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ook w:val="01E0" w:firstRow="1" w:lastRow="1" w:firstColumn="1" w:lastColumn="1" w:noHBand="0" w:noVBand="0"/>
      </w:tblPr>
      <w:tblGrid>
        <w:gridCol w:w="9356"/>
      </w:tblGrid>
      <w:tr w:rsidR="0055453E" w:rsidRPr="00DE1B28" w:rsidTr="00390ACA">
        <w:tc>
          <w:tcPr>
            <w:tcW w:w="9356" w:type="dxa"/>
            <w:tcBorders>
              <w:top w:val="single" w:sz="4" w:space="0" w:color="auto"/>
              <w:left w:val="single" w:sz="4" w:space="0" w:color="auto"/>
              <w:bottom w:val="single" w:sz="4" w:space="0" w:color="auto"/>
              <w:right w:val="single" w:sz="4" w:space="0" w:color="auto"/>
            </w:tcBorders>
          </w:tcPr>
          <w:p w:rsidR="00917E06" w:rsidRPr="00DE1B28" w:rsidRDefault="00917E06" w:rsidP="00390ACA">
            <w:pPr>
              <w:jc w:val="center"/>
              <w:rPr>
                <w:color w:val="000000" w:themeColor="text1"/>
                <w:sz w:val="18"/>
              </w:rPr>
            </w:pPr>
            <w:r w:rsidRPr="00DE1B28">
              <w:rPr>
                <w:b/>
                <w:color w:val="000000" w:themeColor="text1"/>
              </w:rPr>
              <w:br w:type="page"/>
            </w:r>
            <w:r w:rsidRPr="00DE1B28">
              <w:rPr>
                <w:b/>
                <w:color w:val="000000" w:themeColor="text1"/>
              </w:rPr>
              <w:br w:type="page"/>
            </w:r>
            <w:r w:rsidRPr="00DE1B28">
              <w:rPr>
                <w:noProof/>
                <w:color w:val="000000" w:themeColor="text1"/>
                <w:sz w:val="18"/>
                <w:lang w:eastAsia="ru-RU"/>
              </w:rPr>
              <w:drawing>
                <wp:inline distT="0" distB="0" distL="0" distR="0" wp14:anchorId="20766BAE" wp14:editId="7A0DAD7A">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DE1B28" w:rsidRDefault="00917E06" w:rsidP="00390ACA">
            <w:pPr>
              <w:jc w:val="center"/>
              <w:rPr>
                <w:color w:val="000000" w:themeColor="text1"/>
                <w:sz w:val="18"/>
              </w:rPr>
            </w:pPr>
          </w:p>
          <w:p w:rsidR="00917E06" w:rsidRPr="00DE1B28" w:rsidRDefault="00917E06" w:rsidP="00390ACA">
            <w:pPr>
              <w:jc w:val="center"/>
              <w:rPr>
                <w:b/>
                <w:color w:val="000000" w:themeColor="text1"/>
                <w:sz w:val="32"/>
                <w:szCs w:val="32"/>
                <w:lang w:val="en-US"/>
              </w:rPr>
            </w:pPr>
            <w:r w:rsidRPr="00DE1B28">
              <w:rPr>
                <w:b/>
                <w:color w:val="000000" w:themeColor="text1"/>
                <w:sz w:val="32"/>
                <w:szCs w:val="32"/>
              </w:rPr>
              <w:t xml:space="preserve">ПК </w:t>
            </w:r>
            <w:r w:rsidR="00CB286E" w:rsidRPr="00DE1B28">
              <w:rPr>
                <w:b/>
                <w:color w:val="000000" w:themeColor="text1"/>
                <w:sz w:val="32"/>
                <w:szCs w:val="32"/>
              </w:rPr>
              <w:t>«</w:t>
            </w:r>
            <w:r w:rsidRPr="00DE1B28">
              <w:rPr>
                <w:b/>
                <w:color w:val="000000" w:themeColor="text1"/>
                <w:sz w:val="32"/>
                <w:szCs w:val="32"/>
              </w:rPr>
              <w:t>ГЕО</w:t>
            </w:r>
            <w:r w:rsidR="00F55A7B" w:rsidRPr="00DE1B28">
              <w:rPr>
                <w:b/>
                <w:color w:val="000000" w:themeColor="text1"/>
                <w:sz w:val="32"/>
                <w:szCs w:val="32"/>
              </w:rPr>
              <w:t>»</w:t>
            </w:r>
          </w:p>
          <w:p w:rsidR="00917E06" w:rsidRPr="00DE1B28" w:rsidRDefault="00917E06" w:rsidP="00390ACA">
            <w:pPr>
              <w:spacing w:after="120"/>
              <w:ind w:left="566"/>
              <w:jc w:val="center"/>
              <w:rPr>
                <w:color w:val="000000" w:themeColor="text1"/>
                <w:sz w:val="26"/>
                <w:szCs w:val="26"/>
                <w:lang w:eastAsia="ru-RU"/>
              </w:rPr>
            </w:pPr>
          </w:p>
        </w:tc>
      </w:tr>
      <w:tr w:rsidR="0055453E" w:rsidRPr="00DE1B28"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DE1B28" w:rsidRDefault="00917E06" w:rsidP="00390ACA">
            <w:pPr>
              <w:jc w:val="right"/>
              <w:rPr>
                <w:b/>
                <w:i/>
                <w:color w:val="000000" w:themeColor="text1"/>
              </w:rPr>
            </w:pPr>
          </w:p>
          <w:p w:rsidR="00917E06" w:rsidRPr="00DE1B28" w:rsidRDefault="00917E06" w:rsidP="00390ACA">
            <w:pPr>
              <w:jc w:val="right"/>
              <w:rPr>
                <w:b/>
                <w:i/>
                <w:caps/>
                <w:color w:val="000000" w:themeColor="text1"/>
              </w:rPr>
            </w:pPr>
          </w:p>
          <w:p w:rsidR="00917E06" w:rsidRPr="00DE1B28" w:rsidRDefault="00917E06" w:rsidP="00390ACA">
            <w:pPr>
              <w:jc w:val="right"/>
              <w:rPr>
                <w:b/>
                <w:i/>
                <w:color w:val="000000" w:themeColor="text1"/>
              </w:rPr>
            </w:pPr>
          </w:p>
          <w:p w:rsidR="00917E06" w:rsidRPr="00DE1B28" w:rsidRDefault="00917E06" w:rsidP="00390ACA">
            <w:pPr>
              <w:jc w:val="right"/>
              <w:rPr>
                <w:b/>
                <w:i/>
                <w:color w:val="000000" w:themeColor="text1"/>
              </w:rPr>
            </w:pPr>
          </w:p>
          <w:p w:rsidR="00917E06" w:rsidRPr="00DE1B28" w:rsidRDefault="00917E06" w:rsidP="00390ACA">
            <w:pPr>
              <w:jc w:val="right"/>
              <w:rPr>
                <w:b/>
                <w:i/>
                <w:color w:val="000000" w:themeColor="text1"/>
              </w:rPr>
            </w:pPr>
          </w:p>
          <w:p w:rsidR="00917E06" w:rsidRPr="00DE1B28" w:rsidRDefault="00917E06" w:rsidP="00390ACA">
            <w:pPr>
              <w:jc w:val="right"/>
              <w:rPr>
                <w:b/>
                <w:i/>
                <w:color w:val="000000" w:themeColor="text1"/>
              </w:rPr>
            </w:pPr>
          </w:p>
          <w:p w:rsidR="00917E06" w:rsidRPr="00DE1B28" w:rsidRDefault="00917E06" w:rsidP="00390ACA">
            <w:pPr>
              <w:jc w:val="right"/>
              <w:rPr>
                <w:b/>
                <w:i/>
                <w:color w:val="000000" w:themeColor="text1"/>
              </w:rPr>
            </w:pPr>
          </w:p>
          <w:p w:rsidR="00563473" w:rsidRPr="00DE1B28" w:rsidRDefault="00563473" w:rsidP="00563473">
            <w:pPr>
              <w:jc w:val="right"/>
              <w:rPr>
                <w:i/>
                <w:color w:val="000000" w:themeColor="text1"/>
              </w:rPr>
            </w:pPr>
            <w:r w:rsidRPr="00DE1B28">
              <w:rPr>
                <w:i/>
                <w:color w:val="000000" w:themeColor="text1"/>
              </w:rPr>
              <w:t>Муниципальный контракт №</w:t>
            </w:r>
            <w:r w:rsidR="00996C86" w:rsidRPr="00DE1B28">
              <w:rPr>
                <w:i/>
                <w:color w:val="000000" w:themeColor="text1"/>
              </w:rPr>
              <w:t xml:space="preserve"> </w:t>
            </w:r>
            <w:r w:rsidR="0055453E" w:rsidRPr="00DE1B28">
              <w:rPr>
                <w:i/>
                <w:color w:val="000000" w:themeColor="text1"/>
              </w:rPr>
              <w:t>01373000175220000240001</w:t>
            </w:r>
          </w:p>
          <w:p w:rsidR="00563473" w:rsidRPr="00DE1B28" w:rsidRDefault="00563473" w:rsidP="00563473">
            <w:pPr>
              <w:jc w:val="right"/>
              <w:rPr>
                <w:i/>
                <w:color w:val="000000" w:themeColor="text1"/>
                <w:sz w:val="26"/>
                <w:szCs w:val="26"/>
                <w:lang w:eastAsia="ru-RU"/>
              </w:rPr>
            </w:pPr>
            <w:r w:rsidRPr="00DE1B28">
              <w:rPr>
                <w:i/>
                <w:color w:val="000000" w:themeColor="text1"/>
              </w:rPr>
              <w:t xml:space="preserve">от </w:t>
            </w:r>
            <w:r w:rsidR="0055453E" w:rsidRPr="00DE1B28">
              <w:rPr>
                <w:i/>
                <w:color w:val="000000" w:themeColor="text1"/>
              </w:rPr>
              <w:t>20</w:t>
            </w:r>
            <w:r w:rsidRPr="00DE1B28">
              <w:rPr>
                <w:i/>
                <w:color w:val="000000" w:themeColor="text1"/>
              </w:rPr>
              <w:t xml:space="preserve"> </w:t>
            </w:r>
            <w:r w:rsidR="0055453E" w:rsidRPr="00DE1B28">
              <w:rPr>
                <w:i/>
                <w:color w:val="000000" w:themeColor="text1"/>
              </w:rPr>
              <w:t xml:space="preserve">апрель </w:t>
            </w:r>
            <w:r w:rsidRPr="00DE1B28">
              <w:rPr>
                <w:i/>
                <w:color w:val="000000" w:themeColor="text1"/>
              </w:rPr>
              <w:t>202</w:t>
            </w:r>
            <w:r w:rsidR="00FB7088" w:rsidRPr="00DE1B28">
              <w:rPr>
                <w:i/>
                <w:color w:val="000000" w:themeColor="text1"/>
              </w:rPr>
              <w:t>2</w:t>
            </w:r>
            <w:r w:rsidRPr="00DE1B28">
              <w:rPr>
                <w:i/>
                <w:color w:val="000000" w:themeColor="text1"/>
              </w:rPr>
              <w:t xml:space="preserve"> г.</w:t>
            </w:r>
          </w:p>
          <w:p w:rsidR="00917E06" w:rsidRPr="00DE1B28" w:rsidRDefault="00917E06" w:rsidP="00390ACA">
            <w:pPr>
              <w:spacing w:after="120"/>
              <w:jc w:val="center"/>
              <w:rPr>
                <w:b/>
                <w:i/>
                <w:color w:val="000000" w:themeColor="text1"/>
                <w:sz w:val="26"/>
                <w:szCs w:val="26"/>
                <w:lang w:eastAsia="ru-RU"/>
              </w:rPr>
            </w:pPr>
          </w:p>
          <w:p w:rsidR="00917E06" w:rsidRPr="00DE1B28" w:rsidRDefault="00917E06" w:rsidP="00390ACA">
            <w:pPr>
              <w:pStyle w:val="200"/>
              <w:rPr>
                <w:i/>
                <w:color w:val="000000" w:themeColor="text1"/>
              </w:rPr>
            </w:pPr>
          </w:p>
          <w:p w:rsidR="00563473" w:rsidRPr="00DE1B28" w:rsidRDefault="00563473" w:rsidP="00563473">
            <w:pPr>
              <w:pStyle w:val="200"/>
              <w:rPr>
                <w:i/>
                <w:color w:val="000000" w:themeColor="text1"/>
              </w:rPr>
            </w:pPr>
            <w:r w:rsidRPr="00DE1B28">
              <w:rPr>
                <w:i/>
                <w:color w:val="000000" w:themeColor="text1"/>
              </w:rPr>
              <w:t xml:space="preserve">Внесение изменений и дополнений                                      в </w:t>
            </w:r>
            <w:r w:rsidR="0055453E" w:rsidRPr="00DE1B28">
              <w:rPr>
                <w:i/>
                <w:color w:val="000000" w:themeColor="text1"/>
              </w:rPr>
              <w:t>Г</w:t>
            </w:r>
            <w:r w:rsidRPr="00DE1B28">
              <w:rPr>
                <w:i/>
                <w:color w:val="000000" w:themeColor="text1"/>
              </w:rPr>
              <w:t>енеральный план</w:t>
            </w:r>
          </w:p>
          <w:p w:rsidR="00563473" w:rsidRPr="00DE1B28" w:rsidRDefault="00563473" w:rsidP="00563473">
            <w:pPr>
              <w:pStyle w:val="200"/>
              <w:rPr>
                <w:i/>
                <w:color w:val="000000" w:themeColor="text1"/>
              </w:rPr>
            </w:pPr>
            <w:r w:rsidRPr="00DE1B28">
              <w:rPr>
                <w:i/>
                <w:color w:val="000000" w:themeColor="text1"/>
              </w:rPr>
              <w:t>муниципального образования</w:t>
            </w:r>
          </w:p>
          <w:p w:rsidR="00563473" w:rsidRPr="00DE1B28" w:rsidRDefault="00563473" w:rsidP="00563473">
            <w:pPr>
              <w:pStyle w:val="ae"/>
              <w:spacing w:line="240" w:lineRule="auto"/>
              <w:jc w:val="center"/>
              <w:rPr>
                <w:b/>
                <w:i/>
                <w:color w:val="000000" w:themeColor="text1"/>
                <w:sz w:val="40"/>
                <w:szCs w:val="40"/>
              </w:rPr>
            </w:pPr>
            <w:r w:rsidRPr="00DE1B28">
              <w:rPr>
                <w:b/>
                <w:i/>
                <w:color w:val="000000" w:themeColor="text1"/>
                <w:sz w:val="40"/>
                <w:szCs w:val="40"/>
              </w:rPr>
              <w:t>сельского поселения</w:t>
            </w:r>
            <w:r w:rsidRPr="00DE1B28">
              <w:rPr>
                <w:i/>
                <w:color w:val="000000" w:themeColor="text1"/>
                <w:sz w:val="28"/>
              </w:rPr>
              <w:t xml:space="preserve"> </w:t>
            </w:r>
            <w:r w:rsidR="00F55A7B" w:rsidRPr="00DE1B28">
              <w:rPr>
                <w:b/>
                <w:i/>
                <w:color w:val="000000" w:themeColor="text1"/>
                <w:sz w:val="40"/>
                <w:szCs w:val="40"/>
              </w:rPr>
              <w:t>«</w:t>
            </w:r>
            <w:r w:rsidR="0055453E" w:rsidRPr="00DE1B28">
              <w:rPr>
                <w:b/>
                <w:i/>
                <w:color w:val="000000" w:themeColor="text1"/>
                <w:sz w:val="40"/>
                <w:szCs w:val="40"/>
              </w:rPr>
              <w:t>Поселок Юбилейный</w:t>
            </w:r>
            <w:r w:rsidR="00F55A7B" w:rsidRPr="00DE1B28">
              <w:rPr>
                <w:b/>
                <w:i/>
                <w:color w:val="000000" w:themeColor="text1"/>
                <w:sz w:val="40"/>
                <w:szCs w:val="40"/>
              </w:rPr>
              <w:t>»</w:t>
            </w:r>
          </w:p>
          <w:p w:rsidR="00563473" w:rsidRPr="00DE1B28" w:rsidRDefault="0055453E" w:rsidP="00563473">
            <w:pPr>
              <w:pStyle w:val="ae"/>
              <w:spacing w:line="240" w:lineRule="auto"/>
              <w:jc w:val="center"/>
              <w:rPr>
                <w:b/>
                <w:i/>
                <w:color w:val="000000" w:themeColor="text1"/>
                <w:sz w:val="40"/>
                <w:szCs w:val="40"/>
              </w:rPr>
            </w:pPr>
            <w:r w:rsidRPr="00DE1B28">
              <w:rPr>
                <w:b/>
                <w:i/>
                <w:color w:val="000000" w:themeColor="text1"/>
                <w:sz w:val="40"/>
                <w:szCs w:val="40"/>
              </w:rPr>
              <w:t>Малоярославецкого</w:t>
            </w:r>
            <w:r w:rsidR="00206883" w:rsidRPr="00DE1B28">
              <w:rPr>
                <w:b/>
                <w:i/>
                <w:color w:val="000000" w:themeColor="text1"/>
                <w:sz w:val="40"/>
                <w:szCs w:val="40"/>
              </w:rPr>
              <w:t xml:space="preserve"> </w:t>
            </w:r>
            <w:r w:rsidR="00563473" w:rsidRPr="00DE1B28">
              <w:rPr>
                <w:b/>
                <w:i/>
                <w:color w:val="000000" w:themeColor="text1"/>
                <w:sz w:val="40"/>
                <w:szCs w:val="40"/>
              </w:rPr>
              <w:t>района</w:t>
            </w:r>
          </w:p>
          <w:p w:rsidR="00563473" w:rsidRPr="00DE1B28" w:rsidRDefault="00563473" w:rsidP="00563473">
            <w:pPr>
              <w:pStyle w:val="200"/>
              <w:rPr>
                <w:i/>
                <w:color w:val="000000" w:themeColor="text1"/>
              </w:rPr>
            </w:pPr>
            <w:r w:rsidRPr="00DE1B28">
              <w:rPr>
                <w:i/>
                <w:color w:val="000000" w:themeColor="text1"/>
              </w:rPr>
              <w:t xml:space="preserve"> Калужской области</w:t>
            </w:r>
          </w:p>
          <w:p w:rsidR="00917E06" w:rsidRPr="00DE1B28" w:rsidRDefault="00917E06" w:rsidP="00390ACA">
            <w:pPr>
              <w:jc w:val="center"/>
              <w:rPr>
                <w:b/>
                <w:i/>
                <w:caps/>
                <w:color w:val="000000" w:themeColor="text1"/>
                <w:sz w:val="32"/>
                <w:szCs w:val="32"/>
              </w:rPr>
            </w:pPr>
          </w:p>
          <w:p w:rsidR="00917E06" w:rsidRPr="00DE1B28" w:rsidRDefault="00917E06" w:rsidP="00390ACA">
            <w:pPr>
              <w:jc w:val="center"/>
              <w:rPr>
                <w:b/>
                <w:i/>
                <w:color w:val="000000" w:themeColor="text1"/>
                <w:sz w:val="36"/>
                <w:szCs w:val="36"/>
              </w:rPr>
            </w:pPr>
            <w:r w:rsidRPr="00DE1B28">
              <w:rPr>
                <w:b/>
                <w:i/>
                <w:color w:val="000000" w:themeColor="text1"/>
                <w:sz w:val="36"/>
                <w:szCs w:val="36"/>
              </w:rPr>
              <w:t>Материалы по обоснованию</w:t>
            </w:r>
          </w:p>
          <w:p w:rsidR="00917E06" w:rsidRPr="00DE1B28" w:rsidRDefault="00917E06" w:rsidP="00390ACA">
            <w:pPr>
              <w:spacing w:after="120"/>
              <w:rPr>
                <w:b/>
                <w:i/>
                <w:color w:val="000000" w:themeColor="text1"/>
                <w:sz w:val="26"/>
                <w:szCs w:val="26"/>
                <w:lang w:eastAsia="ru-RU"/>
              </w:rPr>
            </w:pPr>
          </w:p>
          <w:p w:rsidR="00917E06" w:rsidRPr="00DE1B28" w:rsidRDefault="00917E06" w:rsidP="00390ACA">
            <w:pPr>
              <w:spacing w:after="120"/>
              <w:rPr>
                <w:b/>
                <w:i/>
                <w:color w:val="000000" w:themeColor="text1"/>
                <w:sz w:val="26"/>
                <w:szCs w:val="26"/>
                <w:lang w:eastAsia="ru-RU"/>
              </w:rPr>
            </w:pPr>
          </w:p>
          <w:p w:rsidR="00917E06" w:rsidRPr="00DE1B28" w:rsidRDefault="00917E06" w:rsidP="00390ACA">
            <w:pPr>
              <w:pStyle w:val="ae"/>
              <w:spacing w:line="240" w:lineRule="auto"/>
              <w:rPr>
                <w:color w:val="000000" w:themeColor="text1"/>
                <w:sz w:val="18"/>
              </w:rPr>
            </w:pPr>
          </w:p>
          <w:p w:rsidR="00917E06" w:rsidRPr="00DE1B28" w:rsidRDefault="00917E06" w:rsidP="00390ACA">
            <w:pPr>
              <w:pStyle w:val="ae"/>
              <w:spacing w:line="240" w:lineRule="auto"/>
              <w:rPr>
                <w:color w:val="000000" w:themeColor="text1"/>
                <w:sz w:val="18"/>
              </w:rPr>
            </w:pPr>
          </w:p>
          <w:p w:rsidR="00917E06" w:rsidRPr="00DE1B28" w:rsidRDefault="00917E06" w:rsidP="00390ACA">
            <w:pPr>
              <w:pStyle w:val="ae"/>
              <w:spacing w:line="240" w:lineRule="auto"/>
              <w:rPr>
                <w:color w:val="000000" w:themeColor="text1"/>
                <w:sz w:val="18"/>
              </w:rPr>
            </w:pPr>
          </w:p>
          <w:p w:rsidR="00917E06" w:rsidRPr="00DE1B28" w:rsidRDefault="00917E06" w:rsidP="00390ACA">
            <w:pPr>
              <w:spacing w:after="120"/>
              <w:rPr>
                <w:color w:val="000000" w:themeColor="text1"/>
                <w:sz w:val="26"/>
                <w:szCs w:val="26"/>
                <w:lang w:eastAsia="ru-RU"/>
              </w:rPr>
            </w:pPr>
          </w:p>
          <w:p w:rsidR="00917E06" w:rsidRPr="00DE1B28" w:rsidRDefault="00917E06" w:rsidP="00390ACA">
            <w:pPr>
              <w:spacing w:after="120"/>
              <w:rPr>
                <w:color w:val="000000" w:themeColor="text1"/>
                <w:sz w:val="26"/>
                <w:szCs w:val="26"/>
                <w:lang w:eastAsia="ru-RU"/>
              </w:rPr>
            </w:pPr>
          </w:p>
          <w:p w:rsidR="00917E06" w:rsidRPr="00DE1B28" w:rsidRDefault="00917E06" w:rsidP="00390ACA">
            <w:pPr>
              <w:spacing w:after="120"/>
              <w:rPr>
                <w:color w:val="000000" w:themeColor="text1"/>
                <w:sz w:val="26"/>
                <w:szCs w:val="26"/>
                <w:lang w:eastAsia="ru-RU"/>
              </w:rPr>
            </w:pPr>
          </w:p>
          <w:p w:rsidR="00917E06" w:rsidRPr="00DE1B28" w:rsidRDefault="00917E06" w:rsidP="00390ACA">
            <w:pPr>
              <w:spacing w:after="120"/>
              <w:rPr>
                <w:color w:val="000000" w:themeColor="text1"/>
                <w:sz w:val="26"/>
                <w:szCs w:val="26"/>
                <w:lang w:eastAsia="ru-RU"/>
              </w:rPr>
            </w:pPr>
          </w:p>
          <w:p w:rsidR="00563473" w:rsidRPr="00DE1B28" w:rsidRDefault="00563473" w:rsidP="00390ACA">
            <w:pPr>
              <w:spacing w:after="120"/>
              <w:rPr>
                <w:color w:val="000000" w:themeColor="text1"/>
                <w:sz w:val="26"/>
                <w:szCs w:val="26"/>
                <w:lang w:eastAsia="ru-RU"/>
              </w:rPr>
            </w:pPr>
          </w:p>
          <w:p w:rsidR="00563473" w:rsidRPr="00DE1B28" w:rsidRDefault="00563473" w:rsidP="00390ACA">
            <w:pPr>
              <w:spacing w:after="120"/>
              <w:rPr>
                <w:color w:val="000000" w:themeColor="text1"/>
                <w:sz w:val="26"/>
                <w:szCs w:val="26"/>
                <w:lang w:eastAsia="ru-RU"/>
              </w:rPr>
            </w:pPr>
          </w:p>
          <w:p w:rsidR="00563473" w:rsidRPr="00DE1B28" w:rsidRDefault="00563473" w:rsidP="00390ACA">
            <w:pPr>
              <w:spacing w:after="120"/>
              <w:rPr>
                <w:color w:val="000000" w:themeColor="text1"/>
                <w:sz w:val="26"/>
                <w:szCs w:val="26"/>
                <w:lang w:eastAsia="ru-RU"/>
              </w:rPr>
            </w:pPr>
          </w:p>
          <w:p w:rsidR="00563473" w:rsidRPr="00DE1B28" w:rsidRDefault="00563473" w:rsidP="00390ACA">
            <w:pPr>
              <w:spacing w:after="120"/>
              <w:rPr>
                <w:color w:val="000000" w:themeColor="text1"/>
                <w:sz w:val="26"/>
                <w:szCs w:val="26"/>
                <w:lang w:eastAsia="ru-RU"/>
              </w:rPr>
            </w:pPr>
          </w:p>
          <w:p w:rsidR="00917E06" w:rsidRPr="00DE1B28" w:rsidRDefault="00917E06" w:rsidP="00390ACA">
            <w:pPr>
              <w:spacing w:after="120"/>
              <w:jc w:val="center"/>
              <w:rPr>
                <w:b/>
                <w:i/>
                <w:color w:val="000000" w:themeColor="text1"/>
                <w:sz w:val="26"/>
                <w:szCs w:val="26"/>
                <w:lang w:eastAsia="ru-RU"/>
              </w:rPr>
            </w:pPr>
            <w:r w:rsidRPr="00DE1B28">
              <w:rPr>
                <w:b/>
                <w:i/>
                <w:color w:val="000000" w:themeColor="text1"/>
                <w:sz w:val="26"/>
                <w:szCs w:val="26"/>
                <w:lang w:eastAsia="ru-RU"/>
              </w:rPr>
              <w:t xml:space="preserve">     </w:t>
            </w:r>
          </w:p>
          <w:p w:rsidR="00917E06" w:rsidRPr="00DE1B28" w:rsidRDefault="00917E06" w:rsidP="00390ACA">
            <w:pPr>
              <w:spacing w:after="120"/>
              <w:jc w:val="center"/>
              <w:rPr>
                <w:b/>
                <w:i/>
                <w:color w:val="000000" w:themeColor="text1"/>
                <w:sz w:val="26"/>
                <w:szCs w:val="26"/>
                <w:lang w:eastAsia="ru-RU"/>
              </w:rPr>
            </w:pPr>
            <w:r w:rsidRPr="00DE1B28">
              <w:rPr>
                <w:b/>
                <w:i/>
                <w:color w:val="000000" w:themeColor="text1"/>
                <w:sz w:val="26"/>
                <w:szCs w:val="26"/>
                <w:lang w:eastAsia="ru-RU"/>
              </w:rPr>
              <w:t xml:space="preserve">    Калуга</w:t>
            </w:r>
          </w:p>
          <w:p w:rsidR="00917E06" w:rsidRPr="00DE1B28" w:rsidRDefault="00917E06" w:rsidP="00390ACA">
            <w:pPr>
              <w:ind w:left="318"/>
              <w:jc w:val="center"/>
              <w:rPr>
                <w:b/>
                <w:i/>
                <w:color w:val="000000" w:themeColor="text1"/>
                <w:sz w:val="26"/>
                <w:szCs w:val="26"/>
                <w:lang w:eastAsia="ru-RU"/>
              </w:rPr>
            </w:pPr>
            <w:r w:rsidRPr="00DE1B28">
              <w:rPr>
                <w:b/>
                <w:i/>
                <w:color w:val="000000" w:themeColor="text1"/>
                <w:sz w:val="26"/>
                <w:szCs w:val="26"/>
                <w:lang w:eastAsia="ru-RU"/>
              </w:rPr>
              <w:t>202</w:t>
            </w:r>
            <w:r w:rsidR="00FB7088" w:rsidRPr="00DE1B28">
              <w:rPr>
                <w:b/>
                <w:i/>
                <w:color w:val="000000" w:themeColor="text1"/>
                <w:sz w:val="26"/>
                <w:szCs w:val="26"/>
                <w:lang w:eastAsia="ru-RU"/>
              </w:rPr>
              <w:t>2</w:t>
            </w:r>
            <w:r w:rsidRPr="00DE1B28">
              <w:rPr>
                <w:b/>
                <w:i/>
                <w:color w:val="000000" w:themeColor="text1"/>
                <w:sz w:val="26"/>
                <w:szCs w:val="26"/>
                <w:lang w:eastAsia="ru-RU"/>
              </w:rPr>
              <w:t xml:space="preserve"> г.</w:t>
            </w:r>
            <w:r w:rsidR="005904FC" w:rsidRPr="00DE1B28">
              <w:rPr>
                <w:b/>
                <w:i/>
                <w:color w:val="000000" w:themeColor="text1"/>
                <w:sz w:val="26"/>
                <w:szCs w:val="26"/>
                <w:lang w:eastAsia="ru-RU"/>
              </w:rPr>
              <w:t xml:space="preserve"> </w:t>
            </w:r>
          </w:p>
          <w:p w:rsidR="00917E06" w:rsidRPr="00DE1B28" w:rsidRDefault="0055453E" w:rsidP="00390ACA">
            <w:pPr>
              <w:ind w:left="318"/>
              <w:rPr>
                <w:b/>
                <w:color w:val="000000" w:themeColor="text1"/>
                <w:sz w:val="26"/>
                <w:szCs w:val="26"/>
                <w:lang w:eastAsia="ru-RU"/>
              </w:rPr>
            </w:pPr>
            <w:r w:rsidRPr="00DE1B28">
              <w:rPr>
                <w:b/>
                <w:i/>
                <w:noProof/>
                <w:color w:val="000000" w:themeColor="text1"/>
                <w:lang w:eastAsia="ru-RU"/>
              </w:rPr>
              <mc:AlternateContent>
                <mc:Choice Requires="wps">
                  <w:drawing>
                    <wp:anchor distT="0" distB="0" distL="114300" distR="114300" simplePos="0" relativeHeight="251620864" behindDoc="0" locked="0" layoutInCell="1" allowOverlap="1" wp14:anchorId="2C899977" wp14:editId="35D12892">
                      <wp:simplePos x="0" y="0"/>
                      <wp:positionH relativeFrom="column">
                        <wp:posOffset>5676900</wp:posOffset>
                      </wp:positionH>
                      <wp:positionV relativeFrom="paragraph">
                        <wp:posOffset>285750</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8CBDF3" id="Прямоугольник 3" o:spid="_x0000_s1026" style="position:absolute;margin-left:447pt;margin-top:22.5pt;width:18pt;height:18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" stroked="f"/>
                  </w:pict>
                </mc:Fallback>
              </mc:AlternateContent>
            </w:r>
          </w:p>
        </w:tc>
      </w:tr>
    </w:tbl>
    <w:p w:rsidR="00917E06" w:rsidRPr="00DE1B28" w:rsidRDefault="00917E06">
      <w:pPr>
        <w:suppressAutoHyphens w:val="0"/>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6B122E" w:rsidRPr="00DE1B28" w:rsidRDefault="006B122E" w:rsidP="004D1C10">
      <w:pPr>
        <w:pStyle w:val="ae"/>
        <w:spacing w:line="240" w:lineRule="auto"/>
        <w:jc w:val="center"/>
        <w:rPr>
          <w:b/>
          <w:color w:val="000000" w:themeColor="text1"/>
          <w:highlight w:val="yellow"/>
        </w:rPr>
      </w:pPr>
    </w:p>
    <w:p w:rsidR="004D1C10" w:rsidRPr="00DE1B28" w:rsidRDefault="004D1C10" w:rsidP="004D1C10">
      <w:pPr>
        <w:pStyle w:val="ae"/>
        <w:spacing w:line="240" w:lineRule="auto"/>
        <w:jc w:val="center"/>
        <w:rPr>
          <w:b/>
          <w:color w:val="000000" w:themeColor="text1"/>
          <w:highlight w:val="yellow"/>
        </w:rPr>
      </w:pPr>
    </w:p>
    <w:p w:rsidR="00874EE9" w:rsidRPr="00DE1B28" w:rsidRDefault="00874EE9" w:rsidP="00874EE9">
      <w:pPr>
        <w:pStyle w:val="ae"/>
        <w:spacing w:line="240" w:lineRule="auto"/>
        <w:jc w:val="center"/>
        <w:rPr>
          <w:b/>
          <w:i/>
          <w:color w:val="000000" w:themeColor="text1"/>
          <w:sz w:val="40"/>
          <w:szCs w:val="40"/>
        </w:rPr>
      </w:pPr>
      <w:r w:rsidRPr="00DE1B28">
        <w:rPr>
          <w:b/>
          <w:i/>
          <w:color w:val="000000" w:themeColor="text1"/>
          <w:sz w:val="40"/>
          <w:szCs w:val="40"/>
        </w:rPr>
        <w:t>ГЕНЕРАЛЬНЫЙ ПЛАН</w:t>
      </w:r>
    </w:p>
    <w:p w:rsidR="0055453E" w:rsidRPr="00DE1B28" w:rsidRDefault="0055453E" w:rsidP="0055453E">
      <w:pPr>
        <w:pStyle w:val="200"/>
        <w:rPr>
          <w:i/>
          <w:color w:val="000000" w:themeColor="text1"/>
        </w:rPr>
      </w:pPr>
      <w:r w:rsidRPr="00DE1B28">
        <w:rPr>
          <w:i/>
          <w:color w:val="000000" w:themeColor="text1"/>
        </w:rPr>
        <w:t>муниципального образования</w:t>
      </w:r>
    </w:p>
    <w:p w:rsidR="0055453E" w:rsidRPr="00DE1B28" w:rsidRDefault="0055453E" w:rsidP="0055453E">
      <w:pPr>
        <w:pStyle w:val="ae"/>
        <w:spacing w:line="240" w:lineRule="auto"/>
        <w:jc w:val="center"/>
        <w:rPr>
          <w:b/>
          <w:i/>
          <w:color w:val="000000" w:themeColor="text1"/>
          <w:sz w:val="40"/>
          <w:szCs w:val="40"/>
        </w:rPr>
      </w:pPr>
      <w:r w:rsidRPr="00DE1B28">
        <w:rPr>
          <w:b/>
          <w:i/>
          <w:color w:val="000000" w:themeColor="text1"/>
          <w:sz w:val="40"/>
          <w:szCs w:val="40"/>
        </w:rPr>
        <w:t>сельского поселения</w:t>
      </w:r>
      <w:r w:rsidRPr="00DE1B28">
        <w:rPr>
          <w:i/>
          <w:color w:val="000000" w:themeColor="text1"/>
          <w:sz w:val="28"/>
        </w:rPr>
        <w:t xml:space="preserve"> </w:t>
      </w:r>
      <w:r w:rsidRPr="00DE1B28">
        <w:rPr>
          <w:b/>
          <w:i/>
          <w:color w:val="000000" w:themeColor="text1"/>
          <w:sz w:val="40"/>
          <w:szCs w:val="40"/>
        </w:rPr>
        <w:t>«Поселок Юбилейный»</w:t>
      </w:r>
    </w:p>
    <w:p w:rsidR="0055453E" w:rsidRPr="00DE1B28" w:rsidRDefault="0055453E" w:rsidP="0055453E">
      <w:pPr>
        <w:pStyle w:val="ae"/>
        <w:spacing w:line="240" w:lineRule="auto"/>
        <w:jc w:val="center"/>
        <w:rPr>
          <w:b/>
          <w:i/>
          <w:color w:val="000000" w:themeColor="text1"/>
          <w:sz w:val="40"/>
          <w:szCs w:val="40"/>
        </w:rPr>
      </w:pPr>
      <w:r w:rsidRPr="00DE1B28">
        <w:rPr>
          <w:b/>
          <w:i/>
          <w:color w:val="000000" w:themeColor="text1"/>
          <w:sz w:val="40"/>
          <w:szCs w:val="40"/>
        </w:rPr>
        <w:t>Малоярославецкого района</w:t>
      </w:r>
    </w:p>
    <w:p w:rsidR="0055453E" w:rsidRPr="00DE1B28" w:rsidRDefault="0055453E" w:rsidP="0055453E">
      <w:pPr>
        <w:pStyle w:val="200"/>
        <w:rPr>
          <w:i/>
          <w:color w:val="000000" w:themeColor="text1"/>
        </w:rPr>
      </w:pPr>
      <w:r w:rsidRPr="00DE1B28">
        <w:rPr>
          <w:i/>
          <w:color w:val="000000" w:themeColor="text1"/>
        </w:rPr>
        <w:t xml:space="preserve"> Калужской области</w:t>
      </w:r>
    </w:p>
    <w:p w:rsidR="00874EE9" w:rsidRPr="00DE1B28" w:rsidRDefault="00874EE9" w:rsidP="00874EE9">
      <w:pPr>
        <w:pStyle w:val="ae"/>
        <w:spacing w:line="240" w:lineRule="auto"/>
        <w:jc w:val="center"/>
        <w:rPr>
          <w:b/>
          <w:i/>
          <w:color w:val="000000" w:themeColor="text1"/>
          <w:sz w:val="40"/>
          <w:szCs w:val="40"/>
        </w:rPr>
      </w:pPr>
    </w:p>
    <w:p w:rsidR="00B921CC" w:rsidRPr="00DE1B28" w:rsidRDefault="00B921CC" w:rsidP="00874EE9">
      <w:pPr>
        <w:pStyle w:val="ae"/>
        <w:spacing w:line="240" w:lineRule="auto"/>
        <w:jc w:val="center"/>
        <w:rPr>
          <w:b/>
          <w:i/>
          <w:color w:val="000000" w:themeColor="text1"/>
          <w:sz w:val="40"/>
          <w:szCs w:val="40"/>
        </w:rPr>
      </w:pPr>
    </w:p>
    <w:p w:rsidR="00B921CC" w:rsidRPr="00DE1B28" w:rsidRDefault="00B921CC" w:rsidP="00B921CC">
      <w:pPr>
        <w:jc w:val="center"/>
        <w:rPr>
          <w:b/>
          <w:i/>
          <w:color w:val="000000" w:themeColor="text1"/>
          <w:sz w:val="36"/>
          <w:szCs w:val="36"/>
        </w:rPr>
      </w:pPr>
      <w:r w:rsidRPr="00DE1B28">
        <w:rPr>
          <w:b/>
          <w:i/>
          <w:color w:val="000000" w:themeColor="text1"/>
          <w:sz w:val="36"/>
          <w:szCs w:val="36"/>
        </w:rPr>
        <w:t>Материалы по обоснованию</w:t>
      </w:r>
    </w:p>
    <w:p w:rsidR="009F3552" w:rsidRPr="00DE1B28" w:rsidRDefault="009F3552" w:rsidP="004D1C10">
      <w:pPr>
        <w:suppressAutoHyphens w:val="0"/>
        <w:rPr>
          <w:b/>
          <w:i/>
          <w:color w:val="000000" w:themeColor="text1"/>
          <w:sz w:val="40"/>
          <w:szCs w:val="40"/>
          <w:highlight w:val="yellow"/>
        </w:rPr>
      </w:pPr>
    </w:p>
    <w:p w:rsidR="0055453E" w:rsidRPr="00DE1B28" w:rsidRDefault="0055453E" w:rsidP="0055453E">
      <w:pPr>
        <w:suppressAutoHyphens w:val="0"/>
        <w:jc w:val="center"/>
        <w:rPr>
          <w:rFonts w:eastAsia="Times New Roman"/>
          <w:i/>
          <w:color w:val="000000" w:themeColor="text1"/>
          <w:sz w:val="28"/>
          <w:szCs w:val="28"/>
          <w:lang w:eastAsia="ru-RU"/>
        </w:rPr>
      </w:pPr>
      <w:r w:rsidRPr="00DE1B28">
        <w:rPr>
          <w:rFonts w:eastAsia="Times New Roman"/>
          <w:i/>
          <w:color w:val="000000" w:themeColor="text1"/>
          <w:sz w:val="28"/>
          <w:szCs w:val="28"/>
          <w:lang w:eastAsia="ru-RU"/>
        </w:rPr>
        <w:t>Утвержден Решением Сельской Думы от 02.12.2013 № 541</w:t>
      </w:r>
    </w:p>
    <w:p w:rsidR="0055453E" w:rsidRPr="00DE1B28" w:rsidRDefault="0055453E" w:rsidP="0055453E">
      <w:pPr>
        <w:suppressAutoHyphens w:val="0"/>
        <w:jc w:val="center"/>
        <w:rPr>
          <w:rFonts w:eastAsia="Times New Roman"/>
          <w:i/>
          <w:color w:val="000000" w:themeColor="text1"/>
          <w:sz w:val="28"/>
          <w:szCs w:val="28"/>
          <w:lang w:eastAsia="ru-RU"/>
        </w:rPr>
      </w:pPr>
      <w:r w:rsidRPr="00DE1B28">
        <w:rPr>
          <w:rFonts w:eastAsia="Times New Roman"/>
          <w:i/>
          <w:color w:val="000000" w:themeColor="text1"/>
          <w:sz w:val="28"/>
          <w:szCs w:val="28"/>
          <w:lang w:eastAsia="ru-RU"/>
        </w:rPr>
        <w:t>Утвержден Решением Сельской Думы от 11.10.2016 № 22</w:t>
      </w:r>
    </w:p>
    <w:p w:rsidR="0055453E" w:rsidRPr="00DE1B28" w:rsidRDefault="0055453E" w:rsidP="0055453E">
      <w:pPr>
        <w:suppressAutoHyphens w:val="0"/>
        <w:jc w:val="center"/>
        <w:rPr>
          <w:rFonts w:eastAsia="Times New Roman"/>
          <w:i/>
          <w:color w:val="000000" w:themeColor="text1"/>
          <w:sz w:val="28"/>
          <w:szCs w:val="28"/>
          <w:lang w:eastAsia="ru-RU"/>
        </w:rPr>
      </w:pPr>
      <w:r w:rsidRPr="00DE1B28">
        <w:rPr>
          <w:rFonts w:eastAsia="Times New Roman"/>
          <w:i/>
          <w:color w:val="000000" w:themeColor="text1"/>
          <w:sz w:val="28"/>
          <w:szCs w:val="28"/>
          <w:lang w:eastAsia="ru-RU"/>
        </w:rPr>
        <w:t xml:space="preserve">Утвержден Решением Малоярославецкого Районного </w:t>
      </w:r>
    </w:p>
    <w:p w:rsidR="0055453E" w:rsidRPr="00DE1B28" w:rsidRDefault="0055453E" w:rsidP="0055453E">
      <w:pPr>
        <w:suppressAutoHyphens w:val="0"/>
        <w:jc w:val="center"/>
        <w:rPr>
          <w:rFonts w:eastAsia="Times New Roman"/>
          <w:i/>
          <w:color w:val="000000" w:themeColor="text1"/>
          <w:sz w:val="28"/>
          <w:szCs w:val="28"/>
          <w:lang w:eastAsia="ru-RU"/>
        </w:rPr>
      </w:pPr>
      <w:r w:rsidRPr="00DE1B28">
        <w:rPr>
          <w:rFonts w:eastAsia="Times New Roman"/>
          <w:i/>
          <w:color w:val="000000" w:themeColor="text1"/>
          <w:sz w:val="28"/>
          <w:szCs w:val="28"/>
          <w:lang w:eastAsia="ru-RU"/>
        </w:rPr>
        <w:t>Собрания депутатов от 29.09.2021 № 84</w:t>
      </w:r>
    </w:p>
    <w:p w:rsidR="00F9498C" w:rsidRPr="00DE1B28" w:rsidRDefault="00F9498C" w:rsidP="009F3552">
      <w:pPr>
        <w:suppressAutoHyphens w:val="0"/>
        <w:jc w:val="center"/>
        <w:rPr>
          <w:i/>
          <w:color w:val="000000" w:themeColor="text1"/>
          <w:sz w:val="28"/>
          <w:szCs w:val="28"/>
        </w:rPr>
      </w:pPr>
    </w:p>
    <w:p w:rsidR="009F3552" w:rsidRPr="00DE1B28" w:rsidRDefault="009F3552" w:rsidP="00563473">
      <w:pPr>
        <w:suppressAutoHyphens w:val="0"/>
        <w:jc w:val="center"/>
        <w:rPr>
          <w:i/>
          <w:color w:val="000000" w:themeColor="text1"/>
          <w:sz w:val="28"/>
          <w:szCs w:val="28"/>
        </w:rPr>
      </w:pPr>
    </w:p>
    <w:p w:rsidR="00594F79" w:rsidRPr="00DE1B28" w:rsidRDefault="00594F79" w:rsidP="00563473">
      <w:pPr>
        <w:suppressAutoHyphens w:val="0"/>
        <w:jc w:val="center"/>
        <w:rPr>
          <w:i/>
          <w:color w:val="000000" w:themeColor="text1"/>
          <w:sz w:val="28"/>
          <w:szCs w:val="28"/>
        </w:rPr>
      </w:pPr>
    </w:p>
    <w:p w:rsidR="00594F79" w:rsidRPr="00DE1B28" w:rsidRDefault="00594F79" w:rsidP="00563473">
      <w:pPr>
        <w:suppressAutoHyphens w:val="0"/>
        <w:jc w:val="center"/>
        <w:rPr>
          <w:i/>
          <w:color w:val="000000" w:themeColor="text1"/>
          <w:sz w:val="28"/>
          <w:szCs w:val="28"/>
        </w:rPr>
      </w:pPr>
    </w:p>
    <w:p w:rsidR="004D1C10" w:rsidRPr="00DE1B28" w:rsidRDefault="0055453E">
      <w:pPr>
        <w:suppressAutoHyphens w:val="0"/>
        <w:rPr>
          <w:b/>
          <w:color w:val="000000" w:themeColor="text1"/>
          <w:highlight w:val="yellow"/>
        </w:rPr>
      </w:pPr>
      <w:r w:rsidRPr="00DE1B28">
        <w:rPr>
          <w:b/>
          <w:i/>
          <w:noProof/>
          <w:color w:val="000000" w:themeColor="text1"/>
          <w:lang w:eastAsia="ru-RU"/>
        </w:rPr>
        <mc:AlternateContent>
          <mc:Choice Requires="wps">
            <w:drawing>
              <wp:anchor distT="0" distB="0" distL="114300" distR="114300" simplePos="0" relativeHeight="251714048" behindDoc="0" locked="0" layoutInCell="1" allowOverlap="1" wp14:anchorId="62280DB8" wp14:editId="35A34827">
                <wp:simplePos x="0" y="0"/>
                <wp:positionH relativeFrom="column">
                  <wp:posOffset>5762625</wp:posOffset>
                </wp:positionH>
                <wp:positionV relativeFrom="paragraph">
                  <wp:posOffset>1921510</wp:posOffset>
                </wp:positionV>
                <wp:extent cx="228600" cy="228600"/>
                <wp:effectExtent l="1270" t="0" r="0" b="381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E4213" id="Прямоугольник 2" o:spid="_x0000_s1026" style="position:absolute;margin-left:453.75pt;margin-top:151.3pt;width:18pt;height:18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" stroked="f"/>
            </w:pict>
          </mc:Fallback>
        </mc:AlternateContent>
      </w:r>
      <w:r w:rsidR="00E776DA" w:rsidRPr="00DE1B28">
        <w:rPr>
          <w:b/>
          <w:i/>
          <w:noProof/>
          <w:color w:val="000000" w:themeColor="text1"/>
          <w:lang w:eastAsia="ru-RU"/>
        </w:rPr>
        <mc:AlternateContent>
          <mc:Choice Requires="wps">
            <w:drawing>
              <wp:anchor distT="0" distB="0" distL="114300" distR="114300" simplePos="0" relativeHeight="251611648" behindDoc="0" locked="0" layoutInCell="1" allowOverlap="1" wp14:anchorId="32A862EE" wp14:editId="00E81217">
                <wp:simplePos x="0" y="0"/>
                <wp:positionH relativeFrom="column">
                  <wp:posOffset>5710001</wp:posOffset>
                </wp:positionH>
                <wp:positionV relativeFrom="paragraph">
                  <wp:posOffset>2576668</wp:posOffset>
                </wp:positionV>
                <wp:extent cx="228600" cy="228600"/>
                <wp:effectExtent l="127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05D95" id="Прямоугольник 1" o:spid="_x0000_s1026" style="position:absolute;margin-left:449.6pt;margin-top:202.9pt;width:18pt;height:18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hgpnQ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" stroked="f"/>
            </w:pict>
          </mc:Fallback>
        </mc:AlternateContent>
      </w:r>
      <w:r w:rsidR="004D1C10" w:rsidRPr="00DE1B28">
        <w:rPr>
          <w:b/>
          <w:color w:val="000000" w:themeColor="text1"/>
          <w:highlight w:val="yellow"/>
        </w:rPr>
        <w:br w:type="page"/>
      </w:r>
    </w:p>
    <w:p w:rsidR="00312AB2" w:rsidRPr="00DE1B28" w:rsidRDefault="00312AB2" w:rsidP="009602B6">
      <w:pPr>
        <w:suppressAutoHyphens w:val="0"/>
        <w:ind w:right="386"/>
        <w:jc w:val="center"/>
        <w:rPr>
          <w:b/>
          <w:color w:val="000000" w:themeColor="text1"/>
        </w:rPr>
      </w:pPr>
      <w:r w:rsidRPr="00DE1B28">
        <w:rPr>
          <w:b/>
          <w:color w:val="000000" w:themeColor="text1"/>
        </w:rPr>
        <w:lastRenderedPageBreak/>
        <w:t>ОГЛАВЛЕНИЕ</w:t>
      </w:r>
    </w:p>
    <w:p w:rsidR="00B52ABF" w:rsidRPr="00DE1B28" w:rsidRDefault="00F720F2">
      <w:pPr>
        <w:pStyle w:val="24"/>
        <w:rPr>
          <w:rFonts w:asciiTheme="minorHAnsi" w:eastAsiaTheme="minorEastAsia" w:hAnsiTheme="minorHAnsi" w:cstheme="minorBidi"/>
          <w:smallCaps w:val="0"/>
          <w:noProof/>
          <w:color w:val="000000" w:themeColor="text1"/>
          <w:sz w:val="22"/>
          <w:szCs w:val="22"/>
          <w:lang w:val="ru-RU"/>
        </w:rPr>
      </w:pPr>
      <w:r w:rsidRPr="00DE1B28">
        <w:rPr>
          <w:caps/>
          <w:color w:val="000000" w:themeColor="text1"/>
          <w:highlight w:val="yellow"/>
        </w:rPr>
        <w:fldChar w:fldCharType="begin"/>
      </w:r>
      <w:r w:rsidR="00312AB2" w:rsidRPr="00DE1B28">
        <w:rPr>
          <w:color w:val="000000" w:themeColor="text1"/>
          <w:highlight w:val="yellow"/>
          <w:lang w:val="ru-RU"/>
        </w:rPr>
        <w:instrText xml:space="preserve"> </w:instrText>
      </w:r>
      <w:r w:rsidR="00312AB2" w:rsidRPr="00DE1B28">
        <w:rPr>
          <w:color w:val="000000" w:themeColor="text1"/>
          <w:highlight w:val="yellow"/>
        </w:rPr>
        <w:instrText>TOC</w:instrText>
      </w:r>
      <w:r w:rsidR="00312AB2" w:rsidRPr="00DE1B28">
        <w:rPr>
          <w:color w:val="000000" w:themeColor="text1"/>
          <w:highlight w:val="yellow"/>
          <w:lang w:val="ru-RU"/>
        </w:rPr>
        <w:instrText xml:space="preserve"> </w:instrText>
      </w:r>
      <w:r w:rsidRPr="00DE1B28">
        <w:rPr>
          <w:caps/>
          <w:color w:val="000000" w:themeColor="text1"/>
          <w:highlight w:val="yellow"/>
        </w:rPr>
        <w:fldChar w:fldCharType="separate"/>
      </w:r>
      <w:r w:rsidR="00B52ABF" w:rsidRPr="00DE1B28">
        <w:rPr>
          <w:noProof/>
          <w:color w:val="000000" w:themeColor="text1"/>
          <w:lang w:val="ru-RU"/>
        </w:rPr>
        <w:t>СОСТАВ ПРОЕКТА</w:t>
      </w:r>
      <w:r w:rsidR="00B52ABF" w:rsidRPr="00DE1B28">
        <w:rPr>
          <w:noProof/>
          <w:color w:val="000000" w:themeColor="text1"/>
          <w:lang w:val="ru-RU"/>
        </w:rPr>
        <w:tab/>
      </w:r>
      <w:r w:rsidR="00B52ABF" w:rsidRPr="00DE1B28">
        <w:rPr>
          <w:noProof/>
          <w:color w:val="000000" w:themeColor="text1"/>
        </w:rPr>
        <w:fldChar w:fldCharType="begin"/>
      </w:r>
      <w:r w:rsidR="00B52ABF" w:rsidRPr="00DE1B28">
        <w:rPr>
          <w:noProof/>
          <w:color w:val="000000" w:themeColor="text1"/>
          <w:lang w:val="ru-RU"/>
        </w:rPr>
        <w:instrText xml:space="preserve"> </w:instrText>
      </w:r>
      <w:r w:rsidR="00B52ABF" w:rsidRPr="00DE1B28">
        <w:rPr>
          <w:noProof/>
          <w:color w:val="000000" w:themeColor="text1"/>
        </w:rPr>
        <w:instrText>PAGEREF</w:instrText>
      </w:r>
      <w:r w:rsidR="00B52ABF" w:rsidRPr="00DE1B28">
        <w:rPr>
          <w:noProof/>
          <w:color w:val="000000" w:themeColor="text1"/>
          <w:lang w:val="ru-RU"/>
        </w:rPr>
        <w:instrText xml:space="preserve"> _</w:instrText>
      </w:r>
      <w:r w:rsidR="00B52ABF" w:rsidRPr="00DE1B28">
        <w:rPr>
          <w:noProof/>
          <w:color w:val="000000" w:themeColor="text1"/>
        </w:rPr>
        <w:instrText>Toc</w:instrText>
      </w:r>
      <w:r w:rsidR="00B52ABF" w:rsidRPr="00DE1B28">
        <w:rPr>
          <w:noProof/>
          <w:color w:val="000000" w:themeColor="text1"/>
          <w:lang w:val="ru-RU"/>
        </w:rPr>
        <w:instrText>103695361 \</w:instrText>
      </w:r>
      <w:r w:rsidR="00B52ABF" w:rsidRPr="00DE1B28">
        <w:rPr>
          <w:noProof/>
          <w:color w:val="000000" w:themeColor="text1"/>
        </w:rPr>
        <w:instrText>h</w:instrText>
      </w:r>
      <w:r w:rsidR="00B52ABF" w:rsidRPr="00DE1B28">
        <w:rPr>
          <w:noProof/>
          <w:color w:val="000000" w:themeColor="text1"/>
          <w:lang w:val="ru-RU"/>
        </w:rPr>
        <w:instrText xml:space="preserve"> </w:instrText>
      </w:r>
      <w:r w:rsidR="00B52ABF" w:rsidRPr="00DE1B28">
        <w:rPr>
          <w:noProof/>
          <w:color w:val="000000" w:themeColor="text1"/>
        </w:rPr>
      </w:r>
      <w:r w:rsidR="00B52ABF" w:rsidRPr="00DE1B28">
        <w:rPr>
          <w:noProof/>
          <w:color w:val="000000" w:themeColor="text1"/>
        </w:rPr>
        <w:fldChar w:fldCharType="separate"/>
      </w:r>
      <w:r w:rsidR="00A56941" w:rsidRPr="00A56941">
        <w:rPr>
          <w:noProof/>
          <w:color w:val="000000" w:themeColor="text1"/>
          <w:lang w:val="ru-RU"/>
        </w:rPr>
        <w:t>5</w:t>
      </w:r>
      <w:r w:rsidR="00B52ABF" w:rsidRPr="00DE1B28">
        <w:rPr>
          <w:noProof/>
          <w:color w:val="000000" w:themeColor="text1"/>
        </w:rPr>
        <w:fldChar w:fldCharType="end"/>
      </w:r>
    </w:p>
    <w:p w:rsidR="00B52ABF" w:rsidRPr="00DE1B28" w:rsidRDefault="00B52ABF">
      <w:pPr>
        <w:pStyle w:val="16"/>
        <w:rPr>
          <w:rFonts w:asciiTheme="minorHAnsi" w:eastAsiaTheme="minorEastAsia" w:hAnsiTheme="minorHAnsi" w:cstheme="minorBidi"/>
          <w:b w:val="0"/>
          <w:caps w:val="0"/>
          <w:noProof/>
          <w:color w:val="000000" w:themeColor="text1"/>
          <w:lang w:val="ru-RU"/>
        </w:rPr>
      </w:pPr>
      <w:r w:rsidRPr="00DE1B28">
        <w:rPr>
          <w:noProof/>
          <w:color w:val="000000" w:themeColor="text1"/>
          <w:lang w:val="ru-RU"/>
        </w:rPr>
        <w:t>Введение</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103695362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6</w:t>
      </w:r>
      <w:r w:rsidRPr="00DE1B28">
        <w:rPr>
          <w:noProof/>
          <w:color w:val="000000" w:themeColor="text1"/>
        </w:rPr>
        <w:fldChar w:fldCharType="end"/>
      </w:r>
    </w:p>
    <w:p w:rsidR="00B52ABF" w:rsidRPr="00DE1B28" w:rsidRDefault="00B52ABF">
      <w:pPr>
        <w:pStyle w:val="16"/>
        <w:rPr>
          <w:rFonts w:asciiTheme="minorHAnsi" w:eastAsiaTheme="minorEastAsia" w:hAnsiTheme="minorHAnsi" w:cstheme="minorBidi"/>
          <w:b w:val="0"/>
          <w:caps w:val="0"/>
          <w:noProof/>
          <w:color w:val="000000" w:themeColor="text1"/>
          <w:lang w:val="ru-RU"/>
        </w:rPr>
      </w:pPr>
      <w:r w:rsidRPr="00DE1B28">
        <w:rPr>
          <w:noProof/>
          <w:color w:val="000000" w:themeColor="text1"/>
        </w:rPr>
        <w:t>I</w:t>
      </w:r>
      <w:r w:rsidRPr="00DE1B28">
        <w:rPr>
          <w:noProof/>
          <w:color w:val="000000" w:themeColor="text1"/>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103695363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9</w:t>
      </w:r>
      <w:r w:rsidRPr="00DE1B28">
        <w:rPr>
          <w:noProof/>
          <w:color w:val="000000" w:themeColor="text1"/>
        </w:rPr>
        <w:fldChar w:fldCharType="end"/>
      </w:r>
    </w:p>
    <w:p w:rsidR="00B52ABF" w:rsidRPr="00DE1B28" w:rsidRDefault="00B52ABF">
      <w:pPr>
        <w:pStyle w:val="16"/>
        <w:rPr>
          <w:rFonts w:asciiTheme="minorHAnsi" w:eastAsiaTheme="minorEastAsia" w:hAnsiTheme="minorHAnsi" w:cstheme="minorBidi"/>
          <w:b w:val="0"/>
          <w:caps w:val="0"/>
          <w:noProof/>
          <w:color w:val="000000" w:themeColor="text1"/>
          <w:lang w:val="ru-RU"/>
        </w:rPr>
      </w:pPr>
      <w:r w:rsidRPr="00DE1B28">
        <w:rPr>
          <w:noProof/>
          <w:color w:val="000000" w:themeColor="text1"/>
        </w:rPr>
        <w:t>II</w:t>
      </w:r>
      <w:r w:rsidRPr="00DE1B28">
        <w:rPr>
          <w:noProof/>
          <w:color w:val="000000" w:themeColor="text1"/>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103695364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12</w:t>
      </w:r>
      <w:r w:rsidRPr="00DE1B28">
        <w:rPr>
          <w:noProof/>
          <w:color w:val="000000" w:themeColor="text1"/>
        </w:rPr>
        <w:fldChar w:fldCharType="end"/>
      </w:r>
    </w:p>
    <w:p w:rsidR="00B52ABF" w:rsidRPr="00DE1B28" w:rsidRDefault="00B52ABF">
      <w:pPr>
        <w:pStyle w:val="24"/>
        <w:rPr>
          <w:rFonts w:asciiTheme="minorHAnsi" w:eastAsiaTheme="minorEastAsia" w:hAnsiTheme="minorHAnsi" w:cstheme="minorBidi"/>
          <w:smallCaps w:val="0"/>
          <w:noProof/>
          <w:color w:val="000000" w:themeColor="text1"/>
          <w:sz w:val="22"/>
          <w:szCs w:val="22"/>
          <w:lang w:val="ru-RU"/>
        </w:rPr>
      </w:pPr>
      <w:r w:rsidRPr="00DE1B28">
        <w:rPr>
          <w:noProof/>
          <w:color w:val="000000" w:themeColor="text1"/>
        </w:rPr>
        <w:t>II</w:t>
      </w:r>
      <w:r w:rsidRPr="00DE1B28">
        <w:rPr>
          <w:noProof/>
          <w:color w:val="000000" w:themeColor="text1"/>
          <w:lang w:val="ru-RU"/>
        </w:rPr>
        <w:t>.1 Общие сведения</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103695365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12</w:t>
      </w:r>
      <w:r w:rsidRPr="00DE1B28">
        <w:rPr>
          <w:noProof/>
          <w:color w:val="000000" w:themeColor="text1"/>
        </w:rPr>
        <w:fldChar w:fldCharType="end"/>
      </w:r>
    </w:p>
    <w:p w:rsidR="00B52ABF" w:rsidRPr="00DE1B28" w:rsidRDefault="00B52ABF">
      <w:pPr>
        <w:pStyle w:val="24"/>
        <w:rPr>
          <w:rFonts w:asciiTheme="minorHAnsi" w:eastAsiaTheme="minorEastAsia" w:hAnsiTheme="minorHAnsi" w:cstheme="minorBidi"/>
          <w:smallCaps w:val="0"/>
          <w:noProof/>
          <w:color w:val="000000" w:themeColor="text1"/>
          <w:sz w:val="22"/>
          <w:szCs w:val="22"/>
          <w:lang w:val="ru-RU"/>
        </w:rPr>
      </w:pPr>
      <w:r w:rsidRPr="00DE1B28">
        <w:rPr>
          <w:noProof/>
          <w:color w:val="000000" w:themeColor="text1"/>
        </w:rPr>
        <w:t>II</w:t>
      </w:r>
      <w:r w:rsidRPr="00DE1B28">
        <w:rPr>
          <w:noProof/>
          <w:color w:val="000000" w:themeColor="text1"/>
          <w:lang w:val="ru-RU"/>
        </w:rPr>
        <w:t>.2 Природные условия</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103695366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15</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II.2.1 Климат</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_Toc103695367 \h </w:instrText>
      </w:r>
      <w:r w:rsidRPr="00DE1B28">
        <w:rPr>
          <w:noProof/>
          <w:color w:val="000000" w:themeColor="text1"/>
        </w:rPr>
      </w:r>
      <w:r w:rsidRPr="00DE1B28">
        <w:rPr>
          <w:noProof/>
          <w:color w:val="000000" w:themeColor="text1"/>
        </w:rPr>
        <w:fldChar w:fldCharType="separate"/>
      </w:r>
      <w:r w:rsidR="00A56941">
        <w:rPr>
          <w:noProof/>
          <w:color w:val="000000" w:themeColor="text1"/>
        </w:rPr>
        <w:t>15</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II.2.2 Инженерно-геологические условия</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_Toc103695368 \h </w:instrText>
      </w:r>
      <w:r w:rsidRPr="00DE1B28">
        <w:rPr>
          <w:noProof/>
          <w:color w:val="000000" w:themeColor="text1"/>
        </w:rPr>
      </w:r>
      <w:r w:rsidRPr="00DE1B28">
        <w:rPr>
          <w:noProof/>
          <w:color w:val="000000" w:themeColor="text1"/>
        </w:rPr>
        <w:fldChar w:fldCharType="separate"/>
      </w:r>
      <w:r w:rsidR="00A56941">
        <w:rPr>
          <w:noProof/>
          <w:color w:val="000000" w:themeColor="text1"/>
        </w:rPr>
        <w:t>16</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II.2.3 Лесные ресурсы</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_Toc103695369 \h </w:instrText>
      </w:r>
      <w:r w:rsidRPr="00DE1B28">
        <w:rPr>
          <w:noProof/>
          <w:color w:val="000000" w:themeColor="text1"/>
        </w:rPr>
      </w:r>
      <w:r w:rsidRPr="00DE1B28">
        <w:rPr>
          <w:noProof/>
          <w:color w:val="000000" w:themeColor="text1"/>
        </w:rPr>
        <w:fldChar w:fldCharType="separate"/>
      </w:r>
      <w:r w:rsidR="00A56941">
        <w:rPr>
          <w:noProof/>
          <w:color w:val="000000" w:themeColor="text1"/>
        </w:rPr>
        <w:t>17</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II.2.4 Поверхностные и подземные воды</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_Toc103695370 \h </w:instrText>
      </w:r>
      <w:r w:rsidRPr="00DE1B28">
        <w:rPr>
          <w:noProof/>
          <w:color w:val="000000" w:themeColor="text1"/>
        </w:rPr>
      </w:r>
      <w:r w:rsidRPr="00DE1B28">
        <w:rPr>
          <w:noProof/>
          <w:color w:val="000000" w:themeColor="text1"/>
        </w:rPr>
        <w:fldChar w:fldCharType="separate"/>
      </w:r>
      <w:r w:rsidR="00A56941">
        <w:rPr>
          <w:noProof/>
          <w:color w:val="000000" w:themeColor="text1"/>
        </w:rPr>
        <w:t>18</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II.2.5 Минерально-сырьевые ресурсы</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_Toc103695371 \h </w:instrText>
      </w:r>
      <w:r w:rsidRPr="00DE1B28">
        <w:rPr>
          <w:noProof/>
          <w:color w:val="000000" w:themeColor="text1"/>
        </w:rPr>
      </w:r>
      <w:r w:rsidRPr="00DE1B28">
        <w:rPr>
          <w:noProof/>
          <w:color w:val="000000" w:themeColor="text1"/>
        </w:rPr>
        <w:fldChar w:fldCharType="separate"/>
      </w:r>
      <w:r w:rsidR="00A56941">
        <w:rPr>
          <w:noProof/>
          <w:color w:val="000000" w:themeColor="text1"/>
        </w:rPr>
        <w:t>19</w:t>
      </w:r>
      <w:r w:rsidRPr="00DE1B28">
        <w:rPr>
          <w:noProof/>
          <w:color w:val="000000" w:themeColor="text1"/>
        </w:rPr>
        <w:fldChar w:fldCharType="end"/>
      </w:r>
    </w:p>
    <w:p w:rsidR="00B52ABF" w:rsidRPr="00DE1B28" w:rsidRDefault="00B52ABF">
      <w:pPr>
        <w:pStyle w:val="24"/>
        <w:rPr>
          <w:rFonts w:asciiTheme="minorHAnsi" w:eastAsiaTheme="minorEastAsia" w:hAnsiTheme="minorHAnsi" w:cstheme="minorBidi"/>
          <w:smallCaps w:val="0"/>
          <w:noProof/>
          <w:color w:val="000000" w:themeColor="text1"/>
          <w:sz w:val="22"/>
          <w:szCs w:val="22"/>
          <w:lang w:val="ru-RU"/>
        </w:rPr>
      </w:pPr>
      <w:r w:rsidRPr="00DE1B28">
        <w:rPr>
          <w:noProof/>
          <w:color w:val="000000" w:themeColor="text1"/>
        </w:rPr>
        <w:t>II</w:t>
      </w:r>
      <w:r w:rsidRPr="00DE1B28">
        <w:rPr>
          <w:noProof/>
          <w:color w:val="000000" w:themeColor="text1"/>
          <w:lang w:val="ru-RU"/>
        </w:rPr>
        <w:t>.3 Комплексная оценка территории по планировочным ограничениям</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103695372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20</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II.3.1 Планировочные природоохранные ограничения</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_Toc103695373 \h </w:instrText>
      </w:r>
      <w:r w:rsidRPr="00DE1B28">
        <w:rPr>
          <w:noProof/>
          <w:color w:val="000000" w:themeColor="text1"/>
        </w:rPr>
      </w:r>
      <w:r w:rsidRPr="00DE1B28">
        <w:rPr>
          <w:noProof/>
          <w:color w:val="000000" w:themeColor="text1"/>
        </w:rPr>
        <w:fldChar w:fldCharType="separate"/>
      </w:r>
      <w:r w:rsidR="00A56941">
        <w:rPr>
          <w:noProof/>
          <w:color w:val="000000" w:themeColor="text1"/>
        </w:rPr>
        <w:t>20</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II.3.2 Водоохранные зоны и прибрежные полосы водных объектов</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_Toc103695374 \h </w:instrText>
      </w:r>
      <w:r w:rsidRPr="00DE1B28">
        <w:rPr>
          <w:noProof/>
          <w:color w:val="000000" w:themeColor="text1"/>
        </w:rPr>
      </w:r>
      <w:r w:rsidRPr="00DE1B28">
        <w:rPr>
          <w:noProof/>
          <w:color w:val="000000" w:themeColor="text1"/>
        </w:rPr>
        <w:fldChar w:fldCharType="separate"/>
      </w:r>
      <w:r w:rsidR="00A56941">
        <w:rPr>
          <w:noProof/>
          <w:color w:val="000000" w:themeColor="text1"/>
        </w:rPr>
        <w:t>22</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II.3.3 Объекты культурного наследия. Мероприятия по охране объектов культурного наследия.</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_Toc103695375 \h </w:instrText>
      </w:r>
      <w:r w:rsidRPr="00DE1B28">
        <w:rPr>
          <w:noProof/>
          <w:color w:val="000000" w:themeColor="text1"/>
        </w:rPr>
      </w:r>
      <w:r w:rsidRPr="00DE1B28">
        <w:rPr>
          <w:noProof/>
          <w:color w:val="000000" w:themeColor="text1"/>
        </w:rPr>
        <w:fldChar w:fldCharType="separate"/>
      </w:r>
      <w:r w:rsidR="00A56941">
        <w:rPr>
          <w:noProof/>
          <w:color w:val="000000" w:themeColor="text1"/>
        </w:rPr>
        <w:t>26</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II.3.4 Оценка территории по санитарно-гигиеническим ограничениям</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_Toc103695376 \h </w:instrText>
      </w:r>
      <w:r w:rsidRPr="00DE1B28">
        <w:rPr>
          <w:noProof/>
          <w:color w:val="000000" w:themeColor="text1"/>
        </w:rPr>
      </w:r>
      <w:r w:rsidRPr="00DE1B28">
        <w:rPr>
          <w:noProof/>
          <w:color w:val="000000" w:themeColor="text1"/>
        </w:rPr>
        <w:fldChar w:fldCharType="separate"/>
      </w:r>
      <w:r w:rsidR="00A56941">
        <w:rPr>
          <w:noProof/>
          <w:color w:val="000000" w:themeColor="text1"/>
        </w:rPr>
        <w:t>29</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II.3.5 Охранные коридоры коммуникаций</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_Toc103695377 \h </w:instrText>
      </w:r>
      <w:r w:rsidRPr="00DE1B28">
        <w:rPr>
          <w:noProof/>
          <w:color w:val="000000" w:themeColor="text1"/>
        </w:rPr>
      </w:r>
      <w:r w:rsidRPr="00DE1B28">
        <w:rPr>
          <w:noProof/>
          <w:color w:val="000000" w:themeColor="text1"/>
        </w:rPr>
        <w:fldChar w:fldCharType="separate"/>
      </w:r>
      <w:r w:rsidR="00A56941">
        <w:rPr>
          <w:noProof/>
          <w:color w:val="000000" w:themeColor="text1"/>
        </w:rPr>
        <w:t>37</w:t>
      </w:r>
      <w:r w:rsidRPr="00DE1B28">
        <w:rPr>
          <w:noProof/>
          <w:color w:val="000000" w:themeColor="text1"/>
        </w:rPr>
        <w:fldChar w:fldCharType="end"/>
      </w:r>
    </w:p>
    <w:p w:rsidR="00B52ABF" w:rsidRPr="00DE1B28" w:rsidRDefault="00B52ABF">
      <w:pPr>
        <w:pStyle w:val="24"/>
        <w:rPr>
          <w:rFonts w:asciiTheme="minorHAnsi" w:eastAsiaTheme="minorEastAsia" w:hAnsiTheme="minorHAnsi" w:cstheme="minorBidi"/>
          <w:smallCaps w:val="0"/>
          <w:noProof/>
          <w:color w:val="000000" w:themeColor="text1"/>
          <w:sz w:val="22"/>
          <w:szCs w:val="22"/>
          <w:lang w:val="ru-RU"/>
        </w:rPr>
      </w:pPr>
      <w:r w:rsidRPr="00DE1B28">
        <w:rPr>
          <w:noProof/>
          <w:color w:val="000000" w:themeColor="text1"/>
        </w:rPr>
        <w:t>II</w:t>
      </w:r>
      <w:r w:rsidRPr="00DE1B28">
        <w:rPr>
          <w:noProof/>
          <w:color w:val="000000" w:themeColor="text1"/>
          <w:lang w:val="ru-RU"/>
        </w:rPr>
        <w:t>.4 Современное использование территории сельского поселения</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103695378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39</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II.4.1 Целевое назначение земель сельского поселения</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_Toc103695379 \h </w:instrText>
      </w:r>
      <w:r w:rsidRPr="00DE1B28">
        <w:rPr>
          <w:noProof/>
          <w:color w:val="000000" w:themeColor="text1"/>
        </w:rPr>
      </w:r>
      <w:r w:rsidRPr="00DE1B28">
        <w:rPr>
          <w:noProof/>
          <w:color w:val="000000" w:themeColor="text1"/>
        </w:rPr>
        <w:fldChar w:fldCharType="separate"/>
      </w:r>
      <w:r w:rsidR="00A56941">
        <w:rPr>
          <w:noProof/>
          <w:color w:val="000000" w:themeColor="text1"/>
        </w:rPr>
        <w:t>40</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II.4.2 Современная функциональная и планировочная организация сельского поселения</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_Toc103695380 \h </w:instrText>
      </w:r>
      <w:r w:rsidRPr="00DE1B28">
        <w:rPr>
          <w:noProof/>
          <w:color w:val="000000" w:themeColor="text1"/>
        </w:rPr>
      </w:r>
      <w:r w:rsidRPr="00DE1B28">
        <w:rPr>
          <w:noProof/>
          <w:color w:val="000000" w:themeColor="text1"/>
        </w:rPr>
        <w:fldChar w:fldCharType="separate"/>
      </w:r>
      <w:r w:rsidR="00A56941">
        <w:rPr>
          <w:noProof/>
          <w:color w:val="000000" w:themeColor="text1"/>
        </w:rPr>
        <w:t>41</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II.4.3 Жилищный фонд</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_Toc103695381 \h </w:instrText>
      </w:r>
      <w:r w:rsidRPr="00DE1B28">
        <w:rPr>
          <w:noProof/>
          <w:color w:val="000000" w:themeColor="text1"/>
        </w:rPr>
      </w:r>
      <w:r w:rsidRPr="00DE1B28">
        <w:rPr>
          <w:noProof/>
          <w:color w:val="000000" w:themeColor="text1"/>
        </w:rPr>
        <w:fldChar w:fldCharType="separate"/>
      </w:r>
      <w:r w:rsidR="00A56941">
        <w:rPr>
          <w:noProof/>
          <w:color w:val="000000" w:themeColor="text1"/>
        </w:rPr>
        <w:t>43</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II.4.4 Культурно-бытовое обслуживание</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_Toc103695382 \h </w:instrText>
      </w:r>
      <w:r w:rsidRPr="00DE1B28">
        <w:rPr>
          <w:noProof/>
          <w:color w:val="000000" w:themeColor="text1"/>
        </w:rPr>
      </w:r>
      <w:r w:rsidRPr="00DE1B28">
        <w:rPr>
          <w:noProof/>
          <w:color w:val="000000" w:themeColor="text1"/>
        </w:rPr>
        <w:fldChar w:fldCharType="separate"/>
      </w:r>
      <w:r w:rsidR="00A56941">
        <w:rPr>
          <w:noProof/>
          <w:color w:val="000000" w:themeColor="text1"/>
        </w:rPr>
        <w:t>44</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II.4.5 Транспортное обслуживание поселения</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_Toc103695383 \h </w:instrText>
      </w:r>
      <w:r w:rsidRPr="00DE1B28">
        <w:rPr>
          <w:noProof/>
          <w:color w:val="000000" w:themeColor="text1"/>
        </w:rPr>
      </w:r>
      <w:r w:rsidRPr="00DE1B28">
        <w:rPr>
          <w:noProof/>
          <w:color w:val="000000" w:themeColor="text1"/>
        </w:rPr>
        <w:fldChar w:fldCharType="separate"/>
      </w:r>
      <w:r w:rsidR="00A56941">
        <w:rPr>
          <w:noProof/>
          <w:color w:val="000000" w:themeColor="text1"/>
        </w:rPr>
        <w:t>46</w:t>
      </w:r>
      <w:r w:rsidRPr="00DE1B28">
        <w:rPr>
          <w:noProof/>
          <w:color w:val="000000" w:themeColor="text1"/>
        </w:rPr>
        <w:fldChar w:fldCharType="end"/>
      </w:r>
    </w:p>
    <w:p w:rsidR="00B52ABF" w:rsidRPr="00DE1B28" w:rsidRDefault="00B52ABF">
      <w:pPr>
        <w:pStyle w:val="24"/>
        <w:rPr>
          <w:rFonts w:asciiTheme="minorHAnsi" w:eastAsiaTheme="minorEastAsia" w:hAnsiTheme="minorHAnsi" w:cstheme="minorBidi"/>
          <w:smallCaps w:val="0"/>
          <w:noProof/>
          <w:color w:val="000000" w:themeColor="text1"/>
          <w:sz w:val="22"/>
          <w:szCs w:val="22"/>
          <w:lang w:val="ru-RU"/>
        </w:rPr>
      </w:pPr>
      <w:r w:rsidRPr="00DE1B28">
        <w:rPr>
          <w:noProof/>
          <w:color w:val="000000" w:themeColor="text1"/>
        </w:rPr>
        <w:t>II</w:t>
      </w:r>
      <w:r w:rsidRPr="00DE1B28">
        <w:rPr>
          <w:noProof/>
          <w:color w:val="000000" w:themeColor="text1"/>
          <w:lang w:val="ru-RU"/>
        </w:rPr>
        <w:t>.5 Социально-экономическая характеристика сельского поселения</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103695384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50</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II.5.1 Население</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_Toc103695385 \h </w:instrText>
      </w:r>
      <w:r w:rsidRPr="00DE1B28">
        <w:rPr>
          <w:noProof/>
          <w:color w:val="000000" w:themeColor="text1"/>
        </w:rPr>
      </w:r>
      <w:r w:rsidRPr="00DE1B28">
        <w:rPr>
          <w:noProof/>
          <w:color w:val="000000" w:themeColor="text1"/>
        </w:rPr>
        <w:fldChar w:fldCharType="separate"/>
      </w:r>
      <w:r w:rsidR="00A56941">
        <w:rPr>
          <w:noProof/>
          <w:color w:val="000000" w:themeColor="text1"/>
        </w:rPr>
        <w:t>50</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II.5.2 Занятость населения</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_Toc103695386 \h </w:instrText>
      </w:r>
      <w:r w:rsidRPr="00DE1B28">
        <w:rPr>
          <w:noProof/>
          <w:color w:val="000000" w:themeColor="text1"/>
        </w:rPr>
      </w:r>
      <w:r w:rsidRPr="00DE1B28">
        <w:rPr>
          <w:noProof/>
          <w:color w:val="000000" w:themeColor="text1"/>
        </w:rPr>
        <w:fldChar w:fldCharType="separate"/>
      </w:r>
      <w:r w:rsidR="00A56941">
        <w:rPr>
          <w:noProof/>
          <w:color w:val="000000" w:themeColor="text1"/>
        </w:rPr>
        <w:t>51</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II.5.3 Экономическая база</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_Toc103695387 \h </w:instrText>
      </w:r>
      <w:r w:rsidRPr="00DE1B28">
        <w:rPr>
          <w:noProof/>
          <w:color w:val="000000" w:themeColor="text1"/>
        </w:rPr>
      </w:r>
      <w:r w:rsidRPr="00DE1B28">
        <w:rPr>
          <w:noProof/>
          <w:color w:val="000000" w:themeColor="text1"/>
        </w:rPr>
        <w:fldChar w:fldCharType="separate"/>
      </w:r>
      <w:r w:rsidR="00A56941">
        <w:rPr>
          <w:noProof/>
          <w:color w:val="000000" w:themeColor="text1"/>
        </w:rPr>
        <w:t>51</w:t>
      </w:r>
      <w:r w:rsidRPr="00DE1B28">
        <w:rPr>
          <w:noProof/>
          <w:color w:val="000000" w:themeColor="text1"/>
        </w:rPr>
        <w:fldChar w:fldCharType="end"/>
      </w:r>
    </w:p>
    <w:p w:rsidR="00B52ABF" w:rsidRPr="00DE1B28" w:rsidRDefault="00B52ABF">
      <w:pPr>
        <w:pStyle w:val="24"/>
        <w:rPr>
          <w:rFonts w:asciiTheme="minorHAnsi" w:eastAsiaTheme="minorEastAsia" w:hAnsiTheme="minorHAnsi" w:cstheme="minorBidi"/>
          <w:smallCaps w:val="0"/>
          <w:noProof/>
          <w:color w:val="000000" w:themeColor="text1"/>
          <w:sz w:val="22"/>
          <w:szCs w:val="22"/>
          <w:lang w:val="ru-RU"/>
        </w:rPr>
      </w:pPr>
      <w:r w:rsidRPr="00DE1B28">
        <w:rPr>
          <w:noProof/>
          <w:color w:val="000000" w:themeColor="text1"/>
        </w:rPr>
        <w:t>II</w:t>
      </w:r>
      <w:r w:rsidRPr="00DE1B28">
        <w:rPr>
          <w:noProof/>
          <w:color w:val="000000" w:themeColor="text1"/>
          <w:lang w:val="ru-RU"/>
        </w:rPr>
        <w:t>.6 Инженерно-техническая база</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103695388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53</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II.6.1 Водоснабжение и водоотведение</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_Toc103695389 \h </w:instrText>
      </w:r>
      <w:r w:rsidRPr="00DE1B28">
        <w:rPr>
          <w:noProof/>
          <w:color w:val="000000" w:themeColor="text1"/>
        </w:rPr>
      </w:r>
      <w:r w:rsidRPr="00DE1B28">
        <w:rPr>
          <w:noProof/>
          <w:color w:val="000000" w:themeColor="text1"/>
        </w:rPr>
        <w:fldChar w:fldCharType="separate"/>
      </w:r>
      <w:r w:rsidR="00A56941">
        <w:rPr>
          <w:noProof/>
          <w:color w:val="000000" w:themeColor="text1"/>
        </w:rPr>
        <w:t>53</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II.6.2 Газоснабжение и теплоснабжение</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_Toc103695390 \h </w:instrText>
      </w:r>
      <w:r w:rsidRPr="00DE1B28">
        <w:rPr>
          <w:noProof/>
          <w:color w:val="000000" w:themeColor="text1"/>
        </w:rPr>
      </w:r>
      <w:r w:rsidRPr="00DE1B28">
        <w:rPr>
          <w:noProof/>
          <w:color w:val="000000" w:themeColor="text1"/>
        </w:rPr>
        <w:fldChar w:fldCharType="separate"/>
      </w:r>
      <w:r w:rsidR="00A56941">
        <w:rPr>
          <w:noProof/>
          <w:color w:val="000000" w:themeColor="text1"/>
        </w:rPr>
        <w:t>55</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II.6.3 Электроснабжение и связь</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_Toc103695391 \h </w:instrText>
      </w:r>
      <w:r w:rsidRPr="00DE1B28">
        <w:rPr>
          <w:noProof/>
          <w:color w:val="000000" w:themeColor="text1"/>
        </w:rPr>
      </w:r>
      <w:r w:rsidRPr="00DE1B28">
        <w:rPr>
          <w:noProof/>
          <w:color w:val="000000" w:themeColor="text1"/>
        </w:rPr>
        <w:fldChar w:fldCharType="separate"/>
      </w:r>
      <w:r w:rsidR="00A56941">
        <w:rPr>
          <w:noProof/>
          <w:color w:val="000000" w:themeColor="text1"/>
        </w:rPr>
        <w:t>56</w:t>
      </w:r>
      <w:r w:rsidRPr="00DE1B28">
        <w:rPr>
          <w:noProof/>
          <w:color w:val="000000" w:themeColor="text1"/>
        </w:rPr>
        <w:fldChar w:fldCharType="end"/>
      </w:r>
    </w:p>
    <w:p w:rsidR="00B52ABF" w:rsidRPr="00DE1B28" w:rsidRDefault="00B52ABF">
      <w:pPr>
        <w:pStyle w:val="16"/>
        <w:rPr>
          <w:rFonts w:asciiTheme="minorHAnsi" w:eastAsiaTheme="minorEastAsia" w:hAnsiTheme="minorHAnsi" w:cstheme="minorBidi"/>
          <w:b w:val="0"/>
          <w:caps w:val="0"/>
          <w:noProof/>
          <w:color w:val="000000" w:themeColor="text1"/>
          <w:lang w:val="ru-RU"/>
        </w:rPr>
      </w:pPr>
      <w:r w:rsidRPr="00DE1B28">
        <w:rPr>
          <w:noProof/>
          <w:color w:val="000000" w:themeColor="text1"/>
        </w:rPr>
        <w:t>III</w:t>
      </w:r>
      <w:r w:rsidRPr="00DE1B28">
        <w:rPr>
          <w:noProof/>
          <w:color w:val="000000" w:themeColor="text1"/>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103695392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58</w:t>
      </w:r>
      <w:r w:rsidRPr="00DE1B28">
        <w:rPr>
          <w:noProof/>
          <w:color w:val="000000" w:themeColor="text1"/>
        </w:rPr>
        <w:fldChar w:fldCharType="end"/>
      </w:r>
    </w:p>
    <w:p w:rsidR="00B52ABF" w:rsidRPr="00DE1B28" w:rsidRDefault="00B52ABF">
      <w:pPr>
        <w:pStyle w:val="16"/>
        <w:rPr>
          <w:rFonts w:asciiTheme="minorHAnsi" w:eastAsiaTheme="minorEastAsia" w:hAnsiTheme="minorHAnsi" w:cstheme="minorBidi"/>
          <w:b w:val="0"/>
          <w:caps w:val="0"/>
          <w:noProof/>
          <w:color w:val="000000" w:themeColor="text1"/>
          <w:lang w:val="ru-RU"/>
        </w:rPr>
      </w:pPr>
      <w:r w:rsidRPr="00DE1B28">
        <w:rPr>
          <w:noProof/>
          <w:color w:val="000000" w:themeColor="text1"/>
        </w:rPr>
        <w:t>IV</w:t>
      </w:r>
      <w:r w:rsidRPr="00DE1B28">
        <w:rPr>
          <w:noProof/>
          <w:color w:val="000000" w:themeColor="text1"/>
          <w:lang w:val="ru-RU"/>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w:t>
      </w:r>
      <w:r w:rsidRPr="00DE1B28">
        <w:rPr>
          <w:noProof/>
          <w:color w:val="000000" w:themeColor="text1"/>
          <w:lang w:val="ru-RU"/>
        </w:rPr>
        <w:lastRenderedPageBreak/>
        <w:t>основные характеристики, местоположение, характеристики зон с особыми условиями использования территорий</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103695393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59</w:t>
      </w:r>
      <w:r w:rsidRPr="00DE1B28">
        <w:rPr>
          <w:noProof/>
          <w:color w:val="000000" w:themeColor="text1"/>
        </w:rPr>
        <w:fldChar w:fldCharType="end"/>
      </w:r>
    </w:p>
    <w:p w:rsidR="00B52ABF" w:rsidRPr="00DE1B28" w:rsidRDefault="00B52ABF">
      <w:pPr>
        <w:pStyle w:val="16"/>
        <w:rPr>
          <w:rFonts w:asciiTheme="minorHAnsi" w:eastAsiaTheme="minorEastAsia" w:hAnsiTheme="minorHAnsi" w:cstheme="minorBidi"/>
          <w:b w:val="0"/>
          <w:caps w:val="0"/>
          <w:noProof/>
          <w:color w:val="000000" w:themeColor="text1"/>
          <w:lang w:val="ru-RU"/>
        </w:rPr>
      </w:pPr>
      <w:r w:rsidRPr="00DE1B28">
        <w:rPr>
          <w:noProof/>
          <w:color w:val="000000" w:themeColor="text1"/>
        </w:rPr>
        <w:t>V</w:t>
      </w:r>
      <w:r w:rsidRPr="00DE1B28">
        <w:rPr>
          <w:noProof/>
          <w:color w:val="000000" w:themeColor="text1"/>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103695394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62</w:t>
      </w:r>
      <w:r w:rsidRPr="00DE1B28">
        <w:rPr>
          <w:noProof/>
          <w:color w:val="000000" w:themeColor="text1"/>
        </w:rPr>
        <w:fldChar w:fldCharType="end"/>
      </w:r>
    </w:p>
    <w:p w:rsidR="00B52ABF" w:rsidRPr="00DE1B28" w:rsidRDefault="00B52ABF">
      <w:pPr>
        <w:pStyle w:val="16"/>
        <w:rPr>
          <w:rFonts w:asciiTheme="minorHAnsi" w:eastAsiaTheme="minorEastAsia" w:hAnsiTheme="minorHAnsi" w:cstheme="minorBidi"/>
          <w:b w:val="0"/>
          <w:caps w:val="0"/>
          <w:noProof/>
          <w:color w:val="000000" w:themeColor="text1"/>
          <w:lang w:val="ru-RU"/>
        </w:rPr>
      </w:pPr>
      <w:r w:rsidRPr="00DE1B28">
        <w:rPr>
          <w:noProof/>
          <w:color w:val="000000" w:themeColor="text1"/>
        </w:rPr>
        <w:t>VI</w:t>
      </w:r>
      <w:r w:rsidRPr="00DE1B28">
        <w:rPr>
          <w:noProof/>
          <w:color w:val="000000" w:themeColor="text1"/>
          <w:lang w:val="ru-RU"/>
        </w:rPr>
        <w:t>. Перечень и характеристика основных факторов риска возникновения чрезвычайных ситуаций природного и техногенного характера</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103695395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63</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VI.I Территории, подверженные риску возникновения чрезвычайных ситуаций природного характера.</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_Toc103695396 \h </w:instrText>
      </w:r>
      <w:r w:rsidRPr="00DE1B28">
        <w:rPr>
          <w:noProof/>
          <w:color w:val="000000" w:themeColor="text1"/>
        </w:rPr>
      </w:r>
      <w:r w:rsidRPr="00DE1B28">
        <w:rPr>
          <w:noProof/>
          <w:color w:val="000000" w:themeColor="text1"/>
        </w:rPr>
        <w:fldChar w:fldCharType="separate"/>
      </w:r>
      <w:r w:rsidR="00A56941">
        <w:rPr>
          <w:noProof/>
          <w:color w:val="000000" w:themeColor="text1"/>
        </w:rPr>
        <w:t>63</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VI.II Территории, подверженные риску возникновения чрезвычайных ситуаций техногенного характера</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_Toc103695397 \h </w:instrText>
      </w:r>
      <w:r w:rsidRPr="00DE1B28">
        <w:rPr>
          <w:noProof/>
          <w:color w:val="000000" w:themeColor="text1"/>
        </w:rPr>
      </w:r>
      <w:r w:rsidRPr="00DE1B28">
        <w:rPr>
          <w:noProof/>
          <w:color w:val="000000" w:themeColor="text1"/>
        </w:rPr>
        <w:fldChar w:fldCharType="separate"/>
      </w:r>
      <w:r w:rsidR="00A56941">
        <w:rPr>
          <w:noProof/>
          <w:color w:val="000000" w:themeColor="text1"/>
        </w:rPr>
        <w:t>67</w:t>
      </w:r>
      <w:r w:rsidRPr="00DE1B28">
        <w:rPr>
          <w:noProof/>
          <w:color w:val="000000" w:themeColor="text1"/>
        </w:rPr>
        <w:fldChar w:fldCharType="end"/>
      </w:r>
    </w:p>
    <w:p w:rsidR="00B52ABF" w:rsidRPr="00DE1B28" w:rsidRDefault="00B52ABF">
      <w:pPr>
        <w:pStyle w:val="30"/>
        <w:rPr>
          <w:rFonts w:asciiTheme="minorHAnsi" w:eastAsiaTheme="minorEastAsia" w:hAnsiTheme="minorHAnsi" w:cstheme="minorBidi"/>
          <w:i w:val="0"/>
          <w:noProof/>
          <w:color w:val="000000" w:themeColor="text1"/>
          <w:sz w:val="22"/>
          <w:szCs w:val="22"/>
        </w:rPr>
      </w:pPr>
      <w:r w:rsidRPr="00DE1B28">
        <w:rPr>
          <w:noProof/>
          <w:color w:val="000000" w:themeColor="text1"/>
        </w:rPr>
        <w:t>VI.III Перечень мероприятий по обеспечению пожарной безопасности</w:t>
      </w:r>
      <w:r w:rsidRPr="00DE1B28">
        <w:rPr>
          <w:noProof/>
          <w:color w:val="000000" w:themeColor="text1"/>
        </w:rPr>
        <w:tab/>
      </w:r>
      <w:r w:rsidRPr="00DE1B28">
        <w:rPr>
          <w:noProof/>
          <w:color w:val="000000" w:themeColor="text1"/>
        </w:rPr>
        <w:fldChar w:fldCharType="begin"/>
      </w:r>
      <w:r w:rsidRPr="00DE1B28">
        <w:rPr>
          <w:noProof/>
          <w:color w:val="000000" w:themeColor="text1"/>
        </w:rPr>
        <w:instrText xml:space="preserve"> PAGEREF _Toc103695398 \h </w:instrText>
      </w:r>
      <w:r w:rsidRPr="00DE1B28">
        <w:rPr>
          <w:noProof/>
          <w:color w:val="000000" w:themeColor="text1"/>
        </w:rPr>
      </w:r>
      <w:r w:rsidRPr="00DE1B28">
        <w:rPr>
          <w:noProof/>
          <w:color w:val="000000" w:themeColor="text1"/>
        </w:rPr>
        <w:fldChar w:fldCharType="separate"/>
      </w:r>
      <w:r w:rsidR="00A56941">
        <w:rPr>
          <w:noProof/>
          <w:color w:val="000000" w:themeColor="text1"/>
        </w:rPr>
        <w:t>76</w:t>
      </w:r>
      <w:r w:rsidRPr="00DE1B28">
        <w:rPr>
          <w:noProof/>
          <w:color w:val="000000" w:themeColor="text1"/>
        </w:rPr>
        <w:fldChar w:fldCharType="end"/>
      </w:r>
    </w:p>
    <w:p w:rsidR="00B52ABF" w:rsidRPr="00DE1B28" w:rsidRDefault="00B52ABF">
      <w:pPr>
        <w:pStyle w:val="16"/>
        <w:rPr>
          <w:rFonts w:asciiTheme="minorHAnsi" w:eastAsiaTheme="minorEastAsia" w:hAnsiTheme="minorHAnsi" w:cstheme="minorBidi"/>
          <w:b w:val="0"/>
          <w:caps w:val="0"/>
          <w:noProof/>
          <w:color w:val="000000" w:themeColor="text1"/>
          <w:lang w:val="ru-RU"/>
        </w:rPr>
      </w:pPr>
      <w:r w:rsidRPr="00DE1B28">
        <w:rPr>
          <w:noProof/>
          <w:color w:val="000000" w:themeColor="text1"/>
        </w:rPr>
        <w:t>VII</w:t>
      </w:r>
      <w:r w:rsidRPr="00DE1B28">
        <w:rPr>
          <w:noProof/>
          <w:color w:val="000000" w:themeColor="text1"/>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103695399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91</w:t>
      </w:r>
      <w:r w:rsidRPr="00DE1B28">
        <w:rPr>
          <w:noProof/>
          <w:color w:val="000000" w:themeColor="text1"/>
        </w:rPr>
        <w:fldChar w:fldCharType="end"/>
      </w:r>
    </w:p>
    <w:p w:rsidR="00B52ABF" w:rsidRPr="00DE1B28" w:rsidRDefault="00B52ABF">
      <w:pPr>
        <w:pStyle w:val="16"/>
        <w:rPr>
          <w:rFonts w:asciiTheme="minorHAnsi" w:eastAsiaTheme="minorEastAsia" w:hAnsiTheme="minorHAnsi" w:cstheme="minorBidi"/>
          <w:b w:val="0"/>
          <w:caps w:val="0"/>
          <w:noProof/>
          <w:color w:val="000000" w:themeColor="text1"/>
          <w:lang w:val="ru-RU"/>
        </w:rPr>
      </w:pPr>
      <w:r w:rsidRPr="00DE1B28">
        <w:rPr>
          <w:noProof/>
          <w:color w:val="000000" w:themeColor="text1"/>
        </w:rPr>
        <w:t>VIII</w:t>
      </w:r>
      <w:r w:rsidRPr="00DE1B28">
        <w:rPr>
          <w:noProof/>
          <w:color w:val="000000" w:themeColor="text1"/>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DE1B28">
        <w:rPr>
          <w:noProof/>
          <w:color w:val="000000" w:themeColor="text1"/>
          <w:lang w:val="ru-RU"/>
        </w:rPr>
        <w:tab/>
      </w:r>
      <w:r w:rsidRPr="00DE1B28">
        <w:rPr>
          <w:noProof/>
          <w:color w:val="000000" w:themeColor="text1"/>
        </w:rPr>
        <w:fldChar w:fldCharType="begin"/>
      </w:r>
      <w:r w:rsidRPr="00DE1B28">
        <w:rPr>
          <w:noProof/>
          <w:color w:val="000000" w:themeColor="text1"/>
          <w:lang w:val="ru-RU"/>
        </w:rPr>
        <w:instrText xml:space="preserve"> </w:instrText>
      </w:r>
      <w:r w:rsidRPr="00DE1B28">
        <w:rPr>
          <w:noProof/>
          <w:color w:val="000000" w:themeColor="text1"/>
        </w:rPr>
        <w:instrText>PAGEREF</w:instrText>
      </w:r>
      <w:r w:rsidRPr="00DE1B28">
        <w:rPr>
          <w:noProof/>
          <w:color w:val="000000" w:themeColor="text1"/>
          <w:lang w:val="ru-RU"/>
        </w:rPr>
        <w:instrText xml:space="preserve"> _</w:instrText>
      </w:r>
      <w:r w:rsidRPr="00DE1B28">
        <w:rPr>
          <w:noProof/>
          <w:color w:val="000000" w:themeColor="text1"/>
        </w:rPr>
        <w:instrText>Toc</w:instrText>
      </w:r>
      <w:r w:rsidRPr="00DE1B28">
        <w:rPr>
          <w:noProof/>
          <w:color w:val="000000" w:themeColor="text1"/>
          <w:lang w:val="ru-RU"/>
        </w:rPr>
        <w:instrText>103695400 \</w:instrText>
      </w:r>
      <w:r w:rsidRPr="00DE1B28">
        <w:rPr>
          <w:noProof/>
          <w:color w:val="000000" w:themeColor="text1"/>
        </w:rPr>
        <w:instrText>h</w:instrText>
      </w:r>
      <w:r w:rsidRPr="00DE1B28">
        <w:rPr>
          <w:noProof/>
          <w:color w:val="000000" w:themeColor="text1"/>
          <w:lang w:val="ru-RU"/>
        </w:rPr>
        <w:instrText xml:space="preserve"> </w:instrText>
      </w:r>
      <w:r w:rsidRPr="00DE1B28">
        <w:rPr>
          <w:noProof/>
          <w:color w:val="000000" w:themeColor="text1"/>
        </w:rPr>
      </w:r>
      <w:r w:rsidRPr="00DE1B28">
        <w:rPr>
          <w:noProof/>
          <w:color w:val="000000" w:themeColor="text1"/>
        </w:rPr>
        <w:fldChar w:fldCharType="separate"/>
      </w:r>
      <w:r w:rsidR="00A56941" w:rsidRPr="00A56941">
        <w:rPr>
          <w:noProof/>
          <w:color w:val="000000" w:themeColor="text1"/>
          <w:lang w:val="ru-RU"/>
        </w:rPr>
        <w:t>93</w:t>
      </w:r>
      <w:r w:rsidRPr="00DE1B28">
        <w:rPr>
          <w:noProof/>
          <w:color w:val="000000" w:themeColor="text1"/>
        </w:rPr>
        <w:fldChar w:fldCharType="end"/>
      </w:r>
    </w:p>
    <w:p w:rsidR="001411A6" w:rsidRPr="00DE1B28" w:rsidRDefault="00F720F2" w:rsidP="00C14E20">
      <w:pPr>
        <w:pStyle w:val="16"/>
        <w:rPr>
          <w:rFonts w:asciiTheme="minorHAnsi" w:eastAsiaTheme="minorEastAsia" w:hAnsiTheme="minorHAnsi" w:cstheme="minorBidi"/>
          <w:b w:val="0"/>
          <w:caps w:val="0"/>
          <w:noProof/>
          <w:color w:val="000000" w:themeColor="text1"/>
          <w:highlight w:val="yellow"/>
          <w:lang w:val="ru-RU"/>
        </w:rPr>
      </w:pPr>
      <w:r w:rsidRPr="00DE1B28">
        <w:rPr>
          <w:b w:val="0"/>
          <w:color w:val="000000" w:themeColor="text1"/>
          <w:sz w:val="24"/>
          <w:szCs w:val="24"/>
          <w:highlight w:val="yellow"/>
        </w:rPr>
        <w:fldChar w:fldCharType="end"/>
      </w:r>
      <w:bookmarkStart w:id="0" w:name="_Toc45270967"/>
      <w:bookmarkStart w:id="1" w:name="_Toc38612845"/>
      <w:bookmarkStart w:id="2" w:name="_Toc441835334"/>
      <w:bookmarkStart w:id="3" w:name="_Toc442083097"/>
      <w:r w:rsidR="001411A6" w:rsidRPr="00DE1B28">
        <w:rPr>
          <w:b w:val="0"/>
          <w:color w:val="000000" w:themeColor="text1"/>
          <w:highlight w:val="yellow"/>
          <w:lang w:val="ru-RU"/>
        </w:rPr>
        <w:br w:type="page"/>
      </w:r>
    </w:p>
    <w:p w:rsidR="00964AAD" w:rsidRPr="00DE1B28" w:rsidRDefault="00964AAD" w:rsidP="00CB5FC4">
      <w:pPr>
        <w:pStyle w:val="2"/>
        <w:numPr>
          <w:ilvl w:val="0"/>
          <w:numId w:val="0"/>
        </w:numPr>
        <w:tabs>
          <w:tab w:val="right" w:leader="dot" w:pos="9639"/>
        </w:tabs>
        <w:spacing w:line="240" w:lineRule="auto"/>
        <w:rPr>
          <w:color w:val="000000" w:themeColor="text1"/>
          <w:sz w:val="28"/>
          <w:szCs w:val="28"/>
        </w:rPr>
      </w:pPr>
      <w:bookmarkStart w:id="4" w:name="_Toc103695361"/>
      <w:r w:rsidRPr="00DE1B28">
        <w:rPr>
          <w:color w:val="000000" w:themeColor="text1"/>
          <w:sz w:val="28"/>
          <w:szCs w:val="28"/>
        </w:rPr>
        <w:lastRenderedPageBreak/>
        <w:t>СОСТАВ ПРОЕКТА</w:t>
      </w:r>
      <w:bookmarkEnd w:id="0"/>
      <w:bookmarkEnd w:id="1"/>
      <w:bookmarkEnd w:id="4"/>
    </w:p>
    <w:p w:rsidR="00CB5902" w:rsidRPr="00DE1B28" w:rsidRDefault="00CB5902" w:rsidP="00CB5902">
      <w:pPr>
        <w:rPr>
          <w:color w:val="000000" w:themeColor="text1"/>
        </w:rPr>
      </w:pPr>
    </w:p>
    <w:p w:rsidR="00964AAD" w:rsidRPr="00DE1B28" w:rsidRDefault="00964AAD" w:rsidP="00395517">
      <w:pPr>
        <w:pStyle w:val="aff1"/>
        <w:spacing w:line="276" w:lineRule="auto"/>
        <w:rPr>
          <w:color w:val="000000" w:themeColor="text1"/>
          <w:sz w:val="26"/>
          <w:szCs w:val="26"/>
        </w:rPr>
      </w:pPr>
      <w:r w:rsidRPr="00DE1B28">
        <w:rPr>
          <w:color w:val="000000" w:themeColor="text1"/>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FB5EBA" w:rsidRPr="00DE1B28" w:rsidTr="00964AAD">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964AAD" w:rsidRPr="00DE1B28" w:rsidRDefault="00964AAD" w:rsidP="00395517">
            <w:pPr>
              <w:spacing w:line="276" w:lineRule="auto"/>
              <w:jc w:val="center"/>
              <w:rPr>
                <w:b/>
                <w:color w:val="000000" w:themeColor="text1"/>
                <w:sz w:val="26"/>
                <w:szCs w:val="26"/>
              </w:rPr>
            </w:pPr>
            <w:r w:rsidRPr="00DE1B28">
              <w:rPr>
                <w:b/>
                <w:color w:val="000000" w:themeColor="text1"/>
                <w:sz w:val="26"/>
                <w:szCs w:val="26"/>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b/>
                <w:color w:val="000000" w:themeColor="text1"/>
                <w:sz w:val="26"/>
                <w:szCs w:val="26"/>
              </w:rPr>
            </w:pPr>
            <w:r w:rsidRPr="00DE1B28">
              <w:rPr>
                <w:b/>
                <w:color w:val="000000" w:themeColor="text1"/>
                <w:sz w:val="26"/>
                <w:szCs w:val="26"/>
              </w:rPr>
              <w:t>Наименование материалов</w:t>
            </w:r>
          </w:p>
        </w:tc>
      </w:tr>
      <w:tr w:rsidR="00FB5EBA" w:rsidRPr="00DE1B28"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color w:val="000000" w:themeColor="text1"/>
                <w:sz w:val="26"/>
                <w:szCs w:val="26"/>
              </w:rPr>
            </w:pPr>
            <w:r w:rsidRPr="00DE1B28">
              <w:rPr>
                <w:color w:val="000000" w:themeColor="text1"/>
                <w:sz w:val="26"/>
                <w:szCs w:val="26"/>
              </w:rPr>
              <w:t>1</w:t>
            </w:r>
            <w:r w:rsidR="00AB0251" w:rsidRPr="00DE1B28">
              <w:rPr>
                <w:color w:val="000000" w:themeColor="text1"/>
                <w:sz w:val="26"/>
                <w:szCs w:val="26"/>
              </w:rPr>
              <w:t>.</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color w:val="000000" w:themeColor="text1"/>
                <w:sz w:val="26"/>
                <w:szCs w:val="26"/>
              </w:rPr>
            </w:pPr>
            <w:r w:rsidRPr="00DE1B28">
              <w:rPr>
                <w:color w:val="000000" w:themeColor="text1"/>
                <w:sz w:val="26"/>
                <w:szCs w:val="26"/>
              </w:rPr>
              <w:t>Положение о территориальном планировании</w:t>
            </w:r>
          </w:p>
        </w:tc>
      </w:tr>
      <w:tr w:rsidR="00964AAD" w:rsidRPr="00DE1B28"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color w:val="000000" w:themeColor="text1"/>
                <w:sz w:val="26"/>
                <w:szCs w:val="26"/>
              </w:rPr>
            </w:pPr>
            <w:r w:rsidRPr="00DE1B28">
              <w:rPr>
                <w:color w:val="000000" w:themeColor="text1"/>
                <w:sz w:val="26"/>
                <w:szCs w:val="26"/>
              </w:rPr>
              <w:t>2</w:t>
            </w:r>
            <w:r w:rsidR="00AB0251" w:rsidRPr="00DE1B28">
              <w:rPr>
                <w:color w:val="000000" w:themeColor="text1"/>
                <w:sz w:val="26"/>
                <w:szCs w:val="26"/>
              </w:rPr>
              <w:t>.</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color w:val="000000" w:themeColor="text1"/>
                <w:sz w:val="26"/>
                <w:szCs w:val="26"/>
              </w:rPr>
            </w:pPr>
            <w:r w:rsidRPr="00DE1B28">
              <w:rPr>
                <w:color w:val="000000" w:themeColor="text1"/>
                <w:sz w:val="26"/>
                <w:szCs w:val="26"/>
              </w:rPr>
              <w:t>Материалы по обоснованию</w:t>
            </w:r>
          </w:p>
        </w:tc>
      </w:tr>
    </w:tbl>
    <w:p w:rsidR="00964AAD" w:rsidRPr="00DE1B28" w:rsidRDefault="00964AAD" w:rsidP="00395517">
      <w:pPr>
        <w:spacing w:line="276" w:lineRule="auto"/>
        <w:rPr>
          <w:color w:val="000000" w:themeColor="text1"/>
        </w:rPr>
      </w:pPr>
    </w:p>
    <w:p w:rsidR="00964AAD" w:rsidRPr="00DE1B28" w:rsidRDefault="00964AAD" w:rsidP="00395517">
      <w:pPr>
        <w:spacing w:line="276" w:lineRule="auto"/>
        <w:rPr>
          <w:color w:val="000000" w:themeColor="text1"/>
        </w:rPr>
      </w:pPr>
    </w:p>
    <w:p w:rsidR="00964AAD" w:rsidRPr="00DE1B28" w:rsidRDefault="00964AAD" w:rsidP="00395517">
      <w:pPr>
        <w:spacing w:line="276" w:lineRule="auto"/>
        <w:rPr>
          <w:color w:val="000000" w:themeColor="text1"/>
          <w:sz w:val="26"/>
          <w:szCs w:val="26"/>
        </w:rPr>
      </w:pPr>
    </w:p>
    <w:p w:rsidR="00964AAD" w:rsidRPr="00DE1B28" w:rsidRDefault="00964AAD" w:rsidP="00395517">
      <w:pPr>
        <w:pStyle w:val="aff1"/>
        <w:spacing w:line="276" w:lineRule="auto"/>
        <w:rPr>
          <w:color w:val="000000" w:themeColor="text1"/>
          <w:sz w:val="26"/>
          <w:szCs w:val="26"/>
        </w:rPr>
      </w:pPr>
      <w:r w:rsidRPr="00DE1B28">
        <w:rPr>
          <w:color w:val="000000" w:themeColor="text1"/>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FB5EBA" w:rsidRPr="00DE1B28"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b/>
                <w:color w:val="000000" w:themeColor="text1"/>
                <w:sz w:val="26"/>
                <w:szCs w:val="26"/>
              </w:rPr>
            </w:pPr>
            <w:r w:rsidRPr="00DE1B28">
              <w:rPr>
                <w:b/>
                <w:color w:val="000000" w:themeColor="text1"/>
                <w:sz w:val="26"/>
                <w:szCs w:val="26"/>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b/>
                <w:color w:val="000000" w:themeColor="text1"/>
                <w:sz w:val="26"/>
                <w:szCs w:val="26"/>
              </w:rPr>
            </w:pPr>
            <w:r w:rsidRPr="00DE1B28">
              <w:rPr>
                <w:b/>
                <w:color w:val="000000" w:themeColor="text1"/>
                <w:sz w:val="26"/>
                <w:szCs w:val="26"/>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b/>
                <w:color w:val="000000" w:themeColor="text1"/>
                <w:sz w:val="26"/>
                <w:szCs w:val="26"/>
              </w:rPr>
            </w:pPr>
            <w:r w:rsidRPr="00DE1B28">
              <w:rPr>
                <w:b/>
                <w:color w:val="000000" w:themeColor="text1"/>
                <w:sz w:val="26"/>
                <w:szCs w:val="26"/>
              </w:rPr>
              <w:t>Масштаб</w:t>
            </w:r>
          </w:p>
        </w:tc>
      </w:tr>
      <w:tr w:rsidR="00FB5EBA" w:rsidRPr="00DE1B28"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b/>
                <w:i/>
                <w:color w:val="000000" w:themeColor="text1"/>
                <w:sz w:val="26"/>
                <w:szCs w:val="26"/>
              </w:rPr>
            </w:pPr>
            <w:r w:rsidRPr="00DE1B28">
              <w:rPr>
                <w:b/>
                <w:color w:val="000000" w:themeColor="text1"/>
                <w:sz w:val="26"/>
                <w:szCs w:val="26"/>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i/>
                <w:color w:val="000000" w:themeColor="text1"/>
                <w:sz w:val="26"/>
                <w:szCs w:val="26"/>
              </w:rPr>
            </w:pPr>
            <w:r w:rsidRPr="00DE1B28">
              <w:rPr>
                <w:b/>
                <w:color w:val="000000" w:themeColor="text1"/>
                <w:sz w:val="26"/>
                <w:szCs w:val="26"/>
              </w:rPr>
              <w:t>Положение о территориальном планировании</w:t>
            </w:r>
          </w:p>
        </w:tc>
      </w:tr>
      <w:tr w:rsidR="00FB5EBA" w:rsidRPr="00DE1B28"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color w:val="000000" w:themeColor="text1"/>
                <w:sz w:val="26"/>
                <w:szCs w:val="26"/>
              </w:rPr>
            </w:pPr>
            <w:r w:rsidRPr="00DE1B28">
              <w:rPr>
                <w:color w:val="000000" w:themeColor="text1"/>
                <w:sz w:val="26"/>
                <w:szCs w:val="26"/>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rPr>
                <w:color w:val="000000" w:themeColor="text1"/>
                <w:sz w:val="26"/>
                <w:szCs w:val="26"/>
              </w:rPr>
            </w:pPr>
            <w:r w:rsidRPr="00DE1B28">
              <w:rPr>
                <w:color w:val="000000" w:themeColor="text1"/>
                <w:sz w:val="26"/>
                <w:szCs w:val="26"/>
              </w:rPr>
              <w:t>Карта границ населенных пунктов (в том числе границ образуемых населенных пунктов)</w:t>
            </w:r>
            <w:r w:rsidR="00290EF8" w:rsidRPr="00DE1B28">
              <w:rPr>
                <w:color w:val="000000" w:themeColor="text1"/>
                <w:sz w:val="26"/>
                <w:szCs w:val="26"/>
              </w:rPr>
              <w:t xml:space="preserve">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D32A44">
            <w:pPr>
              <w:spacing w:line="276" w:lineRule="auto"/>
              <w:jc w:val="center"/>
              <w:rPr>
                <w:color w:val="000000" w:themeColor="text1"/>
                <w:sz w:val="26"/>
                <w:szCs w:val="26"/>
              </w:rPr>
            </w:pPr>
            <w:r w:rsidRPr="00DE1B28">
              <w:rPr>
                <w:color w:val="000000" w:themeColor="text1"/>
                <w:sz w:val="26"/>
                <w:szCs w:val="26"/>
              </w:rPr>
              <w:t>1:</w:t>
            </w:r>
            <w:r w:rsidR="00D32A44" w:rsidRPr="00DE1B28">
              <w:rPr>
                <w:color w:val="000000" w:themeColor="text1"/>
                <w:sz w:val="26"/>
                <w:szCs w:val="26"/>
              </w:rPr>
              <w:t xml:space="preserve">20 </w:t>
            </w:r>
            <w:r w:rsidRPr="00DE1B28">
              <w:rPr>
                <w:color w:val="000000" w:themeColor="text1"/>
                <w:sz w:val="26"/>
                <w:szCs w:val="26"/>
              </w:rPr>
              <w:t>000</w:t>
            </w:r>
          </w:p>
        </w:tc>
      </w:tr>
      <w:tr w:rsidR="00FB5EBA" w:rsidRPr="00DE1B28"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rPr>
            </w:pPr>
            <w:r w:rsidRPr="00DE1B28">
              <w:rPr>
                <w:color w:val="000000" w:themeColor="text1"/>
                <w:sz w:val="26"/>
                <w:szCs w:val="26"/>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rPr>
                <w:color w:val="000000" w:themeColor="text1"/>
                <w:sz w:val="26"/>
                <w:szCs w:val="26"/>
              </w:rPr>
            </w:pPr>
            <w:r w:rsidRPr="00DE1B28">
              <w:rPr>
                <w:color w:val="000000" w:themeColor="text1"/>
                <w:sz w:val="26"/>
                <w:szCs w:val="26"/>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rPr>
            </w:pPr>
            <w:r w:rsidRPr="00DE1B28">
              <w:rPr>
                <w:color w:val="000000" w:themeColor="text1"/>
                <w:sz w:val="26"/>
                <w:szCs w:val="26"/>
              </w:rPr>
              <w:t>1:20 000</w:t>
            </w:r>
          </w:p>
        </w:tc>
      </w:tr>
      <w:tr w:rsidR="00FB5EBA" w:rsidRPr="00DE1B28"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rPr>
            </w:pPr>
            <w:r w:rsidRPr="00DE1B28">
              <w:rPr>
                <w:color w:val="000000" w:themeColor="text1"/>
                <w:sz w:val="26"/>
                <w:szCs w:val="26"/>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rPr>
                <w:color w:val="000000" w:themeColor="text1"/>
                <w:sz w:val="26"/>
                <w:szCs w:val="26"/>
              </w:rPr>
            </w:pPr>
            <w:r w:rsidRPr="00DE1B28">
              <w:rPr>
                <w:color w:val="000000" w:themeColor="text1"/>
                <w:sz w:val="26"/>
                <w:szCs w:val="26"/>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rPr>
            </w:pPr>
            <w:r w:rsidRPr="00DE1B28">
              <w:rPr>
                <w:color w:val="000000" w:themeColor="text1"/>
                <w:sz w:val="26"/>
                <w:szCs w:val="26"/>
              </w:rPr>
              <w:t>1:20 000</w:t>
            </w:r>
          </w:p>
        </w:tc>
      </w:tr>
      <w:tr w:rsidR="00FB5EBA" w:rsidRPr="00DE1B28"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b/>
                <w:color w:val="000000" w:themeColor="text1"/>
                <w:sz w:val="26"/>
                <w:szCs w:val="26"/>
              </w:rPr>
            </w:pPr>
            <w:r w:rsidRPr="00DE1B28">
              <w:rPr>
                <w:b/>
                <w:color w:val="000000" w:themeColor="text1"/>
                <w:sz w:val="26"/>
                <w:szCs w:val="26"/>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DE1B28" w:rsidRDefault="00964AAD" w:rsidP="00395517">
            <w:pPr>
              <w:spacing w:line="276" w:lineRule="auto"/>
              <w:jc w:val="center"/>
              <w:rPr>
                <w:b/>
                <w:color w:val="000000" w:themeColor="text1"/>
                <w:sz w:val="26"/>
                <w:szCs w:val="26"/>
              </w:rPr>
            </w:pPr>
            <w:r w:rsidRPr="00DE1B28">
              <w:rPr>
                <w:b/>
                <w:color w:val="000000" w:themeColor="text1"/>
                <w:sz w:val="26"/>
                <w:szCs w:val="26"/>
              </w:rPr>
              <w:t>Материалы по обоснованию</w:t>
            </w:r>
          </w:p>
        </w:tc>
      </w:tr>
      <w:tr w:rsidR="00FB5EBA" w:rsidRPr="00DE1B28"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lang w:val="en-US"/>
              </w:rPr>
            </w:pPr>
            <w:r w:rsidRPr="00DE1B28">
              <w:rPr>
                <w:color w:val="000000" w:themeColor="text1"/>
                <w:sz w:val="26"/>
                <w:szCs w:val="26"/>
              </w:rPr>
              <w:t>2.</w:t>
            </w:r>
            <w:r w:rsidRPr="00DE1B28">
              <w:rPr>
                <w:color w:val="000000" w:themeColor="text1"/>
                <w:sz w:val="26"/>
                <w:szCs w:val="26"/>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rPr>
                <w:color w:val="000000" w:themeColor="text1"/>
                <w:sz w:val="26"/>
                <w:szCs w:val="26"/>
              </w:rPr>
            </w:pPr>
            <w:r w:rsidRPr="00DE1B28">
              <w:rPr>
                <w:color w:val="000000" w:themeColor="text1"/>
                <w:sz w:val="26"/>
                <w:szCs w:val="26"/>
              </w:rPr>
              <w:t>Карта границ зон с особыми условиями использования территории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rPr>
            </w:pPr>
            <w:r w:rsidRPr="00DE1B28">
              <w:rPr>
                <w:color w:val="000000" w:themeColor="text1"/>
                <w:sz w:val="26"/>
                <w:szCs w:val="26"/>
              </w:rPr>
              <w:t>1:20 000</w:t>
            </w:r>
          </w:p>
        </w:tc>
      </w:tr>
      <w:tr w:rsidR="00FB5EBA" w:rsidRPr="00DE1B28"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rPr>
            </w:pPr>
            <w:r w:rsidRPr="00DE1B28">
              <w:rPr>
                <w:color w:val="000000" w:themeColor="text1"/>
                <w:sz w:val="26"/>
                <w:szCs w:val="26"/>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rPr>
                <w:color w:val="000000" w:themeColor="text1"/>
                <w:sz w:val="26"/>
                <w:szCs w:val="26"/>
              </w:rPr>
            </w:pPr>
            <w:r w:rsidRPr="00DE1B28">
              <w:rPr>
                <w:color w:val="000000" w:themeColor="text1"/>
                <w:sz w:val="26"/>
                <w:szCs w:val="26"/>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rPr>
            </w:pPr>
            <w:r w:rsidRPr="00DE1B28">
              <w:rPr>
                <w:color w:val="000000" w:themeColor="text1"/>
                <w:sz w:val="26"/>
                <w:szCs w:val="26"/>
              </w:rPr>
              <w:t>1:20 000</w:t>
            </w:r>
          </w:p>
        </w:tc>
      </w:tr>
      <w:tr w:rsidR="00FB5EBA" w:rsidRPr="00DE1B28" w:rsidTr="00D32A44">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highlight w:val="yellow"/>
              </w:rPr>
            </w:pPr>
            <w:r w:rsidRPr="00DE1B28">
              <w:rPr>
                <w:color w:val="000000" w:themeColor="text1"/>
                <w:sz w:val="26"/>
                <w:szCs w:val="26"/>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rPr>
                <w:color w:val="000000" w:themeColor="text1"/>
                <w:sz w:val="26"/>
                <w:szCs w:val="26"/>
              </w:rPr>
            </w:pPr>
            <w:r w:rsidRPr="00DE1B28">
              <w:rPr>
                <w:color w:val="000000" w:themeColor="text1"/>
                <w:sz w:val="26"/>
                <w:szCs w:val="26"/>
              </w:rPr>
              <w:t>Местоположение существующих и строящихся объектов федерального, регионального и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DE1B28" w:rsidRDefault="00D32A44" w:rsidP="00D32A44">
            <w:pPr>
              <w:spacing w:line="276" w:lineRule="auto"/>
              <w:jc w:val="center"/>
              <w:rPr>
                <w:color w:val="000000" w:themeColor="text1"/>
                <w:sz w:val="26"/>
                <w:szCs w:val="26"/>
              </w:rPr>
            </w:pPr>
            <w:r w:rsidRPr="00DE1B28">
              <w:rPr>
                <w:color w:val="000000" w:themeColor="text1"/>
                <w:sz w:val="26"/>
                <w:szCs w:val="26"/>
              </w:rPr>
              <w:t>1:20 000</w:t>
            </w:r>
          </w:p>
        </w:tc>
      </w:tr>
    </w:tbl>
    <w:p w:rsidR="00671677" w:rsidRPr="00DE1B28" w:rsidRDefault="00671677" w:rsidP="00ED3300">
      <w:pPr>
        <w:suppressAutoHyphens w:val="0"/>
        <w:jc w:val="center"/>
        <w:rPr>
          <w:b/>
          <w:bCs/>
          <w:color w:val="000000" w:themeColor="text1"/>
          <w:sz w:val="28"/>
          <w:szCs w:val="28"/>
          <w:highlight w:val="yellow"/>
        </w:rPr>
        <w:sectPr w:rsidR="00671677" w:rsidRPr="00DE1B28" w:rsidSect="004841C2">
          <w:headerReference w:type="default" r:id="rId9"/>
          <w:footerReference w:type="default" r:id="rId10"/>
          <w:pgSz w:w="11906" w:h="16838"/>
          <w:pgMar w:top="851" w:right="964" w:bottom="851" w:left="1644" w:header="709" w:footer="367" w:gutter="0"/>
          <w:cols w:space="720"/>
          <w:docGrid w:linePitch="360"/>
        </w:sectPr>
      </w:pPr>
    </w:p>
    <w:p w:rsidR="00312AB2" w:rsidRPr="00DE1B28" w:rsidRDefault="00312AB2" w:rsidP="00964AAD">
      <w:pPr>
        <w:pStyle w:val="1"/>
        <w:rPr>
          <w:color w:val="000000" w:themeColor="text1"/>
          <w:sz w:val="28"/>
          <w:szCs w:val="28"/>
        </w:rPr>
      </w:pPr>
      <w:bookmarkStart w:id="5" w:name="_Toc103695362"/>
      <w:r w:rsidRPr="00DE1B28">
        <w:rPr>
          <w:color w:val="000000" w:themeColor="text1"/>
          <w:sz w:val="28"/>
          <w:szCs w:val="28"/>
        </w:rPr>
        <w:lastRenderedPageBreak/>
        <w:t>Введение</w:t>
      </w:r>
      <w:bookmarkEnd w:id="2"/>
      <w:bookmarkEnd w:id="3"/>
      <w:bookmarkEnd w:id="5"/>
    </w:p>
    <w:p w:rsidR="000033A3" w:rsidRPr="00DE1B28" w:rsidRDefault="00FD6F99" w:rsidP="009F3552">
      <w:pPr>
        <w:pStyle w:val="2100"/>
        <w:suppressAutoHyphens/>
        <w:spacing w:line="276" w:lineRule="auto"/>
        <w:ind w:firstLine="709"/>
        <w:rPr>
          <w:color w:val="000000" w:themeColor="text1"/>
          <w:sz w:val="26"/>
          <w:szCs w:val="26"/>
        </w:rPr>
      </w:pPr>
      <w:r w:rsidRPr="00DE1B28">
        <w:rPr>
          <w:color w:val="000000" w:themeColor="text1"/>
          <w:sz w:val="26"/>
          <w:szCs w:val="26"/>
        </w:rPr>
        <w:t>Генеральный план муниципального образования сельско</w:t>
      </w:r>
      <w:r w:rsidR="00AB35B8" w:rsidRPr="00DE1B28">
        <w:rPr>
          <w:color w:val="000000" w:themeColor="text1"/>
          <w:sz w:val="26"/>
          <w:szCs w:val="26"/>
        </w:rPr>
        <w:t>го</w:t>
      </w:r>
      <w:r w:rsidRPr="00DE1B28">
        <w:rPr>
          <w:color w:val="000000" w:themeColor="text1"/>
          <w:sz w:val="26"/>
          <w:szCs w:val="26"/>
        </w:rPr>
        <w:t xml:space="preserve"> поселени</w:t>
      </w:r>
      <w:r w:rsidR="00AB35B8" w:rsidRPr="00DE1B28">
        <w:rPr>
          <w:color w:val="000000" w:themeColor="text1"/>
          <w:sz w:val="26"/>
          <w:szCs w:val="26"/>
        </w:rPr>
        <w:t>я</w:t>
      </w:r>
      <w:r w:rsidRPr="00DE1B28">
        <w:rPr>
          <w:color w:val="000000" w:themeColor="text1"/>
          <w:sz w:val="26"/>
          <w:szCs w:val="26"/>
        </w:rPr>
        <w:t xml:space="preserve"> </w:t>
      </w:r>
      <w:r w:rsidR="00F55A7B" w:rsidRPr="00DE1B28">
        <w:rPr>
          <w:color w:val="000000" w:themeColor="text1"/>
          <w:sz w:val="26"/>
          <w:szCs w:val="26"/>
        </w:rPr>
        <w:t>«</w:t>
      </w:r>
      <w:r w:rsidR="00FB5EBA" w:rsidRPr="00DE1B28">
        <w:rPr>
          <w:color w:val="000000" w:themeColor="text1"/>
          <w:sz w:val="26"/>
          <w:szCs w:val="26"/>
        </w:rPr>
        <w:t>Поселок Юбилейный</w:t>
      </w:r>
      <w:r w:rsidR="00F55A7B" w:rsidRPr="00DE1B28">
        <w:rPr>
          <w:color w:val="000000" w:themeColor="text1"/>
          <w:sz w:val="26"/>
          <w:szCs w:val="26"/>
        </w:rPr>
        <w:t>»</w:t>
      </w:r>
      <w:r w:rsidRPr="00DE1B28">
        <w:rPr>
          <w:color w:val="000000" w:themeColor="text1"/>
          <w:sz w:val="26"/>
          <w:szCs w:val="26"/>
        </w:rPr>
        <w:t xml:space="preserve"> </w:t>
      </w:r>
      <w:r w:rsidR="00FB5EBA" w:rsidRPr="00DE1B28">
        <w:rPr>
          <w:color w:val="000000" w:themeColor="text1"/>
          <w:sz w:val="26"/>
          <w:szCs w:val="26"/>
        </w:rPr>
        <w:t>Малоярославецкого</w:t>
      </w:r>
      <w:r w:rsidRPr="00DE1B28">
        <w:rPr>
          <w:color w:val="000000" w:themeColor="text1"/>
          <w:sz w:val="26"/>
          <w:szCs w:val="26"/>
        </w:rPr>
        <w:t xml:space="preserve"> муниципального района (далее по тексту – </w:t>
      </w:r>
      <w:r w:rsidR="00FB5EBA" w:rsidRPr="00DE1B28">
        <w:rPr>
          <w:color w:val="000000" w:themeColor="text1"/>
          <w:sz w:val="26"/>
          <w:szCs w:val="26"/>
        </w:rPr>
        <w:t>Г</w:t>
      </w:r>
      <w:r w:rsidRPr="00DE1B28">
        <w:rPr>
          <w:color w:val="000000" w:themeColor="text1"/>
          <w:sz w:val="26"/>
          <w:szCs w:val="26"/>
        </w:rPr>
        <w:t xml:space="preserve">енеральный план) </w:t>
      </w:r>
      <w:r w:rsidR="009F7191" w:rsidRPr="00DE1B28">
        <w:rPr>
          <w:color w:val="000000" w:themeColor="text1"/>
          <w:sz w:val="26"/>
          <w:szCs w:val="26"/>
        </w:rPr>
        <w:t xml:space="preserve">был </w:t>
      </w:r>
      <w:r w:rsidRPr="00DE1B28">
        <w:rPr>
          <w:color w:val="000000" w:themeColor="text1"/>
          <w:sz w:val="26"/>
          <w:szCs w:val="26"/>
        </w:rPr>
        <w:t xml:space="preserve">разработан </w:t>
      </w:r>
      <w:r w:rsidR="00F9498C" w:rsidRPr="00DE1B28">
        <w:rPr>
          <w:color w:val="000000" w:themeColor="text1"/>
          <w:sz w:val="26"/>
          <w:szCs w:val="26"/>
        </w:rPr>
        <w:t>Производственным кооперативом "ГЕО</w:t>
      </w:r>
      <w:r w:rsidR="009F7191" w:rsidRPr="00DE1B28">
        <w:rPr>
          <w:color w:val="000000" w:themeColor="text1"/>
          <w:sz w:val="26"/>
          <w:szCs w:val="26"/>
        </w:rPr>
        <w:t xml:space="preserve">" </w:t>
      </w:r>
      <w:r w:rsidR="000033A3" w:rsidRPr="00DE1B28">
        <w:rPr>
          <w:color w:val="000000" w:themeColor="text1"/>
          <w:sz w:val="26"/>
          <w:szCs w:val="26"/>
        </w:rPr>
        <w:t>и</w:t>
      </w:r>
      <w:r w:rsidRPr="00DE1B28">
        <w:rPr>
          <w:color w:val="000000" w:themeColor="text1"/>
          <w:sz w:val="26"/>
          <w:szCs w:val="26"/>
        </w:rPr>
        <w:t xml:space="preserve"> утвержден Решени</w:t>
      </w:r>
      <w:r w:rsidR="009908BB" w:rsidRPr="00DE1B28">
        <w:rPr>
          <w:color w:val="000000" w:themeColor="text1"/>
          <w:sz w:val="26"/>
          <w:szCs w:val="26"/>
        </w:rPr>
        <w:t xml:space="preserve">ем Сельской Думы </w:t>
      </w:r>
      <w:r w:rsidR="00F9498C" w:rsidRPr="00DE1B28">
        <w:rPr>
          <w:color w:val="000000" w:themeColor="text1"/>
          <w:sz w:val="26"/>
          <w:szCs w:val="26"/>
        </w:rPr>
        <w:t>27.05</w:t>
      </w:r>
      <w:r w:rsidR="009F7191" w:rsidRPr="00DE1B28">
        <w:rPr>
          <w:color w:val="000000" w:themeColor="text1"/>
          <w:sz w:val="26"/>
          <w:szCs w:val="26"/>
        </w:rPr>
        <w:t>.201</w:t>
      </w:r>
      <w:r w:rsidR="00FB5EBA" w:rsidRPr="00DE1B28">
        <w:rPr>
          <w:color w:val="000000" w:themeColor="text1"/>
          <w:sz w:val="26"/>
          <w:szCs w:val="26"/>
        </w:rPr>
        <w:t>3</w:t>
      </w:r>
      <w:r w:rsidR="009F3552" w:rsidRPr="00DE1B28">
        <w:rPr>
          <w:color w:val="000000" w:themeColor="text1"/>
          <w:sz w:val="26"/>
          <w:szCs w:val="26"/>
        </w:rPr>
        <w:t xml:space="preserve"> № </w:t>
      </w:r>
      <w:r w:rsidR="00FB5EBA" w:rsidRPr="00DE1B28">
        <w:rPr>
          <w:color w:val="000000" w:themeColor="text1"/>
          <w:sz w:val="26"/>
          <w:szCs w:val="26"/>
        </w:rPr>
        <w:t>541</w:t>
      </w:r>
      <w:r w:rsidR="00CE6F65" w:rsidRPr="00DE1B28">
        <w:rPr>
          <w:color w:val="000000" w:themeColor="text1"/>
          <w:sz w:val="26"/>
          <w:szCs w:val="26"/>
        </w:rPr>
        <w:t>.</w:t>
      </w:r>
    </w:p>
    <w:p w:rsidR="00E52E01" w:rsidRPr="00DE1B28" w:rsidRDefault="00A20EBB" w:rsidP="00FB5EBA">
      <w:pPr>
        <w:pStyle w:val="2100"/>
        <w:suppressAutoHyphens/>
        <w:spacing w:line="276" w:lineRule="auto"/>
        <w:ind w:firstLine="709"/>
        <w:rPr>
          <w:color w:val="000000" w:themeColor="text1"/>
          <w:sz w:val="26"/>
          <w:szCs w:val="26"/>
        </w:rPr>
      </w:pPr>
      <w:r w:rsidRPr="00DE1B28">
        <w:rPr>
          <w:color w:val="000000" w:themeColor="text1"/>
          <w:sz w:val="26"/>
          <w:szCs w:val="26"/>
        </w:rPr>
        <w:t>Внесение изменений</w:t>
      </w:r>
      <w:r w:rsidR="00BD79F5" w:rsidRPr="00DE1B28">
        <w:rPr>
          <w:color w:val="000000" w:themeColor="text1"/>
          <w:sz w:val="26"/>
          <w:szCs w:val="26"/>
        </w:rPr>
        <w:t xml:space="preserve"> и дополнений</w:t>
      </w:r>
      <w:r w:rsidRPr="00DE1B28">
        <w:rPr>
          <w:color w:val="000000" w:themeColor="text1"/>
          <w:sz w:val="26"/>
          <w:szCs w:val="26"/>
        </w:rPr>
        <w:t xml:space="preserve"> в </w:t>
      </w:r>
      <w:r w:rsidR="00897692">
        <w:rPr>
          <w:color w:val="000000" w:themeColor="text1"/>
          <w:sz w:val="26"/>
          <w:szCs w:val="26"/>
        </w:rPr>
        <w:t>Г</w:t>
      </w:r>
      <w:r w:rsidRPr="00DE1B28">
        <w:rPr>
          <w:color w:val="000000" w:themeColor="text1"/>
          <w:sz w:val="26"/>
          <w:szCs w:val="26"/>
        </w:rPr>
        <w:t xml:space="preserve">енеральный план выполняется </w:t>
      </w:r>
      <w:r w:rsidR="00F9498C" w:rsidRPr="00DE1B28">
        <w:rPr>
          <w:color w:val="000000" w:themeColor="text1"/>
          <w:sz w:val="26"/>
          <w:szCs w:val="26"/>
        </w:rPr>
        <w:t xml:space="preserve">на основании </w:t>
      </w:r>
      <w:r w:rsidR="00FB5EBA" w:rsidRPr="00DE1B28">
        <w:rPr>
          <w:color w:val="000000" w:themeColor="text1"/>
          <w:sz w:val="26"/>
          <w:szCs w:val="26"/>
        </w:rPr>
        <w:t>муниципального контракта</w:t>
      </w:r>
      <w:r w:rsidR="00F9498C" w:rsidRPr="00DE1B28">
        <w:rPr>
          <w:color w:val="000000" w:themeColor="text1"/>
          <w:sz w:val="26"/>
          <w:szCs w:val="26"/>
        </w:rPr>
        <w:t xml:space="preserve"> </w:t>
      </w:r>
      <w:r w:rsidR="00CE6F65" w:rsidRPr="00DE1B28">
        <w:rPr>
          <w:color w:val="000000" w:themeColor="text1"/>
          <w:sz w:val="26"/>
          <w:szCs w:val="26"/>
        </w:rPr>
        <w:t>№ </w:t>
      </w:r>
      <w:r w:rsidR="00FB5EBA" w:rsidRPr="00DE1B28">
        <w:rPr>
          <w:color w:val="000000" w:themeColor="text1"/>
          <w:sz w:val="26"/>
          <w:szCs w:val="26"/>
        </w:rPr>
        <w:t xml:space="preserve">01373000175220000240001 </w:t>
      </w:r>
      <w:r w:rsidR="00B80D66" w:rsidRPr="00DE1B28">
        <w:rPr>
          <w:color w:val="000000" w:themeColor="text1"/>
          <w:sz w:val="26"/>
          <w:szCs w:val="26"/>
        </w:rPr>
        <w:t xml:space="preserve">от </w:t>
      </w:r>
      <w:r w:rsidR="00FB5EBA" w:rsidRPr="00DE1B28">
        <w:rPr>
          <w:color w:val="000000" w:themeColor="text1"/>
          <w:sz w:val="26"/>
          <w:szCs w:val="26"/>
        </w:rPr>
        <w:t>20 апреля 2022 г.</w:t>
      </w:r>
    </w:p>
    <w:p w:rsidR="004C20F7" w:rsidRPr="00DE1B28" w:rsidRDefault="00A93A6D" w:rsidP="00395517">
      <w:pPr>
        <w:pStyle w:val="2100"/>
        <w:suppressAutoHyphens/>
        <w:spacing w:line="276" w:lineRule="auto"/>
        <w:ind w:firstLine="709"/>
        <w:rPr>
          <w:color w:val="000000" w:themeColor="text1"/>
          <w:sz w:val="26"/>
          <w:szCs w:val="26"/>
        </w:rPr>
      </w:pPr>
      <w:r w:rsidRPr="00DE1B28">
        <w:rPr>
          <w:color w:val="000000" w:themeColor="text1"/>
          <w:sz w:val="26"/>
          <w:szCs w:val="26"/>
          <w:lang w:eastAsia="ar-SA"/>
        </w:rPr>
        <w:t xml:space="preserve">Необходимость </w:t>
      </w:r>
      <w:r w:rsidRPr="00DE1B28">
        <w:rPr>
          <w:color w:val="000000" w:themeColor="text1"/>
          <w:sz w:val="26"/>
          <w:szCs w:val="26"/>
        </w:rPr>
        <w:t>внесени</w:t>
      </w:r>
      <w:r w:rsidR="003352B9" w:rsidRPr="00DE1B28">
        <w:rPr>
          <w:color w:val="000000" w:themeColor="text1"/>
          <w:sz w:val="26"/>
          <w:szCs w:val="26"/>
        </w:rPr>
        <w:t>я</w:t>
      </w:r>
      <w:r w:rsidRPr="00DE1B28">
        <w:rPr>
          <w:color w:val="000000" w:themeColor="text1"/>
          <w:sz w:val="26"/>
          <w:szCs w:val="26"/>
        </w:rPr>
        <w:t xml:space="preserve"> изменений </w:t>
      </w:r>
      <w:r w:rsidR="00BD79F5" w:rsidRPr="00DE1B28">
        <w:rPr>
          <w:color w:val="000000" w:themeColor="text1"/>
          <w:sz w:val="26"/>
          <w:szCs w:val="26"/>
        </w:rPr>
        <w:t xml:space="preserve">и дополнений </w:t>
      </w:r>
      <w:r w:rsidRPr="00DE1B28">
        <w:rPr>
          <w:color w:val="000000" w:themeColor="text1"/>
          <w:sz w:val="26"/>
          <w:szCs w:val="26"/>
        </w:rPr>
        <w:t xml:space="preserve">в </w:t>
      </w:r>
      <w:r w:rsidR="00897692">
        <w:rPr>
          <w:color w:val="000000" w:themeColor="text1"/>
          <w:sz w:val="26"/>
          <w:szCs w:val="26"/>
        </w:rPr>
        <w:t>Г</w:t>
      </w:r>
      <w:r w:rsidRPr="00DE1B28">
        <w:rPr>
          <w:color w:val="000000" w:themeColor="text1"/>
          <w:sz w:val="26"/>
          <w:szCs w:val="26"/>
        </w:rPr>
        <w:t>енеральный план была вызвана</w:t>
      </w:r>
      <w:r w:rsidR="00D04C0C" w:rsidRPr="00DE1B28">
        <w:rPr>
          <w:color w:val="000000" w:themeColor="text1"/>
          <w:sz w:val="26"/>
          <w:szCs w:val="26"/>
        </w:rPr>
        <w:t>:</w:t>
      </w:r>
    </w:p>
    <w:p w:rsidR="00CE6F65" w:rsidRPr="00DE1B28" w:rsidRDefault="00F4790F" w:rsidP="00F4790F">
      <w:pPr>
        <w:pStyle w:val="2100"/>
        <w:suppressAutoHyphens/>
        <w:spacing w:line="276" w:lineRule="auto"/>
        <w:ind w:firstLine="709"/>
        <w:rPr>
          <w:color w:val="000000" w:themeColor="text1"/>
          <w:sz w:val="26"/>
          <w:szCs w:val="26"/>
        </w:rPr>
      </w:pPr>
      <w:r w:rsidRPr="00DE1B28">
        <w:rPr>
          <w:color w:val="000000" w:themeColor="text1"/>
          <w:sz w:val="26"/>
          <w:szCs w:val="26"/>
        </w:rPr>
        <w:t>-</w:t>
      </w:r>
      <w:r w:rsidR="00FB5EBA" w:rsidRPr="00DE1B28">
        <w:rPr>
          <w:color w:val="000000" w:themeColor="text1"/>
          <w:sz w:val="26"/>
          <w:szCs w:val="26"/>
          <w:lang w:val="en-US"/>
        </w:rPr>
        <w:t> </w:t>
      </w:r>
      <w:r w:rsidR="00CE6F65" w:rsidRPr="00DE1B28">
        <w:rPr>
          <w:color w:val="000000" w:themeColor="text1"/>
          <w:sz w:val="26"/>
          <w:szCs w:val="26"/>
        </w:rPr>
        <w:t>переводом земель из одной категории в другу</w:t>
      </w:r>
      <w:r w:rsidR="00297890" w:rsidRPr="00DE1B28">
        <w:rPr>
          <w:color w:val="000000" w:themeColor="text1"/>
          <w:sz w:val="26"/>
          <w:szCs w:val="26"/>
        </w:rPr>
        <w:t>ю</w:t>
      </w:r>
      <w:r w:rsidR="00FB5EBA" w:rsidRPr="00DE1B28">
        <w:rPr>
          <w:color w:val="000000" w:themeColor="text1"/>
          <w:sz w:val="26"/>
          <w:szCs w:val="26"/>
        </w:rPr>
        <w:t>;</w:t>
      </w:r>
    </w:p>
    <w:p w:rsidR="00FB5EBA" w:rsidRPr="00DE1B28" w:rsidRDefault="00FB5EBA" w:rsidP="00FB5EBA">
      <w:pPr>
        <w:pStyle w:val="2100"/>
        <w:suppressAutoHyphens/>
        <w:spacing w:line="276" w:lineRule="auto"/>
        <w:ind w:firstLine="709"/>
        <w:rPr>
          <w:color w:val="000000" w:themeColor="text1"/>
          <w:sz w:val="26"/>
          <w:szCs w:val="26"/>
          <w:lang w:eastAsia="ar-SA"/>
        </w:rPr>
      </w:pPr>
      <w:r w:rsidRPr="00DE1B28">
        <w:rPr>
          <w:color w:val="000000" w:themeColor="text1"/>
          <w:sz w:val="26"/>
          <w:szCs w:val="26"/>
          <w:lang w:eastAsia="ar-SA"/>
        </w:rPr>
        <w:t xml:space="preserve">- приведение утвержденного </w:t>
      </w:r>
      <w:r w:rsidR="00897692">
        <w:rPr>
          <w:color w:val="000000" w:themeColor="text1"/>
          <w:sz w:val="26"/>
          <w:szCs w:val="26"/>
          <w:lang w:eastAsia="ar-SA"/>
        </w:rPr>
        <w:t>Г</w:t>
      </w:r>
      <w:r w:rsidRPr="00DE1B28">
        <w:rPr>
          <w:color w:val="000000" w:themeColor="text1"/>
          <w:sz w:val="26"/>
          <w:szCs w:val="26"/>
          <w:lang w:eastAsia="ar-SA"/>
        </w:rPr>
        <w:t>енерального плана сельского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313FE2" w:rsidRPr="00DE1B28" w:rsidRDefault="00313FE2" w:rsidP="00395517">
      <w:pPr>
        <w:pStyle w:val="2100"/>
        <w:suppressAutoHyphens/>
        <w:spacing w:line="276" w:lineRule="auto"/>
        <w:ind w:firstLine="709"/>
        <w:rPr>
          <w:color w:val="000000" w:themeColor="text1"/>
          <w:sz w:val="26"/>
          <w:szCs w:val="26"/>
          <w:lang w:eastAsia="ar-SA"/>
        </w:rPr>
      </w:pPr>
      <w:r w:rsidRPr="00DE1B28">
        <w:rPr>
          <w:color w:val="000000" w:themeColor="text1"/>
          <w:sz w:val="26"/>
          <w:szCs w:val="26"/>
          <w:lang w:eastAsia="ar-SA"/>
        </w:rPr>
        <w:t>Проект внесения изменений</w:t>
      </w:r>
      <w:r w:rsidR="00BD79F5" w:rsidRPr="00DE1B28">
        <w:rPr>
          <w:color w:val="000000" w:themeColor="text1"/>
          <w:sz w:val="26"/>
          <w:szCs w:val="26"/>
          <w:lang w:eastAsia="ar-SA"/>
        </w:rPr>
        <w:t xml:space="preserve"> и дополнений</w:t>
      </w:r>
      <w:r w:rsidR="009567BA" w:rsidRPr="00DE1B28">
        <w:rPr>
          <w:color w:val="000000" w:themeColor="text1"/>
          <w:sz w:val="26"/>
          <w:szCs w:val="26"/>
          <w:lang w:eastAsia="ar-SA"/>
        </w:rPr>
        <w:t xml:space="preserve"> в </w:t>
      </w:r>
      <w:r w:rsidR="00897692">
        <w:rPr>
          <w:color w:val="000000" w:themeColor="text1"/>
          <w:sz w:val="26"/>
          <w:szCs w:val="26"/>
          <w:lang w:eastAsia="ar-SA"/>
        </w:rPr>
        <w:t>Г</w:t>
      </w:r>
      <w:r w:rsidR="009567BA" w:rsidRPr="00DE1B28">
        <w:rPr>
          <w:color w:val="000000" w:themeColor="text1"/>
          <w:sz w:val="26"/>
          <w:szCs w:val="26"/>
          <w:lang w:eastAsia="ar-SA"/>
        </w:rPr>
        <w:t xml:space="preserve">енеральный план </w:t>
      </w:r>
      <w:r w:rsidRPr="00DE1B28">
        <w:rPr>
          <w:color w:val="000000" w:themeColor="text1"/>
          <w:sz w:val="26"/>
          <w:szCs w:val="26"/>
          <w:lang w:eastAsia="ar-SA"/>
        </w:rPr>
        <w:t xml:space="preserve">выполнен в соответствии с требованиями Градостроительного, Земельного, Лесного, Водного кодексов Российской Федерации, Федерального Закона от 25.06.2002 №73-ФЗ </w:t>
      </w:r>
      <w:r w:rsidR="00F55A7B" w:rsidRPr="00DE1B28">
        <w:rPr>
          <w:color w:val="000000" w:themeColor="text1"/>
          <w:sz w:val="26"/>
          <w:szCs w:val="26"/>
          <w:lang w:eastAsia="ar-SA"/>
        </w:rPr>
        <w:t>«</w:t>
      </w:r>
      <w:r w:rsidRPr="00DE1B28">
        <w:rPr>
          <w:color w:val="000000" w:themeColor="text1"/>
          <w:sz w:val="26"/>
          <w:szCs w:val="26"/>
          <w:lang w:eastAsia="ar-SA"/>
        </w:rPr>
        <w:t>Об объектах культурного наследия (памятниках истории и культуры) народов Российской Федерации</w:t>
      </w:r>
      <w:r w:rsidR="00F55A7B" w:rsidRPr="00DE1B28">
        <w:rPr>
          <w:color w:val="000000" w:themeColor="text1"/>
          <w:sz w:val="26"/>
          <w:szCs w:val="26"/>
          <w:lang w:eastAsia="ar-SA"/>
        </w:rPr>
        <w:t>»</w:t>
      </w:r>
      <w:r w:rsidRPr="00DE1B28">
        <w:rPr>
          <w:color w:val="000000" w:themeColor="text1"/>
          <w:sz w:val="26"/>
          <w:szCs w:val="26"/>
          <w:lang w:eastAsia="ar-SA"/>
        </w:rPr>
        <w:t xml:space="preserve">, Минэкономразвития России от 09.01.2018 </w:t>
      </w:r>
      <w:r w:rsidR="00F9498C" w:rsidRPr="00DE1B28">
        <w:rPr>
          <w:color w:val="000000" w:themeColor="text1"/>
          <w:sz w:val="26"/>
          <w:szCs w:val="26"/>
          <w:lang w:eastAsia="ar-SA"/>
        </w:rPr>
        <w:t>№</w:t>
      </w:r>
      <w:r w:rsidRPr="00DE1B28">
        <w:rPr>
          <w:color w:val="000000" w:themeColor="text1"/>
          <w:sz w:val="26"/>
          <w:szCs w:val="26"/>
          <w:lang w:eastAsia="ar-SA"/>
        </w:rPr>
        <w:t xml:space="preserve">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  от 17.07.2015 </w:t>
      </w:r>
      <w:r w:rsidR="00F9498C" w:rsidRPr="00DE1B28">
        <w:rPr>
          <w:color w:val="000000" w:themeColor="text1"/>
          <w:sz w:val="26"/>
          <w:szCs w:val="26"/>
          <w:lang w:eastAsia="ar-SA"/>
        </w:rPr>
        <w:t>№ </w:t>
      </w:r>
      <w:r w:rsidRPr="00DE1B28">
        <w:rPr>
          <w:color w:val="000000" w:themeColor="text1"/>
          <w:sz w:val="26"/>
          <w:szCs w:val="26"/>
          <w:lang w:eastAsia="ar-SA"/>
        </w:rPr>
        <w:t>59 (ред. от 29.</w:t>
      </w:r>
      <w:r w:rsidR="009C164E" w:rsidRPr="00DE1B28">
        <w:rPr>
          <w:color w:val="000000" w:themeColor="text1"/>
          <w:sz w:val="26"/>
          <w:szCs w:val="26"/>
          <w:lang w:eastAsia="ar-SA"/>
        </w:rPr>
        <w:t>07</w:t>
      </w:r>
      <w:r w:rsidRPr="00DE1B28">
        <w:rPr>
          <w:color w:val="000000" w:themeColor="text1"/>
          <w:sz w:val="26"/>
          <w:szCs w:val="26"/>
          <w:lang w:eastAsia="ar-SA"/>
        </w:rPr>
        <w:t>.20</w:t>
      </w:r>
      <w:r w:rsidR="009C164E" w:rsidRPr="00DE1B28">
        <w:rPr>
          <w:color w:val="000000" w:themeColor="text1"/>
          <w:sz w:val="26"/>
          <w:szCs w:val="26"/>
          <w:lang w:eastAsia="ar-SA"/>
        </w:rPr>
        <w:t>20</w:t>
      </w:r>
      <w:r w:rsidRPr="00DE1B28">
        <w:rPr>
          <w:color w:val="000000" w:themeColor="text1"/>
          <w:sz w:val="26"/>
          <w:szCs w:val="26"/>
          <w:lang w:eastAsia="ar-SA"/>
        </w:rPr>
        <w:t xml:space="preserve">) "Об утверждении региональных нормативов градостроительного проектирования Калужской области"; с учетом Схемы территориального планирования Калужской области; местных нормативов градостроительного проектирования муниципального района </w:t>
      </w:r>
      <w:r w:rsidR="00F55A7B" w:rsidRPr="00DE1B28">
        <w:rPr>
          <w:color w:val="000000" w:themeColor="text1"/>
          <w:sz w:val="26"/>
          <w:szCs w:val="26"/>
          <w:lang w:eastAsia="ar-SA"/>
        </w:rPr>
        <w:t>«</w:t>
      </w:r>
      <w:r w:rsidR="00FB5EBA" w:rsidRPr="00DE1B28">
        <w:rPr>
          <w:color w:val="000000" w:themeColor="text1"/>
          <w:sz w:val="26"/>
          <w:szCs w:val="26"/>
          <w:lang w:eastAsia="ar-SA"/>
        </w:rPr>
        <w:t>Малоярославецкий район</w:t>
      </w:r>
      <w:r w:rsidR="00F55A7B" w:rsidRPr="00DE1B28">
        <w:rPr>
          <w:color w:val="000000" w:themeColor="text1"/>
          <w:sz w:val="26"/>
          <w:szCs w:val="26"/>
          <w:lang w:eastAsia="ar-SA"/>
        </w:rPr>
        <w:t>»</w:t>
      </w:r>
      <w:r w:rsidRPr="00DE1B28">
        <w:rPr>
          <w:color w:val="000000" w:themeColor="text1"/>
          <w:sz w:val="26"/>
          <w:szCs w:val="26"/>
          <w:lang w:eastAsia="ar-SA"/>
        </w:rPr>
        <w:t xml:space="preserve"> и иными законами и нормативными правовыми актами Российской Федерации и Калужской области. </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В соответствии со ст. 23</w:t>
      </w:r>
      <w:r w:rsidR="00395517" w:rsidRPr="00DE1B28">
        <w:rPr>
          <w:color w:val="000000" w:themeColor="text1"/>
          <w:sz w:val="26"/>
          <w:szCs w:val="26"/>
          <w:lang w:eastAsia="ar-SA"/>
        </w:rPr>
        <w:t xml:space="preserve"> Градостроительного кодекса РФ </w:t>
      </w:r>
      <w:r w:rsidRPr="00DE1B28">
        <w:rPr>
          <w:color w:val="000000" w:themeColor="text1"/>
          <w:sz w:val="26"/>
          <w:szCs w:val="26"/>
          <w:lang w:eastAsia="ar-SA"/>
        </w:rPr>
        <w:t>материалы по обоснованию генерального плана в текстовой форме содержат:</w:t>
      </w:r>
    </w:p>
    <w:p w:rsidR="00FB6187" w:rsidRPr="00DE1B28" w:rsidRDefault="00FB6187" w:rsidP="00395517">
      <w:pPr>
        <w:autoSpaceDE w:val="0"/>
        <w:autoSpaceDN w:val="0"/>
        <w:adjustRightInd w:val="0"/>
        <w:spacing w:line="276" w:lineRule="auto"/>
        <w:ind w:firstLine="709"/>
        <w:jc w:val="both"/>
        <w:rPr>
          <w:color w:val="000000" w:themeColor="text1"/>
          <w:sz w:val="26"/>
          <w:szCs w:val="26"/>
        </w:rPr>
      </w:pPr>
      <w:r w:rsidRPr="00DE1B28">
        <w:rPr>
          <w:color w:val="000000" w:themeColor="text1"/>
          <w:sz w:val="26"/>
          <w:szCs w:val="26"/>
        </w:rPr>
        <w:t xml:space="preserve">1) сведения об утвержденных документах стратегического планирования, указанных в </w:t>
      </w:r>
      <w:hyperlink r:id="rId11" w:history="1">
        <w:r w:rsidRPr="00DE1B28">
          <w:rPr>
            <w:color w:val="000000" w:themeColor="text1"/>
            <w:sz w:val="26"/>
            <w:szCs w:val="26"/>
          </w:rPr>
          <w:t>части 5.2 статьи 9</w:t>
        </w:r>
      </w:hyperlink>
      <w:r w:rsidRPr="00DE1B28">
        <w:rPr>
          <w:color w:val="000000" w:themeColor="text1"/>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E52E01" w:rsidRPr="00DE1B28" w:rsidRDefault="009151E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2)</w:t>
      </w:r>
      <w:r w:rsidR="009567BA" w:rsidRPr="00DE1B28">
        <w:rPr>
          <w:color w:val="000000" w:themeColor="text1"/>
          <w:sz w:val="26"/>
          <w:szCs w:val="26"/>
          <w:lang w:eastAsia="ar-SA"/>
        </w:rPr>
        <w:t> </w:t>
      </w:r>
      <w:r w:rsidR="00E52E01" w:rsidRPr="00DE1B28">
        <w:rPr>
          <w:color w:val="000000" w:themeColor="text1"/>
          <w:sz w:val="26"/>
          <w:szCs w:val="26"/>
          <w:lang w:eastAsia="ar-SA"/>
        </w:rPr>
        <w:t xml:space="preserve">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w:t>
      </w:r>
      <w:r w:rsidR="00E52E01" w:rsidRPr="00DE1B28">
        <w:rPr>
          <w:color w:val="000000" w:themeColor="text1"/>
          <w:sz w:val="26"/>
          <w:szCs w:val="26"/>
          <w:lang w:eastAsia="ar-SA"/>
        </w:rPr>
        <w:lastRenderedPageBreak/>
        <w:t>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52E01" w:rsidRPr="00DE1B28" w:rsidRDefault="009151E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3)</w:t>
      </w:r>
      <w:r w:rsidR="009567BA" w:rsidRPr="00DE1B28">
        <w:rPr>
          <w:color w:val="000000" w:themeColor="text1"/>
          <w:sz w:val="26"/>
          <w:szCs w:val="26"/>
          <w:lang w:eastAsia="ar-SA"/>
        </w:rPr>
        <w:t> </w:t>
      </w:r>
      <w:r w:rsidR="00E52E01" w:rsidRPr="00DE1B28">
        <w:rPr>
          <w:color w:val="000000" w:themeColor="text1"/>
          <w:sz w:val="26"/>
          <w:szCs w:val="26"/>
          <w:lang w:eastAsia="ar-SA"/>
        </w:rPr>
        <w:t>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E52E01" w:rsidRPr="00DE1B28" w:rsidRDefault="009151E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4)</w:t>
      </w:r>
      <w:r w:rsidR="009567BA" w:rsidRPr="00DE1B28">
        <w:rPr>
          <w:color w:val="000000" w:themeColor="text1"/>
          <w:sz w:val="26"/>
          <w:szCs w:val="26"/>
          <w:lang w:eastAsia="ar-SA"/>
        </w:rPr>
        <w:t> </w:t>
      </w:r>
      <w:r w:rsidR="00E52E01" w:rsidRPr="00DE1B28">
        <w:rPr>
          <w:color w:val="000000" w:themeColor="text1"/>
          <w:sz w:val="26"/>
          <w:szCs w:val="26"/>
          <w:lang w:eastAsia="ar-SA"/>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5)</w:t>
      </w:r>
      <w:r w:rsidR="009567BA" w:rsidRPr="00DE1B28">
        <w:rPr>
          <w:color w:val="000000" w:themeColor="text1"/>
          <w:sz w:val="26"/>
          <w:szCs w:val="26"/>
          <w:lang w:eastAsia="ar-SA"/>
        </w:rPr>
        <w:t> </w:t>
      </w:r>
      <w:r w:rsidRPr="00DE1B28">
        <w:rPr>
          <w:color w:val="000000" w:themeColor="text1"/>
          <w:sz w:val="26"/>
          <w:szCs w:val="26"/>
          <w:lang w:eastAsia="ar-SA"/>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DE1B28" w:rsidRDefault="00102C22"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6) </w:t>
      </w:r>
      <w:r w:rsidR="00E52E01" w:rsidRPr="00DE1B28">
        <w:rPr>
          <w:color w:val="000000" w:themeColor="text1"/>
          <w:sz w:val="26"/>
          <w:szCs w:val="26"/>
          <w:lang w:eastAsia="ar-SA"/>
        </w:rPr>
        <w:t>перечень и характеристику основных факторов риска возникновения чрезвычайных ситуаций природного и техногенного характера;</w:t>
      </w:r>
    </w:p>
    <w:p w:rsidR="00E52E01" w:rsidRPr="00DE1B28" w:rsidRDefault="00102C22"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7) </w:t>
      </w:r>
      <w:r w:rsidR="00E52E01" w:rsidRPr="00DE1B28">
        <w:rPr>
          <w:color w:val="000000" w:themeColor="text1"/>
          <w:sz w:val="26"/>
          <w:szCs w:val="26"/>
          <w:lang w:eastAsia="ar-SA"/>
        </w:rPr>
        <w:t>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lastRenderedPageBreak/>
        <w:t>Материалы по обоснованию генерального плана в виде карт отображают:</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1) границы поселения, городского округа;</w:t>
      </w:r>
    </w:p>
    <w:p w:rsidR="00E52E01" w:rsidRPr="00DE1B28" w:rsidRDefault="009567BA"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2) </w:t>
      </w:r>
      <w:r w:rsidR="00E52E01" w:rsidRPr="00DE1B28">
        <w:rPr>
          <w:color w:val="000000" w:themeColor="text1"/>
          <w:sz w:val="26"/>
          <w:szCs w:val="26"/>
          <w:lang w:eastAsia="ar-SA"/>
        </w:rPr>
        <w:t>границы существующих населенных пунктов, входящих в состав поселения, городского округа;</w:t>
      </w:r>
    </w:p>
    <w:p w:rsidR="00E52E01" w:rsidRPr="00DE1B28" w:rsidRDefault="009567BA"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3) </w:t>
      </w:r>
      <w:r w:rsidR="00E52E01" w:rsidRPr="00DE1B28">
        <w:rPr>
          <w:color w:val="000000" w:themeColor="text1"/>
          <w:sz w:val="26"/>
          <w:szCs w:val="26"/>
          <w:lang w:eastAsia="ar-SA"/>
        </w:rPr>
        <w:t>местоположение существующих и строящихся объектов местного значения поселения, городского округа;</w:t>
      </w:r>
    </w:p>
    <w:p w:rsidR="00E52E01" w:rsidRPr="00DE1B28" w:rsidRDefault="00395517" w:rsidP="00395517">
      <w:pPr>
        <w:shd w:val="clear" w:color="auto" w:fill="FFFFFF"/>
        <w:suppressAutoHyphens w:val="0"/>
        <w:spacing w:line="276" w:lineRule="auto"/>
        <w:ind w:firstLine="709"/>
        <w:jc w:val="both"/>
        <w:rPr>
          <w:i/>
          <w:color w:val="000000" w:themeColor="text1"/>
          <w:sz w:val="26"/>
          <w:szCs w:val="26"/>
          <w:lang w:eastAsia="ar-SA"/>
        </w:rPr>
      </w:pPr>
      <w:r w:rsidRPr="00DE1B28">
        <w:rPr>
          <w:color w:val="000000" w:themeColor="text1"/>
          <w:sz w:val="26"/>
          <w:szCs w:val="26"/>
          <w:lang w:eastAsia="ar-SA"/>
        </w:rPr>
        <w:t>4) </w:t>
      </w:r>
      <w:r w:rsidR="004C20F7" w:rsidRPr="00DE1B28">
        <w:rPr>
          <w:color w:val="000000" w:themeColor="text1"/>
          <w:sz w:val="26"/>
          <w:szCs w:val="26"/>
          <w:lang w:eastAsia="ar-SA"/>
        </w:rPr>
        <w:t xml:space="preserve">особые экономические зоны </w:t>
      </w:r>
      <w:r w:rsidR="004C20F7" w:rsidRPr="00DE1B28">
        <w:rPr>
          <w:i/>
          <w:color w:val="000000" w:themeColor="text1"/>
          <w:sz w:val="26"/>
          <w:szCs w:val="26"/>
          <w:lang w:eastAsia="ar-SA"/>
        </w:rPr>
        <w:t>(на территории сельского поселения отсутствуют)</w:t>
      </w:r>
      <w:r w:rsidR="00102C22" w:rsidRPr="00DE1B28">
        <w:rPr>
          <w:color w:val="000000" w:themeColor="text1"/>
          <w:sz w:val="26"/>
          <w:szCs w:val="26"/>
          <w:lang w:eastAsia="ar-SA"/>
        </w:rPr>
        <w:t>;</w:t>
      </w:r>
    </w:p>
    <w:p w:rsidR="004C20F7" w:rsidRPr="00DE1B28" w:rsidRDefault="009567BA" w:rsidP="00166301">
      <w:pPr>
        <w:shd w:val="clear" w:color="auto" w:fill="FFFFFF"/>
        <w:suppressAutoHyphens w:val="0"/>
        <w:spacing w:line="276" w:lineRule="auto"/>
        <w:ind w:firstLine="709"/>
        <w:jc w:val="both"/>
        <w:rPr>
          <w:i/>
          <w:color w:val="000000" w:themeColor="text1"/>
          <w:sz w:val="26"/>
          <w:szCs w:val="26"/>
          <w:lang w:eastAsia="ar-SA"/>
        </w:rPr>
      </w:pPr>
      <w:r w:rsidRPr="00DE1B28">
        <w:rPr>
          <w:color w:val="000000" w:themeColor="text1"/>
          <w:sz w:val="26"/>
          <w:szCs w:val="26"/>
          <w:lang w:eastAsia="ar-SA"/>
        </w:rPr>
        <w:t>5) </w:t>
      </w:r>
      <w:r w:rsidR="00E52E01" w:rsidRPr="00DE1B28">
        <w:rPr>
          <w:color w:val="000000" w:themeColor="text1"/>
          <w:sz w:val="26"/>
          <w:szCs w:val="26"/>
          <w:lang w:eastAsia="ar-SA"/>
        </w:rPr>
        <w:t>особо охраняемые природные территории федерального, р</w:t>
      </w:r>
      <w:r w:rsidR="00F41C75" w:rsidRPr="00DE1B28">
        <w:rPr>
          <w:color w:val="000000" w:themeColor="text1"/>
          <w:sz w:val="26"/>
          <w:szCs w:val="26"/>
          <w:lang w:eastAsia="ar-SA"/>
        </w:rPr>
        <w:t>егионального, местного значения.</w:t>
      </w:r>
    </w:p>
    <w:p w:rsidR="004C20F7"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6) территори</w:t>
      </w:r>
      <w:r w:rsidR="003A2666" w:rsidRPr="00DE1B28">
        <w:rPr>
          <w:color w:val="000000" w:themeColor="text1"/>
          <w:sz w:val="26"/>
          <w:szCs w:val="26"/>
          <w:lang w:eastAsia="ar-SA"/>
        </w:rPr>
        <w:t>и объектов культурного наследия.</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6.1)</w:t>
      </w:r>
      <w:r w:rsidR="009567BA" w:rsidRPr="00DE1B28">
        <w:rPr>
          <w:color w:val="000000" w:themeColor="text1"/>
          <w:sz w:val="26"/>
          <w:szCs w:val="26"/>
          <w:lang w:eastAsia="ar-SA"/>
        </w:rPr>
        <w:t> </w:t>
      </w:r>
      <w:r w:rsidRPr="00DE1B28">
        <w:rPr>
          <w:color w:val="000000" w:themeColor="text1"/>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2" w:history="1">
        <w:r w:rsidRPr="00DE1B28">
          <w:rPr>
            <w:color w:val="000000" w:themeColor="text1"/>
            <w:sz w:val="26"/>
            <w:szCs w:val="26"/>
            <w:lang w:eastAsia="ar-SA"/>
          </w:rPr>
          <w:t>статьей 59</w:t>
        </w:r>
      </w:hyperlink>
      <w:r w:rsidRPr="00DE1B28">
        <w:rPr>
          <w:color w:val="000000" w:themeColor="text1"/>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r w:rsidR="00C42C71" w:rsidRPr="00DE1B28">
        <w:rPr>
          <w:color w:val="000000" w:themeColor="text1"/>
          <w:sz w:val="26"/>
          <w:szCs w:val="26"/>
          <w:lang w:eastAsia="ar-SA"/>
        </w:rPr>
        <w:t xml:space="preserve"> </w:t>
      </w:r>
      <w:r w:rsidR="004C20F7" w:rsidRPr="00DE1B28">
        <w:rPr>
          <w:color w:val="000000" w:themeColor="text1"/>
          <w:sz w:val="26"/>
          <w:szCs w:val="26"/>
          <w:lang w:eastAsia="ar-SA"/>
        </w:rPr>
        <w:t>(</w:t>
      </w:r>
      <w:r w:rsidR="004C20F7" w:rsidRPr="00DE1B28">
        <w:rPr>
          <w:i/>
          <w:color w:val="000000" w:themeColor="text1"/>
          <w:sz w:val="26"/>
          <w:szCs w:val="26"/>
          <w:lang w:eastAsia="ar-SA"/>
        </w:rPr>
        <w:t>на территории сельского поселения отсутствуют</w:t>
      </w:r>
      <w:r w:rsidR="004C20F7" w:rsidRPr="00DE1B28">
        <w:rPr>
          <w:color w:val="000000" w:themeColor="text1"/>
          <w:sz w:val="26"/>
          <w:szCs w:val="26"/>
          <w:lang w:eastAsia="ar-SA"/>
        </w:rPr>
        <w:t>)</w:t>
      </w:r>
      <w:r w:rsidR="009567BA" w:rsidRPr="00DE1B28">
        <w:rPr>
          <w:color w:val="000000" w:themeColor="text1"/>
          <w:sz w:val="26"/>
          <w:szCs w:val="26"/>
          <w:lang w:eastAsia="ar-SA"/>
        </w:rPr>
        <w:t>.</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7) зоны с особыми условиями использования территорий;</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8)</w:t>
      </w:r>
      <w:r w:rsidR="009567BA" w:rsidRPr="00DE1B28">
        <w:rPr>
          <w:color w:val="000000" w:themeColor="text1"/>
          <w:sz w:val="26"/>
          <w:szCs w:val="26"/>
          <w:lang w:eastAsia="ar-SA"/>
        </w:rPr>
        <w:t> </w:t>
      </w:r>
      <w:r w:rsidRPr="00DE1B28">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DE1B28" w:rsidRDefault="009567BA"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8.1) границы лесничеств.</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Карты в составе материалов по обоснованию проекта генерального плана представляются в составе:</w:t>
      </w:r>
    </w:p>
    <w:p w:rsidR="00E52E01" w:rsidRPr="00DE1B28" w:rsidRDefault="00102C22"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 </w:t>
      </w:r>
      <w:r w:rsidR="00E52E01" w:rsidRPr="00DE1B28">
        <w:rPr>
          <w:color w:val="000000" w:themeColor="text1"/>
          <w:sz w:val="26"/>
          <w:szCs w:val="26"/>
          <w:lang w:eastAsia="ar-SA"/>
        </w:rPr>
        <w:t>Карта границ зон с особыми условиями использования территории</w:t>
      </w:r>
      <w:r w:rsidR="00166301" w:rsidRPr="00DE1B28">
        <w:rPr>
          <w:color w:val="000000" w:themeColor="text1"/>
          <w:sz w:val="26"/>
          <w:szCs w:val="26"/>
          <w:lang w:eastAsia="ar-SA"/>
        </w:rPr>
        <w:t xml:space="preserve"> поселения</w:t>
      </w:r>
      <w:r w:rsidR="00E52E01" w:rsidRPr="00DE1B28">
        <w:rPr>
          <w:color w:val="000000" w:themeColor="text1"/>
          <w:sz w:val="26"/>
          <w:szCs w:val="26"/>
          <w:lang w:eastAsia="ar-SA"/>
        </w:rPr>
        <w:t>;</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w:t>
      </w:r>
      <w:r w:rsidR="009F7191" w:rsidRPr="00DE1B28">
        <w:rPr>
          <w:color w:val="000000" w:themeColor="text1"/>
          <w:sz w:val="26"/>
          <w:szCs w:val="26"/>
          <w:lang w:eastAsia="ar-SA"/>
        </w:rPr>
        <w:t> </w:t>
      </w:r>
      <w:r w:rsidRPr="00DE1B28">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DE1B28" w:rsidRDefault="00E52E01" w:rsidP="00395517">
      <w:pPr>
        <w:shd w:val="clear" w:color="auto" w:fill="FFFFFF"/>
        <w:suppressAutoHyphens w:val="0"/>
        <w:spacing w:line="276" w:lineRule="auto"/>
        <w:ind w:firstLine="709"/>
        <w:jc w:val="both"/>
        <w:rPr>
          <w:color w:val="000000" w:themeColor="text1"/>
          <w:sz w:val="26"/>
          <w:szCs w:val="26"/>
          <w:lang w:eastAsia="ar-SA"/>
        </w:rPr>
      </w:pPr>
      <w:r w:rsidRPr="00DE1B28">
        <w:rPr>
          <w:color w:val="000000" w:themeColor="text1"/>
          <w:sz w:val="26"/>
          <w:szCs w:val="26"/>
          <w:lang w:eastAsia="ar-SA"/>
        </w:rPr>
        <w:t>-</w:t>
      </w:r>
      <w:r w:rsidR="00AD12DC" w:rsidRPr="00DE1B28">
        <w:rPr>
          <w:color w:val="000000" w:themeColor="text1"/>
          <w:sz w:val="26"/>
          <w:szCs w:val="26"/>
        </w:rPr>
        <w:t> </w:t>
      </w:r>
      <w:r w:rsidR="009924FD" w:rsidRPr="00DE1B28">
        <w:rPr>
          <w:color w:val="000000" w:themeColor="text1"/>
          <w:sz w:val="26"/>
          <w:szCs w:val="26"/>
        </w:rPr>
        <w:t xml:space="preserve">Местоположение существующих и </w:t>
      </w:r>
      <w:r w:rsidR="00AD12DC" w:rsidRPr="00DE1B28">
        <w:rPr>
          <w:color w:val="000000" w:themeColor="text1"/>
          <w:sz w:val="26"/>
          <w:szCs w:val="26"/>
        </w:rPr>
        <w:t>строящихся объектов</w:t>
      </w:r>
      <w:r w:rsidR="009924FD" w:rsidRPr="00DE1B28">
        <w:rPr>
          <w:color w:val="000000" w:themeColor="text1"/>
          <w:sz w:val="26"/>
          <w:szCs w:val="26"/>
        </w:rPr>
        <w:t xml:space="preserve"> </w:t>
      </w:r>
      <w:r w:rsidR="007420C0" w:rsidRPr="00DE1B28">
        <w:rPr>
          <w:color w:val="000000" w:themeColor="text1"/>
          <w:sz w:val="26"/>
          <w:szCs w:val="26"/>
        </w:rPr>
        <w:t xml:space="preserve">федерального, </w:t>
      </w:r>
      <w:r w:rsidR="009924FD" w:rsidRPr="00DE1B28">
        <w:rPr>
          <w:color w:val="000000" w:themeColor="text1"/>
          <w:sz w:val="26"/>
          <w:szCs w:val="26"/>
        </w:rPr>
        <w:t>регионального и местного значения поселения</w:t>
      </w:r>
      <w:r w:rsidRPr="00DE1B28">
        <w:rPr>
          <w:color w:val="000000" w:themeColor="text1"/>
          <w:sz w:val="26"/>
          <w:szCs w:val="26"/>
          <w:lang w:eastAsia="ar-SA"/>
        </w:rPr>
        <w:t>.</w:t>
      </w:r>
    </w:p>
    <w:p w:rsidR="00E511B0" w:rsidRPr="00DE1B28" w:rsidRDefault="003C4A97" w:rsidP="00E511B0">
      <w:pPr>
        <w:widowControl w:val="0"/>
        <w:autoSpaceDE w:val="0"/>
        <w:autoSpaceDN w:val="0"/>
        <w:adjustRightInd w:val="0"/>
        <w:spacing w:line="360" w:lineRule="auto"/>
        <w:ind w:firstLine="709"/>
        <w:jc w:val="both"/>
        <w:rPr>
          <w:i/>
          <w:color w:val="000000" w:themeColor="text1"/>
          <w:sz w:val="26"/>
          <w:szCs w:val="26"/>
        </w:rPr>
      </w:pPr>
      <w:r w:rsidRPr="00DE1B28">
        <w:rPr>
          <w:color w:val="000000" w:themeColor="text1"/>
          <w:sz w:val="26"/>
          <w:szCs w:val="26"/>
        </w:rPr>
        <w:t xml:space="preserve">Генеральный план сельского </w:t>
      </w:r>
      <w:r w:rsidR="006A34AA" w:rsidRPr="00DE1B28">
        <w:rPr>
          <w:color w:val="000000" w:themeColor="text1"/>
          <w:sz w:val="26"/>
          <w:szCs w:val="26"/>
        </w:rPr>
        <w:t>поселения</w:t>
      </w:r>
      <w:r w:rsidRPr="00DE1B28">
        <w:rPr>
          <w:color w:val="000000" w:themeColor="text1"/>
          <w:sz w:val="26"/>
          <w:szCs w:val="26"/>
        </w:rPr>
        <w:t xml:space="preserve"> разработан на следующие проектные периоды: </w:t>
      </w:r>
      <w:r w:rsidR="00E511B0" w:rsidRPr="00DE1B28">
        <w:rPr>
          <w:color w:val="000000" w:themeColor="text1"/>
          <w:sz w:val="26"/>
          <w:szCs w:val="26"/>
        </w:rPr>
        <w:t xml:space="preserve">- </w:t>
      </w:r>
      <w:r w:rsidRPr="00DE1B28">
        <w:rPr>
          <w:i/>
          <w:color w:val="000000" w:themeColor="text1"/>
          <w:sz w:val="26"/>
          <w:szCs w:val="26"/>
          <w:lang w:val="en-US"/>
        </w:rPr>
        <w:t>I</w:t>
      </w:r>
      <w:r w:rsidRPr="00DE1B28">
        <w:rPr>
          <w:i/>
          <w:color w:val="000000" w:themeColor="text1"/>
          <w:sz w:val="26"/>
          <w:szCs w:val="26"/>
        </w:rPr>
        <w:t xml:space="preserve"> этап (первая очередь) – 203</w:t>
      </w:r>
      <w:r w:rsidR="00F9498C" w:rsidRPr="00DE1B28">
        <w:rPr>
          <w:i/>
          <w:color w:val="000000" w:themeColor="text1"/>
          <w:sz w:val="26"/>
          <w:szCs w:val="26"/>
        </w:rPr>
        <w:t>2</w:t>
      </w:r>
      <w:r w:rsidRPr="00DE1B28">
        <w:rPr>
          <w:i/>
          <w:color w:val="000000" w:themeColor="text1"/>
          <w:sz w:val="26"/>
          <w:szCs w:val="26"/>
        </w:rPr>
        <w:t xml:space="preserve"> г</w:t>
      </w:r>
    </w:p>
    <w:p w:rsidR="003C4A97" w:rsidRPr="00DE1B28" w:rsidRDefault="00E511B0" w:rsidP="00E511B0">
      <w:pPr>
        <w:widowControl w:val="0"/>
        <w:autoSpaceDE w:val="0"/>
        <w:autoSpaceDN w:val="0"/>
        <w:adjustRightInd w:val="0"/>
        <w:spacing w:line="360" w:lineRule="auto"/>
        <w:ind w:firstLine="2268"/>
        <w:jc w:val="both"/>
        <w:rPr>
          <w:color w:val="000000" w:themeColor="text1"/>
          <w:sz w:val="26"/>
          <w:szCs w:val="26"/>
        </w:rPr>
      </w:pPr>
      <w:r w:rsidRPr="00DE1B28">
        <w:rPr>
          <w:i/>
          <w:color w:val="000000" w:themeColor="text1"/>
          <w:sz w:val="26"/>
          <w:szCs w:val="26"/>
        </w:rPr>
        <w:t xml:space="preserve"> - </w:t>
      </w:r>
      <w:r w:rsidR="003C4A97" w:rsidRPr="00DE1B28">
        <w:rPr>
          <w:i/>
          <w:color w:val="000000" w:themeColor="text1"/>
          <w:sz w:val="26"/>
          <w:szCs w:val="26"/>
          <w:lang w:val="en-US"/>
        </w:rPr>
        <w:t>II</w:t>
      </w:r>
      <w:r w:rsidR="003C4A97" w:rsidRPr="00DE1B28">
        <w:rPr>
          <w:i/>
          <w:color w:val="000000" w:themeColor="text1"/>
          <w:sz w:val="26"/>
          <w:szCs w:val="26"/>
        </w:rPr>
        <w:t xml:space="preserve"> этап (расчетный срок) – 204</w:t>
      </w:r>
      <w:r w:rsidR="00F9498C" w:rsidRPr="00DE1B28">
        <w:rPr>
          <w:i/>
          <w:color w:val="000000" w:themeColor="text1"/>
          <w:sz w:val="26"/>
          <w:szCs w:val="26"/>
        </w:rPr>
        <w:t>2</w:t>
      </w:r>
      <w:r w:rsidR="003C4A97" w:rsidRPr="00DE1B28">
        <w:rPr>
          <w:i/>
          <w:color w:val="000000" w:themeColor="text1"/>
          <w:sz w:val="26"/>
          <w:szCs w:val="26"/>
        </w:rPr>
        <w:t xml:space="preserve"> г.</w:t>
      </w:r>
    </w:p>
    <w:p w:rsidR="003C4A97" w:rsidRPr="00DE1B28" w:rsidRDefault="003C4A97" w:rsidP="00395517">
      <w:pPr>
        <w:shd w:val="clear" w:color="auto" w:fill="FFFFFF"/>
        <w:suppressAutoHyphens w:val="0"/>
        <w:spacing w:line="276" w:lineRule="auto"/>
        <w:ind w:firstLine="709"/>
        <w:jc w:val="both"/>
        <w:rPr>
          <w:color w:val="000000" w:themeColor="text1"/>
          <w:sz w:val="26"/>
          <w:szCs w:val="26"/>
          <w:lang w:eastAsia="ar-SA"/>
        </w:rPr>
      </w:pPr>
    </w:p>
    <w:p w:rsidR="002349FB" w:rsidRPr="00DE1B28" w:rsidRDefault="002349FB">
      <w:pPr>
        <w:suppressAutoHyphens w:val="0"/>
        <w:rPr>
          <w:b/>
          <w:bCs/>
          <w:color w:val="000000" w:themeColor="text1"/>
          <w:highlight w:val="yellow"/>
        </w:rPr>
      </w:pPr>
      <w:bookmarkStart w:id="6" w:name="_Toc38612847"/>
    </w:p>
    <w:p w:rsidR="006826C2" w:rsidRPr="00DE1B28" w:rsidRDefault="006826C2">
      <w:pPr>
        <w:suppressAutoHyphens w:val="0"/>
        <w:rPr>
          <w:b/>
          <w:bCs/>
          <w:color w:val="000000" w:themeColor="text1"/>
          <w:highlight w:val="yellow"/>
        </w:rPr>
      </w:pPr>
    </w:p>
    <w:p w:rsidR="006826C2" w:rsidRPr="00DE1B28" w:rsidRDefault="006826C2">
      <w:pPr>
        <w:suppressAutoHyphens w:val="0"/>
        <w:rPr>
          <w:b/>
          <w:bCs/>
          <w:color w:val="000000" w:themeColor="text1"/>
          <w:highlight w:val="yellow"/>
        </w:rPr>
      </w:pPr>
    </w:p>
    <w:p w:rsidR="006826C2" w:rsidRPr="00DE1B28" w:rsidRDefault="006826C2">
      <w:pPr>
        <w:suppressAutoHyphens w:val="0"/>
        <w:rPr>
          <w:b/>
          <w:bCs/>
          <w:color w:val="000000" w:themeColor="text1"/>
          <w:highlight w:val="yellow"/>
        </w:rPr>
      </w:pPr>
    </w:p>
    <w:p w:rsidR="006826C2" w:rsidRPr="00DE1B28" w:rsidRDefault="006826C2">
      <w:pPr>
        <w:suppressAutoHyphens w:val="0"/>
        <w:rPr>
          <w:b/>
          <w:bCs/>
          <w:color w:val="000000" w:themeColor="text1"/>
          <w:highlight w:val="yellow"/>
        </w:rPr>
      </w:pPr>
    </w:p>
    <w:p w:rsidR="006826C2" w:rsidRPr="00DE1B28" w:rsidRDefault="006826C2">
      <w:pPr>
        <w:suppressAutoHyphens w:val="0"/>
        <w:rPr>
          <w:b/>
          <w:bCs/>
          <w:color w:val="000000" w:themeColor="text1"/>
          <w:highlight w:val="yellow"/>
        </w:rPr>
      </w:pPr>
    </w:p>
    <w:p w:rsidR="00677EBC" w:rsidRPr="00DE1B28" w:rsidRDefault="00CC0709" w:rsidP="00510DE7">
      <w:pPr>
        <w:pStyle w:val="1"/>
        <w:spacing w:line="240" w:lineRule="auto"/>
        <w:ind w:left="0" w:firstLine="0"/>
        <w:rPr>
          <w:color w:val="000000" w:themeColor="text1"/>
          <w:sz w:val="28"/>
          <w:szCs w:val="28"/>
        </w:rPr>
      </w:pPr>
      <w:bookmarkStart w:id="7" w:name="_Toc103695363"/>
      <w:r w:rsidRPr="00DE1B28">
        <w:rPr>
          <w:color w:val="000000" w:themeColor="text1"/>
          <w:sz w:val="28"/>
          <w:szCs w:val="28"/>
        </w:rPr>
        <w:t xml:space="preserve">I. </w:t>
      </w:r>
      <w:bookmarkStart w:id="8" w:name="_Toc49348078"/>
      <w:bookmarkEnd w:id="6"/>
      <w:r w:rsidR="00677EBC" w:rsidRPr="00DE1B28">
        <w:rPr>
          <w:color w:val="000000" w:themeColor="text1"/>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p>
    <w:p w:rsidR="00855954" w:rsidRPr="00DE1B28" w:rsidRDefault="00855954" w:rsidP="00855954">
      <w:pPr>
        <w:jc w:val="right"/>
        <w:rPr>
          <w:i/>
          <w:color w:val="000000" w:themeColor="text1"/>
        </w:rPr>
      </w:pPr>
      <w:r w:rsidRPr="00DE1B28">
        <w:rPr>
          <w:i/>
          <w:color w:val="000000" w:themeColor="text1"/>
        </w:rPr>
        <w:t>Таблица 1</w:t>
      </w:r>
    </w:p>
    <w:tbl>
      <w:tblPr>
        <w:tblStyle w:val="affffc"/>
        <w:tblW w:w="5000" w:type="pct"/>
        <w:tblLook w:val="04A0" w:firstRow="1" w:lastRow="0" w:firstColumn="1" w:lastColumn="0" w:noHBand="0" w:noVBand="1"/>
      </w:tblPr>
      <w:tblGrid>
        <w:gridCol w:w="546"/>
        <w:gridCol w:w="4938"/>
        <w:gridCol w:w="4030"/>
      </w:tblGrid>
      <w:tr w:rsidR="00467F43" w:rsidRPr="00DE1B28" w:rsidTr="00467F43">
        <w:tc>
          <w:tcPr>
            <w:tcW w:w="287" w:type="pct"/>
            <w:vAlign w:val="center"/>
          </w:tcPr>
          <w:p w:rsidR="00467F43" w:rsidRPr="00DE1B28" w:rsidRDefault="00467F43" w:rsidP="00467F43">
            <w:pPr>
              <w:jc w:val="center"/>
              <w:rPr>
                <w:b/>
                <w:color w:val="000000" w:themeColor="text1"/>
                <w:sz w:val="22"/>
                <w:szCs w:val="22"/>
              </w:rPr>
            </w:pPr>
            <w:r w:rsidRPr="00DE1B28">
              <w:rPr>
                <w:b/>
                <w:color w:val="000000" w:themeColor="text1"/>
                <w:sz w:val="22"/>
                <w:szCs w:val="22"/>
              </w:rPr>
              <w:t>№ п/п</w:t>
            </w:r>
          </w:p>
        </w:tc>
        <w:tc>
          <w:tcPr>
            <w:tcW w:w="2595" w:type="pct"/>
            <w:vAlign w:val="center"/>
          </w:tcPr>
          <w:p w:rsidR="00467F43" w:rsidRPr="00DE1B28" w:rsidRDefault="00467F43" w:rsidP="00467F43">
            <w:pPr>
              <w:jc w:val="center"/>
              <w:rPr>
                <w:b/>
                <w:color w:val="000000" w:themeColor="text1"/>
                <w:sz w:val="22"/>
                <w:szCs w:val="22"/>
              </w:rPr>
            </w:pPr>
            <w:r w:rsidRPr="00DE1B28">
              <w:rPr>
                <w:b/>
                <w:color w:val="000000" w:themeColor="text1"/>
                <w:sz w:val="22"/>
                <w:szCs w:val="22"/>
              </w:rPr>
              <w:t>Наименования программы</w:t>
            </w:r>
          </w:p>
        </w:tc>
        <w:tc>
          <w:tcPr>
            <w:tcW w:w="2118" w:type="pct"/>
            <w:vAlign w:val="center"/>
          </w:tcPr>
          <w:p w:rsidR="00467F43" w:rsidRPr="00DE1B28" w:rsidRDefault="00467F43" w:rsidP="00467F43">
            <w:pPr>
              <w:jc w:val="center"/>
              <w:rPr>
                <w:b/>
                <w:color w:val="000000" w:themeColor="text1"/>
                <w:sz w:val="22"/>
                <w:szCs w:val="22"/>
              </w:rPr>
            </w:pPr>
            <w:r w:rsidRPr="00DE1B28">
              <w:rPr>
                <w:b/>
                <w:color w:val="000000" w:themeColor="text1"/>
                <w:sz w:val="22"/>
                <w:szCs w:val="22"/>
              </w:rPr>
              <w:t>Нормативно-правовой акт</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1</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«Развитие здравоохранения»</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26 декабря 2017 г. N 1640</w:t>
            </w:r>
          </w:p>
          <w:p w:rsidR="00467F43" w:rsidRPr="00DE1B28" w:rsidRDefault="00467F43" w:rsidP="00467F43">
            <w:pPr>
              <w:jc w:val="center"/>
              <w:rPr>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«Развитие образования»</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26 декабря 2017 г. N 1642</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3</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«Социальная поддержка граждан»</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15 апреля 2014 г. N 296</w:t>
            </w:r>
          </w:p>
          <w:p w:rsidR="00467F43" w:rsidRPr="00DE1B28" w:rsidRDefault="00467F43" w:rsidP="00467F43">
            <w:pPr>
              <w:jc w:val="center"/>
              <w:rPr>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4</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«Доступная среда»</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29 марта 2019 г. N 363</w:t>
            </w:r>
          </w:p>
          <w:p w:rsidR="00467F43" w:rsidRPr="00DE1B28" w:rsidRDefault="00467F43" w:rsidP="00467F43">
            <w:pPr>
              <w:jc w:val="center"/>
              <w:rPr>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5</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«Обеспечение доступным и комфортным жильем и коммунальными услугами граждан Российской Федерации»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30 декабря 2017 г. N 1710</w:t>
            </w:r>
          </w:p>
          <w:p w:rsidR="00467F43" w:rsidRPr="00DE1B28" w:rsidRDefault="00467F43" w:rsidP="00467F43">
            <w:pPr>
              <w:jc w:val="center"/>
              <w:rPr>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6</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«Содействие занятости населения»</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15 апреля 2014 г. N 298</w:t>
            </w:r>
          </w:p>
          <w:p w:rsidR="00467F43" w:rsidRPr="00DE1B28" w:rsidRDefault="00467F43" w:rsidP="00467F43">
            <w:pPr>
              <w:jc w:val="center"/>
              <w:rPr>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7</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«Развитие культуры»</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15 апреля 2014 г. N 317</w:t>
            </w:r>
          </w:p>
          <w:p w:rsidR="00467F43" w:rsidRPr="00DE1B28" w:rsidRDefault="00467F43" w:rsidP="00467F43">
            <w:pPr>
              <w:jc w:val="center"/>
              <w:rPr>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858"/>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8</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«Развитие физической культуры и спорта»</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15 апреля 2014 г. N 302</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841"/>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9</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«Развитие транспортной системы»</w:t>
            </w:r>
          </w:p>
        </w:tc>
        <w:tc>
          <w:tcPr>
            <w:tcW w:w="2118" w:type="pct"/>
            <w:vAlign w:val="center"/>
          </w:tcPr>
          <w:p w:rsidR="00AE3E3E"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20 декабря 2017 г. N 1596</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854"/>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10</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«Охрана окружающей среды»</w:t>
            </w:r>
          </w:p>
        </w:tc>
        <w:tc>
          <w:tcPr>
            <w:tcW w:w="2118" w:type="pct"/>
            <w:vAlign w:val="center"/>
          </w:tcPr>
          <w:p w:rsidR="00AE3E3E"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15 апреля 2014 г. N 326</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838"/>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11</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«Комплексное развитие сельских территорий»</w:t>
            </w:r>
          </w:p>
        </w:tc>
        <w:tc>
          <w:tcPr>
            <w:tcW w:w="2118" w:type="pct"/>
            <w:vAlign w:val="center"/>
          </w:tcPr>
          <w:p w:rsidR="00AE3E3E"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31 мая 2019 г. N 696</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850"/>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12</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«Научно-технологическое развитие Российской Федерации»</w:t>
            </w:r>
          </w:p>
        </w:tc>
        <w:tc>
          <w:tcPr>
            <w:tcW w:w="2118" w:type="pct"/>
            <w:vAlign w:val="center"/>
          </w:tcPr>
          <w:p w:rsidR="00AE3E3E"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29 марта 2019 г. N 377</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13</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«Экономическое развитие и инновационная экономика»</w:t>
            </w:r>
          </w:p>
        </w:tc>
        <w:tc>
          <w:tcPr>
            <w:tcW w:w="2118" w:type="pct"/>
            <w:vAlign w:val="center"/>
          </w:tcPr>
          <w:p w:rsidR="00AE3E3E"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15 апреля 2014 г. N 316</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14</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«Развитие промышленности и повышение ее конкурентоспособности»</w:t>
            </w:r>
          </w:p>
        </w:tc>
        <w:tc>
          <w:tcPr>
            <w:tcW w:w="2118" w:type="pct"/>
            <w:vAlign w:val="center"/>
          </w:tcPr>
          <w:p w:rsidR="00AE3E3E"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15 апреля 2014 г. N 328</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lastRenderedPageBreak/>
              <w:t>17</w:t>
            </w:r>
            <w:r w:rsidR="00AE3E3E"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«О развитии сельского хозяйства и регулирования рынков сельскохозяйственной продукции, сырья и продовольствия»</w:t>
            </w:r>
          </w:p>
        </w:tc>
        <w:tc>
          <w:tcPr>
            <w:tcW w:w="2118" w:type="pct"/>
            <w:vAlign w:val="center"/>
          </w:tcPr>
          <w:p w:rsidR="00AE3E3E"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14 июля 2012 г. N 717</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18</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«Развитие энергетики»</w:t>
            </w:r>
          </w:p>
        </w:tc>
        <w:tc>
          <w:tcPr>
            <w:tcW w:w="2118" w:type="pct"/>
            <w:vAlign w:val="center"/>
          </w:tcPr>
          <w:p w:rsidR="00AE3E3E"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15 апреля 2014 г. N 321</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19</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 xml:space="preserve">Государственная программа </w:t>
            </w:r>
            <w:r w:rsidR="00AE3E3E" w:rsidRPr="00DE1B28">
              <w:rPr>
                <w:color w:val="000000" w:themeColor="text1"/>
                <w:sz w:val="22"/>
                <w:szCs w:val="22"/>
              </w:rPr>
              <w:t>Российской Федерации</w:t>
            </w:r>
            <w:r w:rsidRPr="00DE1B28">
              <w:rPr>
                <w:color w:val="000000" w:themeColor="text1"/>
                <w:sz w:val="22"/>
                <w:szCs w:val="22"/>
              </w:rPr>
              <w:t xml:space="preserve"> «Защита населения и территорий от чрезвычайных ситуаций, обеспечение пожарной безопасности и безопасности людей на водных объектах»</w:t>
            </w:r>
          </w:p>
        </w:tc>
        <w:tc>
          <w:tcPr>
            <w:tcW w:w="2118" w:type="pct"/>
            <w:vAlign w:val="center"/>
          </w:tcPr>
          <w:p w:rsidR="00F02FF0" w:rsidRPr="00DE1B28" w:rsidRDefault="00467F43" w:rsidP="00467F43">
            <w:pPr>
              <w:jc w:val="center"/>
              <w:rPr>
                <w:bCs/>
                <w:color w:val="000000" w:themeColor="text1"/>
                <w:sz w:val="22"/>
                <w:szCs w:val="22"/>
              </w:rPr>
            </w:pPr>
            <w:r w:rsidRPr="00DE1B28">
              <w:rPr>
                <w:bCs/>
                <w:color w:val="000000" w:themeColor="text1"/>
                <w:sz w:val="22"/>
                <w:szCs w:val="22"/>
              </w:rPr>
              <w:t xml:space="preserve">Постановление Правительства РФ </w:t>
            </w:r>
          </w:p>
          <w:p w:rsidR="00467F43" w:rsidRPr="00DE1B28" w:rsidRDefault="00467F43" w:rsidP="00467F43">
            <w:pPr>
              <w:jc w:val="center"/>
              <w:rPr>
                <w:bCs/>
                <w:color w:val="000000" w:themeColor="text1"/>
                <w:sz w:val="22"/>
                <w:szCs w:val="22"/>
              </w:rPr>
            </w:pPr>
            <w:r w:rsidRPr="00DE1B28">
              <w:rPr>
                <w:bCs/>
                <w:color w:val="000000" w:themeColor="text1"/>
                <w:sz w:val="22"/>
                <w:szCs w:val="22"/>
              </w:rPr>
              <w:t>от 15 апреля 2014 г. N 300</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20</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Государственная программа Калужской области «Комплексное развитие сельских территорий»</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Постановлением Правительства Калужской области от 31.01.2019 N 63</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21</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Стратегия социально-экономического развития Калужской области до 2030 года «Человек – центр инвестиций»</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29.06.2009 N 250</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22</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План мероприятий по реализации стратегии социально-экономического развития Калужской области до 2030 года</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Постановлением Правительства Калужской области от 14.02.2019 N 107</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23</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«Развитие профессионального образования и науки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12.02.2019 N 93</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24</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«Развитие общего и дополнительного образования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29.01.2019 N 38</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864"/>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25</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«Развитие здравоохранения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31.01.2019 N 44</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848"/>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26</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«Социальная поддержка граждан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31.01.2019 N 46</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27</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«Развитие культуры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31.01.2019 N 49</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28</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«Развитие физической культуры и спорта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31.01.2019 N 53</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29</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«Развитие рынка труда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31.01.2019 N 43</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857"/>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30</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«Доступная среда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30.12.2013 N 744</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940"/>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31</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«Развитие туризма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26.02.2019 N 122</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1163"/>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32</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«Обеспечение доступным и комфортным жильем и коммунальными услугами населения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31.01.2019 N 52)</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F02FF0">
        <w:trPr>
          <w:trHeight w:val="852"/>
        </w:trPr>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33</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«Охрана окружающей среды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12.02.2019 N 98</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lastRenderedPageBreak/>
              <w:t>34</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«Экономическое развитие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25.03.2019 N 171</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467F43" w:rsidRPr="00DE1B28" w:rsidTr="00467F43">
        <w:tc>
          <w:tcPr>
            <w:tcW w:w="287"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35</w:t>
            </w:r>
            <w:r w:rsidR="00F02FF0" w:rsidRPr="00DE1B28">
              <w:rPr>
                <w:color w:val="000000" w:themeColor="text1"/>
                <w:sz w:val="22"/>
                <w:szCs w:val="22"/>
              </w:rPr>
              <w:t>.</w:t>
            </w:r>
          </w:p>
        </w:tc>
        <w:tc>
          <w:tcPr>
            <w:tcW w:w="2595" w:type="pct"/>
            <w:vAlign w:val="center"/>
          </w:tcPr>
          <w:p w:rsidR="00467F43" w:rsidRPr="00DE1B28" w:rsidRDefault="00467F43" w:rsidP="00467F43">
            <w:pPr>
              <w:jc w:val="center"/>
              <w:rPr>
                <w:color w:val="000000" w:themeColor="text1"/>
                <w:sz w:val="22"/>
                <w:szCs w:val="22"/>
              </w:rPr>
            </w:pPr>
            <w:r w:rsidRPr="00DE1B28">
              <w:rPr>
                <w:color w:val="000000" w:themeColor="text1"/>
                <w:sz w:val="22"/>
                <w:szCs w:val="22"/>
              </w:rPr>
              <w:t>Региональная программа «Развитие дорожного хозяйства в Калужской области»</w:t>
            </w:r>
          </w:p>
        </w:tc>
        <w:tc>
          <w:tcPr>
            <w:tcW w:w="2118" w:type="pct"/>
            <w:vAlign w:val="center"/>
          </w:tcPr>
          <w:p w:rsidR="00467F43" w:rsidRPr="00DE1B28" w:rsidRDefault="00467F43" w:rsidP="00467F43">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06.02.2019 N 68</w:t>
            </w:r>
          </w:p>
          <w:p w:rsidR="00467F43" w:rsidRPr="00DE1B28" w:rsidRDefault="00467F43" w:rsidP="00467F43">
            <w:pPr>
              <w:jc w:val="center"/>
              <w:rPr>
                <w:bCs/>
                <w:color w:val="000000" w:themeColor="text1"/>
                <w:sz w:val="22"/>
                <w:szCs w:val="22"/>
              </w:rPr>
            </w:pPr>
            <w:r w:rsidRPr="00DE1B28">
              <w:rPr>
                <w:bCs/>
                <w:color w:val="000000" w:themeColor="text1"/>
                <w:sz w:val="22"/>
                <w:szCs w:val="22"/>
              </w:rPr>
              <w:t>(с последующими изменениями)</w:t>
            </w:r>
          </w:p>
        </w:tc>
      </w:tr>
      <w:tr w:rsidR="007C5740" w:rsidRPr="00DE1B28" w:rsidTr="00467F43">
        <w:tc>
          <w:tcPr>
            <w:tcW w:w="287"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36.</w:t>
            </w:r>
          </w:p>
        </w:tc>
        <w:tc>
          <w:tcPr>
            <w:tcW w:w="2595"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2118"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Постановление Правительства Калужской области от 31.01.2019 г. </w:t>
            </w:r>
            <w:r w:rsidRPr="00DE1B28">
              <w:rPr>
                <w:bCs/>
                <w:color w:val="000000" w:themeColor="text1"/>
                <w:sz w:val="22"/>
                <w:szCs w:val="22"/>
              </w:rPr>
              <w:t>N</w:t>
            </w:r>
            <w:r w:rsidRPr="00DE1B28">
              <w:rPr>
                <w:color w:val="000000" w:themeColor="text1"/>
                <w:sz w:val="22"/>
                <w:szCs w:val="22"/>
              </w:rPr>
              <w:t> 52</w:t>
            </w:r>
          </w:p>
          <w:p w:rsidR="007C5740" w:rsidRPr="00DE1B28" w:rsidRDefault="007C5740" w:rsidP="007C5740">
            <w:pPr>
              <w:jc w:val="center"/>
              <w:rPr>
                <w:color w:val="000000" w:themeColor="text1"/>
                <w:sz w:val="22"/>
                <w:szCs w:val="22"/>
              </w:rPr>
            </w:pPr>
            <w:r w:rsidRPr="00DE1B28">
              <w:rPr>
                <w:color w:val="000000" w:themeColor="text1"/>
                <w:sz w:val="22"/>
                <w:szCs w:val="22"/>
              </w:rPr>
              <w:t>(с последующими изменениями)</w:t>
            </w:r>
          </w:p>
        </w:tc>
      </w:tr>
      <w:tr w:rsidR="007C5740" w:rsidRPr="00DE1B28" w:rsidTr="00467F43">
        <w:tc>
          <w:tcPr>
            <w:tcW w:w="287"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37.</w:t>
            </w:r>
          </w:p>
        </w:tc>
        <w:tc>
          <w:tcPr>
            <w:tcW w:w="2595"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Региональная программа</w:t>
            </w:r>
          </w:p>
          <w:p w:rsidR="007C5740" w:rsidRPr="00DE1B28" w:rsidRDefault="007C5740" w:rsidP="007C5740">
            <w:pPr>
              <w:jc w:val="center"/>
              <w:rPr>
                <w:color w:val="000000" w:themeColor="text1"/>
                <w:sz w:val="22"/>
                <w:szCs w:val="22"/>
              </w:rPr>
            </w:pPr>
            <w:r w:rsidRPr="00DE1B28">
              <w:rPr>
                <w:color w:val="000000" w:themeColor="text1"/>
                <w:sz w:val="22"/>
                <w:szCs w:val="22"/>
              </w:rPr>
              <w:t>газификации жилищно-коммунального хозяйства, промышленных</w:t>
            </w:r>
          </w:p>
          <w:p w:rsidR="007C5740" w:rsidRPr="00DE1B28" w:rsidRDefault="007C5740" w:rsidP="007C5740">
            <w:pPr>
              <w:jc w:val="center"/>
              <w:rPr>
                <w:color w:val="000000" w:themeColor="text1"/>
                <w:sz w:val="22"/>
                <w:szCs w:val="22"/>
              </w:rPr>
            </w:pPr>
            <w:r w:rsidRPr="00DE1B28">
              <w:rPr>
                <w:color w:val="000000" w:themeColor="text1"/>
                <w:sz w:val="22"/>
                <w:szCs w:val="22"/>
              </w:rPr>
              <w:t xml:space="preserve">и иных организаций Калужской области на </w:t>
            </w:r>
          </w:p>
          <w:p w:rsidR="007C5740" w:rsidRPr="00DE1B28" w:rsidRDefault="007C5740" w:rsidP="007C5740">
            <w:pPr>
              <w:jc w:val="center"/>
              <w:rPr>
                <w:color w:val="000000" w:themeColor="text1"/>
                <w:sz w:val="22"/>
                <w:szCs w:val="22"/>
              </w:rPr>
            </w:pPr>
            <w:r w:rsidRPr="00DE1B28">
              <w:rPr>
                <w:color w:val="000000" w:themeColor="text1"/>
                <w:sz w:val="22"/>
                <w:szCs w:val="22"/>
              </w:rPr>
              <w:t>2018 - 2023 годы</w:t>
            </w:r>
          </w:p>
        </w:tc>
        <w:tc>
          <w:tcPr>
            <w:tcW w:w="2118"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 xml:space="preserve">Постановление Правительства Калужской области от 22.03.2018 г. </w:t>
            </w:r>
            <w:r w:rsidRPr="00DE1B28">
              <w:rPr>
                <w:bCs/>
                <w:color w:val="000000" w:themeColor="text1"/>
                <w:sz w:val="22"/>
                <w:szCs w:val="22"/>
              </w:rPr>
              <w:t>N</w:t>
            </w:r>
            <w:r w:rsidRPr="00DE1B28">
              <w:rPr>
                <w:color w:val="000000" w:themeColor="text1"/>
                <w:sz w:val="22"/>
                <w:szCs w:val="22"/>
              </w:rPr>
              <w:t> 172 (с последующими изменениями)</w:t>
            </w:r>
          </w:p>
        </w:tc>
      </w:tr>
      <w:tr w:rsidR="007C5740" w:rsidRPr="00DE1B28" w:rsidTr="00467F43">
        <w:tc>
          <w:tcPr>
            <w:tcW w:w="287"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38.</w:t>
            </w:r>
          </w:p>
        </w:tc>
        <w:tc>
          <w:tcPr>
            <w:tcW w:w="2595"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"Энергосбережение и повышение энергоэффективности в Калужской области"</w:t>
            </w:r>
          </w:p>
        </w:tc>
        <w:tc>
          <w:tcPr>
            <w:tcW w:w="2118"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 xml:space="preserve">Постановление Правительства Калужской области от 26.03.2019 г. </w:t>
            </w:r>
            <w:r w:rsidRPr="00DE1B28">
              <w:rPr>
                <w:bCs/>
                <w:color w:val="000000" w:themeColor="text1"/>
                <w:sz w:val="22"/>
                <w:szCs w:val="22"/>
              </w:rPr>
              <w:t>N</w:t>
            </w:r>
            <w:r w:rsidRPr="00DE1B28">
              <w:rPr>
                <w:color w:val="000000" w:themeColor="text1"/>
                <w:sz w:val="22"/>
                <w:szCs w:val="22"/>
              </w:rPr>
              <w:t> 175 (с последующими изменениями)</w:t>
            </w:r>
          </w:p>
        </w:tc>
      </w:tr>
      <w:tr w:rsidR="007C5740" w:rsidRPr="00DE1B28" w:rsidTr="00467F43">
        <w:tc>
          <w:tcPr>
            <w:tcW w:w="287"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39.</w:t>
            </w:r>
          </w:p>
        </w:tc>
        <w:tc>
          <w:tcPr>
            <w:tcW w:w="2595"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Региональная программа «Развитие сельского хозяйства и регулирования рынков сельскохозяйственной продукции, сырья и продовольствия в Калужской области»</w:t>
            </w:r>
          </w:p>
        </w:tc>
        <w:tc>
          <w:tcPr>
            <w:tcW w:w="2118" w:type="pct"/>
            <w:vAlign w:val="center"/>
          </w:tcPr>
          <w:p w:rsidR="007C5740" w:rsidRPr="00DE1B28" w:rsidRDefault="007C5740" w:rsidP="007C5740">
            <w:pPr>
              <w:jc w:val="center"/>
              <w:rPr>
                <w:bCs/>
                <w:color w:val="000000" w:themeColor="text1"/>
                <w:sz w:val="22"/>
                <w:szCs w:val="22"/>
              </w:rPr>
            </w:pPr>
            <w:r w:rsidRPr="00DE1B28">
              <w:rPr>
                <w:bCs/>
                <w:color w:val="000000" w:themeColor="text1"/>
                <w:sz w:val="22"/>
                <w:szCs w:val="22"/>
              </w:rPr>
              <w:t>Постановление Правительства Калужской области от 31.01.2019 N 48</w:t>
            </w:r>
          </w:p>
        </w:tc>
      </w:tr>
      <w:tr w:rsidR="007C5740" w:rsidRPr="00DE1B28" w:rsidTr="00467F43">
        <w:tc>
          <w:tcPr>
            <w:tcW w:w="287"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40.</w:t>
            </w:r>
          </w:p>
        </w:tc>
        <w:tc>
          <w:tcPr>
            <w:tcW w:w="2595"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Стратегия социального-экономического развития Калужской области до 2030 года «Человек-Центр Инвестиций»</w:t>
            </w:r>
          </w:p>
        </w:tc>
        <w:tc>
          <w:tcPr>
            <w:tcW w:w="2118"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 xml:space="preserve">Постановление Правительства Калужской области от 29.06.2009 г. </w:t>
            </w:r>
            <w:r w:rsidRPr="00DE1B28">
              <w:rPr>
                <w:bCs/>
                <w:color w:val="000000" w:themeColor="text1"/>
                <w:sz w:val="22"/>
                <w:szCs w:val="22"/>
              </w:rPr>
              <w:t>N</w:t>
            </w:r>
            <w:r w:rsidRPr="00DE1B28">
              <w:rPr>
                <w:color w:val="000000" w:themeColor="text1"/>
                <w:sz w:val="22"/>
                <w:szCs w:val="22"/>
              </w:rPr>
              <w:t> 250</w:t>
            </w:r>
          </w:p>
        </w:tc>
      </w:tr>
      <w:tr w:rsidR="007C5740" w:rsidRPr="00DE1B28" w:rsidTr="00467F43">
        <w:tc>
          <w:tcPr>
            <w:tcW w:w="287"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41.</w:t>
            </w:r>
          </w:p>
        </w:tc>
        <w:tc>
          <w:tcPr>
            <w:tcW w:w="2595"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План мероприятий по реализации стратегии социально-экономического развития Калужской области до 2030 года</w:t>
            </w:r>
          </w:p>
        </w:tc>
        <w:tc>
          <w:tcPr>
            <w:tcW w:w="2118" w:type="pct"/>
            <w:vAlign w:val="center"/>
          </w:tcPr>
          <w:p w:rsidR="007C5740" w:rsidRPr="00DE1B28" w:rsidRDefault="007C5740" w:rsidP="007C5740">
            <w:pPr>
              <w:jc w:val="center"/>
              <w:rPr>
                <w:color w:val="000000" w:themeColor="text1"/>
                <w:sz w:val="22"/>
                <w:szCs w:val="22"/>
              </w:rPr>
            </w:pPr>
            <w:r w:rsidRPr="00DE1B28">
              <w:rPr>
                <w:color w:val="000000" w:themeColor="text1"/>
                <w:sz w:val="22"/>
                <w:szCs w:val="22"/>
              </w:rPr>
              <w:t xml:space="preserve">Постановление Правительства Калужской области от 14.02.2019 г. </w:t>
            </w:r>
            <w:r w:rsidRPr="00DE1B28">
              <w:rPr>
                <w:bCs/>
                <w:color w:val="000000" w:themeColor="text1"/>
                <w:sz w:val="22"/>
                <w:szCs w:val="22"/>
              </w:rPr>
              <w:t>N</w:t>
            </w:r>
            <w:r w:rsidRPr="00DE1B28">
              <w:rPr>
                <w:color w:val="000000" w:themeColor="text1"/>
                <w:sz w:val="22"/>
                <w:szCs w:val="22"/>
              </w:rPr>
              <w:t> 107</w:t>
            </w:r>
          </w:p>
        </w:tc>
      </w:tr>
    </w:tbl>
    <w:p w:rsidR="00467F43" w:rsidRPr="00DE1B28" w:rsidRDefault="00467F43" w:rsidP="00855954">
      <w:pPr>
        <w:jc w:val="right"/>
        <w:rPr>
          <w:i/>
          <w:color w:val="000000" w:themeColor="text1"/>
        </w:rPr>
      </w:pPr>
    </w:p>
    <w:p w:rsidR="00467F43" w:rsidRPr="00DE1B28" w:rsidRDefault="00467F43" w:rsidP="00855954">
      <w:pPr>
        <w:jc w:val="right"/>
        <w:rPr>
          <w:color w:val="000000" w:themeColor="text1"/>
          <w:sz w:val="28"/>
          <w:szCs w:val="28"/>
        </w:rPr>
      </w:pPr>
    </w:p>
    <w:p w:rsidR="00671677" w:rsidRPr="00DE1B28" w:rsidRDefault="00671677" w:rsidP="00AB002A">
      <w:pPr>
        <w:autoSpaceDE w:val="0"/>
        <w:autoSpaceDN w:val="0"/>
        <w:adjustRightInd w:val="0"/>
        <w:ind w:right="113" w:firstLine="709"/>
        <w:contextualSpacing/>
        <w:jc w:val="both"/>
        <w:rPr>
          <w:rFonts w:eastAsia="Calibri"/>
          <w:color w:val="000000" w:themeColor="text1"/>
          <w:highlight w:val="yellow"/>
          <w:lang w:eastAsia="en-US"/>
        </w:rPr>
        <w:sectPr w:rsidR="00671677" w:rsidRPr="00DE1B28" w:rsidSect="004841C2">
          <w:pgSz w:w="11906" w:h="16838"/>
          <w:pgMar w:top="851" w:right="964" w:bottom="851" w:left="1644" w:header="709" w:footer="367" w:gutter="0"/>
          <w:cols w:space="720"/>
          <w:docGrid w:linePitch="360"/>
        </w:sectPr>
      </w:pPr>
    </w:p>
    <w:p w:rsidR="00951034" w:rsidRPr="00DE1B28" w:rsidRDefault="00951034" w:rsidP="00AB002A">
      <w:pPr>
        <w:pStyle w:val="1"/>
        <w:spacing w:line="240" w:lineRule="auto"/>
        <w:ind w:left="431" w:hanging="431"/>
        <w:rPr>
          <w:color w:val="000000" w:themeColor="text1"/>
          <w:sz w:val="28"/>
          <w:szCs w:val="28"/>
        </w:rPr>
      </w:pPr>
      <w:bookmarkStart w:id="9" w:name="_Toc103695364"/>
      <w:r w:rsidRPr="00DE1B28">
        <w:rPr>
          <w:color w:val="000000" w:themeColor="text1"/>
          <w:sz w:val="28"/>
          <w:szCs w:val="28"/>
          <w:lang w:val="en-US"/>
        </w:rPr>
        <w:lastRenderedPageBreak/>
        <w:t>II</w:t>
      </w:r>
      <w:r w:rsidRPr="00DE1B28">
        <w:rPr>
          <w:color w:val="000000" w:themeColor="text1"/>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DE1B28">
        <w:rPr>
          <w:color w:val="000000" w:themeColor="text1"/>
          <w:sz w:val="28"/>
          <w:szCs w:val="28"/>
        </w:rPr>
        <w:t>направлений развития</w:t>
      </w:r>
      <w:r w:rsidRPr="00DE1B28">
        <w:rPr>
          <w:color w:val="000000" w:themeColor="text1"/>
          <w:sz w:val="28"/>
          <w:szCs w:val="28"/>
        </w:rPr>
        <w:t xml:space="preserve"> этих территорий и прогнозируемых ограничений их использования</w:t>
      </w:r>
      <w:bookmarkEnd w:id="9"/>
    </w:p>
    <w:p w:rsidR="00312AB2" w:rsidRPr="00DE1B28" w:rsidRDefault="00312AB2" w:rsidP="00941655">
      <w:pPr>
        <w:pStyle w:val="2"/>
        <w:spacing w:before="120" w:after="120" w:line="276" w:lineRule="auto"/>
        <w:ind w:left="578" w:hanging="578"/>
        <w:rPr>
          <w:color w:val="000000" w:themeColor="text1"/>
          <w:sz w:val="28"/>
          <w:szCs w:val="28"/>
        </w:rPr>
      </w:pPr>
      <w:bookmarkStart w:id="10" w:name="__RefHeading__374_1612356966"/>
      <w:bookmarkStart w:id="11" w:name="__RefHeading__110_1539069001"/>
      <w:bookmarkStart w:id="12" w:name="__RefHeading__308_276625223"/>
      <w:bookmarkStart w:id="13" w:name="__RefHeading__472_670117999"/>
      <w:bookmarkStart w:id="14" w:name="__RefHeading__79_1212657833"/>
      <w:bookmarkStart w:id="15" w:name="__RefHeading__142_1585558239"/>
      <w:bookmarkStart w:id="16" w:name="__RefHeading__836_1612356966"/>
      <w:bookmarkStart w:id="17" w:name="_Toc103695365"/>
      <w:bookmarkEnd w:id="10"/>
      <w:bookmarkEnd w:id="11"/>
      <w:bookmarkEnd w:id="12"/>
      <w:bookmarkEnd w:id="13"/>
      <w:bookmarkEnd w:id="14"/>
      <w:bookmarkEnd w:id="15"/>
      <w:bookmarkEnd w:id="16"/>
      <w:r w:rsidRPr="00DE1B28">
        <w:rPr>
          <w:color w:val="000000" w:themeColor="text1"/>
          <w:sz w:val="28"/>
          <w:szCs w:val="28"/>
        </w:rPr>
        <w:t>I</w:t>
      </w:r>
      <w:r w:rsidR="00951034" w:rsidRPr="00DE1B28">
        <w:rPr>
          <w:color w:val="000000" w:themeColor="text1"/>
          <w:sz w:val="28"/>
          <w:szCs w:val="28"/>
          <w:lang w:val="en-US"/>
        </w:rPr>
        <w:t>I</w:t>
      </w:r>
      <w:r w:rsidR="00951034" w:rsidRPr="00DE1B28">
        <w:rPr>
          <w:color w:val="000000" w:themeColor="text1"/>
          <w:sz w:val="28"/>
          <w:szCs w:val="28"/>
        </w:rPr>
        <w:t>.</w:t>
      </w:r>
      <w:r w:rsidR="00951034" w:rsidRPr="00DE1B28">
        <w:rPr>
          <w:color w:val="000000" w:themeColor="text1"/>
          <w:sz w:val="28"/>
          <w:szCs w:val="28"/>
          <w:lang w:val="en-US"/>
        </w:rPr>
        <w:t>1</w:t>
      </w:r>
      <w:r w:rsidRPr="00DE1B28">
        <w:rPr>
          <w:color w:val="000000" w:themeColor="text1"/>
          <w:sz w:val="28"/>
          <w:szCs w:val="28"/>
        </w:rPr>
        <w:t xml:space="preserve"> Общие сведения</w:t>
      </w:r>
      <w:bookmarkEnd w:id="17"/>
    </w:p>
    <w:p w:rsidR="00456E83" w:rsidRPr="00DE1B28" w:rsidRDefault="00456E83" w:rsidP="00456E83">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 xml:space="preserve">Сельское поселение «Поселок Юбилейный» (далее – сельское поселение) расположено на территории Малоярославецкого района Калужской области. Административный центр сельского поселения – </w:t>
      </w:r>
      <w:r w:rsidR="009D14AB" w:rsidRPr="00DE1B28">
        <w:rPr>
          <w:bCs/>
          <w:color w:val="000000" w:themeColor="text1"/>
          <w:sz w:val="26"/>
          <w:szCs w:val="26"/>
          <w:lang w:eastAsia="ru-RU"/>
        </w:rPr>
        <w:t>п</w:t>
      </w:r>
      <w:r w:rsidRPr="00DE1B28">
        <w:rPr>
          <w:bCs/>
          <w:color w:val="000000" w:themeColor="text1"/>
          <w:sz w:val="26"/>
          <w:szCs w:val="26"/>
          <w:lang w:eastAsia="ru-RU"/>
        </w:rPr>
        <w:t xml:space="preserve">оселок Юбилейный находится в 28 км к юго-западу от города Малоярославец, 45 км к юго-западу от г. Обнинска и 25 км севернее от г. Калуги. По территории сельского поселения проходят </w:t>
      </w:r>
      <w:r w:rsidR="008E64B8" w:rsidRPr="00DE1B28">
        <w:rPr>
          <w:bCs/>
          <w:color w:val="000000" w:themeColor="text1"/>
          <w:sz w:val="26"/>
          <w:szCs w:val="26"/>
          <w:lang w:eastAsia="ru-RU"/>
        </w:rPr>
        <w:t>автодороги М</w:t>
      </w:r>
      <w:r w:rsidRPr="00DE1B28">
        <w:rPr>
          <w:bCs/>
          <w:color w:val="000000" w:themeColor="text1"/>
          <w:sz w:val="26"/>
          <w:szCs w:val="26"/>
          <w:lang w:eastAsia="ru-RU"/>
        </w:rPr>
        <w:t>3 "Украина" Москва - Калуга - Брянск - граница с Украиной, Р-132 "Золотое кольцо", Окружная дорога г. Калуги - Детчино - Малоярославец. Территорию сельского поселения с северо-востока на юго-запад пересека</w:t>
      </w:r>
      <w:r w:rsidR="009D14AB" w:rsidRPr="00DE1B28">
        <w:rPr>
          <w:bCs/>
          <w:color w:val="000000" w:themeColor="text1"/>
          <w:sz w:val="26"/>
          <w:szCs w:val="26"/>
          <w:lang w:eastAsia="ru-RU"/>
        </w:rPr>
        <w:t>ют</w:t>
      </w:r>
      <w:r w:rsidRPr="00DE1B28">
        <w:rPr>
          <w:bCs/>
          <w:color w:val="000000" w:themeColor="text1"/>
          <w:sz w:val="26"/>
          <w:szCs w:val="26"/>
          <w:lang w:eastAsia="ru-RU"/>
        </w:rPr>
        <w:t xml:space="preserve"> двухпутн</w:t>
      </w:r>
      <w:r w:rsidR="009D14AB" w:rsidRPr="00DE1B28">
        <w:rPr>
          <w:bCs/>
          <w:color w:val="000000" w:themeColor="text1"/>
          <w:sz w:val="26"/>
          <w:szCs w:val="26"/>
          <w:lang w:eastAsia="ru-RU"/>
        </w:rPr>
        <w:t>ые</w:t>
      </w:r>
      <w:r w:rsidRPr="00DE1B28">
        <w:rPr>
          <w:bCs/>
          <w:color w:val="000000" w:themeColor="text1"/>
          <w:sz w:val="26"/>
          <w:szCs w:val="26"/>
          <w:lang w:eastAsia="ru-RU"/>
        </w:rPr>
        <w:t xml:space="preserve"> электрифицированн</w:t>
      </w:r>
      <w:r w:rsidR="009D14AB" w:rsidRPr="00DE1B28">
        <w:rPr>
          <w:bCs/>
          <w:color w:val="000000" w:themeColor="text1"/>
          <w:sz w:val="26"/>
          <w:szCs w:val="26"/>
          <w:lang w:eastAsia="ru-RU"/>
        </w:rPr>
        <w:t>ые</w:t>
      </w:r>
      <w:r w:rsidRPr="00DE1B28">
        <w:rPr>
          <w:bCs/>
          <w:color w:val="000000" w:themeColor="text1"/>
          <w:sz w:val="26"/>
          <w:szCs w:val="26"/>
          <w:lang w:eastAsia="ru-RU"/>
        </w:rPr>
        <w:t xml:space="preserve"> </w:t>
      </w:r>
      <w:r w:rsidR="009D14AB" w:rsidRPr="00DE1B28">
        <w:rPr>
          <w:bCs/>
          <w:color w:val="000000" w:themeColor="text1"/>
          <w:sz w:val="26"/>
          <w:szCs w:val="26"/>
          <w:lang w:eastAsia="ru-RU"/>
        </w:rPr>
        <w:t>участки Московской железной</w:t>
      </w:r>
      <w:r w:rsidR="009D14AB" w:rsidRPr="00DE1B28">
        <w:rPr>
          <w:bCs/>
          <w:color w:val="000000" w:themeColor="text1"/>
          <w:sz w:val="26"/>
          <w:szCs w:val="26"/>
          <w:lang w:eastAsia="ru-RU"/>
        </w:rPr>
        <w:br/>
        <w:t xml:space="preserve">дороги – филиала ОАО «РЖД» по направлениям Москва - Калуга - Брянск (Суземка). </w:t>
      </w:r>
      <w:r w:rsidRPr="00DE1B28">
        <w:rPr>
          <w:bCs/>
          <w:color w:val="000000" w:themeColor="text1"/>
          <w:sz w:val="26"/>
          <w:szCs w:val="26"/>
          <w:lang w:eastAsia="ru-RU"/>
        </w:rPr>
        <w:t>В состав сельского поселения «Поселок Юбилейный» входят населенные пункты: п. Юбилейный, дер. Бортники, дер. Верховье, дер. Дубровка, дер. Дурово, дер. Кирюхино, дер. Лисенки, дер. Лопатино, дер. Митинка, дер. Мызги, дер. Николаевка, дер. Осоргино, дер. Павловка, дер. Пнево, дер. Родинка, дер. Селиверстово, дер. Сляднево, дер. Торбеево, жд. ст. Сляднево.</w:t>
      </w:r>
    </w:p>
    <w:p w:rsidR="00456E83" w:rsidRPr="00DE1B28" w:rsidRDefault="00456E83" w:rsidP="00456E83">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 xml:space="preserve">Площадь сельского поселения составляет 11622,29 га, численность населения </w:t>
      </w:r>
      <w:r w:rsidR="009D14AB" w:rsidRPr="00DE1B28">
        <w:rPr>
          <w:bCs/>
          <w:color w:val="000000" w:themeColor="text1"/>
          <w:sz w:val="26"/>
          <w:szCs w:val="26"/>
          <w:lang w:eastAsia="ru-RU"/>
        </w:rPr>
        <w:t>1157</w:t>
      </w:r>
      <w:r w:rsidRPr="00DE1B28">
        <w:rPr>
          <w:bCs/>
          <w:color w:val="000000" w:themeColor="text1"/>
          <w:sz w:val="26"/>
          <w:szCs w:val="26"/>
          <w:lang w:eastAsia="ru-RU"/>
        </w:rPr>
        <w:t xml:space="preserve"> человек.</w:t>
      </w:r>
    </w:p>
    <w:p w:rsidR="00D20300" w:rsidRPr="00DE1B28" w:rsidRDefault="00D20300" w:rsidP="00395517">
      <w:pPr>
        <w:spacing w:line="276" w:lineRule="auto"/>
        <w:ind w:firstLine="709"/>
        <w:jc w:val="both"/>
        <w:rPr>
          <w:b/>
          <w:i/>
          <w:color w:val="000000" w:themeColor="text1"/>
          <w:sz w:val="26"/>
          <w:szCs w:val="26"/>
        </w:rPr>
      </w:pPr>
      <w:r w:rsidRPr="00DE1B28">
        <w:rPr>
          <w:b/>
          <w:i/>
          <w:color w:val="000000" w:themeColor="text1"/>
          <w:sz w:val="26"/>
          <w:szCs w:val="26"/>
        </w:rPr>
        <w:t>Описание границы муниципального образования сельское поселение "</w:t>
      </w:r>
      <w:r w:rsidR="00F53DCD" w:rsidRPr="00DE1B28">
        <w:rPr>
          <w:b/>
          <w:i/>
          <w:color w:val="000000" w:themeColor="text1"/>
          <w:sz w:val="26"/>
          <w:szCs w:val="26"/>
        </w:rPr>
        <w:t>Поселок Юбилейный</w:t>
      </w:r>
      <w:r w:rsidRPr="00DE1B28">
        <w:rPr>
          <w:b/>
          <w:i/>
          <w:color w:val="000000" w:themeColor="text1"/>
          <w:sz w:val="26"/>
          <w:szCs w:val="26"/>
        </w:rPr>
        <w:t xml:space="preserve">" согласно Закону Калужской области от </w:t>
      </w:r>
      <w:r w:rsidR="00941655" w:rsidRPr="00DE1B28">
        <w:rPr>
          <w:b/>
          <w:i/>
          <w:color w:val="000000" w:themeColor="text1"/>
          <w:sz w:val="26"/>
          <w:szCs w:val="26"/>
        </w:rPr>
        <w:t>28</w:t>
      </w:r>
      <w:r w:rsidRPr="00DE1B28">
        <w:rPr>
          <w:b/>
          <w:i/>
          <w:color w:val="000000" w:themeColor="text1"/>
          <w:sz w:val="26"/>
          <w:szCs w:val="26"/>
        </w:rPr>
        <w:t>.</w:t>
      </w:r>
      <w:r w:rsidR="00941655" w:rsidRPr="00DE1B28">
        <w:rPr>
          <w:b/>
          <w:i/>
          <w:color w:val="000000" w:themeColor="text1"/>
          <w:sz w:val="26"/>
          <w:szCs w:val="26"/>
        </w:rPr>
        <w:t>12</w:t>
      </w:r>
      <w:r w:rsidR="006E6642" w:rsidRPr="00DE1B28">
        <w:rPr>
          <w:b/>
          <w:i/>
          <w:color w:val="000000" w:themeColor="text1"/>
          <w:sz w:val="26"/>
          <w:szCs w:val="26"/>
        </w:rPr>
        <w:t>.</w:t>
      </w:r>
      <w:r w:rsidRPr="00DE1B28">
        <w:rPr>
          <w:b/>
          <w:i/>
          <w:color w:val="000000" w:themeColor="text1"/>
          <w:sz w:val="26"/>
          <w:szCs w:val="26"/>
        </w:rPr>
        <w:t>20</w:t>
      </w:r>
      <w:r w:rsidR="006E6642" w:rsidRPr="00DE1B28">
        <w:rPr>
          <w:b/>
          <w:i/>
          <w:color w:val="000000" w:themeColor="text1"/>
          <w:sz w:val="26"/>
          <w:szCs w:val="26"/>
        </w:rPr>
        <w:t>04</w:t>
      </w:r>
      <w:r w:rsidR="006D66DC" w:rsidRPr="00DE1B28">
        <w:rPr>
          <w:b/>
          <w:i/>
          <w:color w:val="000000" w:themeColor="text1"/>
          <w:sz w:val="26"/>
          <w:szCs w:val="26"/>
        </w:rPr>
        <w:t xml:space="preserve"> г. </w:t>
      </w:r>
      <w:r w:rsidR="0053674D" w:rsidRPr="00DE1B28">
        <w:rPr>
          <w:b/>
          <w:i/>
          <w:color w:val="000000" w:themeColor="text1"/>
          <w:sz w:val="26"/>
          <w:szCs w:val="26"/>
        </w:rPr>
        <w:t>№ 7-</w:t>
      </w:r>
      <w:r w:rsidR="00DA2701" w:rsidRPr="00DE1B28">
        <w:rPr>
          <w:b/>
          <w:i/>
          <w:color w:val="000000" w:themeColor="text1"/>
          <w:sz w:val="26"/>
          <w:szCs w:val="26"/>
        </w:rPr>
        <w:t xml:space="preserve">ОЗ </w:t>
      </w:r>
      <w:r w:rsidRPr="00DE1B28">
        <w:rPr>
          <w:b/>
          <w:i/>
          <w:color w:val="000000" w:themeColor="text1"/>
          <w:sz w:val="26"/>
          <w:szCs w:val="26"/>
        </w:rPr>
        <w:t xml:space="preserve">(в ред. </w:t>
      </w:r>
      <w:hyperlink r:id="rId13" w:history="1">
        <w:r w:rsidRPr="00DE1B28">
          <w:rPr>
            <w:rStyle w:val="a7"/>
            <w:b/>
            <w:i/>
            <w:color w:val="000000" w:themeColor="text1"/>
            <w:sz w:val="26"/>
            <w:szCs w:val="26"/>
            <w:u w:val="none"/>
          </w:rPr>
          <w:t>Закона</w:t>
        </w:r>
      </w:hyperlink>
      <w:r w:rsidRPr="00DE1B28">
        <w:rPr>
          <w:b/>
          <w:i/>
          <w:color w:val="000000" w:themeColor="text1"/>
          <w:sz w:val="26"/>
          <w:szCs w:val="26"/>
        </w:rPr>
        <w:t xml:space="preserve"> Калужской области от </w:t>
      </w:r>
      <w:r w:rsidR="00941655" w:rsidRPr="00DE1B28">
        <w:rPr>
          <w:b/>
          <w:i/>
          <w:color w:val="000000" w:themeColor="text1"/>
          <w:sz w:val="26"/>
          <w:szCs w:val="26"/>
        </w:rPr>
        <w:t>24.02.202</w:t>
      </w:r>
      <w:r w:rsidR="006D66DC" w:rsidRPr="00DE1B28">
        <w:rPr>
          <w:b/>
          <w:i/>
          <w:color w:val="000000" w:themeColor="text1"/>
          <w:sz w:val="26"/>
          <w:szCs w:val="26"/>
        </w:rPr>
        <w:t>2</w:t>
      </w:r>
      <w:r w:rsidR="00DA2701" w:rsidRPr="00DE1B28">
        <w:rPr>
          <w:b/>
          <w:i/>
          <w:color w:val="000000" w:themeColor="text1"/>
          <w:sz w:val="26"/>
          <w:szCs w:val="26"/>
        </w:rPr>
        <w:t xml:space="preserve"> г.</w:t>
      </w:r>
      <w:r w:rsidR="005B19CC" w:rsidRPr="00DE1B28">
        <w:rPr>
          <w:b/>
          <w:i/>
          <w:color w:val="000000" w:themeColor="text1"/>
          <w:sz w:val="26"/>
          <w:szCs w:val="26"/>
        </w:rPr>
        <w:t>)</w:t>
      </w:r>
      <w:r w:rsidR="00DA2701" w:rsidRPr="00DE1B28">
        <w:rPr>
          <w:b/>
          <w:i/>
          <w:color w:val="000000" w:themeColor="text1"/>
          <w:sz w:val="26"/>
          <w:szCs w:val="26"/>
        </w:rPr>
        <w:t>:</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Текстовое описание границы сельского поселения "Поселок Юбилейный" произведено согласно цифровым обозначениям в направлении север - восток - юг - запад.</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Граница сельского поселения "Поселок Юбилейный" проходит следующим образом:</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 от узловой точки 1 в общем северо-восточном направлении вдоль р. Суходрев против течения на протяжении 12490 м до точки 241;</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2) от точки 241 в северо-восточном направлении по лесному массиву Детчинского участкового лесничества Малоярославецкого лесничества, вдоль полосы отвода железной дороги Москва - Брянск 6053 м до пересечения с границей муниципального образования "Деревня Прудки" (узловая точка 273);</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3) от узловой точки 273 в юго-восточном направлении по лесному массиву Детчинского участкового лесничества Малоярославецкого лесничества, огибая дер. Осоргино, на протяжении 13979 м до пересечения с границей муниципального образования "Город Калуга" (узловая точка 399);</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 xml:space="preserve">4) от узловой точки 399 в юго-западном направлении по лесному массиву по границе Детчинского участкового лесничества и Бабаевского участкового лесничества Малоярославецкого лесничества, вдоль поймы притока р. Песочни по </w:t>
      </w:r>
      <w:r w:rsidRPr="00DE1B28">
        <w:rPr>
          <w:bCs/>
          <w:color w:val="000000" w:themeColor="text1"/>
          <w:sz w:val="26"/>
          <w:szCs w:val="26"/>
          <w:lang w:eastAsia="ru-RU"/>
        </w:rPr>
        <w:lastRenderedPageBreak/>
        <w:t>течению на протяжении 2360 м, пересекая автомобильную дорогу к детскому лагерю, до точки 465;</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5) от точки 465 в восточном направлении по лесному массиву Детчинского участкового лесничества Малоярославецкого лесничества 1366 м до точки 471;</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6) от точки 471 в юго-западном направлении по лесному массиву Детчинского участкового лесничества Малоярославецкого лесничества на протяжении 5889 м до точки 502;</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7) от точки 502 в северо-западном направлении по лесному массиву Детчинского участкового лесничества Малоярославецкого лесничества на протяжении 1624 м до точки 511;</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8) от точки 511 на юго-запад по лесному массиву Детчинского участкового лесничества Малоярославецкого лесничества на протяжении 1991 м до точки 521;</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9) от точки 521 в северо-западном направлении по лесному массиву Детчинского участкового лесничества Малоярославецкого лесничества на протяжении 2694 м, пересекая автомобильную дорогу "Окружная дорога г. Калуги - Детчино - Малоярославец", до точки 552;</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10) от точки 552 в северо-западном направлении по лесному массиву Детчинского участкового лесничества Малоярославецкого лесничества на протяжении 2832 м до дер. Николаевки (точка 570);</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11) от точки 570 в юго-западном направлении по лесному массиву Детчинского участкового лесничества Малоярославецкого лесничества, огибая с восточной стороны садовые участки, на протяжении 1915 м до точки 582;</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12) от точки 582 в северо-западном направлении по лесному массиву Детчинского участкового лесничества Малоярославецкого лесничества на протяжении 2018 м до точки 590;</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13) от точки 590 в юго-западном направлении по лесному массиву Детчинского участкового лесничества Малоярославецкого лесничества на протяжении 5139 м до точки 629;</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14) от точки 629 в северо-западном направлении по лесному массиву Детчинского участкового лесничества Малоярославецкого лесничества на протяжении 1525 м до точки 650;</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15) от точки 650 в юго-западном направлении по лесному массиву Детчинского участкового лесничества Малоярославецкого лесничества на протяжении 5168 м, пересекая железную дорогу Москва - Брянск, до пересечения с границей муниципального образования "Дзержинский район" (узловая точка 673);</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16) от узловой точки 673 в северо-западном направлении по лесному массиву Детчинского участкового лесничества Малоярославецкого лесничества на протяжении 5170 м, пересекая автомобильную дорогу М-3 "Украина", до точки 698;</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17) от точки 698 в северо-восточном направлении по лесному массиву Детчинского участкового лесничества Малоярославецкого лесничества на протяжении 860 м, пересекая автомобильную дорогу М-3 "Украина", до точки 711;</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lastRenderedPageBreak/>
        <w:t>18) от точки 711 на северо-запад по лесному массиву Детчинского участкового лесничества Малоярославецкого лесничества на протяжении 4025 м, пересекая автомобильную дорогу М-3 "Украина", до узловой точки 739;</w:t>
      </w:r>
    </w:p>
    <w:p w:rsidR="00F53DCD" w:rsidRPr="00DE1B28" w:rsidRDefault="00F53DCD" w:rsidP="00F53DCD">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19) от узловой точки 739 в северо-восточном направлении по древесно-кустарниковой растительности севернее территории садовых участков на протяжении 1449 м до пересечения с границей муниципального образования "Поселок Детчино" до узловой точки 1.</w:t>
      </w:r>
    </w:p>
    <w:p w:rsidR="007F565A" w:rsidRPr="00DE1B28" w:rsidRDefault="007F565A" w:rsidP="003611F5">
      <w:pPr>
        <w:rPr>
          <w:color w:val="000000" w:themeColor="text1"/>
        </w:rPr>
      </w:pPr>
    </w:p>
    <w:p w:rsidR="00DA2701" w:rsidRPr="00DE1B28" w:rsidRDefault="00DA2701" w:rsidP="00395517">
      <w:pPr>
        <w:spacing w:line="276" w:lineRule="auto"/>
        <w:ind w:firstLine="709"/>
        <w:jc w:val="both"/>
        <w:rPr>
          <w:bCs/>
          <w:color w:val="000000" w:themeColor="text1"/>
          <w:sz w:val="26"/>
          <w:szCs w:val="26"/>
          <w:lang w:eastAsia="ru-RU"/>
        </w:rPr>
      </w:pPr>
    </w:p>
    <w:p w:rsidR="00671677" w:rsidRPr="00DE1B28" w:rsidRDefault="00671677" w:rsidP="00395517">
      <w:pPr>
        <w:spacing w:line="276" w:lineRule="auto"/>
        <w:ind w:firstLine="709"/>
        <w:jc w:val="both"/>
        <w:rPr>
          <w:bCs/>
          <w:color w:val="000000" w:themeColor="text1"/>
          <w:sz w:val="26"/>
          <w:szCs w:val="26"/>
          <w:lang w:eastAsia="ru-RU"/>
        </w:rPr>
        <w:sectPr w:rsidR="00671677" w:rsidRPr="00DE1B28" w:rsidSect="004841C2">
          <w:pgSz w:w="11906" w:h="16838"/>
          <w:pgMar w:top="851" w:right="964" w:bottom="851" w:left="1644" w:header="709" w:footer="367" w:gutter="0"/>
          <w:cols w:space="720"/>
          <w:docGrid w:linePitch="360"/>
        </w:sectPr>
      </w:pPr>
    </w:p>
    <w:p w:rsidR="00312AB2" w:rsidRPr="00DE1B28" w:rsidRDefault="00312AB2" w:rsidP="00855B0C">
      <w:pPr>
        <w:pStyle w:val="2"/>
        <w:spacing w:line="240" w:lineRule="auto"/>
        <w:rPr>
          <w:color w:val="000000" w:themeColor="text1"/>
          <w:sz w:val="28"/>
          <w:szCs w:val="28"/>
        </w:rPr>
      </w:pPr>
      <w:bookmarkStart w:id="18" w:name="_Toc103695366"/>
      <w:r w:rsidRPr="00DE1B28">
        <w:rPr>
          <w:color w:val="000000" w:themeColor="text1"/>
          <w:sz w:val="28"/>
          <w:szCs w:val="28"/>
        </w:rPr>
        <w:lastRenderedPageBreak/>
        <w:t>II</w:t>
      </w:r>
      <w:r w:rsidR="002A63E4" w:rsidRPr="00DE1B28">
        <w:rPr>
          <w:color w:val="000000" w:themeColor="text1"/>
          <w:sz w:val="28"/>
          <w:szCs w:val="28"/>
        </w:rPr>
        <w:t>.</w:t>
      </w:r>
      <w:r w:rsidR="002A63E4" w:rsidRPr="00DE1B28">
        <w:rPr>
          <w:color w:val="000000" w:themeColor="text1"/>
          <w:sz w:val="28"/>
          <w:szCs w:val="28"/>
          <w:lang w:val="en-US"/>
        </w:rPr>
        <w:t>2</w:t>
      </w:r>
      <w:r w:rsidRPr="00DE1B28">
        <w:rPr>
          <w:color w:val="000000" w:themeColor="text1"/>
          <w:sz w:val="28"/>
          <w:szCs w:val="28"/>
        </w:rPr>
        <w:t xml:space="preserve"> Природные условия</w:t>
      </w:r>
      <w:bookmarkEnd w:id="18"/>
      <w:r w:rsidRPr="00DE1B28">
        <w:rPr>
          <w:color w:val="000000" w:themeColor="text1"/>
          <w:sz w:val="28"/>
          <w:szCs w:val="28"/>
        </w:rPr>
        <w:t xml:space="preserve"> </w:t>
      </w:r>
    </w:p>
    <w:p w:rsidR="00312AB2" w:rsidRPr="00DE1B28" w:rsidRDefault="002A63E4" w:rsidP="00855B0C">
      <w:pPr>
        <w:pStyle w:val="3"/>
        <w:spacing w:line="240" w:lineRule="auto"/>
        <w:jc w:val="center"/>
        <w:rPr>
          <w:color w:val="000000" w:themeColor="text1"/>
          <w:sz w:val="26"/>
          <w:szCs w:val="26"/>
        </w:rPr>
      </w:pPr>
      <w:bookmarkStart w:id="19" w:name="__RefHeading__378_1612356966"/>
      <w:bookmarkStart w:id="20" w:name="__RefHeading__114_1539069001"/>
      <w:bookmarkStart w:id="21" w:name="__RefHeading__312_276625223"/>
      <w:bookmarkStart w:id="22" w:name="__RefHeading__476_670117999"/>
      <w:bookmarkStart w:id="23" w:name="__RefHeading__83_1212657833"/>
      <w:bookmarkStart w:id="24" w:name="__RefHeading__146_1585558239"/>
      <w:bookmarkStart w:id="25" w:name="__RefHeading__840_1612356966"/>
      <w:bookmarkStart w:id="26" w:name="_Toc103695367"/>
      <w:bookmarkEnd w:id="19"/>
      <w:bookmarkEnd w:id="20"/>
      <w:bookmarkEnd w:id="21"/>
      <w:bookmarkEnd w:id="22"/>
      <w:bookmarkEnd w:id="23"/>
      <w:bookmarkEnd w:id="24"/>
      <w:bookmarkEnd w:id="25"/>
      <w:r w:rsidRPr="00DE1B28">
        <w:rPr>
          <w:color w:val="000000" w:themeColor="text1"/>
          <w:sz w:val="26"/>
          <w:szCs w:val="26"/>
        </w:rPr>
        <w:t>II</w:t>
      </w:r>
      <w:r w:rsidRPr="00DE1B28">
        <w:rPr>
          <w:color w:val="000000" w:themeColor="text1"/>
          <w:sz w:val="26"/>
          <w:szCs w:val="26"/>
          <w:lang w:val="ru-RU"/>
        </w:rPr>
        <w:t>.2.</w:t>
      </w:r>
      <w:r w:rsidRPr="00DE1B28">
        <w:rPr>
          <w:color w:val="000000" w:themeColor="text1"/>
          <w:sz w:val="26"/>
          <w:szCs w:val="26"/>
        </w:rPr>
        <w:t xml:space="preserve">1 </w:t>
      </w:r>
      <w:r w:rsidR="00312AB2" w:rsidRPr="00DE1B28">
        <w:rPr>
          <w:color w:val="000000" w:themeColor="text1"/>
          <w:sz w:val="26"/>
          <w:szCs w:val="26"/>
        </w:rPr>
        <w:t>Климат</w:t>
      </w:r>
      <w:bookmarkEnd w:id="26"/>
    </w:p>
    <w:p w:rsidR="00855954" w:rsidRPr="00DE1B28" w:rsidRDefault="007F565A" w:rsidP="007F565A">
      <w:pPr>
        <w:pStyle w:val="Main0"/>
        <w:spacing w:line="276" w:lineRule="auto"/>
        <w:rPr>
          <w:rFonts w:cs="Times New Roman"/>
          <w:bCs/>
          <w:color w:val="000000" w:themeColor="text1"/>
          <w:sz w:val="26"/>
          <w:szCs w:val="26"/>
          <w:lang w:eastAsia="ru-RU"/>
        </w:rPr>
      </w:pPr>
      <w:bookmarkStart w:id="27" w:name="__RefHeading__380_1612356966"/>
      <w:bookmarkStart w:id="28" w:name="__RefHeading__116_1539069001"/>
      <w:bookmarkStart w:id="29" w:name="__RefHeading__314_276625223"/>
      <w:bookmarkStart w:id="30" w:name="__RefHeading__478_670117999"/>
      <w:bookmarkStart w:id="31" w:name="__RefHeading__85_1212657833"/>
      <w:bookmarkStart w:id="32" w:name="__RefHeading__148_1585558239"/>
      <w:bookmarkStart w:id="33" w:name="__RefHeading__842_1612356966"/>
      <w:bookmarkEnd w:id="27"/>
      <w:bookmarkEnd w:id="28"/>
      <w:bookmarkEnd w:id="29"/>
      <w:bookmarkEnd w:id="30"/>
      <w:bookmarkEnd w:id="31"/>
      <w:bookmarkEnd w:id="32"/>
      <w:bookmarkEnd w:id="33"/>
      <w:r w:rsidRPr="00DE1B28">
        <w:rPr>
          <w:rFonts w:cs="Times New Roman"/>
          <w:bCs/>
          <w:color w:val="000000" w:themeColor="text1"/>
          <w:sz w:val="26"/>
          <w:szCs w:val="26"/>
          <w:lang w:eastAsia="ru-RU"/>
        </w:rPr>
        <w:t xml:space="preserve">Климат сельского поселения,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r w:rsidR="00855954" w:rsidRPr="00DE1B28">
        <w:rPr>
          <w:rFonts w:cs="Times New Roman"/>
          <w:bCs/>
          <w:color w:val="000000" w:themeColor="text1"/>
          <w:sz w:val="26"/>
          <w:szCs w:val="26"/>
          <w:lang w:eastAsia="ru-RU"/>
        </w:rPr>
        <w:t>Средняя продолжительность безморозного периода 120-130 дней. Промерзание почвы обычно 0,5-0,7 м в морозные бесснежные зимы может достигать 1,5 м</w:t>
      </w:r>
    </w:p>
    <w:p w:rsidR="00855954" w:rsidRPr="00DE1B28" w:rsidRDefault="00855954" w:rsidP="00855954">
      <w:pPr>
        <w:jc w:val="center"/>
        <w:rPr>
          <w:b/>
          <w:i/>
          <w:color w:val="000000" w:themeColor="text1"/>
          <w:sz w:val="26"/>
          <w:szCs w:val="26"/>
        </w:rPr>
      </w:pPr>
      <w:r w:rsidRPr="00DE1B28">
        <w:rPr>
          <w:rFonts w:cs="Tahoma"/>
          <w:b/>
          <w:i/>
          <w:color w:val="000000" w:themeColor="text1"/>
          <w:sz w:val="26"/>
          <w:szCs w:val="26"/>
        </w:rPr>
        <w:t xml:space="preserve">Средняя месячная температура воздуха, </w:t>
      </w:r>
      <w:r w:rsidRPr="00DE1B28">
        <w:rPr>
          <w:b/>
          <w:color w:val="000000" w:themeColor="text1"/>
          <w:sz w:val="26"/>
          <w:szCs w:val="26"/>
        </w:rPr>
        <w:t>˚</w:t>
      </w:r>
      <w:r w:rsidRPr="00DE1B28">
        <w:rPr>
          <w:rFonts w:cs="Tahoma"/>
          <w:b/>
          <w:i/>
          <w:color w:val="000000" w:themeColor="text1"/>
          <w:sz w:val="26"/>
          <w:szCs w:val="26"/>
        </w:rPr>
        <w:t>С</w:t>
      </w:r>
    </w:p>
    <w:p w:rsidR="00855954" w:rsidRPr="00DE1B28" w:rsidRDefault="00855954" w:rsidP="00855954">
      <w:pPr>
        <w:jc w:val="right"/>
        <w:rPr>
          <w:color w:val="000000" w:themeColor="text1"/>
          <w:sz w:val="28"/>
          <w:szCs w:val="28"/>
        </w:rPr>
      </w:pPr>
      <w:r w:rsidRPr="00DE1B28">
        <w:rPr>
          <w:i/>
          <w:color w:val="000000" w:themeColor="text1"/>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792"/>
        <w:gridCol w:w="791"/>
        <w:gridCol w:w="792"/>
        <w:gridCol w:w="794"/>
        <w:gridCol w:w="795"/>
        <w:gridCol w:w="795"/>
        <w:gridCol w:w="794"/>
        <w:gridCol w:w="795"/>
        <w:gridCol w:w="791"/>
        <w:gridCol w:w="792"/>
        <w:gridCol w:w="792"/>
      </w:tblGrid>
      <w:tr w:rsidR="0055453E" w:rsidRPr="00DE1B28" w:rsidTr="0041080B">
        <w:trPr>
          <w:trHeight w:val="158"/>
        </w:trPr>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1</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2</w:t>
            </w:r>
          </w:p>
        </w:tc>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3</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4</w:t>
            </w:r>
          </w:p>
        </w:tc>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5</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6</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7</w:t>
            </w:r>
          </w:p>
        </w:tc>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8</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9</w:t>
            </w:r>
          </w:p>
        </w:tc>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10</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11</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12</w:t>
            </w:r>
          </w:p>
        </w:tc>
      </w:tr>
      <w:tr w:rsidR="00855954" w:rsidRPr="00DE1B28" w:rsidTr="002F0D9A">
        <w:trPr>
          <w:trHeight w:val="157"/>
        </w:trPr>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-8,8</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-7,7</w:t>
            </w:r>
          </w:p>
        </w:tc>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-2,5</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5,7</w:t>
            </w:r>
          </w:p>
        </w:tc>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12,7</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16,4</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17,9</w:t>
            </w:r>
          </w:p>
        </w:tc>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16,1</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10,7</w:t>
            </w:r>
          </w:p>
        </w:tc>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4,9</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-2,1</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-6,1</w:t>
            </w:r>
          </w:p>
        </w:tc>
      </w:tr>
    </w:tbl>
    <w:p w:rsidR="00855954" w:rsidRPr="00DE1B28" w:rsidRDefault="00855954" w:rsidP="00855954">
      <w:pPr>
        <w:jc w:val="center"/>
        <w:rPr>
          <w:color w:val="000000" w:themeColor="text1"/>
        </w:rPr>
      </w:pPr>
    </w:p>
    <w:p w:rsidR="00855954" w:rsidRPr="00DE1B28" w:rsidRDefault="00855954" w:rsidP="00855954">
      <w:pPr>
        <w:jc w:val="center"/>
        <w:rPr>
          <w:rFonts w:cs="Tahoma"/>
          <w:b/>
          <w:i/>
          <w:color w:val="000000" w:themeColor="text1"/>
          <w:sz w:val="26"/>
          <w:szCs w:val="26"/>
        </w:rPr>
      </w:pPr>
      <w:r w:rsidRPr="00DE1B28">
        <w:rPr>
          <w:rFonts w:cs="Tahoma"/>
          <w:b/>
          <w:i/>
          <w:color w:val="000000" w:themeColor="text1"/>
          <w:sz w:val="26"/>
          <w:szCs w:val="26"/>
        </w:rPr>
        <w:t>Осадки, мм:</w:t>
      </w:r>
    </w:p>
    <w:p w:rsidR="00855954" w:rsidRPr="00DE1B28" w:rsidRDefault="00855954" w:rsidP="00855954">
      <w:pPr>
        <w:jc w:val="right"/>
        <w:rPr>
          <w:color w:val="000000" w:themeColor="text1"/>
          <w:sz w:val="28"/>
          <w:szCs w:val="28"/>
        </w:rPr>
      </w:pPr>
      <w:r w:rsidRPr="00DE1B28">
        <w:rPr>
          <w:i/>
          <w:color w:val="000000" w:themeColor="text1"/>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794"/>
        <w:gridCol w:w="793"/>
        <w:gridCol w:w="793"/>
        <w:gridCol w:w="792"/>
        <w:gridCol w:w="793"/>
        <w:gridCol w:w="793"/>
        <w:gridCol w:w="792"/>
        <w:gridCol w:w="793"/>
        <w:gridCol w:w="792"/>
        <w:gridCol w:w="793"/>
        <w:gridCol w:w="793"/>
      </w:tblGrid>
      <w:tr w:rsidR="0055453E" w:rsidRPr="00DE1B28" w:rsidTr="0041080B">
        <w:trPr>
          <w:trHeight w:val="158"/>
        </w:trPr>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1</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2</w:t>
            </w:r>
          </w:p>
        </w:tc>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3</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4</w:t>
            </w:r>
          </w:p>
        </w:tc>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5</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6</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7</w:t>
            </w:r>
          </w:p>
        </w:tc>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8</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9</w:t>
            </w:r>
          </w:p>
        </w:tc>
        <w:tc>
          <w:tcPr>
            <w:tcW w:w="797"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10</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11</w:t>
            </w:r>
          </w:p>
        </w:tc>
        <w:tc>
          <w:tcPr>
            <w:tcW w:w="798" w:type="dxa"/>
            <w:shd w:val="clear" w:color="auto" w:fill="auto"/>
            <w:vAlign w:val="center"/>
          </w:tcPr>
          <w:p w:rsidR="00855954" w:rsidRPr="00DE1B28" w:rsidRDefault="00855954" w:rsidP="0041080B">
            <w:pPr>
              <w:jc w:val="center"/>
              <w:rPr>
                <w:b/>
                <w:color w:val="000000" w:themeColor="text1"/>
              </w:rPr>
            </w:pPr>
            <w:r w:rsidRPr="00DE1B28">
              <w:rPr>
                <w:b/>
                <w:color w:val="000000" w:themeColor="text1"/>
              </w:rPr>
              <w:t>12</w:t>
            </w:r>
          </w:p>
        </w:tc>
      </w:tr>
      <w:tr w:rsidR="0055453E" w:rsidRPr="00DE1B28" w:rsidTr="002F0D9A">
        <w:trPr>
          <w:trHeight w:val="157"/>
        </w:trPr>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46</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39</w:t>
            </w:r>
          </w:p>
        </w:tc>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38</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46</w:t>
            </w:r>
          </w:p>
        </w:tc>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51</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83</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92</w:t>
            </w:r>
          </w:p>
        </w:tc>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75</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65</w:t>
            </w:r>
          </w:p>
        </w:tc>
        <w:tc>
          <w:tcPr>
            <w:tcW w:w="797"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63</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56</w:t>
            </w:r>
          </w:p>
        </w:tc>
        <w:tc>
          <w:tcPr>
            <w:tcW w:w="798" w:type="dxa"/>
            <w:shd w:val="clear" w:color="auto" w:fill="auto"/>
            <w:vAlign w:val="center"/>
          </w:tcPr>
          <w:p w:rsidR="00855954" w:rsidRPr="00DE1B28" w:rsidRDefault="00855954" w:rsidP="002F0D9A">
            <w:pPr>
              <w:jc w:val="center"/>
              <w:rPr>
                <w:color w:val="000000" w:themeColor="text1"/>
              </w:rPr>
            </w:pPr>
            <w:r w:rsidRPr="00DE1B28">
              <w:rPr>
                <w:color w:val="000000" w:themeColor="text1"/>
              </w:rPr>
              <w:t>53</w:t>
            </w:r>
          </w:p>
        </w:tc>
      </w:tr>
    </w:tbl>
    <w:p w:rsidR="00855954" w:rsidRPr="00DE1B28" w:rsidRDefault="00855954" w:rsidP="00395517">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Максимальная летняя температура +35˚С. Минимальная зимняя -40˚С.</w:t>
      </w:r>
    </w:p>
    <w:p w:rsidR="002B16C0" w:rsidRPr="00DE1B28" w:rsidRDefault="002B16C0" w:rsidP="002B16C0">
      <w:pPr>
        <w:pStyle w:val="Main0"/>
        <w:spacing w:line="276" w:lineRule="auto"/>
        <w:rPr>
          <w:rFonts w:cs="Times New Roman"/>
          <w:color w:val="000000" w:themeColor="text1"/>
          <w:sz w:val="26"/>
          <w:szCs w:val="24"/>
        </w:rPr>
      </w:pPr>
      <w:r w:rsidRPr="00DE1B28">
        <w:rPr>
          <w:rFonts w:cs="Times New Roman"/>
          <w:b/>
          <w:color w:val="000000" w:themeColor="text1"/>
          <w:sz w:val="26"/>
          <w:szCs w:val="24"/>
        </w:rPr>
        <w:t>Осадки</w:t>
      </w:r>
      <w:r w:rsidRPr="00DE1B28">
        <w:rPr>
          <w:rFonts w:cs="Times New Roman"/>
          <w:color w:val="000000" w:themeColor="text1"/>
          <w:sz w:val="26"/>
          <w:szCs w:val="24"/>
        </w:rPr>
        <w:t>.</w:t>
      </w:r>
      <w:r w:rsidRPr="00DE1B28">
        <w:rPr>
          <w:rFonts w:cs="Times New Roman"/>
          <w:b/>
          <w:color w:val="000000" w:themeColor="text1"/>
          <w:sz w:val="26"/>
          <w:szCs w:val="24"/>
        </w:rPr>
        <w:t xml:space="preserve"> </w:t>
      </w:r>
      <w:r w:rsidRPr="00DE1B28">
        <w:rPr>
          <w:rFonts w:cs="Times New Roman"/>
          <w:bCs/>
          <w:color w:val="000000" w:themeColor="text1"/>
          <w:sz w:val="26"/>
          <w:szCs w:val="26"/>
          <w:lang w:eastAsia="ru-RU"/>
        </w:rPr>
        <w:t xml:space="preserve">Среднегодовая сумма осадков </w:t>
      </w:r>
      <w:r w:rsidR="008F5A54" w:rsidRPr="00DE1B28">
        <w:rPr>
          <w:rFonts w:cs="Times New Roman"/>
          <w:bCs/>
          <w:color w:val="000000" w:themeColor="text1"/>
          <w:sz w:val="26"/>
          <w:szCs w:val="26"/>
          <w:lang w:eastAsia="ru-RU"/>
        </w:rPr>
        <w:t>за год составляет</w:t>
      </w:r>
      <w:r w:rsidRPr="00DE1B28">
        <w:rPr>
          <w:rFonts w:cs="Times New Roman"/>
          <w:bCs/>
          <w:color w:val="000000" w:themeColor="text1"/>
          <w:sz w:val="26"/>
          <w:szCs w:val="26"/>
          <w:lang w:eastAsia="ru-RU"/>
        </w:rPr>
        <w:t xml:space="preserve"> 654 мм, в том числе за теплый период года </w:t>
      </w:r>
      <w:r w:rsidR="008F5A54" w:rsidRPr="00DE1B28">
        <w:rPr>
          <w:rFonts w:cs="Times New Roman"/>
          <w:bCs/>
          <w:color w:val="000000" w:themeColor="text1"/>
          <w:sz w:val="26"/>
          <w:szCs w:val="26"/>
          <w:lang w:eastAsia="ru-RU"/>
        </w:rPr>
        <w:t xml:space="preserve">- </w:t>
      </w:r>
      <w:r w:rsidRPr="00DE1B28">
        <w:rPr>
          <w:rFonts w:cs="Times New Roman"/>
          <w:bCs/>
          <w:color w:val="000000" w:themeColor="text1"/>
          <w:sz w:val="26"/>
          <w:szCs w:val="26"/>
          <w:lang w:eastAsia="ru-RU"/>
        </w:rPr>
        <w:t xml:space="preserve">441 мм, за холодный период года </w:t>
      </w:r>
      <w:r w:rsidR="008F5A54" w:rsidRPr="00DE1B28">
        <w:rPr>
          <w:rFonts w:cs="Times New Roman"/>
          <w:bCs/>
          <w:color w:val="000000" w:themeColor="text1"/>
          <w:sz w:val="26"/>
          <w:szCs w:val="26"/>
          <w:lang w:eastAsia="ru-RU"/>
        </w:rPr>
        <w:t>-</w:t>
      </w:r>
      <w:r w:rsidRPr="00DE1B28">
        <w:rPr>
          <w:rFonts w:cs="Times New Roman"/>
          <w:bCs/>
          <w:color w:val="000000" w:themeColor="text1"/>
          <w:sz w:val="26"/>
          <w:szCs w:val="26"/>
          <w:lang w:eastAsia="ru-RU"/>
        </w:rPr>
        <w:t xml:space="preserve"> 213 мм. Суточный максимум – </w:t>
      </w:r>
      <w:r w:rsidR="007F565A" w:rsidRPr="00DE1B28">
        <w:rPr>
          <w:rFonts w:cs="Times New Roman"/>
          <w:bCs/>
          <w:color w:val="000000" w:themeColor="text1"/>
          <w:sz w:val="26"/>
          <w:szCs w:val="26"/>
          <w:lang w:eastAsia="ru-RU"/>
        </w:rPr>
        <w:t>89 мм</w:t>
      </w:r>
      <w:r w:rsidRPr="00DE1B28">
        <w:rPr>
          <w:rFonts w:cs="Times New Roman"/>
          <w:bCs/>
          <w:color w:val="000000" w:themeColor="text1"/>
          <w:sz w:val="26"/>
          <w:szCs w:val="26"/>
          <w:lang w:eastAsia="ru-RU"/>
        </w:rPr>
        <w:t xml:space="preserve">.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 </w:t>
      </w:r>
      <w:r w:rsidRPr="00DE1B28">
        <w:rPr>
          <w:rFonts w:cs="Times New Roman"/>
          <w:color w:val="000000" w:themeColor="text1"/>
          <w:sz w:val="26"/>
          <w:szCs w:val="24"/>
        </w:rPr>
        <w:t>Глубина промерзания суглинистой почвы наибольшая за зиму – 80 см, супесчаной -150 см.</w:t>
      </w:r>
    </w:p>
    <w:p w:rsidR="00462EEE" w:rsidRPr="00DE1B28" w:rsidRDefault="002B16C0" w:rsidP="00462EEE">
      <w:pPr>
        <w:pStyle w:val="Main0"/>
        <w:spacing w:after="120" w:line="240" w:lineRule="auto"/>
        <w:rPr>
          <w:rFonts w:cs="Times New Roman"/>
          <w:bCs/>
          <w:color w:val="000000" w:themeColor="text1"/>
          <w:sz w:val="26"/>
          <w:szCs w:val="26"/>
          <w:lang w:eastAsia="ru-RU"/>
        </w:rPr>
      </w:pPr>
      <w:r w:rsidRPr="00DE1B28">
        <w:rPr>
          <w:rFonts w:cs="Times New Roman"/>
          <w:b/>
          <w:color w:val="000000" w:themeColor="text1"/>
          <w:sz w:val="26"/>
          <w:szCs w:val="24"/>
        </w:rPr>
        <w:t>Ветер.</w:t>
      </w:r>
      <w:r w:rsidRPr="00DE1B28">
        <w:rPr>
          <w:rFonts w:cs="Times New Roman"/>
          <w:color w:val="000000" w:themeColor="text1"/>
          <w:sz w:val="26"/>
          <w:szCs w:val="24"/>
        </w:rPr>
        <w:t xml:space="preserve"> </w:t>
      </w:r>
      <w:r w:rsidRPr="00DE1B28">
        <w:rPr>
          <w:rFonts w:cs="Times New Roman"/>
          <w:bCs/>
          <w:color w:val="000000" w:themeColor="text1"/>
          <w:sz w:val="26"/>
          <w:szCs w:val="26"/>
          <w:lang w:eastAsia="ru-RU"/>
        </w:rPr>
        <w:t xml:space="preserve">Преобладающее направление ветра зимой юго-западное, летом – западное и северо-западное. </w:t>
      </w:r>
      <w:r w:rsidR="00462EEE" w:rsidRPr="00DE1B28">
        <w:rPr>
          <w:rFonts w:cs="Times New Roman"/>
          <w:bCs/>
          <w:color w:val="000000" w:themeColor="text1"/>
          <w:sz w:val="26"/>
          <w:szCs w:val="26"/>
          <w:lang w:eastAsia="ru-RU"/>
        </w:rPr>
        <w:t>Средняя годовая скорость ветра на территории составляет 3,6 м/с. Самые ветреные месяца со ср</w:t>
      </w:r>
      <w:r w:rsidR="008F5A54" w:rsidRPr="00DE1B28">
        <w:rPr>
          <w:rFonts w:cs="Times New Roman"/>
          <w:bCs/>
          <w:color w:val="000000" w:themeColor="text1"/>
          <w:sz w:val="26"/>
          <w:szCs w:val="26"/>
          <w:lang w:eastAsia="ru-RU"/>
        </w:rPr>
        <w:t>едней скоростью ветра более 4,0 </w:t>
      </w:r>
      <w:r w:rsidR="00462EEE" w:rsidRPr="00DE1B28">
        <w:rPr>
          <w:rFonts w:cs="Times New Roman"/>
          <w:bCs/>
          <w:color w:val="000000" w:themeColor="text1"/>
          <w:sz w:val="26"/>
          <w:szCs w:val="26"/>
          <w:lang w:eastAsia="ru-RU"/>
        </w:rPr>
        <w:t>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w:t>
      </w:r>
      <w:r w:rsidR="008F5A54" w:rsidRPr="00DE1B28">
        <w:rPr>
          <w:rFonts w:cs="Times New Roman"/>
          <w:bCs/>
          <w:color w:val="000000" w:themeColor="text1"/>
          <w:sz w:val="26"/>
          <w:szCs w:val="26"/>
          <w:lang w:eastAsia="ru-RU"/>
        </w:rPr>
        <w:t xml:space="preserve"> западного направления (3,3-3,8 </w:t>
      </w:r>
      <w:r w:rsidR="00462EEE" w:rsidRPr="00DE1B28">
        <w:rPr>
          <w:rFonts w:cs="Times New Roman"/>
          <w:bCs/>
          <w:color w:val="000000" w:themeColor="text1"/>
          <w:sz w:val="26"/>
          <w:szCs w:val="26"/>
          <w:lang w:eastAsia="ru-RU"/>
        </w:rPr>
        <w:t xml:space="preserve">м/сек). </w:t>
      </w:r>
      <w:r w:rsidRPr="00DE1B28">
        <w:rPr>
          <w:rFonts w:cs="Times New Roman"/>
          <w:bCs/>
          <w:color w:val="000000" w:themeColor="text1"/>
          <w:sz w:val="26"/>
          <w:szCs w:val="26"/>
          <w:lang w:eastAsia="ru-RU"/>
        </w:rPr>
        <w:t>Средняя скорость ветра – 3-4 м/с, в холодный период 3,5-5,0 м/с, в теплый период – 2,5-3,0 м/с.</w:t>
      </w:r>
    </w:p>
    <w:p w:rsidR="007F565A" w:rsidRPr="00DE1B28" w:rsidRDefault="007F565A" w:rsidP="007F565A">
      <w:pPr>
        <w:pStyle w:val="Main0"/>
        <w:spacing w:line="276" w:lineRule="auto"/>
        <w:rPr>
          <w:b/>
          <w:color w:val="000000" w:themeColor="text1"/>
          <w:sz w:val="26"/>
          <w:szCs w:val="26"/>
        </w:rPr>
      </w:pPr>
      <w:r w:rsidRPr="00DE1B28">
        <w:rPr>
          <w:b/>
          <w:color w:val="000000" w:themeColor="text1"/>
          <w:sz w:val="26"/>
          <w:szCs w:val="26"/>
        </w:rPr>
        <w:t xml:space="preserve">Микроклиматические особенности. </w:t>
      </w:r>
      <w:r w:rsidRPr="00DE1B28">
        <w:rPr>
          <w:rFonts w:cs="Times New Roman"/>
          <w:bCs/>
          <w:color w:val="000000" w:themeColor="text1"/>
          <w:sz w:val="26"/>
          <w:szCs w:val="26"/>
          <w:lang w:eastAsia="ru-RU"/>
        </w:rPr>
        <w:t xml:space="preserve">Важное значение в формировании ветрового режима играют орографические особенности рельефа. В </w:t>
      </w:r>
      <w:r w:rsidR="001D6184" w:rsidRPr="00DE1B28">
        <w:rPr>
          <w:rFonts w:cs="Times New Roman"/>
          <w:bCs/>
          <w:color w:val="000000" w:themeColor="text1"/>
          <w:sz w:val="26"/>
          <w:szCs w:val="26"/>
          <w:lang w:eastAsia="ru-RU"/>
        </w:rPr>
        <w:t>непродуваемых</w:t>
      </w:r>
      <w:r w:rsidRPr="00DE1B28">
        <w:rPr>
          <w:rFonts w:cs="Times New Roman"/>
          <w:bCs/>
          <w:color w:val="000000" w:themeColor="text1"/>
          <w:sz w:val="26"/>
          <w:szCs w:val="26"/>
          <w:lang w:eastAsia="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w:t>
      </w:r>
    </w:p>
    <w:p w:rsidR="007F565A" w:rsidRPr="00DE1B28" w:rsidRDefault="007F565A" w:rsidP="007F565A">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застройке населенных пунктов.</w:t>
      </w:r>
    </w:p>
    <w:p w:rsidR="00671677" w:rsidRPr="00DE1B28" w:rsidRDefault="00671677" w:rsidP="00395517">
      <w:pPr>
        <w:pStyle w:val="Main0"/>
        <w:spacing w:line="276" w:lineRule="auto"/>
        <w:rPr>
          <w:rFonts w:cs="Times New Roman"/>
          <w:bCs/>
          <w:color w:val="000000" w:themeColor="text1"/>
          <w:sz w:val="26"/>
          <w:szCs w:val="26"/>
          <w:lang w:eastAsia="ru-RU"/>
        </w:rPr>
        <w:sectPr w:rsidR="00671677" w:rsidRPr="00DE1B28" w:rsidSect="004841C2">
          <w:pgSz w:w="11906" w:h="16838"/>
          <w:pgMar w:top="851" w:right="964" w:bottom="851" w:left="1644" w:header="709" w:footer="367" w:gutter="0"/>
          <w:cols w:space="720"/>
          <w:docGrid w:linePitch="360"/>
        </w:sectPr>
      </w:pPr>
    </w:p>
    <w:p w:rsidR="00312AB2" w:rsidRPr="00DE1B28" w:rsidRDefault="002A63E4" w:rsidP="007F565A">
      <w:pPr>
        <w:pStyle w:val="3"/>
        <w:spacing w:line="276" w:lineRule="auto"/>
        <w:jc w:val="center"/>
        <w:rPr>
          <w:color w:val="000000" w:themeColor="text1"/>
          <w:sz w:val="26"/>
          <w:szCs w:val="26"/>
          <w:lang w:val="ru-RU"/>
        </w:rPr>
      </w:pPr>
      <w:bookmarkStart w:id="34" w:name="_Toc103695368"/>
      <w:r w:rsidRPr="00DE1B28">
        <w:rPr>
          <w:color w:val="000000" w:themeColor="text1"/>
          <w:sz w:val="26"/>
          <w:szCs w:val="26"/>
        </w:rPr>
        <w:lastRenderedPageBreak/>
        <w:t>II</w:t>
      </w:r>
      <w:r w:rsidRPr="00DE1B28">
        <w:rPr>
          <w:color w:val="000000" w:themeColor="text1"/>
          <w:sz w:val="26"/>
          <w:szCs w:val="26"/>
          <w:lang w:val="ru-RU"/>
        </w:rPr>
        <w:t xml:space="preserve">.2.2 </w:t>
      </w:r>
      <w:r w:rsidR="005504FB" w:rsidRPr="00DE1B28">
        <w:rPr>
          <w:color w:val="000000" w:themeColor="text1"/>
          <w:sz w:val="26"/>
          <w:szCs w:val="26"/>
          <w:lang w:val="ru-RU"/>
        </w:rPr>
        <w:t>Инженерно-геологические условия</w:t>
      </w:r>
      <w:bookmarkEnd w:id="34"/>
    </w:p>
    <w:p w:rsidR="00F53DCD" w:rsidRPr="00DE1B28" w:rsidRDefault="00F53DCD" w:rsidP="00F53DCD">
      <w:pPr>
        <w:pStyle w:val="Main0"/>
        <w:spacing w:line="276" w:lineRule="auto"/>
        <w:rPr>
          <w:rFonts w:cs="Times New Roman"/>
          <w:bCs/>
          <w:color w:val="000000" w:themeColor="text1"/>
          <w:sz w:val="26"/>
          <w:szCs w:val="26"/>
          <w:lang w:eastAsia="ru-RU"/>
        </w:rPr>
      </w:pPr>
      <w:bookmarkStart w:id="35" w:name="__RefHeading__382_1612356966"/>
      <w:bookmarkStart w:id="36" w:name="__RefHeading__118_1539069001"/>
      <w:bookmarkStart w:id="37" w:name="__RefHeading__316_276625223"/>
      <w:bookmarkStart w:id="38" w:name="__RefHeading__480_670117999"/>
      <w:bookmarkStart w:id="39" w:name="__RefHeading__87_1212657833"/>
      <w:bookmarkStart w:id="40" w:name="__RefHeading__150_1585558239"/>
      <w:bookmarkStart w:id="41" w:name="__RefHeading__844_1612356966"/>
      <w:bookmarkEnd w:id="35"/>
      <w:bookmarkEnd w:id="36"/>
      <w:bookmarkEnd w:id="37"/>
      <w:bookmarkEnd w:id="38"/>
      <w:bookmarkEnd w:id="39"/>
      <w:bookmarkEnd w:id="40"/>
      <w:bookmarkEnd w:id="41"/>
      <w:r w:rsidRPr="00DE1B28">
        <w:rPr>
          <w:rFonts w:cs="Times New Roman"/>
          <w:bCs/>
          <w:color w:val="000000" w:themeColor="text1"/>
          <w:sz w:val="26"/>
          <w:szCs w:val="26"/>
          <w:lang w:eastAsia="ru-RU"/>
        </w:rPr>
        <w:t xml:space="preserve">Данная местность расположена в пределах северо-западной части Среднерусской возвышенности и Угорско-Протвинской низины. Абсолютные отметки рельефа изменяются от 135,0 м, урез вод реки Суходрев, до 245,0 м на водоразделе в восточной части территории. Абсолютный перепад высот составляет 110,0 м. Относительные перепады высот в пределах овражно-балочной сети не превышают 15-25 м. Рельеф хорошо дренирован, за исключением выположенных участков надпойменных террас реки Суходрев. </w:t>
      </w:r>
    </w:p>
    <w:p w:rsidR="00F53DCD" w:rsidRPr="00DE1B28" w:rsidRDefault="00F53DCD" w:rsidP="00F53DCD">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 xml:space="preserve">В зависимости от геологического и геоморфологического строения, литологического состава пород и гидрогеологии выделено пять сложных географических ландшафтов: </w:t>
      </w:r>
    </w:p>
    <w:p w:rsidR="00F53DCD" w:rsidRPr="00DE1B28" w:rsidRDefault="00F53DCD" w:rsidP="00F53DCD">
      <w:pPr>
        <w:pStyle w:val="Main0"/>
        <w:spacing w:line="276" w:lineRule="auto"/>
        <w:rPr>
          <w:rFonts w:cs="Times New Roman"/>
          <w:bCs/>
          <w:color w:val="000000" w:themeColor="text1"/>
          <w:sz w:val="26"/>
          <w:szCs w:val="26"/>
          <w:lang w:eastAsia="ru-RU"/>
        </w:rPr>
      </w:pPr>
      <w:r w:rsidRPr="00DE1B28">
        <w:rPr>
          <w:rFonts w:cs="Times New Roman"/>
          <w:b/>
          <w:bCs/>
          <w:color w:val="000000" w:themeColor="text1"/>
          <w:sz w:val="26"/>
          <w:szCs w:val="26"/>
          <w:lang w:eastAsia="ru-RU"/>
        </w:rPr>
        <w:t>Первый тип.</w:t>
      </w:r>
      <w:r w:rsidRPr="00DE1B28">
        <w:rPr>
          <w:rFonts w:cs="Times New Roman"/>
          <w:bCs/>
          <w:color w:val="000000" w:themeColor="text1"/>
          <w:sz w:val="26"/>
          <w:szCs w:val="26"/>
          <w:lang w:eastAsia="ru-RU"/>
        </w:rPr>
        <w:t xml:space="preserve"> Пологохолмистая среднерасчлененная моренная равнина. В геологическом разрезе сверху вниз залегают следующие породы: покровные, лессовидные и моренные суглинки, в подошве разреза залегают гравелистые пески с прослоями гравия и валунов, общая мощность четвертичных образований обычно составляет 15-25м. Коренные породы представлены отложениями меловой, юрской и каменноугольной систем. Меловые образования представлены глинистыми песками неокомского надгоризонта. Юрские породы сложены глинами келловейского времени. Нижнекаменноугольные отложения представлены протвинскими известняками и глинами стешевского горизонта нижнего карбона. Глубина залегания грунтовых вод свыше 3,0 м. Почвы дерново-слабоподзолистые и светло-серые лесные на суглинистой основе. Данный ландшафт развит в северо-западной части территории.</w:t>
      </w:r>
    </w:p>
    <w:p w:rsidR="00F53DCD" w:rsidRPr="00DE1B28" w:rsidRDefault="00F53DCD" w:rsidP="00F53DCD">
      <w:pPr>
        <w:pStyle w:val="Main0"/>
        <w:spacing w:line="276" w:lineRule="auto"/>
        <w:rPr>
          <w:rFonts w:cs="Times New Roman"/>
          <w:bCs/>
          <w:color w:val="000000" w:themeColor="text1"/>
          <w:sz w:val="26"/>
          <w:szCs w:val="26"/>
          <w:lang w:eastAsia="ru-RU"/>
        </w:rPr>
      </w:pPr>
      <w:r w:rsidRPr="00DE1B28">
        <w:rPr>
          <w:rFonts w:cs="Times New Roman"/>
          <w:b/>
          <w:bCs/>
          <w:color w:val="000000" w:themeColor="text1"/>
          <w:sz w:val="26"/>
          <w:szCs w:val="26"/>
          <w:lang w:eastAsia="ru-RU"/>
        </w:rPr>
        <w:t>Второй тип.</w:t>
      </w:r>
      <w:r w:rsidRPr="00DE1B28">
        <w:rPr>
          <w:rFonts w:cs="Times New Roman"/>
          <w:bCs/>
          <w:color w:val="000000" w:themeColor="text1"/>
          <w:sz w:val="26"/>
          <w:szCs w:val="26"/>
          <w:lang w:eastAsia="ru-RU"/>
        </w:rPr>
        <w:t xml:space="preserve"> Плоско-волнистая моренно-водноледниковая слабо-среднерасчлененная равнина. Данный тип ландшафта наиболее распространен на данной площади. Он занимает уплощенные водоразделы и пологие склоны высоких водоразделов междуречий. Разрез четвертичных образований данного ландшафта аналогичен первому типу. Коренные породы представлены стратиграфически меловыми, юрскими и каменноугольными отложениями. Глубина залегания грунтовых вод свыше 3,0 м. Почвы дерново-слабоподзолистые и светло-серые лесные на суглинистой основе.  </w:t>
      </w:r>
    </w:p>
    <w:p w:rsidR="00F53DCD" w:rsidRPr="00DE1B28" w:rsidRDefault="00F53DCD" w:rsidP="00F53DCD">
      <w:pPr>
        <w:pStyle w:val="Main0"/>
        <w:spacing w:line="276" w:lineRule="auto"/>
        <w:rPr>
          <w:rFonts w:cs="Times New Roman"/>
          <w:bCs/>
          <w:color w:val="000000" w:themeColor="text1"/>
          <w:sz w:val="26"/>
          <w:szCs w:val="26"/>
          <w:lang w:eastAsia="ru-RU"/>
        </w:rPr>
      </w:pPr>
      <w:r w:rsidRPr="00DE1B28">
        <w:rPr>
          <w:rFonts w:cs="Times New Roman"/>
          <w:b/>
          <w:bCs/>
          <w:color w:val="000000" w:themeColor="text1"/>
          <w:sz w:val="26"/>
          <w:szCs w:val="26"/>
          <w:lang w:eastAsia="ru-RU"/>
        </w:rPr>
        <w:t>Третий тип.</w:t>
      </w:r>
      <w:r w:rsidRPr="00DE1B28">
        <w:rPr>
          <w:rFonts w:cs="Times New Roman"/>
          <w:bCs/>
          <w:color w:val="000000" w:themeColor="text1"/>
          <w:sz w:val="26"/>
          <w:szCs w:val="26"/>
          <w:lang w:eastAsia="ru-RU"/>
        </w:rPr>
        <w:t xml:space="preserve"> Пологонаклонная аллювиально-водноледниковая среднерасчлененная равнина. Данный ландшафт представляет собой древние долины стока ледниковых талых вод, переходящих в речные долины. Кровля четвертичных отложений сложена покровными и пылеватыми суглинками мощностью 1-3 м. Большая часть четвертичных образований представляет собой чередование слоев гравилистых песков, песчано-гравийных материалов, моренных и водноледниковых суглинков. Общая мощность этих пород составляет 35-55 м. Грунтовые воды залегают на глубинах 2,0-5,0 м. Почвы светло-серые лесные или дерново-слабоподзолистые смытые на суглинистой основе. Данный ландшафт развит на левом коренном склоне долины р. Суходрев. </w:t>
      </w:r>
    </w:p>
    <w:p w:rsidR="00F53DCD" w:rsidRPr="00DE1B28" w:rsidRDefault="00F53DCD" w:rsidP="00F53DCD">
      <w:pPr>
        <w:pStyle w:val="Main0"/>
        <w:spacing w:line="276" w:lineRule="auto"/>
        <w:rPr>
          <w:rFonts w:cs="Times New Roman"/>
          <w:bCs/>
          <w:color w:val="000000" w:themeColor="text1"/>
          <w:sz w:val="26"/>
          <w:szCs w:val="26"/>
          <w:lang w:eastAsia="ru-RU"/>
        </w:rPr>
      </w:pPr>
      <w:r w:rsidRPr="00DE1B28">
        <w:rPr>
          <w:rFonts w:cs="Times New Roman"/>
          <w:b/>
          <w:bCs/>
          <w:color w:val="000000" w:themeColor="text1"/>
          <w:sz w:val="26"/>
          <w:szCs w:val="26"/>
          <w:lang w:eastAsia="ru-RU"/>
        </w:rPr>
        <w:t>Четвертый тип.</w:t>
      </w:r>
      <w:r w:rsidRPr="00DE1B28">
        <w:rPr>
          <w:rFonts w:cs="Times New Roman"/>
          <w:bCs/>
          <w:color w:val="000000" w:themeColor="text1"/>
          <w:sz w:val="26"/>
          <w:szCs w:val="26"/>
          <w:lang w:eastAsia="ru-RU"/>
        </w:rPr>
        <w:t xml:space="preserve"> Плоская аллювиальная равнина местами слабо </w:t>
      </w:r>
      <w:r w:rsidRPr="00DE1B28">
        <w:rPr>
          <w:rFonts w:cs="Times New Roman"/>
          <w:bCs/>
          <w:color w:val="000000" w:themeColor="text1"/>
          <w:sz w:val="26"/>
          <w:szCs w:val="26"/>
          <w:lang w:eastAsia="ru-RU"/>
        </w:rPr>
        <w:lastRenderedPageBreak/>
        <w:t>заболоченная - первая надпойменная терраса. Сложен ландшафт разнообразными аллювиальными отложениями: супесями, глинистыми песками, суглинками с прослоями песчано-галечного материала. Глубина залегания грунтовых вод 1,5-3,0 м. Коренные породы представлены песчано-глинистыми породами тульского и известняками упинского горизонтов нижнего карбона. Почвы дерново-среднеподзолистые глееватые.</w:t>
      </w:r>
    </w:p>
    <w:p w:rsidR="00762853" w:rsidRPr="00DE1B28" w:rsidRDefault="00F53DCD" w:rsidP="00F53DCD">
      <w:pPr>
        <w:pStyle w:val="Main0"/>
        <w:spacing w:line="276" w:lineRule="auto"/>
        <w:rPr>
          <w:rFonts w:cs="Times New Roman"/>
          <w:bCs/>
          <w:color w:val="000000" w:themeColor="text1"/>
          <w:sz w:val="26"/>
          <w:szCs w:val="26"/>
          <w:lang w:eastAsia="ru-RU"/>
        </w:rPr>
      </w:pPr>
      <w:r w:rsidRPr="00DE1B28">
        <w:rPr>
          <w:rFonts w:cs="Times New Roman"/>
          <w:b/>
          <w:bCs/>
          <w:color w:val="000000" w:themeColor="text1"/>
          <w:sz w:val="26"/>
          <w:szCs w:val="26"/>
          <w:lang w:eastAsia="ru-RU"/>
        </w:rPr>
        <w:t>Пятый тип.</w:t>
      </w:r>
      <w:r w:rsidRPr="00DE1B28">
        <w:rPr>
          <w:rFonts w:cs="Times New Roman"/>
          <w:bCs/>
          <w:color w:val="000000" w:themeColor="text1"/>
          <w:sz w:val="26"/>
          <w:szCs w:val="26"/>
          <w:lang w:eastAsia="ru-RU"/>
        </w:rPr>
        <w:t xml:space="preserve"> Плоская, аллювиальная равнина, с прирусловыми грядами, западинами, со староречьями, болотами и отдельными холмами дюн и останцев высокой поймы. Сложены песками, аллювиальными суглинками, торфом. Почвы аллювиальные луговые, дерновоподзолистые глееватые, глеевые.</w:t>
      </w:r>
    </w:p>
    <w:p w:rsidR="00762853" w:rsidRPr="00DE1B28" w:rsidRDefault="00762853" w:rsidP="00F53DCD">
      <w:pPr>
        <w:pStyle w:val="Main0"/>
        <w:spacing w:line="276" w:lineRule="auto"/>
        <w:rPr>
          <w:rFonts w:cs="Times New Roman"/>
          <w:bCs/>
          <w:color w:val="000000" w:themeColor="text1"/>
          <w:sz w:val="26"/>
          <w:szCs w:val="26"/>
          <w:lang w:eastAsia="ru-RU"/>
        </w:rPr>
      </w:pPr>
    </w:p>
    <w:p w:rsidR="00762853" w:rsidRPr="00DE1B28" w:rsidRDefault="00762853" w:rsidP="00762853">
      <w:pPr>
        <w:pStyle w:val="3"/>
        <w:spacing w:line="276" w:lineRule="auto"/>
        <w:jc w:val="center"/>
        <w:rPr>
          <w:color w:val="000000" w:themeColor="text1"/>
          <w:sz w:val="26"/>
          <w:szCs w:val="26"/>
          <w:lang w:val="ru-RU"/>
        </w:rPr>
      </w:pPr>
      <w:bookmarkStart w:id="42" w:name="_Toc527638431"/>
      <w:bookmarkStart w:id="43" w:name="_Toc7869286"/>
      <w:bookmarkStart w:id="44" w:name="_Toc58318783"/>
      <w:bookmarkStart w:id="45" w:name="_Toc103695369"/>
      <w:r w:rsidRPr="00DE1B28">
        <w:rPr>
          <w:color w:val="000000" w:themeColor="text1"/>
          <w:sz w:val="26"/>
          <w:szCs w:val="26"/>
        </w:rPr>
        <w:t>II</w:t>
      </w:r>
      <w:r w:rsidRPr="00DE1B28">
        <w:rPr>
          <w:color w:val="000000" w:themeColor="text1"/>
          <w:sz w:val="26"/>
          <w:szCs w:val="26"/>
          <w:lang w:val="ru-RU"/>
        </w:rPr>
        <w:t>.2.</w:t>
      </w:r>
      <w:r w:rsidRPr="00DE1B28">
        <w:rPr>
          <w:color w:val="000000" w:themeColor="text1"/>
          <w:sz w:val="26"/>
          <w:szCs w:val="26"/>
        </w:rPr>
        <w:t>3</w:t>
      </w:r>
      <w:r w:rsidRPr="00DE1B28">
        <w:rPr>
          <w:color w:val="000000" w:themeColor="text1"/>
          <w:sz w:val="26"/>
          <w:szCs w:val="26"/>
          <w:lang w:val="ru-RU"/>
        </w:rPr>
        <w:t xml:space="preserve"> Лесные ресурсы</w:t>
      </w:r>
      <w:bookmarkEnd w:id="42"/>
      <w:bookmarkEnd w:id="43"/>
      <w:bookmarkEnd w:id="44"/>
      <w:bookmarkEnd w:id="45"/>
    </w:p>
    <w:p w:rsidR="004A1A3F" w:rsidRPr="00DE1B28" w:rsidRDefault="004A1A3F" w:rsidP="004A1A3F">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Территориальной единицей управления в области использования, охраны, защиты и воспроизводства лесов в границах сельского поселения является государственное казенное учреждение Калужской области «Малоярославецкое лесничество».</w:t>
      </w:r>
    </w:p>
    <w:p w:rsidR="004A1A3F" w:rsidRPr="00DE1B28" w:rsidRDefault="004A1A3F" w:rsidP="004A1A3F">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Лесной фонд сельского поселения относится к территории, контролируемой Детчинским участковым лесничеством. В состав земель лесного включены: ГЛФ кварталы 83, 84, 85, 86, 87, 88, 89, 90, 91, 92, 93, 94, 95, 96, 78, 79, 74, 75, 76, 80, 77; АО «Торбеевское» кварталы 1-27.</w:t>
      </w:r>
    </w:p>
    <w:p w:rsidR="00F53DCD" w:rsidRPr="00DE1B28" w:rsidRDefault="004A1A3F" w:rsidP="004A1A3F">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Основные арендатором является ООО КМДК «Союз-Центр», ГЛФ 83-96, 74-80 - заготовка древесины.</w:t>
      </w:r>
      <w:r w:rsidR="00F53DCD" w:rsidRPr="00DE1B28">
        <w:rPr>
          <w:rFonts w:cs="Times New Roman"/>
          <w:bCs/>
          <w:color w:val="000000" w:themeColor="text1"/>
          <w:sz w:val="26"/>
          <w:szCs w:val="26"/>
          <w:lang w:eastAsia="ru-RU"/>
        </w:rPr>
        <w:t xml:space="preserve"> </w:t>
      </w:r>
    </w:p>
    <w:p w:rsidR="00AF4F76" w:rsidRPr="00DE1B28" w:rsidRDefault="00AF4F76" w:rsidP="00F53DCD">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br w:type="page"/>
      </w:r>
    </w:p>
    <w:p w:rsidR="00312AB2" w:rsidRPr="00DE1B28" w:rsidRDefault="00312AB2" w:rsidP="00762853">
      <w:pPr>
        <w:pStyle w:val="3"/>
        <w:spacing w:line="240" w:lineRule="auto"/>
        <w:jc w:val="center"/>
        <w:rPr>
          <w:color w:val="000000" w:themeColor="text1"/>
          <w:sz w:val="26"/>
          <w:szCs w:val="26"/>
          <w:lang w:val="ru-RU"/>
        </w:rPr>
      </w:pPr>
      <w:bookmarkStart w:id="46" w:name="_Toc103695370"/>
      <w:r w:rsidRPr="00DE1B28">
        <w:rPr>
          <w:color w:val="000000" w:themeColor="text1"/>
          <w:sz w:val="26"/>
          <w:szCs w:val="26"/>
        </w:rPr>
        <w:lastRenderedPageBreak/>
        <w:t>II</w:t>
      </w:r>
      <w:r w:rsidRPr="00DE1B28">
        <w:rPr>
          <w:color w:val="000000" w:themeColor="text1"/>
          <w:sz w:val="26"/>
          <w:szCs w:val="26"/>
          <w:lang w:val="ru-RU"/>
        </w:rPr>
        <w:t>.</w:t>
      </w:r>
      <w:r w:rsidR="005050B7" w:rsidRPr="00DE1B28">
        <w:rPr>
          <w:color w:val="000000" w:themeColor="text1"/>
          <w:sz w:val="26"/>
          <w:szCs w:val="26"/>
          <w:lang w:val="ru-RU"/>
        </w:rPr>
        <w:t>2.</w:t>
      </w:r>
      <w:r w:rsidR="00762853" w:rsidRPr="00DE1B28">
        <w:rPr>
          <w:color w:val="000000" w:themeColor="text1"/>
          <w:sz w:val="26"/>
          <w:szCs w:val="26"/>
          <w:lang w:val="ru-RU"/>
        </w:rPr>
        <w:t>4</w:t>
      </w:r>
      <w:r w:rsidRPr="00DE1B28">
        <w:rPr>
          <w:color w:val="000000" w:themeColor="text1"/>
          <w:sz w:val="26"/>
          <w:szCs w:val="26"/>
          <w:lang w:val="ru-RU"/>
        </w:rPr>
        <w:t xml:space="preserve"> Поверхностные </w:t>
      </w:r>
      <w:r w:rsidR="00DE0193" w:rsidRPr="00DE1B28">
        <w:rPr>
          <w:color w:val="000000" w:themeColor="text1"/>
          <w:sz w:val="26"/>
          <w:szCs w:val="26"/>
          <w:lang w:val="ru-RU"/>
        </w:rPr>
        <w:t xml:space="preserve">и подземные </w:t>
      </w:r>
      <w:r w:rsidRPr="00DE1B28">
        <w:rPr>
          <w:color w:val="000000" w:themeColor="text1"/>
          <w:sz w:val="26"/>
          <w:szCs w:val="26"/>
          <w:lang w:val="ru-RU"/>
        </w:rPr>
        <w:t>воды</w:t>
      </w:r>
      <w:bookmarkEnd w:id="46"/>
    </w:p>
    <w:p w:rsidR="00762853" w:rsidRPr="00DE1B28" w:rsidRDefault="00762853" w:rsidP="00DE1B28">
      <w:pPr>
        <w:pStyle w:val="Main0"/>
        <w:spacing w:line="240" w:lineRule="auto"/>
        <w:jc w:val="left"/>
        <w:rPr>
          <w:rFonts w:cs="Times New Roman"/>
          <w:b/>
          <w:bCs/>
          <w:i/>
          <w:color w:val="000000" w:themeColor="text1"/>
          <w:sz w:val="26"/>
          <w:szCs w:val="26"/>
          <w:lang w:eastAsia="ru-RU"/>
        </w:rPr>
      </w:pPr>
      <w:bookmarkStart w:id="47" w:name="__RefHeading__384_1612356966"/>
      <w:bookmarkStart w:id="48" w:name="__RefHeading__120_1539069001"/>
      <w:bookmarkStart w:id="49" w:name="__RefHeading__318_276625223"/>
      <w:bookmarkStart w:id="50" w:name="__RefHeading__482_670117999"/>
      <w:bookmarkStart w:id="51" w:name="__RefHeading__89_1212657833"/>
      <w:bookmarkStart w:id="52" w:name="__RefHeading__152_1585558239"/>
      <w:bookmarkStart w:id="53" w:name="__RefHeading__846_1612356966"/>
      <w:bookmarkEnd w:id="47"/>
      <w:bookmarkEnd w:id="48"/>
      <w:bookmarkEnd w:id="49"/>
      <w:bookmarkEnd w:id="50"/>
      <w:bookmarkEnd w:id="51"/>
      <w:bookmarkEnd w:id="52"/>
      <w:bookmarkEnd w:id="53"/>
      <w:r w:rsidRPr="00DE1B28">
        <w:rPr>
          <w:rFonts w:cs="Times New Roman"/>
          <w:b/>
          <w:bCs/>
          <w:i/>
          <w:color w:val="000000" w:themeColor="text1"/>
          <w:sz w:val="26"/>
          <w:szCs w:val="26"/>
          <w:lang w:eastAsia="ru-RU"/>
        </w:rPr>
        <w:t>Поверхностные воды</w:t>
      </w:r>
    </w:p>
    <w:p w:rsidR="00C0789B" w:rsidRDefault="00C37E8F" w:rsidP="00762853">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Гидрологическая структура территории сельского поселения принадлежит бассейну р. Оки. На территории поселения протекают реки: Суходрев (по границе)</w:t>
      </w:r>
      <w:r w:rsidR="00C0789B">
        <w:rPr>
          <w:rFonts w:cs="Times New Roman"/>
          <w:bCs/>
          <w:color w:val="000000" w:themeColor="text1"/>
          <w:sz w:val="26"/>
          <w:szCs w:val="26"/>
          <w:lang w:eastAsia="ru-RU"/>
        </w:rPr>
        <w:t xml:space="preserve"> и</w:t>
      </w:r>
      <w:r w:rsidRPr="00DE1B28">
        <w:rPr>
          <w:rFonts w:cs="Times New Roman"/>
          <w:bCs/>
          <w:color w:val="000000" w:themeColor="text1"/>
          <w:sz w:val="26"/>
          <w:szCs w:val="26"/>
          <w:lang w:eastAsia="ru-RU"/>
        </w:rPr>
        <w:t xml:space="preserve"> Песочня. </w:t>
      </w:r>
    </w:p>
    <w:p w:rsidR="00C37E8F" w:rsidRPr="00DE1B28" w:rsidRDefault="00C37E8F" w:rsidP="00762853">
      <w:pPr>
        <w:pStyle w:val="Main0"/>
        <w:spacing w:line="276" w:lineRule="auto"/>
        <w:rPr>
          <w:rFonts w:cs="Times New Roman"/>
          <w:bCs/>
          <w:color w:val="000000" w:themeColor="text1"/>
          <w:sz w:val="26"/>
          <w:szCs w:val="26"/>
          <w:lang w:eastAsia="ru-RU"/>
        </w:rPr>
      </w:pPr>
      <w:r w:rsidRPr="00DE1B28">
        <w:rPr>
          <w:rFonts w:cs="Times New Roman"/>
          <w:b/>
          <w:bCs/>
          <w:color w:val="000000" w:themeColor="text1"/>
          <w:sz w:val="26"/>
          <w:szCs w:val="26"/>
          <w:lang w:eastAsia="ru-RU"/>
        </w:rPr>
        <w:t>Река Суходрев</w:t>
      </w:r>
      <w:r w:rsidRPr="00DE1B28">
        <w:rPr>
          <w:rFonts w:cs="Times New Roman"/>
          <w:bCs/>
          <w:color w:val="000000" w:themeColor="text1"/>
          <w:sz w:val="26"/>
          <w:szCs w:val="26"/>
          <w:lang w:eastAsia="ru-RU"/>
        </w:rPr>
        <w:t xml:space="preserve"> - исток реки 2,4 км выше устья реки Каменки д. Алешково Малоярославецкого района, а устье находится в 9,6 км по левому берегу реки </w:t>
      </w:r>
      <w:hyperlink r:id="rId14" w:tooltip="Шаня" w:history="1">
        <w:r w:rsidRPr="00DE1B28">
          <w:rPr>
            <w:rFonts w:cs="Times New Roman"/>
            <w:bCs/>
            <w:color w:val="000000" w:themeColor="text1"/>
            <w:sz w:val="26"/>
            <w:szCs w:val="26"/>
            <w:lang w:eastAsia="ru-RU"/>
          </w:rPr>
          <w:t>Шаня</w:t>
        </w:r>
      </w:hyperlink>
      <w:r w:rsidRPr="00DE1B28">
        <w:rPr>
          <w:rFonts w:cs="Times New Roman"/>
          <w:bCs/>
          <w:color w:val="000000" w:themeColor="text1"/>
          <w:sz w:val="26"/>
          <w:szCs w:val="26"/>
          <w:lang w:eastAsia="ru-RU"/>
        </w:rPr>
        <w:t>. Река с нешироким руслом до 30 м шириной, множеством плесов и перекатов. Скорости течения 0,2-0,4 м/сек. Дно преимущественно песчаное, местами гравелистое или галечное, изредка каменистое. Длина реки составляет 96 км, площадь водосборного бассейна 1340 км². В режиме реки наблюдается наибольший подъем уровня в период весеннего половодья. За паводок рек</w:t>
      </w:r>
      <w:r w:rsidR="00F108AC" w:rsidRPr="00DE1B28">
        <w:rPr>
          <w:rFonts w:cs="Times New Roman"/>
          <w:bCs/>
          <w:color w:val="000000" w:themeColor="text1"/>
          <w:sz w:val="26"/>
          <w:szCs w:val="26"/>
          <w:lang w:eastAsia="ru-RU"/>
        </w:rPr>
        <w:t>а</w:t>
      </w:r>
      <w:r w:rsidRPr="00DE1B28">
        <w:rPr>
          <w:rFonts w:cs="Times New Roman"/>
          <w:bCs/>
          <w:color w:val="000000" w:themeColor="text1"/>
          <w:sz w:val="26"/>
          <w:szCs w:val="26"/>
          <w:lang w:eastAsia="ru-RU"/>
        </w:rPr>
        <w:t xml:space="preserve"> срабатыва</w:t>
      </w:r>
      <w:r w:rsidR="00F108AC" w:rsidRPr="00DE1B28">
        <w:rPr>
          <w:rFonts w:cs="Times New Roman"/>
          <w:bCs/>
          <w:color w:val="000000" w:themeColor="text1"/>
          <w:sz w:val="26"/>
          <w:szCs w:val="26"/>
          <w:lang w:eastAsia="ru-RU"/>
        </w:rPr>
        <w:t>ет</w:t>
      </w:r>
      <w:r w:rsidRPr="00DE1B28">
        <w:rPr>
          <w:rFonts w:cs="Times New Roman"/>
          <w:bCs/>
          <w:color w:val="000000" w:themeColor="text1"/>
          <w:sz w:val="26"/>
          <w:szCs w:val="26"/>
          <w:lang w:eastAsia="ru-RU"/>
        </w:rPr>
        <w:t xml:space="preserve"> около 55% годового стока.</w:t>
      </w:r>
    </w:p>
    <w:p w:rsidR="00C37E8F" w:rsidRPr="00DE1B28" w:rsidRDefault="00C37E8F" w:rsidP="00762853">
      <w:pPr>
        <w:pStyle w:val="Main0"/>
        <w:spacing w:line="276" w:lineRule="auto"/>
        <w:rPr>
          <w:rFonts w:cs="Times New Roman"/>
          <w:bCs/>
          <w:color w:val="000000" w:themeColor="text1"/>
          <w:sz w:val="26"/>
          <w:szCs w:val="26"/>
          <w:lang w:eastAsia="ru-RU"/>
        </w:rPr>
      </w:pPr>
      <w:r w:rsidRPr="00DE1B28">
        <w:rPr>
          <w:rFonts w:cs="Times New Roman"/>
          <w:b/>
          <w:bCs/>
          <w:color w:val="000000" w:themeColor="text1"/>
          <w:sz w:val="26"/>
          <w:szCs w:val="26"/>
          <w:lang w:eastAsia="ru-RU"/>
        </w:rPr>
        <w:t>Река Песочня</w:t>
      </w:r>
      <w:r w:rsidRPr="00DE1B28">
        <w:rPr>
          <w:rFonts w:cs="Times New Roman"/>
          <w:bCs/>
          <w:color w:val="000000" w:themeColor="text1"/>
          <w:sz w:val="26"/>
          <w:szCs w:val="26"/>
          <w:lang w:eastAsia="ru-RU"/>
        </w:rPr>
        <w:t xml:space="preserve"> - протекает по территории Ферзиковского и Малоярославецкого районов, а также городского округа «город Калуга». Берёт начало у одноимённой деревни Ферзиковского района, впадает в реку Суходрев в 38 км от её устья по левому берегу, у п. Юбилейный. Длина реки составляет 20 км, площадь водосборного бассейна </w:t>
      </w:r>
      <w:r w:rsidR="000C629D" w:rsidRPr="00DE1B28">
        <w:rPr>
          <w:rFonts w:cs="Times New Roman"/>
          <w:bCs/>
          <w:color w:val="000000" w:themeColor="text1"/>
          <w:sz w:val="26"/>
          <w:szCs w:val="26"/>
          <w:lang w:eastAsia="ru-RU"/>
        </w:rPr>
        <w:t>составляет</w:t>
      </w:r>
      <w:r w:rsidRPr="00DE1B28">
        <w:rPr>
          <w:rFonts w:cs="Times New Roman"/>
          <w:bCs/>
          <w:color w:val="000000" w:themeColor="text1"/>
          <w:sz w:val="26"/>
          <w:szCs w:val="26"/>
          <w:lang w:eastAsia="ru-RU"/>
        </w:rPr>
        <w:t xml:space="preserve"> 87,3 км².</w:t>
      </w:r>
    </w:p>
    <w:p w:rsidR="00F108AC" w:rsidRPr="00DE1B28" w:rsidRDefault="00F108AC" w:rsidP="00F108AC">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 xml:space="preserve">Половодье начинается в конце марта –начале апреля и заканчивается в первой декаде мая, продолжаясь 40-45 дней. Подъем уровня во время паводка 4-5 метров. </w:t>
      </w:r>
    </w:p>
    <w:p w:rsidR="00762853" w:rsidRPr="00DE1B28" w:rsidRDefault="00C37E8F" w:rsidP="00762853">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В сельском поселении есть искусственные водоемы – пруды. Большинство из них создано в долинах небольших ручьев, балках и лощинах. Средний размер прудов около 1 га. Рассматриваемая территория характеризуется довольно большим количеством ручьев, истоком которых служат восходящие родники.</w:t>
      </w:r>
    </w:p>
    <w:p w:rsidR="00425B5B" w:rsidRDefault="00425B5B" w:rsidP="00DE1B28">
      <w:pPr>
        <w:pStyle w:val="Main0"/>
        <w:spacing w:line="240" w:lineRule="auto"/>
        <w:jc w:val="left"/>
        <w:rPr>
          <w:rFonts w:cs="Times New Roman"/>
          <w:b/>
          <w:bCs/>
          <w:i/>
          <w:color w:val="000000" w:themeColor="text1"/>
          <w:sz w:val="26"/>
          <w:szCs w:val="26"/>
          <w:lang w:eastAsia="ru-RU"/>
        </w:rPr>
      </w:pPr>
    </w:p>
    <w:p w:rsidR="00762853" w:rsidRPr="00DE1B28" w:rsidRDefault="00762853" w:rsidP="00DE1B28">
      <w:pPr>
        <w:pStyle w:val="Main0"/>
        <w:spacing w:line="240" w:lineRule="auto"/>
        <w:jc w:val="left"/>
        <w:rPr>
          <w:rFonts w:cs="Times New Roman"/>
          <w:b/>
          <w:bCs/>
          <w:i/>
          <w:color w:val="000000" w:themeColor="text1"/>
          <w:sz w:val="26"/>
          <w:szCs w:val="26"/>
          <w:lang w:eastAsia="ru-RU"/>
        </w:rPr>
      </w:pPr>
      <w:r w:rsidRPr="00DE1B28">
        <w:rPr>
          <w:rFonts w:cs="Times New Roman"/>
          <w:b/>
          <w:bCs/>
          <w:i/>
          <w:color w:val="000000" w:themeColor="text1"/>
          <w:sz w:val="26"/>
          <w:szCs w:val="26"/>
          <w:lang w:eastAsia="ru-RU"/>
        </w:rPr>
        <w:t>Подземные воды</w:t>
      </w:r>
    </w:p>
    <w:p w:rsidR="00762853" w:rsidRPr="00DE1B28" w:rsidRDefault="00762853" w:rsidP="00762853">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На данной территории основными водоносными горизонтами, пригодными для хозяйственно-питьевого водоснабжения населенных пунктов являются тарусско-михайловский и алексинский, приуроченных к известняковым породам окского надгоризонта нижнего карбона. Воды гидрокарбонатно-кальциевые умеренно жесткие с высоким содержанием железа (2,0 -6,6 мг/л). Высокое содержание железа связано с тем, что подпитка водоносных горизонтов идет за счет инфильтрации подземных в известняки из четвертичных пород, которые значительно ожелезнены. Удельный дебит отдельных артезианских скважин варьирует от 3,0 куб.м./ч до 12,0 куб.м./ч.</w:t>
      </w:r>
    </w:p>
    <w:p w:rsidR="00762853" w:rsidRPr="00DE1B28" w:rsidRDefault="00762853" w:rsidP="00762853">
      <w:pPr>
        <w:pStyle w:val="Main0"/>
        <w:spacing w:line="276" w:lineRule="auto"/>
        <w:rPr>
          <w:rFonts w:cs="Times New Roman"/>
          <w:bCs/>
          <w:color w:val="000000" w:themeColor="text1"/>
          <w:sz w:val="26"/>
          <w:szCs w:val="26"/>
          <w:lang w:eastAsia="ru-RU"/>
        </w:rPr>
      </w:pPr>
      <w:r w:rsidRPr="00DE1B28">
        <w:rPr>
          <w:rFonts w:cs="Times New Roman"/>
          <w:bCs/>
          <w:color w:val="000000" w:themeColor="text1"/>
          <w:sz w:val="26"/>
          <w:szCs w:val="26"/>
          <w:lang w:eastAsia="ru-RU"/>
        </w:rPr>
        <w:t>Ниже вышеуказанных водоносных горизонтов в будущем возможно будет использоваться тульский водоносный горизонт, приуроченный к песчаным отложениям. На данный момент он не задействован.</w:t>
      </w:r>
    </w:p>
    <w:p w:rsidR="00762853" w:rsidRPr="00DE1B28" w:rsidRDefault="00762853" w:rsidP="00762853">
      <w:pPr>
        <w:pStyle w:val="Main0"/>
        <w:spacing w:line="276" w:lineRule="auto"/>
        <w:rPr>
          <w:rFonts w:cs="Times New Roman"/>
          <w:bCs/>
          <w:color w:val="000000" w:themeColor="text1"/>
          <w:sz w:val="26"/>
          <w:szCs w:val="26"/>
          <w:lang w:eastAsia="ru-RU"/>
        </w:rPr>
        <w:sectPr w:rsidR="00762853" w:rsidRPr="00DE1B28" w:rsidSect="00850847">
          <w:pgSz w:w="11906" w:h="16838" w:code="9"/>
          <w:pgMar w:top="1134" w:right="851" w:bottom="1134" w:left="1701" w:header="709" w:footer="709" w:gutter="0"/>
          <w:cols w:space="708"/>
          <w:docGrid w:linePitch="360"/>
        </w:sectPr>
      </w:pPr>
    </w:p>
    <w:p w:rsidR="00B10B4E" w:rsidRPr="00DE1B28" w:rsidRDefault="00B10B4E" w:rsidP="00B10B4E">
      <w:pPr>
        <w:pStyle w:val="3"/>
        <w:jc w:val="center"/>
        <w:rPr>
          <w:color w:val="000000" w:themeColor="text1"/>
          <w:sz w:val="26"/>
          <w:szCs w:val="26"/>
          <w:lang w:val="ru-RU"/>
        </w:rPr>
      </w:pPr>
      <w:bookmarkStart w:id="54" w:name="_Toc352920209"/>
      <w:bookmarkStart w:id="55" w:name="_Toc76376287"/>
      <w:bookmarkStart w:id="56" w:name="_Toc103695371"/>
      <w:r w:rsidRPr="00DE1B28">
        <w:rPr>
          <w:color w:val="000000" w:themeColor="text1"/>
          <w:sz w:val="26"/>
          <w:szCs w:val="26"/>
        </w:rPr>
        <w:lastRenderedPageBreak/>
        <w:t>II</w:t>
      </w:r>
      <w:r w:rsidRPr="00DE1B28">
        <w:rPr>
          <w:color w:val="000000" w:themeColor="text1"/>
          <w:sz w:val="26"/>
          <w:szCs w:val="26"/>
          <w:lang w:val="ru-RU"/>
        </w:rPr>
        <w:t>.2.</w:t>
      </w:r>
      <w:r w:rsidR="00762853" w:rsidRPr="00DE1B28">
        <w:rPr>
          <w:color w:val="000000" w:themeColor="text1"/>
          <w:sz w:val="26"/>
          <w:szCs w:val="26"/>
        </w:rPr>
        <w:t>5</w:t>
      </w:r>
      <w:r w:rsidRPr="00DE1B28">
        <w:rPr>
          <w:color w:val="000000" w:themeColor="text1"/>
          <w:sz w:val="26"/>
          <w:szCs w:val="26"/>
          <w:lang w:val="ru-RU"/>
        </w:rPr>
        <w:t xml:space="preserve"> Минерально-сырьевые ресурсы</w:t>
      </w:r>
      <w:bookmarkEnd w:id="54"/>
      <w:bookmarkEnd w:id="55"/>
      <w:bookmarkEnd w:id="56"/>
    </w:p>
    <w:p w:rsidR="00B10B4E" w:rsidRPr="00DE1B28" w:rsidRDefault="00B10B4E" w:rsidP="00B10B4E">
      <w:pPr>
        <w:spacing w:line="276" w:lineRule="auto"/>
        <w:ind w:firstLine="720"/>
        <w:jc w:val="both"/>
        <w:rPr>
          <w:color w:val="000000" w:themeColor="text1"/>
          <w:sz w:val="26"/>
          <w:szCs w:val="26"/>
        </w:rPr>
      </w:pPr>
      <w:r w:rsidRPr="00DE1B28">
        <w:rPr>
          <w:color w:val="000000" w:themeColor="text1"/>
          <w:sz w:val="26"/>
          <w:szCs w:val="26"/>
        </w:rPr>
        <w:t>Минерально-сырьевые ресурсы с</w:t>
      </w:r>
      <w:r w:rsidR="00883B1B" w:rsidRPr="00DE1B28">
        <w:rPr>
          <w:color w:val="000000" w:themeColor="text1"/>
          <w:sz w:val="26"/>
          <w:szCs w:val="26"/>
        </w:rPr>
        <w:t>ельского поселения представлены</w:t>
      </w:r>
      <w:r w:rsidRPr="00DE1B28">
        <w:rPr>
          <w:color w:val="000000" w:themeColor="text1"/>
          <w:sz w:val="26"/>
          <w:szCs w:val="26"/>
        </w:rPr>
        <w:t xml:space="preserve"> месторождениями</w:t>
      </w:r>
      <w:r w:rsidR="00883B1B" w:rsidRPr="00DE1B28">
        <w:rPr>
          <w:color w:val="000000" w:themeColor="text1"/>
          <w:sz w:val="26"/>
          <w:szCs w:val="26"/>
        </w:rPr>
        <w:t xml:space="preserve"> </w:t>
      </w:r>
      <w:r w:rsidR="00762853" w:rsidRPr="00DE1B28">
        <w:rPr>
          <w:color w:val="000000" w:themeColor="text1"/>
          <w:sz w:val="26"/>
          <w:szCs w:val="26"/>
        </w:rPr>
        <w:t xml:space="preserve">песков </w:t>
      </w:r>
      <w:r w:rsidR="00883B1B" w:rsidRPr="00DE1B28">
        <w:rPr>
          <w:color w:val="000000" w:themeColor="text1"/>
          <w:sz w:val="26"/>
          <w:szCs w:val="26"/>
        </w:rPr>
        <w:t xml:space="preserve">и </w:t>
      </w:r>
      <w:r w:rsidR="00762853" w:rsidRPr="00DE1B28">
        <w:rPr>
          <w:color w:val="000000" w:themeColor="text1"/>
          <w:sz w:val="26"/>
          <w:szCs w:val="26"/>
        </w:rPr>
        <w:t>торфа</w:t>
      </w:r>
      <w:r w:rsidRPr="00DE1B28">
        <w:rPr>
          <w:color w:val="000000" w:themeColor="text1"/>
          <w:sz w:val="26"/>
          <w:szCs w:val="26"/>
        </w:rPr>
        <w:t>, представленными в нижеследующей таблице.</w:t>
      </w:r>
    </w:p>
    <w:p w:rsidR="00B10B4E" w:rsidRPr="00DE1B28" w:rsidRDefault="00B10B4E" w:rsidP="00B10B4E">
      <w:pPr>
        <w:jc w:val="right"/>
        <w:rPr>
          <w:color w:val="000000" w:themeColor="text1"/>
          <w:sz w:val="28"/>
          <w:szCs w:val="28"/>
        </w:rPr>
      </w:pPr>
      <w:r w:rsidRPr="00DE1B28">
        <w:rPr>
          <w:i/>
          <w:color w:val="000000" w:themeColor="text1"/>
        </w:rPr>
        <w:t>Таблица 4</w:t>
      </w:r>
    </w:p>
    <w:tbl>
      <w:tblPr>
        <w:tblW w:w="15903"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
        <w:gridCol w:w="1535"/>
        <w:gridCol w:w="1804"/>
        <w:gridCol w:w="1080"/>
        <w:gridCol w:w="1144"/>
        <w:gridCol w:w="1261"/>
        <w:gridCol w:w="1763"/>
        <w:gridCol w:w="1462"/>
        <w:gridCol w:w="1461"/>
        <w:gridCol w:w="1268"/>
        <w:gridCol w:w="1129"/>
        <w:gridCol w:w="1592"/>
      </w:tblGrid>
      <w:tr w:rsidR="0055453E" w:rsidRPr="00DE1B28" w:rsidTr="00455CD5">
        <w:trPr>
          <w:trHeight w:val="304"/>
          <w:tblHeader/>
        </w:trPr>
        <w:tc>
          <w:tcPr>
            <w:tcW w:w="404" w:type="dxa"/>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w:t>
            </w:r>
          </w:p>
          <w:p w:rsidR="00B10B4E" w:rsidRPr="00DE1B28" w:rsidRDefault="00B10B4E" w:rsidP="00455CD5">
            <w:pPr>
              <w:jc w:val="center"/>
              <w:rPr>
                <w:color w:val="000000" w:themeColor="text1"/>
                <w:sz w:val="20"/>
                <w:szCs w:val="20"/>
              </w:rPr>
            </w:pPr>
            <w:r w:rsidRPr="00DE1B28">
              <w:rPr>
                <w:color w:val="000000" w:themeColor="text1"/>
                <w:sz w:val="20"/>
                <w:szCs w:val="20"/>
              </w:rPr>
              <w:t>п/п</w:t>
            </w:r>
          </w:p>
        </w:tc>
        <w:tc>
          <w:tcPr>
            <w:tcW w:w="1535" w:type="dxa"/>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Месторождения</w:t>
            </w:r>
          </w:p>
        </w:tc>
        <w:tc>
          <w:tcPr>
            <w:tcW w:w="1804" w:type="dxa"/>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Географическая привязка (местоположение)</w:t>
            </w:r>
          </w:p>
        </w:tc>
        <w:tc>
          <w:tcPr>
            <w:tcW w:w="3485" w:type="dxa"/>
            <w:gridSpan w:val="3"/>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Остаток запасов по категориям</w:t>
            </w:r>
          </w:p>
        </w:tc>
        <w:tc>
          <w:tcPr>
            <w:tcW w:w="1763" w:type="dxa"/>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Товарная продукция</w:t>
            </w:r>
          </w:p>
        </w:tc>
        <w:tc>
          <w:tcPr>
            <w:tcW w:w="2923" w:type="dxa"/>
            <w:gridSpan w:val="2"/>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Горно-геологические условия</w:t>
            </w:r>
          </w:p>
        </w:tc>
        <w:tc>
          <w:tcPr>
            <w:tcW w:w="1268" w:type="dxa"/>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Степень обводнен-ности</w:t>
            </w:r>
          </w:p>
        </w:tc>
        <w:tc>
          <w:tcPr>
            <w:tcW w:w="1129" w:type="dxa"/>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Степень промышлен-ного освоения</w:t>
            </w:r>
          </w:p>
        </w:tc>
        <w:tc>
          <w:tcPr>
            <w:tcW w:w="1592" w:type="dxa"/>
            <w:vMerge w:val="restart"/>
            <w:shd w:val="clear" w:color="auto" w:fill="auto"/>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Недропользо-ватель</w:t>
            </w:r>
          </w:p>
        </w:tc>
      </w:tr>
      <w:tr w:rsidR="0055453E" w:rsidRPr="00DE1B28" w:rsidTr="00455CD5">
        <w:trPr>
          <w:trHeight w:val="230"/>
          <w:tblHeader/>
        </w:trPr>
        <w:tc>
          <w:tcPr>
            <w:tcW w:w="404"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535"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804"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080" w:type="dxa"/>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А+В+С</w:t>
            </w:r>
            <w:r w:rsidRPr="00DE1B28">
              <w:rPr>
                <w:color w:val="000000" w:themeColor="text1"/>
                <w:sz w:val="20"/>
                <w:szCs w:val="20"/>
                <w:vertAlign w:val="subscript"/>
              </w:rPr>
              <w:t>1</w:t>
            </w:r>
          </w:p>
        </w:tc>
        <w:tc>
          <w:tcPr>
            <w:tcW w:w="1144" w:type="dxa"/>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С</w:t>
            </w:r>
            <w:r w:rsidRPr="00DE1B28">
              <w:rPr>
                <w:color w:val="000000" w:themeColor="text1"/>
                <w:sz w:val="20"/>
                <w:szCs w:val="20"/>
                <w:vertAlign w:val="subscript"/>
              </w:rPr>
              <w:t>2</w:t>
            </w:r>
          </w:p>
        </w:tc>
        <w:tc>
          <w:tcPr>
            <w:tcW w:w="1261" w:type="dxa"/>
            <w:vMerge w:val="restart"/>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забалансовые</w:t>
            </w:r>
          </w:p>
        </w:tc>
        <w:tc>
          <w:tcPr>
            <w:tcW w:w="1763"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2923" w:type="dxa"/>
            <w:gridSpan w:val="2"/>
            <w:vMerge/>
            <w:tcMar>
              <w:left w:w="0" w:type="dxa"/>
              <w:right w:w="0" w:type="dxa"/>
            </w:tcMar>
            <w:vAlign w:val="center"/>
          </w:tcPr>
          <w:p w:rsidR="00B10B4E" w:rsidRPr="00DE1B28" w:rsidRDefault="00B10B4E" w:rsidP="00455CD5">
            <w:pPr>
              <w:jc w:val="center"/>
              <w:rPr>
                <w:color w:val="000000" w:themeColor="text1"/>
                <w:sz w:val="20"/>
                <w:szCs w:val="20"/>
              </w:rPr>
            </w:pPr>
          </w:p>
        </w:tc>
        <w:tc>
          <w:tcPr>
            <w:tcW w:w="1268"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129"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592" w:type="dxa"/>
            <w:vMerge/>
            <w:shd w:val="clear" w:color="auto" w:fill="auto"/>
          </w:tcPr>
          <w:p w:rsidR="00B10B4E" w:rsidRPr="00DE1B28" w:rsidRDefault="00B10B4E" w:rsidP="00455CD5">
            <w:pPr>
              <w:rPr>
                <w:color w:val="000000" w:themeColor="text1"/>
                <w:sz w:val="20"/>
                <w:szCs w:val="20"/>
              </w:rPr>
            </w:pPr>
          </w:p>
        </w:tc>
      </w:tr>
      <w:tr w:rsidR="0055453E" w:rsidRPr="00DE1B28" w:rsidTr="00455CD5">
        <w:trPr>
          <w:trHeight w:val="704"/>
          <w:tblHeader/>
        </w:trPr>
        <w:tc>
          <w:tcPr>
            <w:tcW w:w="404"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535"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804"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080"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144"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261"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763"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462"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Средняя мощность вскрыши, м</w:t>
            </w:r>
          </w:p>
        </w:tc>
        <w:tc>
          <w:tcPr>
            <w:tcW w:w="1461"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Средняя мощность полезной толщи, м</w:t>
            </w:r>
          </w:p>
        </w:tc>
        <w:tc>
          <w:tcPr>
            <w:tcW w:w="1268"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129" w:type="dxa"/>
            <w:vMerge/>
            <w:tcMar>
              <w:left w:w="0" w:type="dxa"/>
              <w:right w:w="0" w:type="dxa"/>
            </w:tcMar>
            <w:vAlign w:val="center"/>
          </w:tcPr>
          <w:p w:rsidR="00B10B4E" w:rsidRPr="00DE1B28" w:rsidRDefault="00B10B4E" w:rsidP="00455CD5">
            <w:pPr>
              <w:jc w:val="center"/>
              <w:rPr>
                <w:color w:val="000000" w:themeColor="text1"/>
                <w:sz w:val="20"/>
                <w:szCs w:val="20"/>
              </w:rPr>
            </w:pPr>
          </w:p>
        </w:tc>
        <w:tc>
          <w:tcPr>
            <w:tcW w:w="1592" w:type="dxa"/>
            <w:vMerge/>
            <w:shd w:val="clear" w:color="auto" w:fill="auto"/>
          </w:tcPr>
          <w:p w:rsidR="00B10B4E" w:rsidRPr="00DE1B28" w:rsidRDefault="00B10B4E" w:rsidP="00455CD5">
            <w:pPr>
              <w:rPr>
                <w:color w:val="000000" w:themeColor="text1"/>
                <w:sz w:val="20"/>
                <w:szCs w:val="20"/>
              </w:rPr>
            </w:pPr>
          </w:p>
        </w:tc>
      </w:tr>
      <w:tr w:rsidR="0055453E" w:rsidRPr="00DE1B28" w:rsidTr="00455CD5">
        <w:trPr>
          <w:trHeight w:val="206"/>
          <w:tblHeader/>
        </w:trPr>
        <w:tc>
          <w:tcPr>
            <w:tcW w:w="404"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1</w:t>
            </w:r>
          </w:p>
        </w:tc>
        <w:tc>
          <w:tcPr>
            <w:tcW w:w="1535"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2</w:t>
            </w:r>
          </w:p>
        </w:tc>
        <w:tc>
          <w:tcPr>
            <w:tcW w:w="1804"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3</w:t>
            </w:r>
          </w:p>
        </w:tc>
        <w:tc>
          <w:tcPr>
            <w:tcW w:w="1080"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4</w:t>
            </w:r>
          </w:p>
        </w:tc>
        <w:tc>
          <w:tcPr>
            <w:tcW w:w="1144"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5</w:t>
            </w:r>
          </w:p>
        </w:tc>
        <w:tc>
          <w:tcPr>
            <w:tcW w:w="1261"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6</w:t>
            </w:r>
          </w:p>
        </w:tc>
        <w:tc>
          <w:tcPr>
            <w:tcW w:w="1763"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7</w:t>
            </w:r>
          </w:p>
        </w:tc>
        <w:tc>
          <w:tcPr>
            <w:tcW w:w="1462"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8</w:t>
            </w:r>
          </w:p>
        </w:tc>
        <w:tc>
          <w:tcPr>
            <w:tcW w:w="1461"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9</w:t>
            </w:r>
          </w:p>
        </w:tc>
        <w:tc>
          <w:tcPr>
            <w:tcW w:w="1268"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10</w:t>
            </w:r>
          </w:p>
        </w:tc>
        <w:tc>
          <w:tcPr>
            <w:tcW w:w="1129" w:type="dxa"/>
            <w:tcMar>
              <w:left w:w="0" w:type="dxa"/>
              <w:right w:w="0" w:type="dxa"/>
            </w:tcMar>
            <w:vAlign w:val="center"/>
          </w:tcPr>
          <w:p w:rsidR="00B10B4E" w:rsidRPr="00DE1B28" w:rsidRDefault="00B10B4E" w:rsidP="00455CD5">
            <w:pPr>
              <w:jc w:val="center"/>
              <w:rPr>
                <w:color w:val="000000" w:themeColor="text1"/>
                <w:sz w:val="20"/>
                <w:szCs w:val="20"/>
              </w:rPr>
            </w:pPr>
            <w:r w:rsidRPr="00DE1B28">
              <w:rPr>
                <w:color w:val="000000" w:themeColor="text1"/>
                <w:sz w:val="20"/>
                <w:szCs w:val="20"/>
              </w:rPr>
              <w:t>11</w:t>
            </w:r>
          </w:p>
        </w:tc>
        <w:tc>
          <w:tcPr>
            <w:tcW w:w="1592" w:type="dxa"/>
            <w:shd w:val="clear" w:color="auto" w:fill="auto"/>
          </w:tcPr>
          <w:p w:rsidR="00B10B4E" w:rsidRPr="00DE1B28" w:rsidRDefault="00762853" w:rsidP="00762853">
            <w:pPr>
              <w:jc w:val="center"/>
              <w:rPr>
                <w:color w:val="000000" w:themeColor="text1"/>
                <w:sz w:val="20"/>
                <w:szCs w:val="20"/>
              </w:rPr>
            </w:pPr>
            <w:r w:rsidRPr="00DE1B28">
              <w:rPr>
                <w:color w:val="000000" w:themeColor="text1"/>
                <w:sz w:val="20"/>
                <w:szCs w:val="20"/>
              </w:rPr>
              <w:t>12</w:t>
            </w:r>
          </w:p>
        </w:tc>
      </w:tr>
      <w:tr w:rsidR="0055453E" w:rsidRPr="00DE1B28" w:rsidTr="00455CD5">
        <w:trPr>
          <w:trHeight w:val="141"/>
        </w:trPr>
        <w:tc>
          <w:tcPr>
            <w:tcW w:w="15903" w:type="dxa"/>
            <w:gridSpan w:val="12"/>
            <w:tcMar>
              <w:left w:w="0" w:type="dxa"/>
              <w:right w:w="0" w:type="dxa"/>
            </w:tcMar>
            <w:vAlign w:val="center"/>
          </w:tcPr>
          <w:p w:rsidR="00B10B4E" w:rsidRPr="00DE1B28" w:rsidRDefault="00762853" w:rsidP="00455CD5">
            <w:pPr>
              <w:jc w:val="center"/>
              <w:rPr>
                <w:b/>
                <w:color w:val="000000" w:themeColor="text1"/>
                <w:sz w:val="20"/>
                <w:szCs w:val="20"/>
              </w:rPr>
            </w:pPr>
            <w:r w:rsidRPr="00DE1B28">
              <w:rPr>
                <w:b/>
                <w:color w:val="000000" w:themeColor="text1"/>
                <w:sz w:val="20"/>
                <w:szCs w:val="20"/>
              </w:rPr>
              <w:t>Пески строительные</w:t>
            </w:r>
            <w:r w:rsidR="00B10B4E" w:rsidRPr="00DE1B28">
              <w:rPr>
                <w:b/>
                <w:color w:val="000000" w:themeColor="text1"/>
                <w:sz w:val="20"/>
                <w:szCs w:val="20"/>
              </w:rPr>
              <w:t>, тыс. м</w:t>
            </w:r>
            <w:r w:rsidR="00B10B4E" w:rsidRPr="00DE1B28">
              <w:rPr>
                <w:b/>
                <w:color w:val="000000" w:themeColor="text1"/>
                <w:sz w:val="20"/>
                <w:szCs w:val="20"/>
                <w:vertAlign w:val="superscript"/>
              </w:rPr>
              <w:t>3</w:t>
            </w:r>
          </w:p>
        </w:tc>
      </w:tr>
      <w:tr w:rsidR="00762853" w:rsidRPr="00DE1B28" w:rsidTr="00455CD5">
        <w:trPr>
          <w:trHeight w:val="141"/>
        </w:trPr>
        <w:tc>
          <w:tcPr>
            <w:tcW w:w="3743" w:type="dxa"/>
            <w:gridSpan w:val="3"/>
            <w:tcMar>
              <w:left w:w="0" w:type="dxa"/>
              <w:right w:w="0" w:type="dxa"/>
            </w:tcMar>
            <w:vAlign w:val="center"/>
          </w:tcPr>
          <w:p w:rsidR="00762853" w:rsidRPr="00DE1B28" w:rsidRDefault="00762853" w:rsidP="00762853">
            <w:pPr>
              <w:rPr>
                <w:b/>
                <w:color w:val="000000" w:themeColor="text1"/>
                <w:sz w:val="20"/>
                <w:szCs w:val="20"/>
              </w:rPr>
            </w:pPr>
          </w:p>
        </w:tc>
        <w:tc>
          <w:tcPr>
            <w:tcW w:w="1080" w:type="dxa"/>
            <w:tcMar>
              <w:left w:w="0" w:type="dxa"/>
              <w:right w:w="0" w:type="dxa"/>
            </w:tcMar>
            <w:vAlign w:val="center"/>
          </w:tcPr>
          <w:p w:rsidR="00762853" w:rsidRPr="00DE1B28" w:rsidRDefault="00762853" w:rsidP="00762853">
            <w:pPr>
              <w:jc w:val="center"/>
              <w:rPr>
                <w:b/>
                <w:color w:val="000000" w:themeColor="text1"/>
                <w:sz w:val="20"/>
                <w:szCs w:val="20"/>
              </w:rPr>
            </w:pPr>
            <w:r w:rsidRPr="00DE1B28">
              <w:rPr>
                <w:b/>
                <w:color w:val="000000" w:themeColor="text1"/>
                <w:sz w:val="20"/>
                <w:szCs w:val="20"/>
              </w:rPr>
              <w:t>6111</w:t>
            </w:r>
          </w:p>
        </w:tc>
        <w:tc>
          <w:tcPr>
            <w:tcW w:w="1144" w:type="dxa"/>
            <w:tcMar>
              <w:left w:w="0" w:type="dxa"/>
              <w:right w:w="0" w:type="dxa"/>
            </w:tcMar>
            <w:vAlign w:val="center"/>
          </w:tcPr>
          <w:p w:rsidR="00762853" w:rsidRPr="00DE1B28" w:rsidRDefault="00762853" w:rsidP="00762853">
            <w:pPr>
              <w:jc w:val="center"/>
              <w:rPr>
                <w:b/>
                <w:color w:val="000000" w:themeColor="text1"/>
                <w:sz w:val="20"/>
                <w:szCs w:val="20"/>
              </w:rPr>
            </w:pPr>
            <w:r w:rsidRPr="00DE1B28">
              <w:rPr>
                <w:b/>
                <w:color w:val="000000" w:themeColor="text1"/>
                <w:sz w:val="20"/>
                <w:szCs w:val="20"/>
              </w:rPr>
              <w:t>0</w:t>
            </w:r>
          </w:p>
        </w:tc>
        <w:tc>
          <w:tcPr>
            <w:tcW w:w="1261" w:type="dxa"/>
            <w:tcMar>
              <w:left w:w="0" w:type="dxa"/>
              <w:right w:w="0" w:type="dxa"/>
            </w:tcMar>
            <w:vAlign w:val="center"/>
          </w:tcPr>
          <w:p w:rsidR="00762853" w:rsidRPr="00DE1B28" w:rsidRDefault="00762853" w:rsidP="00762853">
            <w:pPr>
              <w:jc w:val="center"/>
              <w:rPr>
                <w:b/>
                <w:color w:val="000000" w:themeColor="text1"/>
                <w:sz w:val="20"/>
                <w:szCs w:val="20"/>
              </w:rPr>
            </w:pPr>
            <w:r w:rsidRPr="00DE1B28">
              <w:rPr>
                <w:b/>
                <w:color w:val="000000" w:themeColor="text1"/>
                <w:sz w:val="20"/>
                <w:szCs w:val="20"/>
              </w:rPr>
              <w:t>0</w:t>
            </w:r>
          </w:p>
        </w:tc>
        <w:tc>
          <w:tcPr>
            <w:tcW w:w="1763" w:type="dxa"/>
            <w:tcMar>
              <w:left w:w="0" w:type="dxa"/>
              <w:right w:w="0" w:type="dxa"/>
            </w:tcMar>
            <w:vAlign w:val="center"/>
          </w:tcPr>
          <w:p w:rsidR="00762853" w:rsidRPr="00DE1B28" w:rsidRDefault="00762853" w:rsidP="00762853">
            <w:pPr>
              <w:jc w:val="center"/>
              <w:rPr>
                <w:color w:val="000000" w:themeColor="text1"/>
                <w:sz w:val="20"/>
                <w:szCs w:val="20"/>
              </w:rPr>
            </w:pPr>
          </w:p>
        </w:tc>
        <w:tc>
          <w:tcPr>
            <w:tcW w:w="1462" w:type="dxa"/>
            <w:tcMar>
              <w:left w:w="0" w:type="dxa"/>
              <w:right w:w="0" w:type="dxa"/>
            </w:tcMar>
            <w:vAlign w:val="center"/>
          </w:tcPr>
          <w:p w:rsidR="00762853" w:rsidRPr="00DE1B28" w:rsidRDefault="00762853" w:rsidP="00762853">
            <w:pPr>
              <w:jc w:val="center"/>
              <w:rPr>
                <w:color w:val="000000" w:themeColor="text1"/>
                <w:sz w:val="20"/>
                <w:szCs w:val="20"/>
              </w:rPr>
            </w:pPr>
          </w:p>
        </w:tc>
        <w:tc>
          <w:tcPr>
            <w:tcW w:w="1461" w:type="dxa"/>
            <w:tcMar>
              <w:left w:w="0" w:type="dxa"/>
              <w:right w:w="0" w:type="dxa"/>
            </w:tcMar>
            <w:vAlign w:val="center"/>
          </w:tcPr>
          <w:p w:rsidR="00762853" w:rsidRPr="00DE1B28" w:rsidRDefault="00762853" w:rsidP="00762853">
            <w:pPr>
              <w:jc w:val="center"/>
              <w:rPr>
                <w:color w:val="000000" w:themeColor="text1"/>
                <w:sz w:val="20"/>
                <w:szCs w:val="20"/>
              </w:rPr>
            </w:pPr>
          </w:p>
        </w:tc>
        <w:tc>
          <w:tcPr>
            <w:tcW w:w="1268" w:type="dxa"/>
            <w:tcMar>
              <w:left w:w="0" w:type="dxa"/>
              <w:right w:w="0" w:type="dxa"/>
            </w:tcMar>
            <w:vAlign w:val="center"/>
          </w:tcPr>
          <w:p w:rsidR="00762853" w:rsidRPr="00DE1B28" w:rsidRDefault="00762853" w:rsidP="00762853">
            <w:pPr>
              <w:jc w:val="center"/>
              <w:rPr>
                <w:color w:val="000000" w:themeColor="text1"/>
                <w:sz w:val="20"/>
                <w:szCs w:val="20"/>
              </w:rPr>
            </w:pPr>
          </w:p>
        </w:tc>
        <w:tc>
          <w:tcPr>
            <w:tcW w:w="1129" w:type="dxa"/>
            <w:tcMar>
              <w:left w:w="0" w:type="dxa"/>
              <w:right w:w="0" w:type="dxa"/>
            </w:tcMar>
            <w:vAlign w:val="center"/>
          </w:tcPr>
          <w:p w:rsidR="00762853" w:rsidRPr="00DE1B28" w:rsidRDefault="00762853" w:rsidP="00762853">
            <w:pPr>
              <w:jc w:val="center"/>
              <w:rPr>
                <w:color w:val="000000" w:themeColor="text1"/>
                <w:sz w:val="20"/>
                <w:szCs w:val="20"/>
              </w:rPr>
            </w:pPr>
          </w:p>
        </w:tc>
        <w:tc>
          <w:tcPr>
            <w:tcW w:w="1592" w:type="dxa"/>
            <w:shd w:val="clear" w:color="auto" w:fill="auto"/>
            <w:vAlign w:val="center"/>
          </w:tcPr>
          <w:p w:rsidR="00762853" w:rsidRPr="00DE1B28" w:rsidRDefault="00762853" w:rsidP="00762853">
            <w:pPr>
              <w:jc w:val="center"/>
              <w:rPr>
                <w:color w:val="000000" w:themeColor="text1"/>
                <w:sz w:val="20"/>
                <w:szCs w:val="20"/>
              </w:rPr>
            </w:pPr>
          </w:p>
        </w:tc>
      </w:tr>
      <w:tr w:rsidR="00762853" w:rsidRPr="00DE1B28" w:rsidTr="00762853">
        <w:trPr>
          <w:trHeight w:val="141"/>
        </w:trPr>
        <w:tc>
          <w:tcPr>
            <w:tcW w:w="404"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1</w:t>
            </w:r>
            <w:r w:rsidR="009E11F8">
              <w:rPr>
                <w:color w:val="000000" w:themeColor="text1"/>
                <w:sz w:val="20"/>
                <w:szCs w:val="20"/>
              </w:rPr>
              <w:t>.</w:t>
            </w:r>
          </w:p>
        </w:tc>
        <w:tc>
          <w:tcPr>
            <w:tcW w:w="1535"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Лопатинское</w:t>
            </w:r>
          </w:p>
        </w:tc>
        <w:tc>
          <w:tcPr>
            <w:tcW w:w="1804"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в 0,75 км к северо- западу от</w:t>
            </w:r>
          </w:p>
          <w:p w:rsidR="00762853" w:rsidRPr="00DE1B28" w:rsidRDefault="00762853" w:rsidP="00762853">
            <w:pPr>
              <w:jc w:val="center"/>
              <w:rPr>
                <w:color w:val="000000" w:themeColor="text1"/>
                <w:sz w:val="20"/>
                <w:szCs w:val="20"/>
              </w:rPr>
            </w:pPr>
            <w:r w:rsidRPr="00DE1B28">
              <w:rPr>
                <w:color w:val="000000" w:themeColor="text1"/>
                <w:sz w:val="20"/>
                <w:szCs w:val="20"/>
              </w:rPr>
              <w:t>ж.-д.ст. Сляднево</w:t>
            </w:r>
          </w:p>
        </w:tc>
        <w:tc>
          <w:tcPr>
            <w:tcW w:w="1080"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6111</w:t>
            </w:r>
          </w:p>
        </w:tc>
        <w:tc>
          <w:tcPr>
            <w:tcW w:w="1144"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w:t>
            </w:r>
          </w:p>
        </w:tc>
        <w:tc>
          <w:tcPr>
            <w:tcW w:w="1261"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w:t>
            </w:r>
          </w:p>
        </w:tc>
        <w:tc>
          <w:tcPr>
            <w:tcW w:w="1763"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Сырье для дорожных работ, заполнителей для бетона и строительных ра</w:t>
            </w:r>
            <w:r w:rsidR="009E11F8">
              <w:rPr>
                <w:color w:val="000000" w:themeColor="text1"/>
                <w:sz w:val="20"/>
                <w:szCs w:val="20"/>
              </w:rPr>
              <w:t>створов, приготовления асфальто-</w:t>
            </w:r>
            <w:r w:rsidRPr="00DE1B28">
              <w:rPr>
                <w:color w:val="000000" w:themeColor="text1"/>
                <w:sz w:val="20"/>
                <w:szCs w:val="20"/>
              </w:rPr>
              <w:t>бетонных смесей</w:t>
            </w:r>
          </w:p>
        </w:tc>
        <w:tc>
          <w:tcPr>
            <w:tcW w:w="1462"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w:t>
            </w:r>
          </w:p>
        </w:tc>
        <w:tc>
          <w:tcPr>
            <w:tcW w:w="1461"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w:t>
            </w:r>
          </w:p>
        </w:tc>
        <w:tc>
          <w:tcPr>
            <w:tcW w:w="1268"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сухая</w:t>
            </w:r>
          </w:p>
        </w:tc>
        <w:tc>
          <w:tcPr>
            <w:tcW w:w="1129"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Разработка</w:t>
            </w:r>
          </w:p>
        </w:tc>
        <w:tc>
          <w:tcPr>
            <w:tcW w:w="1592" w:type="dxa"/>
            <w:shd w:val="clear" w:color="auto" w:fill="auto"/>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ООО "ДСК «ГРАС- Калуга»"</w:t>
            </w:r>
          </w:p>
        </w:tc>
      </w:tr>
      <w:tr w:rsidR="0055453E" w:rsidRPr="00DE1B28" w:rsidTr="00455CD5">
        <w:trPr>
          <w:trHeight w:val="91"/>
        </w:trPr>
        <w:tc>
          <w:tcPr>
            <w:tcW w:w="15903" w:type="dxa"/>
            <w:gridSpan w:val="12"/>
            <w:tcMar>
              <w:left w:w="0" w:type="dxa"/>
              <w:right w:w="0" w:type="dxa"/>
            </w:tcMar>
            <w:vAlign w:val="center"/>
          </w:tcPr>
          <w:p w:rsidR="00631600" w:rsidRPr="00DE1B28" w:rsidRDefault="00762853" w:rsidP="00631600">
            <w:pPr>
              <w:jc w:val="center"/>
              <w:rPr>
                <w:color w:val="000000" w:themeColor="text1"/>
                <w:sz w:val="20"/>
                <w:szCs w:val="20"/>
              </w:rPr>
            </w:pPr>
            <w:r w:rsidRPr="00DE1B28">
              <w:rPr>
                <w:b/>
                <w:color w:val="000000" w:themeColor="text1"/>
                <w:sz w:val="20"/>
                <w:szCs w:val="20"/>
              </w:rPr>
              <w:t>Торф</w:t>
            </w:r>
            <w:r w:rsidR="00631600" w:rsidRPr="00DE1B28">
              <w:rPr>
                <w:b/>
                <w:color w:val="000000" w:themeColor="text1"/>
                <w:sz w:val="20"/>
                <w:szCs w:val="20"/>
              </w:rPr>
              <w:t>, тыс.м</w:t>
            </w:r>
            <w:r w:rsidR="00631600" w:rsidRPr="00DE1B28">
              <w:rPr>
                <w:b/>
                <w:color w:val="000000" w:themeColor="text1"/>
                <w:sz w:val="20"/>
                <w:szCs w:val="20"/>
                <w:vertAlign w:val="superscript"/>
              </w:rPr>
              <w:t>3</w:t>
            </w:r>
          </w:p>
        </w:tc>
      </w:tr>
      <w:tr w:rsidR="00762853" w:rsidRPr="00DE1B28" w:rsidTr="00850847">
        <w:trPr>
          <w:trHeight w:val="91"/>
        </w:trPr>
        <w:tc>
          <w:tcPr>
            <w:tcW w:w="3743" w:type="dxa"/>
            <w:gridSpan w:val="3"/>
            <w:tcMar>
              <w:left w:w="0" w:type="dxa"/>
              <w:right w:w="0" w:type="dxa"/>
            </w:tcMar>
            <w:vAlign w:val="center"/>
          </w:tcPr>
          <w:p w:rsidR="00762853" w:rsidRPr="00DE1B28" w:rsidRDefault="00762853" w:rsidP="00762853">
            <w:pPr>
              <w:jc w:val="center"/>
              <w:rPr>
                <w:color w:val="000000" w:themeColor="text1"/>
                <w:sz w:val="20"/>
                <w:szCs w:val="20"/>
              </w:rPr>
            </w:pPr>
          </w:p>
        </w:tc>
        <w:tc>
          <w:tcPr>
            <w:tcW w:w="1080" w:type="dxa"/>
            <w:tcMar>
              <w:left w:w="0" w:type="dxa"/>
              <w:right w:w="0" w:type="dxa"/>
            </w:tcMar>
          </w:tcPr>
          <w:p w:rsidR="00762853" w:rsidRPr="00DE1B28" w:rsidRDefault="00762853" w:rsidP="00762853">
            <w:pPr>
              <w:pStyle w:val="ae"/>
              <w:spacing w:line="216" w:lineRule="exact"/>
              <w:jc w:val="center"/>
              <w:rPr>
                <w:b/>
                <w:color w:val="000000" w:themeColor="text1"/>
                <w:sz w:val="20"/>
                <w:szCs w:val="20"/>
              </w:rPr>
            </w:pPr>
            <w:r w:rsidRPr="00DE1B28">
              <w:rPr>
                <w:b/>
                <w:color w:val="000000" w:themeColor="text1"/>
                <w:sz w:val="20"/>
                <w:szCs w:val="20"/>
              </w:rPr>
              <w:t>0</w:t>
            </w:r>
          </w:p>
        </w:tc>
        <w:tc>
          <w:tcPr>
            <w:tcW w:w="1144" w:type="dxa"/>
            <w:tcMar>
              <w:left w:w="0" w:type="dxa"/>
              <w:right w:w="0" w:type="dxa"/>
            </w:tcMar>
          </w:tcPr>
          <w:p w:rsidR="00762853" w:rsidRPr="00DE1B28" w:rsidRDefault="00762853" w:rsidP="00762853">
            <w:pPr>
              <w:pStyle w:val="ae"/>
              <w:spacing w:line="216" w:lineRule="exact"/>
              <w:jc w:val="center"/>
              <w:rPr>
                <w:b/>
                <w:color w:val="000000" w:themeColor="text1"/>
                <w:sz w:val="20"/>
                <w:szCs w:val="20"/>
              </w:rPr>
            </w:pPr>
            <w:r w:rsidRPr="00DE1B28">
              <w:rPr>
                <w:b/>
                <w:color w:val="000000" w:themeColor="text1"/>
                <w:sz w:val="20"/>
                <w:szCs w:val="20"/>
              </w:rPr>
              <w:t>114</w:t>
            </w:r>
          </w:p>
        </w:tc>
        <w:tc>
          <w:tcPr>
            <w:tcW w:w="1261" w:type="dxa"/>
            <w:tcMar>
              <w:left w:w="0" w:type="dxa"/>
              <w:right w:w="0" w:type="dxa"/>
            </w:tcMar>
          </w:tcPr>
          <w:p w:rsidR="00762853" w:rsidRPr="00DE1B28" w:rsidRDefault="00762853" w:rsidP="00762853">
            <w:pPr>
              <w:pStyle w:val="ae"/>
              <w:spacing w:line="216" w:lineRule="exact"/>
              <w:jc w:val="center"/>
              <w:rPr>
                <w:b/>
                <w:color w:val="000000" w:themeColor="text1"/>
                <w:sz w:val="20"/>
                <w:szCs w:val="20"/>
              </w:rPr>
            </w:pPr>
            <w:r w:rsidRPr="00DE1B28">
              <w:rPr>
                <w:b/>
                <w:color w:val="000000" w:themeColor="text1"/>
                <w:sz w:val="20"/>
                <w:szCs w:val="20"/>
              </w:rPr>
              <w:t>37</w:t>
            </w:r>
          </w:p>
        </w:tc>
        <w:tc>
          <w:tcPr>
            <w:tcW w:w="1763" w:type="dxa"/>
            <w:tcMar>
              <w:left w:w="0" w:type="dxa"/>
              <w:right w:w="0" w:type="dxa"/>
            </w:tcMar>
            <w:vAlign w:val="center"/>
          </w:tcPr>
          <w:p w:rsidR="00762853" w:rsidRPr="00DE1B28" w:rsidRDefault="00762853" w:rsidP="00762853">
            <w:pPr>
              <w:jc w:val="center"/>
              <w:rPr>
                <w:color w:val="000000" w:themeColor="text1"/>
                <w:sz w:val="20"/>
                <w:szCs w:val="20"/>
              </w:rPr>
            </w:pPr>
          </w:p>
        </w:tc>
        <w:tc>
          <w:tcPr>
            <w:tcW w:w="1462" w:type="dxa"/>
            <w:tcMar>
              <w:left w:w="0" w:type="dxa"/>
              <w:right w:w="0" w:type="dxa"/>
            </w:tcMar>
            <w:vAlign w:val="center"/>
          </w:tcPr>
          <w:p w:rsidR="00762853" w:rsidRPr="00DE1B28" w:rsidRDefault="00762853" w:rsidP="00762853">
            <w:pPr>
              <w:jc w:val="center"/>
              <w:rPr>
                <w:color w:val="000000" w:themeColor="text1"/>
                <w:sz w:val="20"/>
                <w:szCs w:val="20"/>
              </w:rPr>
            </w:pPr>
          </w:p>
        </w:tc>
        <w:tc>
          <w:tcPr>
            <w:tcW w:w="1461" w:type="dxa"/>
            <w:tcMar>
              <w:left w:w="0" w:type="dxa"/>
              <w:right w:w="0" w:type="dxa"/>
            </w:tcMar>
            <w:vAlign w:val="center"/>
          </w:tcPr>
          <w:p w:rsidR="00762853" w:rsidRPr="00DE1B28" w:rsidRDefault="00762853" w:rsidP="00762853">
            <w:pPr>
              <w:jc w:val="center"/>
              <w:rPr>
                <w:color w:val="000000" w:themeColor="text1"/>
                <w:sz w:val="20"/>
                <w:szCs w:val="20"/>
              </w:rPr>
            </w:pPr>
          </w:p>
        </w:tc>
        <w:tc>
          <w:tcPr>
            <w:tcW w:w="1268" w:type="dxa"/>
            <w:tcMar>
              <w:left w:w="0" w:type="dxa"/>
              <w:right w:w="0" w:type="dxa"/>
            </w:tcMar>
            <w:vAlign w:val="center"/>
          </w:tcPr>
          <w:p w:rsidR="00762853" w:rsidRPr="00DE1B28" w:rsidRDefault="00762853" w:rsidP="00762853">
            <w:pPr>
              <w:jc w:val="center"/>
              <w:rPr>
                <w:color w:val="000000" w:themeColor="text1"/>
                <w:sz w:val="20"/>
                <w:szCs w:val="20"/>
              </w:rPr>
            </w:pPr>
          </w:p>
        </w:tc>
        <w:tc>
          <w:tcPr>
            <w:tcW w:w="1129" w:type="dxa"/>
            <w:tcMar>
              <w:left w:w="0" w:type="dxa"/>
              <w:right w:w="0" w:type="dxa"/>
            </w:tcMar>
            <w:vAlign w:val="center"/>
          </w:tcPr>
          <w:p w:rsidR="00762853" w:rsidRPr="00DE1B28" w:rsidRDefault="00762853" w:rsidP="00762853">
            <w:pPr>
              <w:jc w:val="center"/>
              <w:rPr>
                <w:color w:val="000000" w:themeColor="text1"/>
                <w:sz w:val="20"/>
                <w:szCs w:val="20"/>
              </w:rPr>
            </w:pPr>
          </w:p>
        </w:tc>
        <w:tc>
          <w:tcPr>
            <w:tcW w:w="1592" w:type="dxa"/>
            <w:shd w:val="clear" w:color="auto" w:fill="auto"/>
          </w:tcPr>
          <w:p w:rsidR="00762853" w:rsidRPr="00DE1B28" w:rsidRDefault="00762853" w:rsidP="00762853">
            <w:pPr>
              <w:rPr>
                <w:color w:val="000000" w:themeColor="text1"/>
                <w:sz w:val="20"/>
                <w:szCs w:val="20"/>
              </w:rPr>
            </w:pPr>
          </w:p>
        </w:tc>
      </w:tr>
      <w:tr w:rsidR="00762853" w:rsidRPr="00DE1B28" w:rsidTr="00762853">
        <w:trPr>
          <w:trHeight w:val="91"/>
        </w:trPr>
        <w:tc>
          <w:tcPr>
            <w:tcW w:w="404" w:type="dxa"/>
            <w:tcMar>
              <w:left w:w="0" w:type="dxa"/>
              <w:right w:w="0" w:type="dxa"/>
            </w:tcMar>
            <w:vAlign w:val="center"/>
          </w:tcPr>
          <w:p w:rsidR="00762853" w:rsidRPr="00DE1B28" w:rsidRDefault="00762853" w:rsidP="00762853">
            <w:pPr>
              <w:jc w:val="center"/>
              <w:rPr>
                <w:color w:val="000000" w:themeColor="text1"/>
                <w:sz w:val="20"/>
                <w:szCs w:val="20"/>
              </w:rPr>
            </w:pPr>
            <w:r w:rsidRPr="00DE1B28">
              <w:rPr>
                <w:color w:val="000000" w:themeColor="text1"/>
                <w:sz w:val="20"/>
                <w:szCs w:val="20"/>
              </w:rPr>
              <w:t>2</w:t>
            </w:r>
            <w:r w:rsidR="009E11F8">
              <w:rPr>
                <w:color w:val="000000" w:themeColor="text1"/>
                <w:sz w:val="20"/>
                <w:szCs w:val="20"/>
              </w:rPr>
              <w:t>.</w:t>
            </w:r>
          </w:p>
        </w:tc>
        <w:tc>
          <w:tcPr>
            <w:tcW w:w="1535"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Кармановское (вкл. т. м. Родники)</w:t>
            </w:r>
          </w:p>
        </w:tc>
        <w:tc>
          <w:tcPr>
            <w:tcW w:w="1804"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от р.ц. г. Малоярославец на ЮЗ в 28 км, от ж.-д. ст. Родинки на ЮВ в 1 км, от дер. Родинки на ЮВ в 0,5 км</w:t>
            </w:r>
          </w:p>
        </w:tc>
        <w:tc>
          <w:tcPr>
            <w:tcW w:w="1080"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w:t>
            </w:r>
          </w:p>
        </w:tc>
        <w:tc>
          <w:tcPr>
            <w:tcW w:w="1144"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114</w:t>
            </w:r>
          </w:p>
        </w:tc>
        <w:tc>
          <w:tcPr>
            <w:tcW w:w="1261"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37</w:t>
            </w:r>
          </w:p>
        </w:tc>
        <w:tc>
          <w:tcPr>
            <w:tcW w:w="1763"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Торф</w:t>
            </w:r>
          </w:p>
        </w:tc>
        <w:tc>
          <w:tcPr>
            <w:tcW w:w="1462"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35</w:t>
            </w:r>
          </w:p>
        </w:tc>
        <w:tc>
          <w:tcPr>
            <w:tcW w:w="1461"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2,27</w:t>
            </w:r>
          </w:p>
        </w:tc>
        <w:tc>
          <w:tcPr>
            <w:tcW w:w="1268"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w:t>
            </w:r>
          </w:p>
        </w:tc>
        <w:tc>
          <w:tcPr>
            <w:tcW w:w="1129" w:type="dxa"/>
            <w:tcMar>
              <w:left w:w="0" w:type="dxa"/>
              <w:right w:w="0" w:type="dxa"/>
            </w:tcMar>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Госрезерв</w:t>
            </w:r>
          </w:p>
        </w:tc>
        <w:tc>
          <w:tcPr>
            <w:tcW w:w="1592" w:type="dxa"/>
            <w:shd w:val="clear" w:color="auto" w:fill="auto"/>
            <w:vAlign w:val="center"/>
          </w:tcPr>
          <w:p w:rsidR="00762853" w:rsidRPr="00DE1B28" w:rsidRDefault="00762853" w:rsidP="00762853">
            <w:pPr>
              <w:pStyle w:val="ae"/>
              <w:spacing w:line="216" w:lineRule="exact"/>
              <w:jc w:val="center"/>
              <w:rPr>
                <w:color w:val="000000" w:themeColor="text1"/>
                <w:sz w:val="20"/>
                <w:szCs w:val="20"/>
              </w:rPr>
            </w:pPr>
            <w:r w:rsidRPr="00DE1B28">
              <w:rPr>
                <w:color w:val="000000" w:themeColor="text1"/>
                <w:sz w:val="20"/>
                <w:szCs w:val="20"/>
              </w:rPr>
              <w:t>-</w:t>
            </w:r>
          </w:p>
        </w:tc>
      </w:tr>
    </w:tbl>
    <w:p w:rsidR="00B10B4E" w:rsidRPr="00DE1B28" w:rsidRDefault="00B10B4E" w:rsidP="00DE0193">
      <w:pPr>
        <w:spacing w:line="276" w:lineRule="auto"/>
        <w:ind w:firstLine="709"/>
        <w:jc w:val="both"/>
        <w:rPr>
          <w:color w:val="000000" w:themeColor="text1"/>
          <w:sz w:val="26"/>
          <w:szCs w:val="26"/>
        </w:rPr>
        <w:sectPr w:rsidR="00B10B4E" w:rsidRPr="00DE1B28" w:rsidSect="00B10B4E">
          <w:headerReference w:type="even" r:id="rId15"/>
          <w:headerReference w:type="default" r:id="rId16"/>
          <w:footerReference w:type="even" r:id="rId17"/>
          <w:footerReference w:type="default" r:id="rId18"/>
          <w:headerReference w:type="first" r:id="rId19"/>
          <w:footerReference w:type="first" r:id="rId20"/>
          <w:pgSz w:w="16838" w:h="11906" w:orient="landscape"/>
          <w:pgMar w:top="964" w:right="851" w:bottom="1644" w:left="851" w:header="709" w:footer="367" w:gutter="0"/>
          <w:cols w:space="720"/>
          <w:docGrid w:linePitch="360"/>
        </w:sectPr>
      </w:pPr>
    </w:p>
    <w:p w:rsidR="00312AB2" w:rsidRPr="00DE1B28" w:rsidRDefault="00E60DDE" w:rsidP="005050B7">
      <w:pPr>
        <w:pStyle w:val="2"/>
        <w:rPr>
          <w:color w:val="000000" w:themeColor="text1"/>
          <w:sz w:val="28"/>
          <w:szCs w:val="28"/>
        </w:rPr>
      </w:pPr>
      <w:bookmarkStart w:id="57" w:name="_Toc103695372"/>
      <w:r w:rsidRPr="00DE1B28">
        <w:rPr>
          <w:color w:val="000000" w:themeColor="text1"/>
          <w:sz w:val="28"/>
          <w:szCs w:val="28"/>
          <w:lang w:val="en-US"/>
        </w:rPr>
        <w:lastRenderedPageBreak/>
        <w:t>I</w:t>
      </w:r>
      <w:r w:rsidR="00312AB2" w:rsidRPr="00DE1B28">
        <w:rPr>
          <w:color w:val="000000" w:themeColor="text1"/>
          <w:sz w:val="28"/>
          <w:szCs w:val="28"/>
        </w:rPr>
        <w:t>I</w:t>
      </w:r>
      <w:r w:rsidR="005050B7" w:rsidRPr="00DE1B28">
        <w:rPr>
          <w:color w:val="000000" w:themeColor="text1"/>
          <w:sz w:val="28"/>
          <w:szCs w:val="28"/>
        </w:rPr>
        <w:t>.3</w:t>
      </w:r>
      <w:r w:rsidR="00312AB2" w:rsidRPr="00DE1B28">
        <w:rPr>
          <w:color w:val="000000" w:themeColor="text1"/>
          <w:sz w:val="28"/>
          <w:szCs w:val="28"/>
        </w:rPr>
        <w:t xml:space="preserve"> Комплексная оценка территории по планировочным ограничениям</w:t>
      </w:r>
      <w:bookmarkEnd w:id="57"/>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водоохранные зоны;</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прибрежные защитные полосы;</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береговые полосы;</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xml:space="preserve">- </w:t>
      </w:r>
      <w:hyperlink r:id="rId21" w:history="1">
        <w:r w:rsidRPr="00DE1B28">
          <w:rPr>
            <w:color w:val="000000" w:themeColor="text1"/>
            <w:sz w:val="26"/>
            <w:szCs w:val="26"/>
          </w:rPr>
          <w:t>зоны</w:t>
        </w:r>
      </w:hyperlink>
      <w:r w:rsidRPr="00DE1B28">
        <w:rPr>
          <w:color w:val="000000" w:themeColor="text1"/>
          <w:sz w:val="26"/>
          <w:szCs w:val="26"/>
        </w:rPr>
        <w:t xml:space="preserve"> затопления </w:t>
      </w:r>
      <w:r w:rsidR="000A739D" w:rsidRPr="00DE1B28">
        <w:rPr>
          <w:color w:val="000000" w:themeColor="text1"/>
          <w:sz w:val="26"/>
          <w:szCs w:val="26"/>
        </w:rPr>
        <w:t xml:space="preserve">и подтопления </w:t>
      </w:r>
      <w:r w:rsidRPr="00DE1B28">
        <w:rPr>
          <w:color w:val="000000" w:themeColor="text1"/>
          <w:sz w:val="26"/>
          <w:szCs w:val="26"/>
        </w:rPr>
        <w:t>территории;</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охранные зоны объектов электроэнергетики;</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охранные зоны трубопроводов;</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охранные зоны линий и сооружений связи;</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зоны санитарной охраны источников питьевого и хозяйственно-бытового водоснабжения;</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санитарно-защитные зоны;</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придорожные полосы;</w:t>
      </w:r>
    </w:p>
    <w:p w:rsidR="00113FE4" w:rsidRPr="00DE1B28" w:rsidRDefault="00113FE4" w:rsidP="007D1D81">
      <w:pPr>
        <w:spacing w:line="276" w:lineRule="auto"/>
        <w:ind w:firstLine="720"/>
        <w:jc w:val="both"/>
        <w:rPr>
          <w:color w:val="000000" w:themeColor="text1"/>
          <w:sz w:val="26"/>
          <w:szCs w:val="26"/>
        </w:rPr>
      </w:pPr>
      <w:r w:rsidRPr="00DE1B28">
        <w:rPr>
          <w:color w:val="000000" w:themeColor="text1"/>
          <w:sz w:val="26"/>
          <w:szCs w:val="26"/>
        </w:rPr>
        <w:t>- охранные и защитные зоны объектов культурного наследия;</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 приаэродромная территория аэропорта города Калуги.</w:t>
      </w:r>
    </w:p>
    <w:p w:rsidR="007D1D81" w:rsidRPr="00DE1B28" w:rsidRDefault="007D1D81" w:rsidP="007D1D81">
      <w:pPr>
        <w:spacing w:line="276" w:lineRule="auto"/>
        <w:ind w:firstLine="720"/>
        <w:jc w:val="both"/>
        <w:rPr>
          <w:color w:val="000000" w:themeColor="text1"/>
          <w:sz w:val="26"/>
          <w:szCs w:val="26"/>
        </w:rPr>
      </w:pPr>
      <w:r w:rsidRPr="00DE1B28">
        <w:rPr>
          <w:color w:val="000000" w:themeColor="text1"/>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485235" w:rsidRPr="00DE1B28" w:rsidRDefault="00485235" w:rsidP="001E616D">
      <w:pPr>
        <w:ind w:firstLine="720"/>
        <w:jc w:val="both"/>
        <w:rPr>
          <w:color w:val="000000" w:themeColor="text1"/>
          <w:highlight w:val="yellow"/>
        </w:rPr>
      </w:pPr>
    </w:p>
    <w:p w:rsidR="00312AB2" w:rsidRPr="00DE1B28" w:rsidRDefault="00AF7486" w:rsidP="00AF7486">
      <w:pPr>
        <w:pStyle w:val="3"/>
        <w:jc w:val="center"/>
        <w:rPr>
          <w:color w:val="000000" w:themeColor="text1"/>
          <w:sz w:val="26"/>
          <w:szCs w:val="26"/>
        </w:rPr>
      </w:pPr>
      <w:bookmarkStart w:id="58" w:name="__RefHeading__390_1612356966"/>
      <w:bookmarkStart w:id="59" w:name="__RefHeading__126_1539069001"/>
      <w:bookmarkStart w:id="60" w:name="__RefHeading__324_276625223"/>
      <w:bookmarkStart w:id="61" w:name="__RefHeading__488_670117999"/>
      <w:bookmarkStart w:id="62" w:name="__RefHeading__95_1212657833"/>
      <w:bookmarkStart w:id="63" w:name="__RefHeading__158_1585558239"/>
      <w:bookmarkStart w:id="64" w:name="__RefHeading__852_1612356966"/>
      <w:bookmarkStart w:id="65" w:name="_Toc103695373"/>
      <w:bookmarkEnd w:id="58"/>
      <w:bookmarkEnd w:id="59"/>
      <w:bookmarkEnd w:id="60"/>
      <w:bookmarkEnd w:id="61"/>
      <w:bookmarkEnd w:id="62"/>
      <w:bookmarkEnd w:id="63"/>
      <w:bookmarkEnd w:id="64"/>
      <w:r w:rsidRPr="00DE1B28">
        <w:rPr>
          <w:color w:val="000000" w:themeColor="text1"/>
          <w:sz w:val="26"/>
          <w:szCs w:val="26"/>
        </w:rPr>
        <w:t>I</w:t>
      </w:r>
      <w:r w:rsidR="00312AB2" w:rsidRPr="00DE1B28">
        <w:rPr>
          <w:color w:val="000000" w:themeColor="text1"/>
          <w:sz w:val="26"/>
          <w:szCs w:val="26"/>
        </w:rPr>
        <w:t>I.</w:t>
      </w:r>
      <w:r w:rsidRPr="00DE1B28">
        <w:rPr>
          <w:color w:val="000000" w:themeColor="text1"/>
          <w:sz w:val="26"/>
          <w:szCs w:val="26"/>
        </w:rPr>
        <w:t>3.</w:t>
      </w:r>
      <w:r w:rsidR="00312AB2" w:rsidRPr="00DE1B28">
        <w:rPr>
          <w:color w:val="000000" w:themeColor="text1"/>
          <w:sz w:val="26"/>
          <w:szCs w:val="26"/>
        </w:rPr>
        <w:t>1 Планировочные природоохранные ограничения</w:t>
      </w:r>
      <w:bookmarkEnd w:id="65"/>
    </w:p>
    <w:p w:rsidR="00FB7088" w:rsidRPr="00DE1B28" w:rsidRDefault="00FB7088" w:rsidP="00FB7088">
      <w:pPr>
        <w:spacing w:line="276" w:lineRule="auto"/>
        <w:ind w:firstLine="720"/>
        <w:jc w:val="both"/>
        <w:rPr>
          <w:color w:val="000000" w:themeColor="text1"/>
          <w:sz w:val="26"/>
          <w:szCs w:val="26"/>
        </w:rPr>
      </w:pPr>
      <w:r w:rsidRPr="00DE1B28">
        <w:rPr>
          <w:color w:val="000000" w:themeColor="text1"/>
          <w:sz w:val="26"/>
          <w:szCs w:val="26"/>
        </w:rPr>
        <w:t>В соответствии с Земельным кодексом РФ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FB7088" w:rsidRPr="00DE1B28" w:rsidRDefault="00FB7088" w:rsidP="00FB7088">
      <w:pPr>
        <w:spacing w:line="276" w:lineRule="auto"/>
        <w:ind w:firstLine="720"/>
        <w:jc w:val="both"/>
        <w:rPr>
          <w:color w:val="000000" w:themeColor="text1"/>
          <w:sz w:val="26"/>
          <w:szCs w:val="26"/>
        </w:rPr>
      </w:pPr>
      <w:r w:rsidRPr="00DE1B28">
        <w:rPr>
          <w:color w:val="000000" w:themeColor="text1"/>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особо охраняемых природных территорий и некоторыми другими подзаконными актами.</w:t>
      </w:r>
    </w:p>
    <w:p w:rsidR="00FB7088" w:rsidRPr="00DE1B28" w:rsidRDefault="00FB7088" w:rsidP="00CA2933">
      <w:pPr>
        <w:spacing w:line="276" w:lineRule="auto"/>
        <w:ind w:firstLine="720"/>
        <w:jc w:val="both"/>
        <w:rPr>
          <w:color w:val="000000" w:themeColor="text1"/>
          <w:sz w:val="26"/>
          <w:szCs w:val="26"/>
        </w:rPr>
      </w:pPr>
    </w:p>
    <w:p w:rsidR="00FB7088" w:rsidRPr="00DE1B28" w:rsidRDefault="00FB7088" w:rsidP="00FB7088">
      <w:pPr>
        <w:spacing w:line="276" w:lineRule="auto"/>
        <w:ind w:firstLine="720"/>
        <w:jc w:val="center"/>
        <w:rPr>
          <w:b/>
          <w:i/>
          <w:color w:val="000000" w:themeColor="text1"/>
          <w:sz w:val="26"/>
          <w:szCs w:val="26"/>
        </w:rPr>
      </w:pPr>
      <w:r w:rsidRPr="00DE1B28">
        <w:rPr>
          <w:b/>
          <w:i/>
          <w:color w:val="000000" w:themeColor="text1"/>
          <w:sz w:val="26"/>
          <w:szCs w:val="26"/>
        </w:rPr>
        <w:lastRenderedPageBreak/>
        <w:t>Особо охраняемые природные территории</w:t>
      </w:r>
    </w:p>
    <w:p w:rsidR="00FB7088" w:rsidRPr="00DE1B28" w:rsidRDefault="00FB7088" w:rsidP="00FB7088">
      <w:pPr>
        <w:spacing w:line="276" w:lineRule="auto"/>
        <w:ind w:firstLine="720"/>
        <w:jc w:val="both"/>
        <w:rPr>
          <w:color w:val="000000" w:themeColor="text1"/>
          <w:sz w:val="26"/>
          <w:szCs w:val="26"/>
        </w:rPr>
      </w:pPr>
      <w:r w:rsidRPr="00DE1B28">
        <w:rPr>
          <w:color w:val="000000" w:themeColor="text1"/>
          <w:sz w:val="26"/>
          <w:szCs w:val="26"/>
        </w:rPr>
        <w:t xml:space="preserve">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 К ООПТ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 </w:t>
      </w:r>
    </w:p>
    <w:p w:rsidR="00CA2933" w:rsidRPr="00DE1B28" w:rsidRDefault="00F21303" w:rsidP="000A739D">
      <w:pPr>
        <w:spacing w:line="276" w:lineRule="auto"/>
        <w:ind w:firstLine="720"/>
        <w:jc w:val="both"/>
        <w:rPr>
          <w:color w:val="000000" w:themeColor="text1"/>
          <w:sz w:val="26"/>
          <w:szCs w:val="26"/>
        </w:rPr>
      </w:pPr>
      <w:r w:rsidRPr="00DE1B28">
        <w:rPr>
          <w:color w:val="000000" w:themeColor="text1"/>
          <w:sz w:val="26"/>
          <w:szCs w:val="26"/>
        </w:rPr>
        <w:t xml:space="preserve">В настоящее время на территории сельского поселения </w:t>
      </w:r>
      <w:r w:rsidR="00986857" w:rsidRPr="00DE1B28">
        <w:rPr>
          <w:color w:val="000000" w:themeColor="text1"/>
          <w:sz w:val="26"/>
          <w:szCs w:val="26"/>
        </w:rPr>
        <w:t>расположен</w:t>
      </w:r>
      <w:r w:rsidR="000A739D" w:rsidRPr="00DE1B28">
        <w:rPr>
          <w:color w:val="000000" w:themeColor="text1"/>
          <w:sz w:val="26"/>
          <w:szCs w:val="26"/>
        </w:rPr>
        <w:t>а</w:t>
      </w:r>
      <w:r w:rsidR="00CA2933" w:rsidRPr="00DE1B28">
        <w:rPr>
          <w:color w:val="000000" w:themeColor="text1"/>
          <w:sz w:val="26"/>
          <w:szCs w:val="26"/>
        </w:rPr>
        <w:t xml:space="preserve"> </w:t>
      </w:r>
      <w:r w:rsidR="000A739D" w:rsidRPr="00DE1B28">
        <w:rPr>
          <w:color w:val="000000" w:themeColor="text1"/>
          <w:sz w:val="26"/>
          <w:szCs w:val="26"/>
        </w:rPr>
        <w:t>одна</w:t>
      </w:r>
      <w:r w:rsidR="00CA2933" w:rsidRPr="00DE1B28">
        <w:rPr>
          <w:color w:val="000000" w:themeColor="text1"/>
          <w:sz w:val="26"/>
          <w:szCs w:val="26"/>
        </w:rPr>
        <w:t xml:space="preserve"> особо охраняем</w:t>
      </w:r>
      <w:r w:rsidR="000A739D" w:rsidRPr="00DE1B28">
        <w:rPr>
          <w:color w:val="000000" w:themeColor="text1"/>
          <w:sz w:val="26"/>
          <w:szCs w:val="26"/>
        </w:rPr>
        <w:t>ая</w:t>
      </w:r>
      <w:r w:rsidR="00CA2933" w:rsidRPr="00DE1B28">
        <w:rPr>
          <w:color w:val="000000" w:themeColor="text1"/>
          <w:sz w:val="26"/>
          <w:szCs w:val="26"/>
        </w:rPr>
        <w:t xml:space="preserve"> природн</w:t>
      </w:r>
      <w:r w:rsidR="000A739D" w:rsidRPr="00DE1B28">
        <w:rPr>
          <w:color w:val="000000" w:themeColor="text1"/>
          <w:sz w:val="26"/>
          <w:szCs w:val="26"/>
        </w:rPr>
        <w:t>ая</w:t>
      </w:r>
      <w:r w:rsidR="00CA2933" w:rsidRPr="00DE1B28">
        <w:rPr>
          <w:color w:val="000000" w:themeColor="text1"/>
          <w:sz w:val="26"/>
          <w:szCs w:val="26"/>
        </w:rPr>
        <w:t xml:space="preserve"> территори</w:t>
      </w:r>
      <w:r w:rsidR="000A739D" w:rsidRPr="00DE1B28">
        <w:rPr>
          <w:color w:val="000000" w:themeColor="text1"/>
          <w:sz w:val="26"/>
          <w:szCs w:val="26"/>
        </w:rPr>
        <w:t>я – это п</w:t>
      </w:r>
      <w:r w:rsidR="00284DC6" w:rsidRPr="00DE1B28">
        <w:rPr>
          <w:color w:val="000000" w:themeColor="text1"/>
          <w:sz w:val="26"/>
          <w:szCs w:val="26"/>
        </w:rPr>
        <w:t xml:space="preserve">амятник природы </w:t>
      </w:r>
      <w:r w:rsidR="00CA2933" w:rsidRPr="00DE1B28">
        <w:rPr>
          <w:color w:val="000000" w:themeColor="text1"/>
          <w:sz w:val="26"/>
          <w:szCs w:val="26"/>
        </w:rPr>
        <w:t>регионального значени</w:t>
      </w:r>
      <w:r w:rsidR="00284DC6" w:rsidRPr="00DE1B28">
        <w:rPr>
          <w:color w:val="000000" w:themeColor="text1"/>
          <w:sz w:val="26"/>
          <w:szCs w:val="26"/>
        </w:rPr>
        <w:t>я</w:t>
      </w:r>
      <w:r w:rsidR="00CA2933" w:rsidRPr="00DE1B28">
        <w:rPr>
          <w:color w:val="000000" w:themeColor="text1"/>
          <w:sz w:val="26"/>
          <w:szCs w:val="26"/>
        </w:rPr>
        <w:t xml:space="preserve"> </w:t>
      </w:r>
      <w:r w:rsidR="00284DC6" w:rsidRPr="00DE1B28">
        <w:rPr>
          <w:color w:val="000000" w:themeColor="text1"/>
          <w:sz w:val="26"/>
          <w:szCs w:val="26"/>
        </w:rPr>
        <w:t>"</w:t>
      </w:r>
      <w:r w:rsidR="000A739D" w:rsidRPr="00DE1B28">
        <w:rPr>
          <w:color w:val="000000" w:themeColor="text1"/>
          <w:sz w:val="26"/>
          <w:szCs w:val="26"/>
        </w:rPr>
        <w:t>Парк усадьбы Мансурово".</w:t>
      </w:r>
    </w:p>
    <w:p w:rsidR="00730FE3" w:rsidRPr="00DE1B28" w:rsidRDefault="00730FE3" w:rsidP="00730FE3">
      <w:pPr>
        <w:spacing w:line="276" w:lineRule="auto"/>
        <w:ind w:firstLine="709"/>
        <w:jc w:val="center"/>
        <w:rPr>
          <w:b/>
          <w:color w:val="000000" w:themeColor="text1"/>
          <w:sz w:val="26"/>
          <w:szCs w:val="26"/>
        </w:rPr>
      </w:pPr>
      <w:r w:rsidRPr="00DE1B28">
        <w:rPr>
          <w:b/>
          <w:color w:val="000000" w:themeColor="text1"/>
          <w:sz w:val="26"/>
          <w:szCs w:val="26"/>
        </w:rPr>
        <w:t xml:space="preserve">Характеристика </w:t>
      </w:r>
      <w:r w:rsidR="008B7F51" w:rsidRPr="00DE1B28">
        <w:rPr>
          <w:b/>
          <w:color w:val="000000" w:themeColor="text1"/>
          <w:sz w:val="26"/>
          <w:szCs w:val="26"/>
        </w:rPr>
        <w:t>особо охраняемых природных территорий поселения</w:t>
      </w:r>
      <w:r w:rsidRPr="00DE1B28">
        <w:rPr>
          <w:b/>
          <w:color w:val="000000" w:themeColor="text1"/>
          <w:sz w:val="26"/>
          <w:szCs w:val="26"/>
        </w:rPr>
        <w:t xml:space="preserve"> </w:t>
      </w:r>
    </w:p>
    <w:p w:rsidR="00344FBB" w:rsidRPr="00DE1B28" w:rsidRDefault="00344FBB" w:rsidP="00344FBB">
      <w:pPr>
        <w:jc w:val="right"/>
        <w:rPr>
          <w:i/>
          <w:color w:val="000000" w:themeColor="text1"/>
        </w:rPr>
      </w:pPr>
      <w:r w:rsidRPr="00DE1B28">
        <w:rPr>
          <w:i/>
          <w:color w:val="000000" w:themeColor="text1"/>
        </w:rPr>
        <w:t xml:space="preserve">Таблица </w:t>
      </w:r>
      <w:r w:rsidR="00F93049" w:rsidRPr="00DE1B28">
        <w:rPr>
          <w:i/>
          <w:color w:val="000000" w:themeColor="text1"/>
        </w:rPr>
        <w:t>5</w:t>
      </w:r>
    </w:p>
    <w:tbl>
      <w:tblPr>
        <w:tblStyle w:val="affffc"/>
        <w:tblW w:w="0" w:type="auto"/>
        <w:tblLook w:val="04A0" w:firstRow="1" w:lastRow="0" w:firstColumn="1" w:lastColumn="0" w:noHBand="0" w:noVBand="1"/>
      </w:tblPr>
      <w:tblGrid>
        <w:gridCol w:w="3936"/>
        <w:gridCol w:w="5835"/>
      </w:tblGrid>
      <w:tr w:rsidR="0055453E" w:rsidRPr="00DE1B28" w:rsidTr="00730FE3">
        <w:tc>
          <w:tcPr>
            <w:tcW w:w="3936" w:type="dxa"/>
          </w:tcPr>
          <w:p w:rsidR="00344FBB" w:rsidRPr="00DE1B28" w:rsidRDefault="00344FBB" w:rsidP="003F462F">
            <w:pPr>
              <w:spacing w:line="276" w:lineRule="auto"/>
              <w:jc w:val="both"/>
              <w:rPr>
                <w:i/>
                <w:color w:val="000000" w:themeColor="text1"/>
                <w:sz w:val="26"/>
                <w:szCs w:val="26"/>
              </w:rPr>
            </w:pPr>
            <w:r w:rsidRPr="00DE1B28">
              <w:rPr>
                <w:i/>
                <w:color w:val="000000" w:themeColor="text1"/>
              </w:rPr>
              <w:t>Наименование ООПТ</w:t>
            </w:r>
          </w:p>
        </w:tc>
        <w:tc>
          <w:tcPr>
            <w:tcW w:w="5835" w:type="dxa"/>
          </w:tcPr>
          <w:p w:rsidR="00344FBB" w:rsidRPr="00DE1B28" w:rsidRDefault="000A739D" w:rsidP="00730FE3">
            <w:pPr>
              <w:jc w:val="both"/>
              <w:rPr>
                <w:color w:val="000000" w:themeColor="text1"/>
              </w:rPr>
            </w:pPr>
            <w:r w:rsidRPr="00DE1B28">
              <w:rPr>
                <w:color w:val="000000" w:themeColor="text1"/>
              </w:rPr>
              <w:t>"Парк усадьбы Мансурово"</w:t>
            </w:r>
          </w:p>
        </w:tc>
      </w:tr>
      <w:tr w:rsidR="0055453E" w:rsidRPr="00DE1B28" w:rsidTr="00730FE3">
        <w:trPr>
          <w:trHeight w:val="231"/>
        </w:trPr>
        <w:tc>
          <w:tcPr>
            <w:tcW w:w="3936" w:type="dxa"/>
          </w:tcPr>
          <w:p w:rsidR="00344FBB" w:rsidRPr="00DE1B28" w:rsidRDefault="00344FBB" w:rsidP="003F462F">
            <w:pPr>
              <w:spacing w:line="276" w:lineRule="auto"/>
              <w:jc w:val="both"/>
              <w:rPr>
                <w:i/>
                <w:color w:val="000000" w:themeColor="text1"/>
                <w:sz w:val="26"/>
                <w:szCs w:val="26"/>
              </w:rPr>
            </w:pPr>
            <w:r w:rsidRPr="00DE1B28">
              <w:rPr>
                <w:i/>
                <w:color w:val="000000" w:themeColor="text1"/>
              </w:rPr>
              <w:t>Категория ООПТ</w:t>
            </w:r>
          </w:p>
        </w:tc>
        <w:tc>
          <w:tcPr>
            <w:tcW w:w="5835" w:type="dxa"/>
          </w:tcPr>
          <w:p w:rsidR="00344FBB" w:rsidRPr="00DE1B28" w:rsidRDefault="00344FBB" w:rsidP="00730FE3">
            <w:pPr>
              <w:jc w:val="both"/>
              <w:rPr>
                <w:color w:val="000000" w:themeColor="text1"/>
              </w:rPr>
            </w:pPr>
            <w:r w:rsidRPr="00DE1B28">
              <w:rPr>
                <w:color w:val="000000" w:themeColor="text1"/>
              </w:rPr>
              <w:t>Памятник природы</w:t>
            </w:r>
          </w:p>
        </w:tc>
      </w:tr>
      <w:tr w:rsidR="0055453E" w:rsidRPr="00DE1B28" w:rsidTr="00730FE3">
        <w:tc>
          <w:tcPr>
            <w:tcW w:w="3936" w:type="dxa"/>
          </w:tcPr>
          <w:p w:rsidR="00344FBB" w:rsidRPr="00DE1B28" w:rsidRDefault="00344FBB" w:rsidP="003F462F">
            <w:pPr>
              <w:spacing w:line="276" w:lineRule="auto"/>
              <w:jc w:val="both"/>
              <w:rPr>
                <w:i/>
                <w:color w:val="000000" w:themeColor="text1"/>
                <w:sz w:val="26"/>
                <w:szCs w:val="26"/>
              </w:rPr>
            </w:pPr>
            <w:r w:rsidRPr="00DE1B28">
              <w:rPr>
                <w:i/>
                <w:color w:val="000000" w:themeColor="text1"/>
              </w:rPr>
              <w:t>Значение ООПТ</w:t>
            </w:r>
          </w:p>
        </w:tc>
        <w:tc>
          <w:tcPr>
            <w:tcW w:w="5835" w:type="dxa"/>
          </w:tcPr>
          <w:p w:rsidR="00344FBB" w:rsidRPr="00DE1B28" w:rsidRDefault="002253BE" w:rsidP="00730FE3">
            <w:pPr>
              <w:jc w:val="both"/>
              <w:rPr>
                <w:color w:val="000000" w:themeColor="text1"/>
              </w:rPr>
            </w:pPr>
            <w:r w:rsidRPr="00DE1B28">
              <w:rPr>
                <w:color w:val="000000" w:themeColor="text1"/>
              </w:rPr>
              <w:t>Региональный</w:t>
            </w:r>
          </w:p>
        </w:tc>
      </w:tr>
      <w:tr w:rsidR="0055453E" w:rsidRPr="00DE1B28" w:rsidTr="00730FE3">
        <w:tc>
          <w:tcPr>
            <w:tcW w:w="3936" w:type="dxa"/>
          </w:tcPr>
          <w:p w:rsidR="00344FBB" w:rsidRPr="00DE1B28" w:rsidRDefault="00344FBB" w:rsidP="003F462F">
            <w:pPr>
              <w:spacing w:line="276" w:lineRule="auto"/>
              <w:jc w:val="both"/>
              <w:rPr>
                <w:i/>
                <w:color w:val="000000" w:themeColor="text1"/>
                <w:sz w:val="26"/>
                <w:szCs w:val="26"/>
              </w:rPr>
            </w:pPr>
            <w:r w:rsidRPr="00DE1B28">
              <w:rPr>
                <w:i/>
                <w:color w:val="000000" w:themeColor="text1"/>
              </w:rPr>
              <w:t>Дата создания ООПТ</w:t>
            </w:r>
          </w:p>
        </w:tc>
        <w:tc>
          <w:tcPr>
            <w:tcW w:w="5835" w:type="dxa"/>
          </w:tcPr>
          <w:p w:rsidR="00344FBB" w:rsidRPr="00DE1B28" w:rsidRDefault="000A739D" w:rsidP="00730FE3">
            <w:pPr>
              <w:jc w:val="both"/>
              <w:rPr>
                <w:color w:val="000000" w:themeColor="text1"/>
              </w:rPr>
            </w:pPr>
            <w:r w:rsidRPr="00DE1B28">
              <w:rPr>
                <w:color w:val="000000" w:themeColor="text1"/>
              </w:rPr>
              <w:t xml:space="preserve">18.11.1993 </w:t>
            </w:r>
            <w:r w:rsidR="00284DC6" w:rsidRPr="00DE1B28">
              <w:rPr>
                <w:color w:val="000000" w:themeColor="text1"/>
              </w:rPr>
              <w:t>г.</w:t>
            </w:r>
          </w:p>
        </w:tc>
      </w:tr>
      <w:tr w:rsidR="0055453E" w:rsidRPr="00DE1B28" w:rsidTr="00730FE3">
        <w:tc>
          <w:tcPr>
            <w:tcW w:w="3936" w:type="dxa"/>
          </w:tcPr>
          <w:p w:rsidR="00344FBB" w:rsidRPr="00DE1B28" w:rsidRDefault="00344FBB" w:rsidP="003F462F">
            <w:pPr>
              <w:spacing w:line="276" w:lineRule="auto"/>
              <w:jc w:val="both"/>
              <w:rPr>
                <w:i/>
                <w:color w:val="000000" w:themeColor="text1"/>
              </w:rPr>
            </w:pPr>
            <w:r w:rsidRPr="00DE1B28">
              <w:rPr>
                <w:i/>
                <w:color w:val="000000" w:themeColor="text1"/>
              </w:rPr>
              <w:t>Общая площадь ООПТ</w:t>
            </w:r>
          </w:p>
        </w:tc>
        <w:tc>
          <w:tcPr>
            <w:tcW w:w="5835" w:type="dxa"/>
          </w:tcPr>
          <w:p w:rsidR="00344FBB" w:rsidRPr="00DE1B28" w:rsidRDefault="000A739D" w:rsidP="000A739D">
            <w:pPr>
              <w:jc w:val="both"/>
              <w:rPr>
                <w:color w:val="000000" w:themeColor="text1"/>
              </w:rPr>
            </w:pPr>
            <w:r w:rsidRPr="00DE1B28">
              <w:rPr>
                <w:color w:val="000000" w:themeColor="text1"/>
              </w:rPr>
              <w:t>2,0 га</w:t>
            </w:r>
          </w:p>
        </w:tc>
      </w:tr>
      <w:tr w:rsidR="0055453E" w:rsidRPr="00DE1B28" w:rsidTr="00730FE3">
        <w:tc>
          <w:tcPr>
            <w:tcW w:w="3936" w:type="dxa"/>
          </w:tcPr>
          <w:p w:rsidR="00344FBB" w:rsidRPr="00DE1B28" w:rsidRDefault="00344FBB" w:rsidP="003F462F">
            <w:pPr>
              <w:spacing w:line="276" w:lineRule="auto"/>
              <w:jc w:val="both"/>
              <w:rPr>
                <w:i/>
                <w:color w:val="000000" w:themeColor="text1"/>
              </w:rPr>
            </w:pPr>
            <w:r w:rsidRPr="00DE1B28">
              <w:rPr>
                <w:i/>
                <w:color w:val="000000" w:themeColor="text1"/>
              </w:rPr>
              <w:t>Местонахождение ООПТ</w:t>
            </w:r>
          </w:p>
        </w:tc>
        <w:tc>
          <w:tcPr>
            <w:tcW w:w="5835" w:type="dxa"/>
          </w:tcPr>
          <w:p w:rsidR="00344FBB" w:rsidRPr="00DE1B28" w:rsidRDefault="000A739D" w:rsidP="000A739D">
            <w:pPr>
              <w:jc w:val="both"/>
              <w:rPr>
                <w:color w:val="000000" w:themeColor="text1"/>
              </w:rPr>
            </w:pPr>
            <w:r w:rsidRPr="00DE1B28">
              <w:rPr>
                <w:color w:val="000000" w:themeColor="text1"/>
              </w:rPr>
              <w:t>Калужская область, Малоярославецкий район, дер. Дубровка</w:t>
            </w:r>
          </w:p>
        </w:tc>
      </w:tr>
      <w:tr w:rsidR="0055453E" w:rsidRPr="00DE1B28" w:rsidTr="00730FE3">
        <w:tc>
          <w:tcPr>
            <w:tcW w:w="3936" w:type="dxa"/>
          </w:tcPr>
          <w:p w:rsidR="00344FBB" w:rsidRPr="00DE1B28" w:rsidRDefault="00344FBB" w:rsidP="00730FE3">
            <w:pPr>
              <w:spacing w:line="276" w:lineRule="auto"/>
              <w:rPr>
                <w:i/>
                <w:color w:val="000000" w:themeColor="text1"/>
                <w:sz w:val="26"/>
                <w:szCs w:val="26"/>
              </w:rPr>
            </w:pPr>
            <w:r w:rsidRPr="00DE1B28">
              <w:rPr>
                <w:i/>
                <w:color w:val="000000" w:themeColor="text1"/>
              </w:rPr>
              <w:t>Нормативная правовая основа функционирования ООПТ</w:t>
            </w:r>
          </w:p>
        </w:tc>
        <w:tc>
          <w:tcPr>
            <w:tcW w:w="5835" w:type="dxa"/>
          </w:tcPr>
          <w:p w:rsidR="00284DC6" w:rsidRPr="00DE1B28" w:rsidRDefault="000A739D" w:rsidP="00284DC6">
            <w:pPr>
              <w:jc w:val="both"/>
              <w:rPr>
                <w:color w:val="000000" w:themeColor="text1"/>
              </w:rPr>
            </w:pPr>
            <w:r w:rsidRPr="00DE1B28">
              <w:rPr>
                <w:color w:val="000000" w:themeColor="text1"/>
              </w:rPr>
              <w:t>Решение малого Совета Калужского областного Совета народных депутатов от 18.11.1993 № 184 «Об объявлении объектов памятниками природы регионального значения» (в ред. постановления Законодательного Собрания Калужской области от 20.09.2012 № 624)</w:t>
            </w:r>
          </w:p>
        </w:tc>
      </w:tr>
      <w:tr w:rsidR="0055453E" w:rsidRPr="00DE1B28" w:rsidTr="00730FE3">
        <w:tc>
          <w:tcPr>
            <w:tcW w:w="3936" w:type="dxa"/>
          </w:tcPr>
          <w:p w:rsidR="00344FBB" w:rsidRPr="00DE1B28" w:rsidRDefault="00344FBB" w:rsidP="003F462F">
            <w:pPr>
              <w:jc w:val="both"/>
              <w:rPr>
                <w:i/>
                <w:color w:val="000000" w:themeColor="text1"/>
              </w:rPr>
            </w:pPr>
            <w:r w:rsidRPr="00DE1B28">
              <w:rPr>
                <w:i/>
                <w:color w:val="000000" w:themeColor="text1"/>
              </w:rPr>
              <w:t>Описание ООПТ</w:t>
            </w:r>
          </w:p>
        </w:tc>
        <w:tc>
          <w:tcPr>
            <w:tcW w:w="5835" w:type="dxa"/>
          </w:tcPr>
          <w:p w:rsidR="00BF5E01" w:rsidRPr="00DE1B28" w:rsidRDefault="000A739D" w:rsidP="00BF5E01">
            <w:pPr>
              <w:jc w:val="both"/>
              <w:rPr>
                <w:color w:val="000000" w:themeColor="text1"/>
              </w:rPr>
            </w:pPr>
            <w:r w:rsidRPr="00DE1B28">
              <w:rPr>
                <w:color w:val="000000" w:themeColor="text1"/>
              </w:rPr>
              <w:t>Природный парк с редкими видами растений и еловой аллеей.</w:t>
            </w:r>
          </w:p>
        </w:tc>
      </w:tr>
    </w:tbl>
    <w:p w:rsidR="008B7F51" w:rsidRPr="00DE1B28" w:rsidRDefault="008B7F51" w:rsidP="0012619E">
      <w:pPr>
        <w:spacing w:line="276" w:lineRule="auto"/>
        <w:ind w:firstLine="720"/>
        <w:jc w:val="both"/>
        <w:rPr>
          <w:color w:val="000000" w:themeColor="text1"/>
          <w:sz w:val="26"/>
          <w:szCs w:val="26"/>
        </w:rPr>
        <w:sectPr w:rsidR="008B7F51" w:rsidRPr="00DE1B28" w:rsidSect="002F0D9A">
          <w:headerReference w:type="default" r:id="rId22"/>
          <w:pgSz w:w="11906" w:h="16838"/>
          <w:pgMar w:top="851" w:right="707" w:bottom="851" w:left="1644" w:header="709" w:footer="367" w:gutter="0"/>
          <w:cols w:space="720"/>
          <w:docGrid w:linePitch="360"/>
        </w:sectPr>
      </w:pPr>
    </w:p>
    <w:p w:rsidR="00312AB2" w:rsidRPr="00DE1B28" w:rsidRDefault="00AF7486" w:rsidP="00AF7486">
      <w:pPr>
        <w:pStyle w:val="3"/>
        <w:jc w:val="center"/>
        <w:rPr>
          <w:color w:val="000000" w:themeColor="text1"/>
          <w:sz w:val="26"/>
          <w:szCs w:val="26"/>
          <w:lang w:val="ru-RU"/>
        </w:rPr>
      </w:pPr>
      <w:bookmarkStart w:id="66" w:name="_Toc103695374"/>
      <w:r w:rsidRPr="00DE1B28">
        <w:rPr>
          <w:color w:val="000000" w:themeColor="text1"/>
          <w:sz w:val="26"/>
          <w:szCs w:val="26"/>
        </w:rPr>
        <w:lastRenderedPageBreak/>
        <w:t>I</w:t>
      </w:r>
      <w:r w:rsidR="00312AB2" w:rsidRPr="00DE1B28">
        <w:rPr>
          <w:color w:val="000000" w:themeColor="text1"/>
          <w:sz w:val="26"/>
          <w:szCs w:val="26"/>
        </w:rPr>
        <w:t>I</w:t>
      </w:r>
      <w:r w:rsidR="00312AB2" w:rsidRPr="00DE1B28">
        <w:rPr>
          <w:color w:val="000000" w:themeColor="text1"/>
          <w:sz w:val="26"/>
          <w:szCs w:val="26"/>
          <w:lang w:val="ru-RU"/>
        </w:rPr>
        <w:t>.</w:t>
      </w:r>
      <w:r w:rsidRPr="00DE1B28">
        <w:rPr>
          <w:color w:val="000000" w:themeColor="text1"/>
          <w:sz w:val="26"/>
          <w:szCs w:val="26"/>
          <w:lang w:val="ru-RU"/>
        </w:rPr>
        <w:t>3.</w:t>
      </w:r>
      <w:r w:rsidR="00312AB2" w:rsidRPr="00DE1B28">
        <w:rPr>
          <w:color w:val="000000" w:themeColor="text1"/>
          <w:sz w:val="26"/>
          <w:szCs w:val="26"/>
          <w:lang w:val="ru-RU"/>
        </w:rPr>
        <w:t>2 Водоохранные зоны и прибрежные полосы водных объектов</w:t>
      </w:r>
      <w:bookmarkEnd w:id="66"/>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 xml:space="preserve">В границах водоохранных зон устанавливаются прибрежные защитные полосы, на территориях которых вводятся дополнительные </w:t>
      </w:r>
      <w:hyperlink w:anchor="Par52" w:history="1">
        <w:r w:rsidRPr="00DE1B28">
          <w:rPr>
            <w:color w:val="000000" w:themeColor="text1"/>
            <w:sz w:val="26"/>
            <w:szCs w:val="26"/>
          </w:rPr>
          <w:t>ограничения</w:t>
        </w:r>
      </w:hyperlink>
      <w:r w:rsidRPr="00DE1B28">
        <w:rPr>
          <w:color w:val="000000" w:themeColor="text1"/>
          <w:sz w:val="26"/>
          <w:szCs w:val="26"/>
        </w:rPr>
        <w:t xml:space="preserve"> хозяйственной и иной деятельности.</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Ширина водоохранной зоны рек или ручьев устанавливается от их истока для рек или ручьев протяженностью:</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1) до десяти километров - в размере пятидесяти метров;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2) от десяти до пятидесяти километров - в размере ста метров;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3) от пятидесяти километров и более - в размере двухсот метров.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Водоохранные зоны магистральных или межхозяйственных каналов совпадают по ширине с полосами отводов таких каналов.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Водоохранные зоны рек, их частей, помещенных в закрытые коллекторы, не устанавливаются.</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bookmarkStart w:id="67" w:name="Par24"/>
      <w:bookmarkEnd w:id="67"/>
      <w:r w:rsidRPr="00DE1B28">
        <w:rPr>
          <w:color w:val="000000" w:themeColor="text1"/>
          <w:sz w:val="26"/>
          <w:szCs w:val="26"/>
        </w:rPr>
        <w:t>В границах водоохранных зон запрещаются:</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1) использование сточных вод в целях регулирования плодородия почв;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3) осуществление авиационных мер по борьбе с вредными организмами;</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6) размещение специализированных хранилищ пестицидов и агрохимикатов, применение пестицидов и агрохимикатов;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7) сброс сточных, в том числе дренажных, вод;</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3" w:history="1">
        <w:r w:rsidRPr="00DE1B28">
          <w:rPr>
            <w:color w:val="000000" w:themeColor="text1"/>
            <w:sz w:val="26"/>
            <w:szCs w:val="26"/>
          </w:rPr>
          <w:t>статьей 19.1</w:t>
        </w:r>
      </w:hyperlink>
      <w:r w:rsidRPr="00DE1B28">
        <w:rPr>
          <w:color w:val="000000" w:themeColor="text1"/>
          <w:sz w:val="26"/>
          <w:szCs w:val="26"/>
        </w:rPr>
        <w:t xml:space="preserve"> Закона Российской Федерации от 21 февраля 1992 года N 2395-1 "О недрах").</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lastRenderedPageBreak/>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bookmarkStart w:id="68" w:name="Par41"/>
      <w:bookmarkEnd w:id="68"/>
      <w:r w:rsidRPr="00DE1B28">
        <w:rPr>
          <w:color w:val="000000" w:themeColor="text1"/>
          <w:sz w:val="26"/>
          <w:szCs w:val="26"/>
        </w:rPr>
        <w:t>1) централизованные системы водоотведения (канализации), централизованные ливневые системы водоотведения;</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lastRenderedPageBreak/>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F108AC" w:rsidRPr="00DE1B28" w:rsidRDefault="00F108AC" w:rsidP="00F108AC">
      <w:pPr>
        <w:spacing w:line="276" w:lineRule="auto"/>
        <w:ind w:firstLine="720"/>
        <w:jc w:val="both"/>
        <w:rPr>
          <w:color w:val="000000" w:themeColor="text1"/>
          <w:sz w:val="26"/>
          <w:szCs w:val="26"/>
        </w:rPr>
      </w:pPr>
      <w:bookmarkStart w:id="69" w:name="Par52"/>
      <w:bookmarkEnd w:id="69"/>
      <w:r w:rsidRPr="00DE1B28">
        <w:rPr>
          <w:color w:val="000000" w:themeColor="text1"/>
          <w:sz w:val="26"/>
          <w:szCs w:val="26"/>
        </w:rPr>
        <w:t>В пределах защитных прибрежных полос дополнительно к ограничениям, перечисленным выше, запрещается:</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1) распашка земель;</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2) размещение отвалов размываемых грунтов;</w:t>
      </w:r>
    </w:p>
    <w:p w:rsidR="00F108AC" w:rsidRPr="00DE1B28" w:rsidRDefault="00F108AC" w:rsidP="00F108AC">
      <w:pPr>
        <w:autoSpaceDE w:val="0"/>
        <w:autoSpaceDN w:val="0"/>
        <w:adjustRightInd w:val="0"/>
        <w:spacing w:line="276" w:lineRule="auto"/>
        <w:ind w:firstLine="539"/>
        <w:jc w:val="both"/>
        <w:rPr>
          <w:color w:val="000000" w:themeColor="text1"/>
          <w:sz w:val="26"/>
          <w:szCs w:val="26"/>
        </w:rPr>
      </w:pPr>
      <w:r w:rsidRPr="00DE1B28">
        <w:rPr>
          <w:color w:val="000000" w:themeColor="text1"/>
          <w:sz w:val="26"/>
          <w:szCs w:val="26"/>
        </w:rPr>
        <w:t>3) выпас сельскохозяйственных животных и организация для них летних лагерей, ванн.</w:t>
      </w:r>
    </w:p>
    <w:p w:rsidR="00F108AC" w:rsidRPr="00DE1B28" w:rsidRDefault="00F108AC" w:rsidP="00F108AC">
      <w:pPr>
        <w:spacing w:line="276" w:lineRule="auto"/>
        <w:ind w:firstLine="709"/>
        <w:jc w:val="both"/>
        <w:rPr>
          <w:color w:val="000000" w:themeColor="text1"/>
          <w:sz w:val="26"/>
          <w:szCs w:val="26"/>
        </w:rPr>
      </w:pPr>
      <w:r w:rsidRPr="00DE1B28">
        <w:rPr>
          <w:color w:val="000000" w:themeColor="text1"/>
          <w:sz w:val="26"/>
          <w:szCs w:val="26"/>
        </w:rPr>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24" w:history="1">
        <w:r w:rsidRPr="00DE1B28">
          <w:rPr>
            <w:color w:val="000000" w:themeColor="text1"/>
            <w:sz w:val="26"/>
            <w:szCs w:val="26"/>
          </w:rPr>
          <w:t>порядке</w:t>
        </w:r>
      </w:hyperlink>
      <w:r w:rsidRPr="00DE1B28">
        <w:rPr>
          <w:color w:val="000000" w:themeColor="text1"/>
          <w:sz w:val="26"/>
          <w:szCs w:val="26"/>
        </w:rPr>
        <w:t>, установленном Правительством Российской Федерации.</w:t>
      </w:r>
    </w:p>
    <w:p w:rsidR="001A58BF" w:rsidRPr="00DE1B28" w:rsidRDefault="001A58BF" w:rsidP="00F108AC">
      <w:pPr>
        <w:spacing w:line="276" w:lineRule="auto"/>
        <w:ind w:firstLine="709"/>
        <w:jc w:val="both"/>
        <w:rPr>
          <w:color w:val="000000" w:themeColor="text1"/>
          <w:sz w:val="26"/>
          <w:szCs w:val="26"/>
          <w:lang w:eastAsia="ar-SA" w:bidi="en-US"/>
        </w:rPr>
      </w:pPr>
      <w:r w:rsidRPr="00DE1B28">
        <w:rPr>
          <w:color w:val="000000" w:themeColor="text1"/>
          <w:sz w:val="26"/>
          <w:szCs w:val="26"/>
          <w:lang w:eastAsia="ar-SA" w:bidi="en-US"/>
        </w:rPr>
        <w:t xml:space="preserve">Ширина водоохраной зоны, ширина прибрежных защитных полос и береговых полос рек </w:t>
      </w:r>
      <w:r w:rsidR="002733EB" w:rsidRPr="00DE1B28">
        <w:rPr>
          <w:color w:val="000000" w:themeColor="text1"/>
          <w:sz w:val="26"/>
          <w:szCs w:val="26"/>
          <w:lang w:eastAsia="ar-SA" w:bidi="en-US"/>
        </w:rPr>
        <w:t>сельского поселения указан</w:t>
      </w:r>
      <w:r w:rsidR="00AE00EB" w:rsidRPr="00DE1B28">
        <w:rPr>
          <w:color w:val="000000" w:themeColor="text1"/>
          <w:sz w:val="26"/>
          <w:szCs w:val="26"/>
          <w:lang w:eastAsia="ar-SA" w:bidi="en-US"/>
        </w:rPr>
        <w:t>а</w:t>
      </w:r>
      <w:r w:rsidRPr="00DE1B28">
        <w:rPr>
          <w:color w:val="000000" w:themeColor="text1"/>
          <w:sz w:val="26"/>
          <w:szCs w:val="26"/>
          <w:lang w:eastAsia="ar-SA" w:bidi="en-US"/>
        </w:rPr>
        <w:t xml:space="preserve"> в таблице</w:t>
      </w:r>
      <w:r w:rsidR="0071129C" w:rsidRPr="00DE1B28">
        <w:rPr>
          <w:color w:val="000000" w:themeColor="text1"/>
          <w:sz w:val="26"/>
          <w:szCs w:val="26"/>
          <w:lang w:eastAsia="ar-SA" w:bidi="en-US"/>
        </w:rPr>
        <w:t>:</w:t>
      </w:r>
    </w:p>
    <w:p w:rsidR="002733EB" w:rsidRPr="00DE1B28" w:rsidRDefault="002733EB" w:rsidP="00BA21EF">
      <w:pPr>
        <w:spacing w:line="276" w:lineRule="auto"/>
        <w:ind w:firstLine="709"/>
        <w:jc w:val="center"/>
        <w:rPr>
          <w:b/>
          <w:color w:val="000000" w:themeColor="text1"/>
          <w:sz w:val="26"/>
          <w:szCs w:val="26"/>
        </w:rPr>
      </w:pPr>
      <w:r w:rsidRPr="00DE1B28">
        <w:rPr>
          <w:b/>
          <w:color w:val="000000" w:themeColor="text1"/>
          <w:sz w:val="26"/>
          <w:szCs w:val="26"/>
        </w:rPr>
        <w:t>Водоохранные зоны, прибреж</w:t>
      </w:r>
      <w:r w:rsidR="00666714" w:rsidRPr="00DE1B28">
        <w:rPr>
          <w:b/>
          <w:color w:val="000000" w:themeColor="text1"/>
          <w:sz w:val="26"/>
          <w:szCs w:val="26"/>
        </w:rPr>
        <w:t>ные защитные и береговые полосы</w:t>
      </w:r>
    </w:p>
    <w:p w:rsidR="002733EB" w:rsidRPr="00DE1B28" w:rsidRDefault="002733EB" w:rsidP="002733EB">
      <w:pPr>
        <w:spacing w:line="276" w:lineRule="auto"/>
        <w:jc w:val="right"/>
        <w:rPr>
          <w:i/>
          <w:color w:val="000000" w:themeColor="text1"/>
        </w:rPr>
      </w:pPr>
      <w:r w:rsidRPr="00DE1B28">
        <w:rPr>
          <w:i/>
          <w:color w:val="000000" w:themeColor="text1"/>
        </w:rPr>
        <w:t xml:space="preserve">Таблица </w:t>
      </w:r>
      <w:r w:rsidR="00F93049" w:rsidRPr="00DE1B28">
        <w:rPr>
          <w:i/>
          <w:color w:val="000000" w:themeColor="text1"/>
        </w:rPr>
        <w:t>6</w:t>
      </w:r>
    </w:p>
    <w:tbl>
      <w:tblPr>
        <w:tblW w:w="0" w:type="auto"/>
        <w:tblInd w:w="-30" w:type="dxa"/>
        <w:tblLayout w:type="fixed"/>
        <w:tblLook w:val="0000" w:firstRow="0" w:lastRow="0" w:firstColumn="0" w:lastColumn="0" w:noHBand="0" w:noVBand="0"/>
      </w:tblPr>
      <w:tblGrid>
        <w:gridCol w:w="567"/>
        <w:gridCol w:w="2133"/>
        <w:gridCol w:w="1688"/>
        <w:gridCol w:w="1700"/>
        <w:gridCol w:w="1625"/>
        <w:gridCol w:w="1950"/>
      </w:tblGrid>
      <w:tr w:rsidR="0055453E" w:rsidRPr="00DE1B28" w:rsidTr="000521CF">
        <w:tc>
          <w:tcPr>
            <w:tcW w:w="567" w:type="dxa"/>
            <w:tcBorders>
              <w:top w:val="single" w:sz="4" w:space="0" w:color="000000"/>
              <w:left w:val="single" w:sz="4" w:space="0" w:color="000000"/>
              <w:bottom w:val="single" w:sz="4" w:space="0" w:color="000000"/>
            </w:tcBorders>
            <w:shd w:val="clear" w:color="auto" w:fill="auto"/>
            <w:vAlign w:val="center"/>
          </w:tcPr>
          <w:p w:rsidR="002B4610" w:rsidRPr="00DE1B28" w:rsidRDefault="002B4610" w:rsidP="000521CF">
            <w:pPr>
              <w:jc w:val="center"/>
              <w:rPr>
                <w:b/>
                <w:color w:val="000000" w:themeColor="text1"/>
              </w:rPr>
            </w:pPr>
            <w:r w:rsidRPr="00DE1B28">
              <w:rPr>
                <w:b/>
                <w:color w:val="000000" w:themeColor="text1"/>
              </w:rPr>
              <w:t>№ п/п</w:t>
            </w:r>
          </w:p>
        </w:tc>
        <w:tc>
          <w:tcPr>
            <w:tcW w:w="2133" w:type="dxa"/>
            <w:tcBorders>
              <w:top w:val="single" w:sz="4" w:space="0" w:color="000000"/>
              <w:left w:val="single" w:sz="4" w:space="0" w:color="000000"/>
              <w:bottom w:val="single" w:sz="4" w:space="0" w:color="000000"/>
            </w:tcBorders>
            <w:shd w:val="clear" w:color="auto" w:fill="auto"/>
            <w:vAlign w:val="center"/>
          </w:tcPr>
          <w:p w:rsidR="002B4610" w:rsidRPr="00DE1B28" w:rsidRDefault="002B4610" w:rsidP="000521CF">
            <w:pPr>
              <w:jc w:val="center"/>
              <w:rPr>
                <w:b/>
                <w:color w:val="000000" w:themeColor="text1"/>
              </w:rPr>
            </w:pPr>
            <w:r w:rsidRPr="00DE1B28">
              <w:rPr>
                <w:b/>
                <w:color w:val="000000" w:themeColor="text1"/>
              </w:rPr>
              <w:t>Наименование водоема</w:t>
            </w:r>
          </w:p>
        </w:tc>
        <w:tc>
          <w:tcPr>
            <w:tcW w:w="1688" w:type="dxa"/>
            <w:tcBorders>
              <w:top w:val="single" w:sz="4" w:space="0" w:color="000000"/>
              <w:left w:val="single" w:sz="4" w:space="0" w:color="000000"/>
              <w:bottom w:val="single" w:sz="4" w:space="0" w:color="000000"/>
            </w:tcBorders>
            <w:shd w:val="clear" w:color="auto" w:fill="auto"/>
            <w:vAlign w:val="center"/>
          </w:tcPr>
          <w:p w:rsidR="002B4610" w:rsidRPr="00DE1B28" w:rsidRDefault="002B4610" w:rsidP="000521CF">
            <w:pPr>
              <w:jc w:val="center"/>
              <w:rPr>
                <w:b/>
                <w:color w:val="000000" w:themeColor="text1"/>
              </w:rPr>
            </w:pPr>
            <w:r w:rsidRPr="00DE1B28">
              <w:rPr>
                <w:b/>
                <w:color w:val="000000" w:themeColor="text1"/>
              </w:rPr>
              <w:t>Длина реки, км</w:t>
            </w:r>
          </w:p>
        </w:tc>
        <w:tc>
          <w:tcPr>
            <w:tcW w:w="1700" w:type="dxa"/>
            <w:tcBorders>
              <w:top w:val="single" w:sz="4" w:space="0" w:color="000000"/>
              <w:left w:val="single" w:sz="4" w:space="0" w:color="000000"/>
              <w:bottom w:val="single" w:sz="4" w:space="0" w:color="000000"/>
            </w:tcBorders>
            <w:shd w:val="clear" w:color="auto" w:fill="auto"/>
            <w:vAlign w:val="center"/>
          </w:tcPr>
          <w:p w:rsidR="002B4610" w:rsidRPr="00DE1B28" w:rsidRDefault="002B4610" w:rsidP="000521CF">
            <w:pPr>
              <w:jc w:val="center"/>
              <w:rPr>
                <w:b/>
                <w:color w:val="000000" w:themeColor="text1"/>
              </w:rPr>
            </w:pPr>
            <w:r w:rsidRPr="00DE1B28">
              <w:rPr>
                <w:b/>
                <w:color w:val="000000" w:themeColor="text1"/>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rsidR="002B4610" w:rsidRPr="00DE1B28" w:rsidRDefault="002B4610" w:rsidP="000521CF">
            <w:pPr>
              <w:jc w:val="center"/>
              <w:rPr>
                <w:b/>
                <w:color w:val="000000" w:themeColor="text1"/>
              </w:rPr>
            </w:pPr>
            <w:r w:rsidRPr="00DE1B28">
              <w:rPr>
                <w:b/>
                <w:color w:val="000000" w:themeColor="text1"/>
              </w:rPr>
              <w:t>Ширина прибрежной полосы, м</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4610" w:rsidRPr="00DE1B28" w:rsidRDefault="002B4610" w:rsidP="000521CF">
            <w:pPr>
              <w:jc w:val="center"/>
              <w:rPr>
                <w:color w:val="000000" w:themeColor="text1"/>
                <w:sz w:val="26"/>
                <w:szCs w:val="26"/>
              </w:rPr>
            </w:pPr>
            <w:r w:rsidRPr="00DE1B28">
              <w:rPr>
                <w:b/>
                <w:color w:val="000000" w:themeColor="text1"/>
              </w:rPr>
              <w:t>Ширина береговой полосы, м</w:t>
            </w:r>
          </w:p>
        </w:tc>
      </w:tr>
      <w:tr w:rsidR="00F108AC" w:rsidRPr="00DE1B28" w:rsidTr="00F108AC">
        <w:trPr>
          <w:trHeight w:val="485"/>
        </w:trPr>
        <w:tc>
          <w:tcPr>
            <w:tcW w:w="567"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1.</w:t>
            </w:r>
          </w:p>
        </w:tc>
        <w:tc>
          <w:tcPr>
            <w:tcW w:w="2133"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река Суходрев</w:t>
            </w:r>
          </w:p>
        </w:tc>
        <w:tc>
          <w:tcPr>
            <w:tcW w:w="1688"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96</w:t>
            </w:r>
          </w:p>
        </w:tc>
        <w:tc>
          <w:tcPr>
            <w:tcW w:w="1700"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200</w:t>
            </w:r>
          </w:p>
        </w:tc>
        <w:tc>
          <w:tcPr>
            <w:tcW w:w="1625"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20</w:t>
            </w:r>
          </w:p>
        </w:tc>
      </w:tr>
      <w:tr w:rsidR="00F108AC" w:rsidRPr="00DE1B28" w:rsidTr="00F108AC">
        <w:trPr>
          <w:trHeight w:val="505"/>
        </w:trPr>
        <w:tc>
          <w:tcPr>
            <w:tcW w:w="567"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2.</w:t>
            </w:r>
          </w:p>
        </w:tc>
        <w:tc>
          <w:tcPr>
            <w:tcW w:w="2133"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река Песочня</w:t>
            </w:r>
          </w:p>
        </w:tc>
        <w:tc>
          <w:tcPr>
            <w:tcW w:w="1688"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20</w:t>
            </w:r>
          </w:p>
        </w:tc>
        <w:tc>
          <w:tcPr>
            <w:tcW w:w="1700"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100</w:t>
            </w:r>
          </w:p>
        </w:tc>
        <w:tc>
          <w:tcPr>
            <w:tcW w:w="1625"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20</w:t>
            </w:r>
          </w:p>
        </w:tc>
      </w:tr>
      <w:tr w:rsidR="00F108AC" w:rsidRPr="00DE1B28" w:rsidTr="00F108AC">
        <w:trPr>
          <w:trHeight w:val="396"/>
        </w:trPr>
        <w:tc>
          <w:tcPr>
            <w:tcW w:w="567"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3.</w:t>
            </w:r>
          </w:p>
        </w:tc>
        <w:tc>
          <w:tcPr>
            <w:tcW w:w="2133"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реки и ручьи без названий</w:t>
            </w:r>
          </w:p>
        </w:tc>
        <w:tc>
          <w:tcPr>
            <w:tcW w:w="1688"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50</w:t>
            </w:r>
          </w:p>
        </w:tc>
        <w:tc>
          <w:tcPr>
            <w:tcW w:w="1625" w:type="dxa"/>
            <w:tcBorders>
              <w:top w:val="single" w:sz="4" w:space="0" w:color="000000"/>
              <w:left w:val="single" w:sz="4" w:space="0" w:color="000000"/>
              <w:bottom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50</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08AC" w:rsidRPr="00DE1B28" w:rsidRDefault="00F108AC" w:rsidP="00F108AC">
            <w:pPr>
              <w:jc w:val="center"/>
              <w:rPr>
                <w:color w:val="000000" w:themeColor="text1"/>
                <w:sz w:val="26"/>
                <w:szCs w:val="26"/>
              </w:rPr>
            </w:pPr>
            <w:r w:rsidRPr="00DE1B28">
              <w:rPr>
                <w:color w:val="000000" w:themeColor="text1"/>
                <w:sz w:val="26"/>
                <w:szCs w:val="26"/>
              </w:rPr>
              <w:t>5</w:t>
            </w:r>
          </w:p>
        </w:tc>
      </w:tr>
    </w:tbl>
    <w:p w:rsidR="002B4610" w:rsidRPr="00DE1B28" w:rsidRDefault="002B4610" w:rsidP="002733EB">
      <w:pPr>
        <w:spacing w:line="276" w:lineRule="auto"/>
        <w:jc w:val="right"/>
        <w:rPr>
          <w:i/>
          <w:color w:val="000000" w:themeColor="text1"/>
        </w:rPr>
      </w:pPr>
    </w:p>
    <w:p w:rsidR="002B4610" w:rsidRPr="00DE1B28" w:rsidRDefault="002B4610" w:rsidP="002733EB">
      <w:pPr>
        <w:spacing w:line="276" w:lineRule="auto"/>
        <w:jc w:val="right"/>
        <w:rPr>
          <w:i/>
          <w:color w:val="000000" w:themeColor="text1"/>
        </w:rPr>
      </w:pPr>
    </w:p>
    <w:p w:rsidR="00671677" w:rsidRPr="00DE1B28" w:rsidRDefault="00671677" w:rsidP="002733EB">
      <w:pPr>
        <w:rPr>
          <w:color w:val="000000" w:themeColor="text1"/>
        </w:rPr>
        <w:sectPr w:rsidR="00671677" w:rsidRPr="00DE1B28" w:rsidSect="002F0D9A">
          <w:pgSz w:w="11906" w:h="16838"/>
          <w:pgMar w:top="851" w:right="707" w:bottom="851" w:left="1644" w:header="709" w:footer="367" w:gutter="0"/>
          <w:cols w:space="720"/>
          <w:docGrid w:linePitch="360"/>
        </w:sectPr>
      </w:pPr>
    </w:p>
    <w:p w:rsidR="002733EB" w:rsidRPr="00DE1B28" w:rsidRDefault="002733EB" w:rsidP="002733EB">
      <w:pPr>
        <w:rPr>
          <w:color w:val="000000" w:themeColor="text1"/>
        </w:rPr>
      </w:pPr>
    </w:p>
    <w:p w:rsidR="00312AB2" w:rsidRPr="00DE1B28" w:rsidRDefault="00AF7486" w:rsidP="00076FA0">
      <w:pPr>
        <w:pStyle w:val="3"/>
        <w:spacing w:line="276" w:lineRule="auto"/>
        <w:jc w:val="center"/>
        <w:rPr>
          <w:color w:val="000000" w:themeColor="text1"/>
          <w:sz w:val="26"/>
          <w:szCs w:val="26"/>
          <w:lang w:val="ru-RU"/>
        </w:rPr>
      </w:pPr>
      <w:bookmarkStart w:id="70" w:name="_Toc103695375"/>
      <w:r w:rsidRPr="00DE1B28">
        <w:rPr>
          <w:color w:val="000000" w:themeColor="text1"/>
          <w:sz w:val="26"/>
          <w:szCs w:val="26"/>
        </w:rPr>
        <w:t>I</w:t>
      </w:r>
      <w:r w:rsidR="00312AB2" w:rsidRPr="00DE1B28">
        <w:rPr>
          <w:color w:val="000000" w:themeColor="text1"/>
          <w:sz w:val="26"/>
          <w:szCs w:val="26"/>
        </w:rPr>
        <w:t>I</w:t>
      </w:r>
      <w:r w:rsidRPr="00DE1B28">
        <w:rPr>
          <w:color w:val="000000" w:themeColor="text1"/>
          <w:sz w:val="26"/>
          <w:szCs w:val="26"/>
          <w:lang w:val="ru-RU"/>
        </w:rPr>
        <w:t>.3</w:t>
      </w:r>
      <w:r w:rsidR="001E616D" w:rsidRPr="00DE1B28">
        <w:rPr>
          <w:color w:val="000000" w:themeColor="text1"/>
          <w:sz w:val="26"/>
          <w:szCs w:val="26"/>
          <w:lang w:val="ru-RU"/>
        </w:rPr>
        <w:t>.3</w:t>
      </w:r>
      <w:r w:rsidR="00312AB2" w:rsidRPr="00DE1B28">
        <w:rPr>
          <w:color w:val="000000" w:themeColor="text1"/>
          <w:sz w:val="26"/>
          <w:szCs w:val="26"/>
          <w:lang w:val="ru-RU"/>
        </w:rPr>
        <w:t xml:space="preserve"> </w:t>
      </w:r>
      <w:r w:rsidR="00B17C94" w:rsidRPr="00DE1B28">
        <w:rPr>
          <w:color w:val="000000" w:themeColor="text1"/>
          <w:sz w:val="26"/>
          <w:szCs w:val="26"/>
          <w:lang w:val="ru-RU"/>
        </w:rPr>
        <w:t>Объекты культурного наследия.</w:t>
      </w:r>
      <w:r w:rsidR="00AC3E74" w:rsidRPr="00DE1B28">
        <w:rPr>
          <w:color w:val="000000" w:themeColor="text1"/>
          <w:sz w:val="26"/>
          <w:szCs w:val="26"/>
          <w:lang w:val="ru-RU"/>
        </w:rPr>
        <w:t xml:space="preserve"> </w:t>
      </w:r>
      <w:r w:rsidR="00B17C94" w:rsidRPr="00DE1B28">
        <w:rPr>
          <w:color w:val="000000" w:themeColor="text1"/>
          <w:sz w:val="26"/>
          <w:szCs w:val="26"/>
          <w:lang w:val="ru-RU"/>
        </w:rPr>
        <w:t>Мероприятия по охране объектов культурного наследия</w:t>
      </w:r>
      <w:r w:rsidR="00076FA0" w:rsidRPr="00DE1B28">
        <w:rPr>
          <w:color w:val="000000" w:themeColor="text1"/>
          <w:sz w:val="26"/>
          <w:szCs w:val="26"/>
          <w:lang w:val="ru-RU"/>
        </w:rPr>
        <w:t>.</w:t>
      </w:r>
      <w:bookmarkEnd w:id="70"/>
    </w:p>
    <w:p w:rsidR="00C631C7" w:rsidRPr="00DE1B28" w:rsidRDefault="00D83F6A" w:rsidP="001D0961">
      <w:pPr>
        <w:spacing w:line="276" w:lineRule="auto"/>
        <w:ind w:firstLine="720"/>
        <w:jc w:val="both"/>
        <w:rPr>
          <w:color w:val="000000" w:themeColor="text1"/>
          <w:sz w:val="26"/>
          <w:szCs w:val="26"/>
        </w:rPr>
      </w:pPr>
      <w:r w:rsidRPr="00DE1B28">
        <w:rPr>
          <w:color w:val="000000" w:themeColor="text1"/>
          <w:sz w:val="26"/>
          <w:szCs w:val="26"/>
        </w:rPr>
        <w:t>Н</w:t>
      </w:r>
      <w:r w:rsidR="00312AB2" w:rsidRPr="00DE1B28">
        <w:rPr>
          <w:color w:val="000000" w:themeColor="text1"/>
          <w:sz w:val="26"/>
          <w:szCs w:val="26"/>
        </w:rPr>
        <w:t>а территории сельского поселения располага</w:t>
      </w:r>
      <w:r w:rsidR="0057288A" w:rsidRPr="00DE1B28">
        <w:rPr>
          <w:color w:val="000000" w:themeColor="text1"/>
          <w:sz w:val="26"/>
          <w:szCs w:val="26"/>
        </w:rPr>
        <w:t>ю</w:t>
      </w:r>
      <w:r w:rsidR="00312AB2" w:rsidRPr="00DE1B28">
        <w:rPr>
          <w:color w:val="000000" w:themeColor="text1"/>
          <w:sz w:val="26"/>
          <w:szCs w:val="26"/>
        </w:rPr>
        <w:t>тся</w:t>
      </w:r>
      <w:r w:rsidR="00466203" w:rsidRPr="00DE1B28">
        <w:rPr>
          <w:color w:val="000000" w:themeColor="text1"/>
          <w:sz w:val="26"/>
          <w:szCs w:val="26"/>
        </w:rPr>
        <w:t xml:space="preserve"> </w:t>
      </w:r>
      <w:r w:rsidR="0057288A" w:rsidRPr="00DE1B28">
        <w:rPr>
          <w:color w:val="000000" w:themeColor="text1"/>
          <w:sz w:val="26"/>
          <w:szCs w:val="26"/>
        </w:rPr>
        <w:t>следующи</w:t>
      </w:r>
      <w:r w:rsidR="00E07F8B" w:rsidRPr="00DE1B28">
        <w:rPr>
          <w:color w:val="000000" w:themeColor="text1"/>
          <w:sz w:val="26"/>
          <w:szCs w:val="26"/>
        </w:rPr>
        <w:t>е</w:t>
      </w:r>
      <w:r w:rsidR="0057288A" w:rsidRPr="00DE1B28">
        <w:rPr>
          <w:color w:val="000000" w:themeColor="text1"/>
          <w:sz w:val="26"/>
          <w:szCs w:val="26"/>
        </w:rPr>
        <w:t xml:space="preserve"> </w:t>
      </w:r>
      <w:r w:rsidR="00312AB2" w:rsidRPr="00DE1B28">
        <w:rPr>
          <w:color w:val="000000" w:themeColor="text1"/>
          <w:sz w:val="26"/>
          <w:szCs w:val="26"/>
        </w:rPr>
        <w:t>объект</w:t>
      </w:r>
      <w:r w:rsidR="0057288A" w:rsidRPr="00DE1B28">
        <w:rPr>
          <w:color w:val="000000" w:themeColor="text1"/>
          <w:sz w:val="26"/>
          <w:szCs w:val="26"/>
        </w:rPr>
        <w:t>ы</w:t>
      </w:r>
      <w:r w:rsidR="00312AB2" w:rsidRPr="00DE1B28">
        <w:rPr>
          <w:color w:val="000000" w:themeColor="text1"/>
          <w:sz w:val="26"/>
          <w:szCs w:val="26"/>
        </w:rPr>
        <w:t xml:space="preserve"> культурного наследия</w:t>
      </w:r>
      <w:r w:rsidR="0057288A" w:rsidRPr="00DE1B28">
        <w:rPr>
          <w:color w:val="000000" w:themeColor="text1"/>
          <w:sz w:val="26"/>
          <w:szCs w:val="26"/>
        </w:rPr>
        <w:t>:</w:t>
      </w:r>
      <w:r w:rsidR="00312AB2" w:rsidRPr="00DE1B28">
        <w:rPr>
          <w:color w:val="000000" w:themeColor="text1"/>
          <w:sz w:val="26"/>
          <w:szCs w:val="26"/>
        </w:rPr>
        <w:t xml:space="preserve"> </w:t>
      </w:r>
    </w:p>
    <w:p w:rsidR="00267E12" w:rsidRPr="00DE1B28" w:rsidRDefault="00267E12" w:rsidP="000F15E9">
      <w:pPr>
        <w:suppressAutoHyphens w:val="0"/>
        <w:jc w:val="center"/>
        <w:rPr>
          <w:b/>
          <w:color w:val="000000" w:themeColor="text1"/>
          <w:sz w:val="26"/>
          <w:szCs w:val="26"/>
        </w:rPr>
      </w:pPr>
      <w:r w:rsidRPr="00DE1B28">
        <w:rPr>
          <w:b/>
          <w:color w:val="000000" w:themeColor="text1"/>
          <w:sz w:val="26"/>
          <w:szCs w:val="26"/>
        </w:rPr>
        <w:t xml:space="preserve">Перечень объектов культурного наследия </w:t>
      </w:r>
      <w:r w:rsidR="00A573DC" w:rsidRPr="00DE1B28">
        <w:rPr>
          <w:b/>
          <w:color w:val="000000" w:themeColor="text1"/>
          <w:sz w:val="26"/>
          <w:szCs w:val="26"/>
        </w:rPr>
        <w:t>поселения</w:t>
      </w:r>
    </w:p>
    <w:p w:rsidR="00076FA0" w:rsidRPr="00DE1B28" w:rsidRDefault="00076FA0" w:rsidP="00076FA0">
      <w:pPr>
        <w:spacing w:line="276" w:lineRule="auto"/>
        <w:jc w:val="right"/>
        <w:rPr>
          <w:i/>
          <w:color w:val="000000" w:themeColor="text1"/>
        </w:rPr>
      </w:pPr>
      <w:r w:rsidRPr="00DE1B28">
        <w:rPr>
          <w:i/>
          <w:color w:val="000000" w:themeColor="text1"/>
        </w:rPr>
        <w:t xml:space="preserve">Таблица </w:t>
      </w:r>
      <w:r w:rsidR="00F93049" w:rsidRPr="00DE1B28">
        <w:rPr>
          <w:i/>
          <w:color w:val="000000" w:themeColor="text1"/>
        </w:rPr>
        <w:t>7</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2149"/>
        <w:gridCol w:w="1398"/>
        <w:gridCol w:w="2156"/>
        <w:gridCol w:w="1818"/>
        <w:gridCol w:w="2834"/>
      </w:tblGrid>
      <w:tr w:rsidR="001D3B51" w:rsidRPr="00DE1B28" w:rsidTr="00490831">
        <w:tc>
          <w:tcPr>
            <w:tcW w:w="561" w:type="dxa"/>
            <w:shd w:val="clear" w:color="auto" w:fill="auto"/>
            <w:vAlign w:val="center"/>
          </w:tcPr>
          <w:p w:rsidR="001D3B51" w:rsidRPr="00490831" w:rsidRDefault="001D3B51" w:rsidP="00455CD5">
            <w:pPr>
              <w:jc w:val="center"/>
              <w:rPr>
                <w:b/>
                <w:color w:val="000000" w:themeColor="text1"/>
                <w:sz w:val="22"/>
                <w:szCs w:val="22"/>
              </w:rPr>
            </w:pPr>
            <w:r w:rsidRPr="00490831">
              <w:rPr>
                <w:b/>
                <w:color w:val="000000" w:themeColor="text1"/>
                <w:sz w:val="22"/>
                <w:szCs w:val="22"/>
              </w:rPr>
              <w:t>№ п/п</w:t>
            </w:r>
          </w:p>
        </w:tc>
        <w:tc>
          <w:tcPr>
            <w:tcW w:w="2149" w:type="dxa"/>
            <w:shd w:val="clear" w:color="auto" w:fill="auto"/>
            <w:vAlign w:val="center"/>
          </w:tcPr>
          <w:p w:rsidR="001D3B51" w:rsidRPr="00490831" w:rsidRDefault="001D3B51" w:rsidP="00455CD5">
            <w:pPr>
              <w:jc w:val="center"/>
              <w:rPr>
                <w:b/>
                <w:color w:val="000000" w:themeColor="text1"/>
                <w:sz w:val="22"/>
                <w:szCs w:val="22"/>
              </w:rPr>
            </w:pPr>
            <w:r w:rsidRPr="00490831">
              <w:rPr>
                <w:b/>
                <w:color w:val="000000" w:themeColor="text1"/>
                <w:sz w:val="22"/>
                <w:szCs w:val="22"/>
              </w:rPr>
              <w:t>Наименование объекта</w:t>
            </w:r>
          </w:p>
        </w:tc>
        <w:tc>
          <w:tcPr>
            <w:tcW w:w="1398" w:type="dxa"/>
            <w:shd w:val="clear" w:color="auto" w:fill="auto"/>
            <w:vAlign w:val="center"/>
          </w:tcPr>
          <w:p w:rsidR="001D3B51" w:rsidRPr="00490831" w:rsidRDefault="001D3B51" w:rsidP="00455CD5">
            <w:pPr>
              <w:jc w:val="center"/>
              <w:rPr>
                <w:b/>
                <w:color w:val="000000" w:themeColor="text1"/>
                <w:sz w:val="22"/>
                <w:szCs w:val="22"/>
              </w:rPr>
            </w:pPr>
            <w:r w:rsidRPr="00490831">
              <w:rPr>
                <w:b/>
                <w:color w:val="000000" w:themeColor="text1"/>
                <w:sz w:val="22"/>
                <w:szCs w:val="22"/>
              </w:rPr>
              <w:t>Датировка объекта</w:t>
            </w:r>
          </w:p>
        </w:tc>
        <w:tc>
          <w:tcPr>
            <w:tcW w:w="2156" w:type="dxa"/>
            <w:shd w:val="clear" w:color="auto" w:fill="auto"/>
            <w:vAlign w:val="center"/>
          </w:tcPr>
          <w:p w:rsidR="001D3B51" w:rsidRPr="00490831" w:rsidRDefault="001D3B51" w:rsidP="00455CD5">
            <w:pPr>
              <w:jc w:val="center"/>
              <w:rPr>
                <w:b/>
                <w:color w:val="000000" w:themeColor="text1"/>
                <w:sz w:val="22"/>
                <w:szCs w:val="22"/>
              </w:rPr>
            </w:pPr>
            <w:r w:rsidRPr="00490831">
              <w:rPr>
                <w:b/>
                <w:color w:val="000000" w:themeColor="text1"/>
                <w:sz w:val="22"/>
                <w:szCs w:val="22"/>
              </w:rPr>
              <w:t>Местонахождение объекта</w:t>
            </w:r>
          </w:p>
        </w:tc>
        <w:tc>
          <w:tcPr>
            <w:tcW w:w="1818" w:type="dxa"/>
          </w:tcPr>
          <w:p w:rsidR="001D3B51" w:rsidRPr="00490831" w:rsidRDefault="00490831" w:rsidP="00490831">
            <w:pPr>
              <w:jc w:val="center"/>
              <w:rPr>
                <w:b/>
                <w:color w:val="000000" w:themeColor="text1"/>
                <w:sz w:val="22"/>
                <w:szCs w:val="22"/>
              </w:rPr>
            </w:pPr>
            <w:r w:rsidRPr="00490831">
              <w:rPr>
                <w:b/>
                <w:color w:val="000000" w:themeColor="text1"/>
                <w:sz w:val="22"/>
                <w:szCs w:val="22"/>
              </w:rPr>
              <w:t>Реквизиты приказа об утверждении границ территорий ОКН</w:t>
            </w:r>
          </w:p>
        </w:tc>
        <w:tc>
          <w:tcPr>
            <w:tcW w:w="2834" w:type="dxa"/>
            <w:vAlign w:val="center"/>
          </w:tcPr>
          <w:p w:rsidR="001D3B51" w:rsidRPr="00490831" w:rsidRDefault="00490831" w:rsidP="00490831">
            <w:pPr>
              <w:jc w:val="center"/>
              <w:rPr>
                <w:b/>
                <w:color w:val="000000" w:themeColor="text1"/>
                <w:sz w:val="22"/>
                <w:szCs w:val="22"/>
              </w:rPr>
            </w:pPr>
            <w:r w:rsidRPr="00490831">
              <w:rPr>
                <w:b/>
                <w:color w:val="000000" w:themeColor="text1"/>
                <w:sz w:val="22"/>
                <w:szCs w:val="22"/>
              </w:rPr>
              <w:t>Зоны охраны</w:t>
            </w:r>
          </w:p>
        </w:tc>
      </w:tr>
      <w:tr w:rsidR="001D3B51" w:rsidRPr="00DE1B28" w:rsidTr="00490831">
        <w:tc>
          <w:tcPr>
            <w:tcW w:w="10916" w:type="dxa"/>
            <w:gridSpan w:val="6"/>
            <w:shd w:val="clear" w:color="auto" w:fill="auto"/>
            <w:vAlign w:val="center"/>
          </w:tcPr>
          <w:p w:rsidR="001D3B51" w:rsidRPr="00DE1B28" w:rsidRDefault="001D3B51" w:rsidP="009117D9">
            <w:pPr>
              <w:jc w:val="center"/>
              <w:rPr>
                <w:b/>
                <w:i/>
                <w:color w:val="000000" w:themeColor="text1"/>
              </w:rPr>
            </w:pPr>
            <w:r w:rsidRPr="00DE1B28">
              <w:rPr>
                <w:b/>
                <w:i/>
                <w:color w:val="000000" w:themeColor="text1"/>
              </w:rPr>
              <w:t>Объекты культурного наследия федерального значения</w:t>
            </w:r>
          </w:p>
        </w:tc>
      </w:tr>
      <w:tr w:rsidR="001D3B51" w:rsidRPr="00DE1B28" w:rsidTr="00490831">
        <w:trPr>
          <w:trHeight w:val="477"/>
        </w:trPr>
        <w:tc>
          <w:tcPr>
            <w:tcW w:w="561" w:type="dxa"/>
            <w:shd w:val="clear" w:color="auto" w:fill="auto"/>
            <w:vAlign w:val="center"/>
          </w:tcPr>
          <w:p w:rsidR="001D3B51" w:rsidRPr="00DE1B28" w:rsidRDefault="001D3B51" w:rsidP="00232D3B">
            <w:pPr>
              <w:jc w:val="center"/>
              <w:rPr>
                <w:color w:val="000000" w:themeColor="text1"/>
              </w:rPr>
            </w:pPr>
            <w:r w:rsidRPr="00DE1B28">
              <w:rPr>
                <w:color w:val="000000" w:themeColor="text1"/>
              </w:rPr>
              <w:t>1.</w:t>
            </w:r>
          </w:p>
        </w:tc>
        <w:tc>
          <w:tcPr>
            <w:tcW w:w="2149" w:type="dxa"/>
            <w:shd w:val="clear" w:color="auto" w:fill="auto"/>
            <w:vAlign w:val="center"/>
          </w:tcPr>
          <w:p w:rsidR="001D3B51" w:rsidRPr="00DE1B28" w:rsidRDefault="001D3B51" w:rsidP="00827EE6">
            <w:pPr>
              <w:rPr>
                <w:color w:val="000000" w:themeColor="text1"/>
              </w:rPr>
            </w:pPr>
            <w:r w:rsidRPr="00DE1B28">
              <w:rPr>
                <w:color w:val="000000" w:themeColor="text1"/>
              </w:rPr>
              <w:t>Усадьба Мансурово (Толстых)</w:t>
            </w:r>
          </w:p>
        </w:tc>
        <w:tc>
          <w:tcPr>
            <w:tcW w:w="1398" w:type="dxa"/>
            <w:shd w:val="clear" w:color="auto" w:fill="auto"/>
            <w:vAlign w:val="center"/>
          </w:tcPr>
          <w:p w:rsidR="001D3B51" w:rsidRPr="00DE1B28" w:rsidRDefault="001D3B51" w:rsidP="00827EE6">
            <w:pPr>
              <w:jc w:val="center"/>
              <w:rPr>
                <w:color w:val="000000" w:themeColor="text1"/>
              </w:rPr>
            </w:pPr>
            <w:r w:rsidRPr="00DE1B28">
              <w:rPr>
                <w:color w:val="000000" w:themeColor="text1"/>
              </w:rPr>
              <w:t>1804 г.</w:t>
            </w:r>
          </w:p>
        </w:tc>
        <w:tc>
          <w:tcPr>
            <w:tcW w:w="2156" w:type="dxa"/>
            <w:shd w:val="clear" w:color="auto" w:fill="auto"/>
            <w:vAlign w:val="center"/>
          </w:tcPr>
          <w:p w:rsidR="001D3B51" w:rsidRPr="00DE1B28" w:rsidRDefault="001D3B51" w:rsidP="00827EE6">
            <w:pPr>
              <w:jc w:val="center"/>
              <w:rPr>
                <w:color w:val="000000" w:themeColor="text1"/>
              </w:rPr>
            </w:pPr>
            <w:r w:rsidRPr="00DE1B28">
              <w:rPr>
                <w:color w:val="000000" w:themeColor="text1"/>
              </w:rPr>
              <w:t>дер. Дубровка</w:t>
            </w:r>
          </w:p>
        </w:tc>
        <w:tc>
          <w:tcPr>
            <w:tcW w:w="1818" w:type="dxa"/>
          </w:tcPr>
          <w:p w:rsidR="001D3B51" w:rsidRPr="00D224D9" w:rsidRDefault="00D224D9" w:rsidP="00827EE6">
            <w:pPr>
              <w:jc w:val="center"/>
              <w:rPr>
                <w:color w:val="000000" w:themeColor="text1"/>
                <w:sz w:val="20"/>
                <w:szCs w:val="20"/>
              </w:rPr>
            </w:pPr>
            <w:r w:rsidRPr="00D224D9">
              <w:rPr>
                <w:color w:val="000000" w:themeColor="text1"/>
                <w:sz w:val="20"/>
                <w:szCs w:val="20"/>
              </w:rPr>
              <w:t>Постановление Совета Министров РСФСР от 30.08. 1960 г. № 1327</w:t>
            </w:r>
          </w:p>
        </w:tc>
        <w:tc>
          <w:tcPr>
            <w:tcW w:w="2834" w:type="dxa"/>
          </w:tcPr>
          <w:p w:rsidR="001D3B51" w:rsidRPr="00490831" w:rsidRDefault="00490831" w:rsidP="00827EE6">
            <w:pPr>
              <w:jc w:val="center"/>
              <w:rPr>
                <w:color w:val="000000" w:themeColor="text1"/>
                <w:sz w:val="20"/>
                <w:szCs w:val="20"/>
              </w:rPr>
            </w:pPr>
            <w:r w:rsidRPr="00490831">
              <w:rPr>
                <w:color w:val="000000" w:themeColor="text1"/>
                <w:sz w:val="20"/>
                <w:szCs w:val="20"/>
              </w:rPr>
              <w:t>Зоны охраны утверждены решением исполнительного комитета Калужского областного Совета депутатов трудящихся от</w:t>
            </w:r>
            <w:r>
              <w:rPr>
                <w:color w:val="000000" w:themeColor="text1"/>
                <w:sz w:val="20"/>
                <w:szCs w:val="20"/>
              </w:rPr>
              <w:t xml:space="preserve"> 25.12.1974 г. № </w:t>
            </w:r>
            <w:r w:rsidRPr="00490831">
              <w:rPr>
                <w:color w:val="000000" w:themeColor="text1"/>
                <w:sz w:val="20"/>
                <w:szCs w:val="20"/>
              </w:rPr>
              <w:t>871 «Об утверждении проектов охранных зон и зон регулирования застройки по памятникам области»</w:t>
            </w:r>
          </w:p>
        </w:tc>
      </w:tr>
      <w:tr w:rsidR="001D3B51" w:rsidRPr="00DE1B28" w:rsidTr="00490831">
        <w:tc>
          <w:tcPr>
            <w:tcW w:w="10916" w:type="dxa"/>
            <w:gridSpan w:val="6"/>
            <w:shd w:val="clear" w:color="auto" w:fill="auto"/>
          </w:tcPr>
          <w:p w:rsidR="001D3B51" w:rsidRPr="00DE1B28" w:rsidRDefault="001D3B51" w:rsidP="00827EE6">
            <w:pPr>
              <w:jc w:val="center"/>
              <w:rPr>
                <w:b/>
                <w:i/>
                <w:color w:val="000000" w:themeColor="text1"/>
              </w:rPr>
            </w:pPr>
            <w:r w:rsidRPr="00DE1B28">
              <w:rPr>
                <w:b/>
                <w:i/>
                <w:color w:val="000000" w:themeColor="text1"/>
              </w:rPr>
              <w:t>Объекты культурного наследия регионального значения</w:t>
            </w:r>
          </w:p>
        </w:tc>
      </w:tr>
      <w:tr w:rsidR="001D3B51" w:rsidRPr="00DE1B28" w:rsidTr="00490831">
        <w:trPr>
          <w:trHeight w:val="605"/>
        </w:trPr>
        <w:tc>
          <w:tcPr>
            <w:tcW w:w="561" w:type="dxa"/>
            <w:shd w:val="clear" w:color="auto" w:fill="auto"/>
            <w:vAlign w:val="center"/>
          </w:tcPr>
          <w:p w:rsidR="001D3B51" w:rsidRPr="00DE1B28" w:rsidRDefault="001D3B51" w:rsidP="00827EE6">
            <w:pPr>
              <w:jc w:val="center"/>
              <w:rPr>
                <w:color w:val="000000" w:themeColor="text1"/>
              </w:rPr>
            </w:pPr>
            <w:r w:rsidRPr="00DE1B28">
              <w:rPr>
                <w:color w:val="000000" w:themeColor="text1"/>
              </w:rPr>
              <w:t>2.</w:t>
            </w:r>
          </w:p>
        </w:tc>
        <w:tc>
          <w:tcPr>
            <w:tcW w:w="2149" w:type="dxa"/>
            <w:shd w:val="clear" w:color="auto" w:fill="auto"/>
            <w:vAlign w:val="center"/>
          </w:tcPr>
          <w:p w:rsidR="001D3B51" w:rsidRPr="00DE1B28" w:rsidRDefault="001D3B51" w:rsidP="00827EE6">
            <w:pPr>
              <w:rPr>
                <w:color w:val="000000" w:themeColor="text1"/>
              </w:rPr>
            </w:pPr>
            <w:r w:rsidRPr="00DE1B28">
              <w:rPr>
                <w:color w:val="000000" w:themeColor="text1"/>
              </w:rPr>
              <w:t>Церковь Благовещения</w:t>
            </w:r>
          </w:p>
        </w:tc>
        <w:tc>
          <w:tcPr>
            <w:tcW w:w="1398" w:type="dxa"/>
            <w:shd w:val="clear" w:color="auto" w:fill="auto"/>
            <w:vAlign w:val="center"/>
          </w:tcPr>
          <w:p w:rsidR="001D3B51" w:rsidRPr="00DE1B28" w:rsidRDefault="001D3B51" w:rsidP="00827EE6">
            <w:pPr>
              <w:jc w:val="center"/>
              <w:rPr>
                <w:color w:val="000000" w:themeColor="text1"/>
              </w:rPr>
            </w:pPr>
            <w:r w:rsidRPr="00DE1B28">
              <w:rPr>
                <w:color w:val="000000" w:themeColor="text1"/>
              </w:rPr>
              <w:t>XVII в.</w:t>
            </w:r>
          </w:p>
        </w:tc>
        <w:tc>
          <w:tcPr>
            <w:tcW w:w="2156" w:type="dxa"/>
            <w:shd w:val="clear" w:color="auto" w:fill="auto"/>
            <w:vAlign w:val="center"/>
          </w:tcPr>
          <w:p w:rsidR="001D3B51" w:rsidRPr="00DE1B28" w:rsidRDefault="001D3B51" w:rsidP="00827EE6">
            <w:pPr>
              <w:jc w:val="center"/>
              <w:rPr>
                <w:color w:val="000000" w:themeColor="text1"/>
              </w:rPr>
            </w:pPr>
            <w:r w:rsidRPr="00DE1B28">
              <w:rPr>
                <w:color w:val="000000" w:themeColor="text1"/>
              </w:rPr>
              <w:t>дер. Сляднево</w:t>
            </w:r>
          </w:p>
        </w:tc>
        <w:tc>
          <w:tcPr>
            <w:tcW w:w="1818" w:type="dxa"/>
          </w:tcPr>
          <w:p w:rsidR="001D3B51" w:rsidRPr="00DE1B28" w:rsidRDefault="00D224D9" w:rsidP="00827EE6">
            <w:pPr>
              <w:jc w:val="center"/>
              <w:rPr>
                <w:color w:val="000000" w:themeColor="text1"/>
              </w:rPr>
            </w:pPr>
            <w:r w:rsidRPr="00D224D9">
              <w:rPr>
                <w:color w:val="000000" w:themeColor="text1"/>
                <w:sz w:val="20"/>
                <w:szCs w:val="20"/>
              </w:rPr>
              <w:t>Распоряжение исполнительного комитета Калужского областного Совета депутат</w:t>
            </w:r>
            <w:r>
              <w:rPr>
                <w:color w:val="000000" w:themeColor="text1"/>
                <w:sz w:val="20"/>
                <w:szCs w:val="20"/>
              </w:rPr>
              <w:t>ов трудящихся от 18.06.1958г. № </w:t>
            </w:r>
            <w:r w:rsidRPr="00D224D9">
              <w:rPr>
                <w:color w:val="000000" w:themeColor="text1"/>
                <w:sz w:val="20"/>
                <w:szCs w:val="20"/>
              </w:rPr>
              <w:t>357-р</w:t>
            </w:r>
          </w:p>
        </w:tc>
        <w:tc>
          <w:tcPr>
            <w:tcW w:w="2834" w:type="dxa"/>
            <w:vAlign w:val="center"/>
          </w:tcPr>
          <w:p w:rsidR="001D3B51" w:rsidRPr="00DE1B28" w:rsidRDefault="00490831" w:rsidP="00490831">
            <w:pPr>
              <w:jc w:val="center"/>
              <w:rPr>
                <w:color w:val="000000" w:themeColor="text1"/>
              </w:rPr>
            </w:pPr>
            <w:r>
              <w:rPr>
                <w:color w:val="000000" w:themeColor="text1"/>
              </w:rPr>
              <w:t>-</w:t>
            </w:r>
          </w:p>
        </w:tc>
      </w:tr>
      <w:tr w:rsidR="001D3B51" w:rsidRPr="00DE1B28" w:rsidTr="00490831">
        <w:tc>
          <w:tcPr>
            <w:tcW w:w="10916" w:type="dxa"/>
            <w:gridSpan w:val="6"/>
            <w:shd w:val="clear" w:color="auto" w:fill="auto"/>
          </w:tcPr>
          <w:p w:rsidR="001D3B51" w:rsidRPr="00DE1B28" w:rsidRDefault="001D3B51" w:rsidP="00827EE6">
            <w:pPr>
              <w:shd w:val="clear" w:color="auto" w:fill="FFFFFF"/>
              <w:spacing w:line="269" w:lineRule="exact"/>
              <w:ind w:right="163" w:firstLine="10"/>
              <w:jc w:val="center"/>
              <w:rPr>
                <w:b/>
                <w:i/>
                <w:color w:val="000000" w:themeColor="text1"/>
              </w:rPr>
            </w:pPr>
            <w:r w:rsidRPr="00DE1B28">
              <w:rPr>
                <w:b/>
                <w:i/>
                <w:color w:val="000000" w:themeColor="text1"/>
              </w:rPr>
              <w:t>Выявленные объекты культурного наследия</w:t>
            </w:r>
          </w:p>
        </w:tc>
      </w:tr>
      <w:tr w:rsidR="00D224D9" w:rsidRPr="00DE1B28" w:rsidTr="00490831">
        <w:trPr>
          <w:trHeight w:val="515"/>
        </w:trPr>
        <w:tc>
          <w:tcPr>
            <w:tcW w:w="561" w:type="dxa"/>
            <w:shd w:val="clear" w:color="auto" w:fill="auto"/>
            <w:vAlign w:val="center"/>
          </w:tcPr>
          <w:p w:rsidR="00D224D9" w:rsidRPr="00DE1B28" w:rsidRDefault="00D224D9" w:rsidP="00D224D9">
            <w:pPr>
              <w:jc w:val="center"/>
              <w:rPr>
                <w:color w:val="000000" w:themeColor="text1"/>
              </w:rPr>
            </w:pPr>
            <w:r w:rsidRPr="00DE1B28">
              <w:rPr>
                <w:color w:val="000000" w:themeColor="text1"/>
              </w:rPr>
              <w:t>3.</w:t>
            </w:r>
          </w:p>
        </w:tc>
        <w:tc>
          <w:tcPr>
            <w:tcW w:w="2149" w:type="dxa"/>
            <w:shd w:val="clear" w:color="auto" w:fill="auto"/>
            <w:vAlign w:val="center"/>
          </w:tcPr>
          <w:p w:rsidR="00D224D9" w:rsidRPr="00DE1B28" w:rsidRDefault="00D224D9" w:rsidP="00D224D9">
            <w:pPr>
              <w:rPr>
                <w:color w:val="000000" w:themeColor="text1"/>
              </w:rPr>
            </w:pPr>
            <w:r w:rsidRPr="00DE1B28">
              <w:rPr>
                <w:color w:val="000000" w:themeColor="text1"/>
              </w:rPr>
              <w:t>Церковь Покровская</w:t>
            </w:r>
          </w:p>
        </w:tc>
        <w:tc>
          <w:tcPr>
            <w:tcW w:w="1398" w:type="dxa"/>
            <w:shd w:val="clear" w:color="auto" w:fill="auto"/>
            <w:vAlign w:val="center"/>
          </w:tcPr>
          <w:p w:rsidR="00D224D9" w:rsidRPr="00DE1B28" w:rsidRDefault="00D224D9" w:rsidP="00D224D9">
            <w:pPr>
              <w:jc w:val="center"/>
              <w:rPr>
                <w:color w:val="000000" w:themeColor="text1"/>
              </w:rPr>
            </w:pPr>
            <w:r w:rsidRPr="00DE1B28">
              <w:rPr>
                <w:color w:val="000000" w:themeColor="text1"/>
              </w:rPr>
              <w:t>1804 г.</w:t>
            </w:r>
          </w:p>
        </w:tc>
        <w:tc>
          <w:tcPr>
            <w:tcW w:w="2156" w:type="dxa"/>
            <w:shd w:val="clear" w:color="auto" w:fill="auto"/>
            <w:vAlign w:val="center"/>
          </w:tcPr>
          <w:p w:rsidR="00D224D9" w:rsidRPr="00DE1B28" w:rsidRDefault="00D224D9" w:rsidP="00D224D9">
            <w:pPr>
              <w:jc w:val="center"/>
              <w:rPr>
                <w:color w:val="000000" w:themeColor="text1"/>
              </w:rPr>
            </w:pPr>
            <w:r w:rsidRPr="00DE1B28">
              <w:rPr>
                <w:color w:val="000000" w:themeColor="text1"/>
              </w:rPr>
              <w:t>дер. Осоргино</w:t>
            </w:r>
          </w:p>
        </w:tc>
        <w:tc>
          <w:tcPr>
            <w:tcW w:w="1818" w:type="dxa"/>
            <w:vAlign w:val="center"/>
          </w:tcPr>
          <w:p w:rsidR="00D224D9" w:rsidRPr="00D224D9" w:rsidRDefault="00D224D9" w:rsidP="00D224D9">
            <w:pPr>
              <w:jc w:val="center"/>
              <w:rPr>
                <w:color w:val="000000" w:themeColor="text1"/>
                <w:sz w:val="20"/>
                <w:szCs w:val="20"/>
              </w:rPr>
            </w:pPr>
            <w:r w:rsidRPr="00D224D9">
              <w:rPr>
                <w:color w:val="000000" w:themeColor="text1"/>
                <w:sz w:val="20"/>
                <w:szCs w:val="20"/>
              </w:rPr>
              <w:t>Решение малого Совета Калужского областного Совета народных депутатов от 22.05.1992. № 76</w:t>
            </w:r>
          </w:p>
        </w:tc>
        <w:tc>
          <w:tcPr>
            <w:tcW w:w="2834" w:type="dxa"/>
            <w:vAlign w:val="center"/>
          </w:tcPr>
          <w:p w:rsidR="00D224D9" w:rsidRPr="00DE1B28" w:rsidRDefault="00490831" w:rsidP="00490831">
            <w:pPr>
              <w:jc w:val="center"/>
              <w:rPr>
                <w:color w:val="000000" w:themeColor="text1"/>
              </w:rPr>
            </w:pPr>
            <w:r>
              <w:rPr>
                <w:color w:val="000000" w:themeColor="text1"/>
              </w:rPr>
              <w:t>-</w:t>
            </w:r>
          </w:p>
        </w:tc>
      </w:tr>
      <w:tr w:rsidR="00D224D9" w:rsidRPr="00DE1B28" w:rsidTr="00490831">
        <w:trPr>
          <w:trHeight w:val="551"/>
        </w:trPr>
        <w:tc>
          <w:tcPr>
            <w:tcW w:w="561" w:type="dxa"/>
            <w:shd w:val="clear" w:color="auto" w:fill="auto"/>
            <w:vAlign w:val="center"/>
          </w:tcPr>
          <w:p w:rsidR="00D224D9" w:rsidRPr="00DE1B28" w:rsidRDefault="00D224D9" w:rsidP="00D224D9">
            <w:pPr>
              <w:jc w:val="center"/>
              <w:rPr>
                <w:color w:val="000000" w:themeColor="text1"/>
              </w:rPr>
            </w:pPr>
            <w:r w:rsidRPr="00DE1B28">
              <w:rPr>
                <w:color w:val="000000" w:themeColor="text1"/>
              </w:rPr>
              <w:t>4.</w:t>
            </w:r>
          </w:p>
        </w:tc>
        <w:tc>
          <w:tcPr>
            <w:tcW w:w="2149" w:type="dxa"/>
            <w:shd w:val="clear" w:color="auto" w:fill="auto"/>
            <w:vAlign w:val="center"/>
          </w:tcPr>
          <w:p w:rsidR="00D224D9" w:rsidRPr="00DE1B28" w:rsidRDefault="00D224D9" w:rsidP="00D224D9">
            <w:pPr>
              <w:rPr>
                <w:color w:val="000000" w:themeColor="text1"/>
              </w:rPr>
            </w:pPr>
            <w:r w:rsidRPr="00DE1B28">
              <w:rPr>
                <w:color w:val="000000" w:themeColor="text1"/>
              </w:rPr>
              <w:t>Братская могила</w:t>
            </w:r>
          </w:p>
        </w:tc>
        <w:tc>
          <w:tcPr>
            <w:tcW w:w="1398" w:type="dxa"/>
            <w:shd w:val="clear" w:color="auto" w:fill="auto"/>
            <w:vAlign w:val="center"/>
          </w:tcPr>
          <w:p w:rsidR="00D224D9" w:rsidRPr="00DE1B28" w:rsidRDefault="00D224D9" w:rsidP="00D224D9">
            <w:pPr>
              <w:jc w:val="center"/>
              <w:rPr>
                <w:color w:val="000000" w:themeColor="text1"/>
              </w:rPr>
            </w:pPr>
            <w:r w:rsidRPr="00DE1B28">
              <w:rPr>
                <w:color w:val="000000" w:themeColor="text1"/>
              </w:rPr>
              <w:t>-</w:t>
            </w:r>
          </w:p>
        </w:tc>
        <w:tc>
          <w:tcPr>
            <w:tcW w:w="2156" w:type="dxa"/>
            <w:shd w:val="clear" w:color="auto" w:fill="auto"/>
            <w:vAlign w:val="center"/>
          </w:tcPr>
          <w:p w:rsidR="00D224D9" w:rsidRPr="00DE1B28" w:rsidRDefault="00D224D9" w:rsidP="00D224D9">
            <w:pPr>
              <w:jc w:val="center"/>
              <w:rPr>
                <w:color w:val="000000" w:themeColor="text1"/>
              </w:rPr>
            </w:pPr>
            <w:r w:rsidRPr="00DE1B28">
              <w:rPr>
                <w:color w:val="000000" w:themeColor="text1"/>
              </w:rPr>
              <w:t>п. Юбилейный</w:t>
            </w:r>
          </w:p>
        </w:tc>
        <w:tc>
          <w:tcPr>
            <w:tcW w:w="1818" w:type="dxa"/>
            <w:vAlign w:val="center"/>
          </w:tcPr>
          <w:p w:rsidR="00D224D9" w:rsidRPr="00D224D9" w:rsidRDefault="00D224D9" w:rsidP="00D224D9">
            <w:pPr>
              <w:jc w:val="center"/>
              <w:rPr>
                <w:color w:val="000000" w:themeColor="text1"/>
                <w:sz w:val="20"/>
                <w:szCs w:val="20"/>
              </w:rPr>
            </w:pPr>
            <w:r w:rsidRPr="00D224D9">
              <w:rPr>
                <w:color w:val="000000" w:themeColor="text1"/>
                <w:sz w:val="20"/>
                <w:szCs w:val="20"/>
              </w:rPr>
              <w:t>Решение малого Совета Калужского областного Совета народных депутатов от 22.05.1992. № 76</w:t>
            </w:r>
          </w:p>
        </w:tc>
        <w:tc>
          <w:tcPr>
            <w:tcW w:w="2834" w:type="dxa"/>
            <w:vAlign w:val="center"/>
          </w:tcPr>
          <w:p w:rsidR="00D224D9" w:rsidRPr="00DE1B28" w:rsidRDefault="00490831" w:rsidP="00490831">
            <w:pPr>
              <w:jc w:val="center"/>
              <w:rPr>
                <w:color w:val="000000" w:themeColor="text1"/>
              </w:rPr>
            </w:pPr>
            <w:r>
              <w:rPr>
                <w:color w:val="000000" w:themeColor="text1"/>
              </w:rPr>
              <w:t>-</w:t>
            </w:r>
          </w:p>
        </w:tc>
      </w:tr>
      <w:tr w:rsidR="00D224D9" w:rsidRPr="00DE1B28" w:rsidTr="00490831">
        <w:trPr>
          <w:trHeight w:val="545"/>
        </w:trPr>
        <w:tc>
          <w:tcPr>
            <w:tcW w:w="561" w:type="dxa"/>
            <w:shd w:val="clear" w:color="auto" w:fill="auto"/>
            <w:vAlign w:val="center"/>
          </w:tcPr>
          <w:p w:rsidR="00D224D9" w:rsidRPr="00DE1B28" w:rsidRDefault="00D224D9" w:rsidP="00D224D9">
            <w:pPr>
              <w:jc w:val="center"/>
              <w:rPr>
                <w:color w:val="000000" w:themeColor="text1"/>
              </w:rPr>
            </w:pPr>
            <w:r w:rsidRPr="00DE1B28">
              <w:rPr>
                <w:color w:val="000000" w:themeColor="text1"/>
              </w:rPr>
              <w:t>5.</w:t>
            </w:r>
          </w:p>
        </w:tc>
        <w:tc>
          <w:tcPr>
            <w:tcW w:w="2149" w:type="dxa"/>
            <w:shd w:val="clear" w:color="auto" w:fill="auto"/>
            <w:vAlign w:val="center"/>
          </w:tcPr>
          <w:p w:rsidR="00D224D9" w:rsidRPr="00DE1B28" w:rsidRDefault="00D224D9" w:rsidP="00D224D9">
            <w:pPr>
              <w:rPr>
                <w:color w:val="000000" w:themeColor="text1"/>
              </w:rPr>
            </w:pPr>
            <w:r w:rsidRPr="00DE1B28">
              <w:rPr>
                <w:color w:val="000000" w:themeColor="text1"/>
              </w:rPr>
              <w:t>Место рождения В.Я. Муринова</w:t>
            </w:r>
          </w:p>
        </w:tc>
        <w:tc>
          <w:tcPr>
            <w:tcW w:w="1398" w:type="dxa"/>
            <w:shd w:val="clear" w:color="auto" w:fill="auto"/>
            <w:vAlign w:val="center"/>
          </w:tcPr>
          <w:p w:rsidR="00D224D9" w:rsidRPr="00DE1B28" w:rsidRDefault="00D224D9" w:rsidP="00D224D9">
            <w:pPr>
              <w:jc w:val="center"/>
              <w:rPr>
                <w:color w:val="000000" w:themeColor="text1"/>
              </w:rPr>
            </w:pPr>
            <w:r w:rsidRPr="00DE1B28">
              <w:rPr>
                <w:color w:val="000000" w:themeColor="text1"/>
              </w:rPr>
              <w:t>-</w:t>
            </w:r>
          </w:p>
        </w:tc>
        <w:tc>
          <w:tcPr>
            <w:tcW w:w="2156" w:type="dxa"/>
            <w:shd w:val="clear" w:color="auto" w:fill="auto"/>
            <w:vAlign w:val="center"/>
          </w:tcPr>
          <w:p w:rsidR="00D224D9" w:rsidRPr="00DE1B28" w:rsidRDefault="00D224D9" w:rsidP="00D224D9">
            <w:pPr>
              <w:jc w:val="center"/>
              <w:rPr>
                <w:color w:val="000000" w:themeColor="text1"/>
              </w:rPr>
            </w:pPr>
            <w:r w:rsidRPr="00DE1B28">
              <w:rPr>
                <w:color w:val="000000" w:themeColor="text1"/>
              </w:rPr>
              <w:t>дер. Сляднево</w:t>
            </w:r>
          </w:p>
        </w:tc>
        <w:tc>
          <w:tcPr>
            <w:tcW w:w="1818" w:type="dxa"/>
            <w:vAlign w:val="center"/>
          </w:tcPr>
          <w:p w:rsidR="00D224D9" w:rsidRPr="00D224D9" w:rsidRDefault="00D224D9" w:rsidP="00D224D9">
            <w:pPr>
              <w:jc w:val="center"/>
              <w:rPr>
                <w:color w:val="000000" w:themeColor="text1"/>
                <w:sz w:val="20"/>
                <w:szCs w:val="20"/>
              </w:rPr>
            </w:pPr>
            <w:r w:rsidRPr="00D224D9">
              <w:rPr>
                <w:color w:val="000000" w:themeColor="text1"/>
                <w:sz w:val="20"/>
                <w:szCs w:val="20"/>
              </w:rPr>
              <w:t>Решение малого Совета Калужского областного Совета народных депутатов от 22.05.1992. № 76</w:t>
            </w:r>
          </w:p>
        </w:tc>
        <w:tc>
          <w:tcPr>
            <w:tcW w:w="2834" w:type="dxa"/>
            <w:vAlign w:val="center"/>
          </w:tcPr>
          <w:p w:rsidR="00D224D9" w:rsidRPr="00DE1B28" w:rsidRDefault="00490831" w:rsidP="00490831">
            <w:pPr>
              <w:jc w:val="center"/>
              <w:rPr>
                <w:color w:val="000000" w:themeColor="text1"/>
              </w:rPr>
            </w:pPr>
            <w:r>
              <w:rPr>
                <w:color w:val="000000" w:themeColor="text1"/>
              </w:rPr>
              <w:t>-</w:t>
            </w:r>
          </w:p>
        </w:tc>
      </w:tr>
    </w:tbl>
    <w:p w:rsidR="00DF3526" w:rsidRPr="00DE1B28" w:rsidRDefault="00DF3526" w:rsidP="00F22DD7">
      <w:pPr>
        <w:spacing w:line="276" w:lineRule="auto"/>
        <w:ind w:firstLine="720"/>
        <w:jc w:val="both"/>
        <w:rPr>
          <w:color w:val="000000" w:themeColor="text1"/>
          <w:sz w:val="26"/>
          <w:szCs w:val="26"/>
        </w:rPr>
      </w:pPr>
      <w:r w:rsidRPr="00DE1B28">
        <w:rPr>
          <w:color w:val="000000" w:themeColor="text1"/>
          <w:sz w:val="26"/>
          <w:szCs w:val="26"/>
        </w:rPr>
        <w:t xml:space="preserve">Границы </w:t>
      </w:r>
      <w:r w:rsidR="00113FE4" w:rsidRPr="00DE1B28">
        <w:rPr>
          <w:color w:val="000000" w:themeColor="text1"/>
          <w:sz w:val="26"/>
          <w:szCs w:val="26"/>
        </w:rPr>
        <w:t>объектов культурного наследия и зоны охраны объектов культурного наследия отображены на карте «</w:t>
      </w:r>
      <w:r w:rsidR="005336FC" w:rsidRPr="00DE1B28">
        <w:rPr>
          <w:color w:val="000000" w:themeColor="text1"/>
          <w:sz w:val="26"/>
          <w:szCs w:val="26"/>
        </w:rPr>
        <w:t>Границ зон с особыми условиями использования территории поселения».</w:t>
      </w:r>
    </w:p>
    <w:p w:rsidR="00076FA0" w:rsidRPr="00DE1B28" w:rsidRDefault="00076FA0" w:rsidP="00D74361">
      <w:pPr>
        <w:spacing w:line="276" w:lineRule="auto"/>
        <w:ind w:firstLine="709"/>
        <w:jc w:val="both"/>
        <w:rPr>
          <w:color w:val="000000" w:themeColor="text1"/>
          <w:sz w:val="26"/>
          <w:szCs w:val="26"/>
        </w:rPr>
      </w:pPr>
      <w:r w:rsidRPr="00DE1B28">
        <w:rPr>
          <w:color w:val="000000" w:themeColor="text1"/>
          <w:sz w:val="26"/>
          <w:szCs w:val="26"/>
        </w:rPr>
        <w:lastRenderedPageBreak/>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w:t>
      </w:r>
      <w:r w:rsidR="00456AE0" w:rsidRPr="00DE1B28">
        <w:rPr>
          <w:color w:val="000000" w:themeColor="text1"/>
          <w:sz w:val="26"/>
          <w:szCs w:val="26"/>
        </w:rPr>
        <w:t>т 25.</w:t>
      </w:r>
      <w:r w:rsidRPr="00DE1B28">
        <w:rPr>
          <w:color w:val="000000" w:themeColor="text1"/>
          <w:sz w:val="26"/>
          <w:szCs w:val="26"/>
        </w:rPr>
        <w:t xml:space="preserve">06.2002 №73-ФЗ </w:t>
      </w:r>
      <w:r w:rsidR="00F55A7B" w:rsidRPr="00DE1B28">
        <w:rPr>
          <w:color w:val="000000" w:themeColor="text1"/>
          <w:sz w:val="26"/>
          <w:szCs w:val="26"/>
        </w:rPr>
        <w:t>«</w:t>
      </w:r>
      <w:r w:rsidRPr="00DE1B28">
        <w:rPr>
          <w:color w:val="000000" w:themeColor="text1"/>
          <w:sz w:val="26"/>
          <w:szCs w:val="26"/>
        </w:rPr>
        <w:t>Об объектах культурного наследия (памятниках истории и культуры) народов Российской Федерации</w:t>
      </w:r>
      <w:r w:rsidR="00F55A7B" w:rsidRPr="00DE1B28">
        <w:rPr>
          <w:color w:val="000000" w:themeColor="text1"/>
          <w:sz w:val="26"/>
          <w:szCs w:val="26"/>
        </w:rPr>
        <w:t>»</w:t>
      </w:r>
      <w:r w:rsidRPr="00DE1B28">
        <w:rPr>
          <w:color w:val="000000" w:themeColor="text1"/>
          <w:sz w:val="26"/>
          <w:szCs w:val="26"/>
        </w:rPr>
        <w:t xml:space="preserve"> (далее – Федеральный закон).</w:t>
      </w:r>
    </w:p>
    <w:p w:rsidR="00076FA0" w:rsidRPr="00DE1B28" w:rsidRDefault="00076FA0" w:rsidP="00D74361">
      <w:pPr>
        <w:spacing w:line="276" w:lineRule="auto"/>
        <w:ind w:firstLine="720"/>
        <w:jc w:val="both"/>
        <w:rPr>
          <w:color w:val="000000" w:themeColor="text1"/>
          <w:sz w:val="26"/>
          <w:szCs w:val="26"/>
        </w:rPr>
      </w:pPr>
      <w:r w:rsidRPr="00DE1B28">
        <w:rPr>
          <w:color w:val="000000" w:themeColor="text1"/>
          <w:sz w:val="26"/>
          <w:szCs w:val="26"/>
        </w:rPr>
        <w:t>Согласно пункта 2 статьи 35 Федерального закона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76FA0" w:rsidRPr="00DE1B28" w:rsidRDefault="00076FA0" w:rsidP="00D74361">
      <w:pPr>
        <w:spacing w:line="276" w:lineRule="auto"/>
        <w:ind w:firstLine="720"/>
        <w:jc w:val="both"/>
        <w:rPr>
          <w:color w:val="000000" w:themeColor="text1"/>
          <w:sz w:val="26"/>
          <w:szCs w:val="26"/>
        </w:rPr>
      </w:pPr>
      <w:r w:rsidRPr="00DE1B28">
        <w:rPr>
          <w:color w:val="000000" w:themeColor="text1"/>
          <w:sz w:val="26"/>
          <w:szCs w:val="26"/>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F22DD7" w:rsidRPr="00DE1B28" w:rsidRDefault="00076FA0" w:rsidP="00F22DD7">
      <w:pPr>
        <w:spacing w:line="276" w:lineRule="auto"/>
        <w:ind w:firstLine="720"/>
        <w:jc w:val="both"/>
        <w:rPr>
          <w:color w:val="000000" w:themeColor="text1"/>
          <w:sz w:val="26"/>
          <w:szCs w:val="26"/>
        </w:rPr>
      </w:pPr>
      <w:r w:rsidRPr="00DE1B28">
        <w:rPr>
          <w:color w:val="000000" w:themeColor="text1"/>
          <w:sz w:val="26"/>
          <w:szCs w:val="26"/>
        </w:rPr>
        <w:t>На основании пункта 2 статьи 36 и пункта 1 статьи 37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w:t>
      </w:r>
      <w:r w:rsidR="00D74361" w:rsidRPr="00DE1B28">
        <w:rPr>
          <w:color w:val="000000" w:themeColor="text1"/>
          <w:sz w:val="26"/>
          <w:szCs w:val="26"/>
        </w:rPr>
        <w:t xml:space="preserve">р объектов культурного наследия </w:t>
      </w:r>
      <w:r w:rsidRPr="00DE1B28">
        <w:rPr>
          <w:color w:val="000000" w:themeColor="text1"/>
          <w:sz w:val="26"/>
          <w:szCs w:val="26"/>
        </w:rPr>
        <w:t>(памятников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761ED6" w:rsidRPr="00DE1B28" w:rsidRDefault="00761ED6" w:rsidP="00761ED6">
      <w:pPr>
        <w:suppressAutoHyphens w:val="0"/>
        <w:spacing w:before="120" w:after="120"/>
        <w:jc w:val="center"/>
        <w:rPr>
          <w:b/>
          <w:color w:val="000000" w:themeColor="text1"/>
          <w:sz w:val="26"/>
          <w:szCs w:val="26"/>
        </w:rPr>
      </w:pPr>
      <w:r w:rsidRPr="00DE1B28">
        <w:rPr>
          <w:b/>
          <w:color w:val="000000" w:themeColor="text1"/>
          <w:sz w:val="26"/>
          <w:szCs w:val="26"/>
        </w:rPr>
        <w:t>Мероприятия по сохранению объектов культурного наследия</w:t>
      </w:r>
    </w:p>
    <w:p w:rsidR="00761ED6" w:rsidRPr="00DE1B28" w:rsidRDefault="00761ED6" w:rsidP="00D74361">
      <w:pPr>
        <w:spacing w:line="276" w:lineRule="auto"/>
        <w:ind w:firstLine="709"/>
        <w:jc w:val="both"/>
        <w:rPr>
          <w:color w:val="000000" w:themeColor="text1"/>
          <w:sz w:val="26"/>
          <w:szCs w:val="26"/>
        </w:rPr>
      </w:pPr>
      <w:r w:rsidRPr="00DE1B28">
        <w:rPr>
          <w:color w:val="000000" w:themeColor="text1"/>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61ED6" w:rsidRPr="00DE1B28" w:rsidRDefault="00761ED6" w:rsidP="00D74361">
      <w:pPr>
        <w:spacing w:line="276" w:lineRule="auto"/>
        <w:ind w:firstLine="705"/>
        <w:jc w:val="both"/>
        <w:rPr>
          <w:color w:val="000000" w:themeColor="text1"/>
          <w:sz w:val="26"/>
          <w:szCs w:val="26"/>
        </w:rPr>
      </w:pPr>
      <w:r w:rsidRPr="00DE1B28">
        <w:rPr>
          <w:color w:val="000000" w:themeColor="text1"/>
          <w:sz w:val="26"/>
          <w:szCs w:val="26"/>
        </w:rPr>
        <w:t xml:space="preserve">На основании пункта 2 статьи 36 и пункта 1 статьи 37 Федерального закона от 25.06.2002 № 73-ФЗ </w:t>
      </w:r>
      <w:r w:rsidR="00F55A7B" w:rsidRPr="00DE1B28">
        <w:rPr>
          <w:color w:val="000000" w:themeColor="text1"/>
          <w:sz w:val="26"/>
          <w:szCs w:val="26"/>
        </w:rPr>
        <w:t>«</w:t>
      </w:r>
      <w:r w:rsidRPr="00DE1B28">
        <w:rPr>
          <w:color w:val="000000" w:themeColor="text1"/>
          <w:sz w:val="26"/>
          <w:szCs w:val="26"/>
        </w:rPr>
        <w:t xml:space="preserve">Об объектах культурного наследия (памятники истории и </w:t>
      </w:r>
      <w:r w:rsidRPr="00DE1B28">
        <w:rPr>
          <w:color w:val="000000" w:themeColor="text1"/>
          <w:sz w:val="26"/>
          <w:szCs w:val="26"/>
        </w:rPr>
        <w:lastRenderedPageBreak/>
        <w:t>культуры) народов Российской Федерации</w:t>
      </w:r>
      <w:r w:rsidR="00F55A7B" w:rsidRPr="00DE1B28">
        <w:rPr>
          <w:color w:val="000000" w:themeColor="text1"/>
          <w:sz w:val="26"/>
          <w:szCs w:val="26"/>
        </w:rPr>
        <w:t>»</w:t>
      </w:r>
      <w:r w:rsidRPr="00DE1B28">
        <w:rPr>
          <w:color w:val="000000" w:themeColor="text1"/>
          <w:sz w:val="26"/>
          <w:szCs w:val="26"/>
        </w:rPr>
        <w:t xml:space="preserve"> в случае обнаружения на территории, подлежащей хозяйственному освоению, объектов, обладающими признаками объекта культурного наследия в соответствии со статьей 3 Федерального закона, земляные, строительные и иные работы должны быть исполнителям работ немедленно приостановлены. Исполнитель работ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 </w:t>
      </w:r>
    </w:p>
    <w:p w:rsidR="008E3061" w:rsidRDefault="00761ED6" w:rsidP="00015D77">
      <w:pPr>
        <w:spacing w:line="276" w:lineRule="auto"/>
        <w:ind w:firstLine="709"/>
        <w:jc w:val="both"/>
        <w:rPr>
          <w:color w:val="000000" w:themeColor="text1"/>
          <w:sz w:val="26"/>
          <w:szCs w:val="26"/>
        </w:rPr>
        <w:sectPr w:rsidR="008E3061" w:rsidSect="002F0D9A">
          <w:pgSz w:w="11906" w:h="16838"/>
          <w:pgMar w:top="851" w:right="707" w:bottom="851" w:left="1644" w:header="709" w:footer="367" w:gutter="0"/>
          <w:cols w:space="720"/>
          <w:docGrid w:linePitch="360"/>
        </w:sectPr>
      </w:pPr>
      <w:r w:rsidRPr="00DE1B28">
        <w:rPr>
          <w:color w:val="000000" w:themeColor="text1"/>
          <w:sz w:val="26"/>
          <w:szCs w:val="26"/>
        </w:rPr>
        <w:t>При планировании перевода земель из категории земель сельскохозяйственного назначения и категории земель лесного фонда в земли иных 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312AB2" w:rsidRPr="00DE1B28" w:rsidRDefault="002C23B0" w:rsidP="002C23B0">
      <w:pPr>
        <w:pStyle w:val="3"/>
        <w:jc w:val="center"/>
        <w:rPr>
          <w:color w:val="000000" w:themeColor="text1"/>
          <w:sz w:val="26"/>
          <w:szCs w:val="26"/>
          <w:lang w:val="ru-RU"/>
        </w:rPr>
      </w:pPr>
      <w:bookmarkStart w:id="71" w:name="__RefHeading__396_1612356966"/>
      <w:bookmarkStart w:id="72" w:name="__RefHeading__132_1539069001"/>
      <w:bookmarkStart w:id="73" w:name="__RefHeading__330_276625223"/>
      <w:bookmarkStart w:id="74" w:name="__RefHeading__494_670117999"/>
      <w:bookmarkStart w:id="75" w:name="__RefHeading__101_1212657833"/>
      <w:bookmarkStart w:id="76" w:name="__RefHeading__164_1585558239"/>
      <w:bookmarkStart w:id="77" w:name="__RefHeading__858_1612356966"/>
      <w:bookmarkStart w:id="78" w:name="_Toc103695376"/>
      <w:bookmarkEnd w:id="71"/>
      <w:bookmarkEnd w:id="72"/>
      <w:bookmarkEnd w:id="73"/>
      <w:bookmarkEnd w:id="74"/>
      <w:bookmarkEnd w:id="75"/>
      <w:bookmarkEnd w:id="76"/>
      <w:bookmarkEnd w:id="77"/>
      <w:r w:rsidRPr="00DE1B28">
        <w:rPr>
          <w:color w:val="000000" w:themeColor="text1"/>
          <w:sz w:val="26"/>
          <w:szCs w:val="26"/>
        </w:rPr>
        <w:lastRenderedPageBreak/>
        <w:t>I</w:t>
      </w:r>
      <w:r w:rsidR="00312AB2" w:rsidRPr="00DE1B28">
        <w:rPr>
          <w:color w:val="000000" w:themeColor="text1"/>
          <w:sz w:val="26"/>
          <w:szCs w:val="26"/>
        </w:rPr>
        <w:t>I</w:t>
      </w:r>
      <w:r w:rsidR="00312AB2" w:rsidRPr="00DE1B28">
        <w:rPr>
          <w:color w:val="000000" w:themeColor="text1"/>
          <w:sz w:val="26"/>
          <w:szCs w:val="26"/>
          <w:lang w:val="ru-RU"/>
        </w:rPr>
        <w:t>.</w:t>
      </w:r>
      <w:r w:rsidRPr="00DE1B28">
        <w:rPr>
          <w:color w:val="000000" w:themeColor="text1"/>
          <w:sz w:val="26"/>
          <w:szCs w:val="26"/>
          <w:lang w:val="ru-RU"/>
        </w:rPr>
        <w:t>3.</w:t>
      </w:r>
      <w:r w:rsidR="00236C28" w:rsidRPr="00DE1B28">
        <w:rPr>
          <w:color w:val="000000" w:themeColor="text1"/>
          <w:sz w:val="26"/>
          <w:szCs w:val="26"/>
          <w:lang w:val="ru-RU"/>
        </w:rPr>
        <w:t>4</w:t>
      </w:r>
      <w:r w:rsidR="00312AB2" w:rsidRPr="00DE1B28">
        <w:rPr>
          <w:color w:val="000000" w:themeColor="text1"/>
          <w:sz w:val="26"/>
          <w:szCs w:val="26"/>
          <w:lang w:val="ru-RU"/>
        </w:rPr>
        <w:t xml:space="preserve"> Оценка территории по санитарно-гигиеническим ограничениям</w:t>
      </w:r>
      <w:bookmarkEnd w:id="78"/>
    </w:p>
    <w:p w:rsidR="00D61D1D" w:rsidRPr="00DE1B28" w:rsidRDefault="00D61D1D" w:rsidP="00D61D1D">
      <w:pPr>
        <w:pStyle w:val="afff7"/>
        <w:spacing w:line="276" w:lineRule="auto"/>
        <w:rPr>
          <w:i/>
          <w:color w:val="000000" w:themeColor="text1"/>
          <w:sz w:val="26"/>
          <w:szCs w:val="26"/>
        </w:rPr>
      </w:pPr>
      <w:r w:rsidRPr="00DE1B28">
        <w:rPr>
          <w:i/>
          <w:color w:val="000000" w:themeColor="text1"/>
          <w:sz w:val="26"/>
          <w:szCs w:val="26"/>
        </w:rPr>
        <w:t>Положения генерального плана по экологическому состоянию территории.</w:t>
      </w:r>
    </w:p>
    <w:p w:rsidR="00D61D1D" w:rsidRPr="00DE1B28"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w:t>
      </w:r>
      <w:r w:rsidR="008742F4" w:rsidRPr="00DE1B28">
        <w:rPr>
          <w:rFonts w:ascii="Times New Roman CYR" w:hAnsi="Times New Roman CYR" w:cs="Times New Roman CYR"/>
          <w:color w:val="000000" w:themeColor="text1"/>
          <w:sz w:val="26"/>
          <w:szCs w:val="26"/>
        </w:rPr>
        <w:t>также</w:t>
      </w:r>
      <w:r w:rsidRPr="00DE1B28">
        <w:rPr>
          <w:rFonts w:ascii="Times New Roman CYR" w:hAnsi="Times New Roman CYR" w:cs="Times New Roman CYR"/>
          <w:color w:val="000000" w:themeColor="text1"/>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D61D1D" w:rsidRPr="00DE1B28"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 xml:space="preserve">Комплексная оценка территории сельского поселения дана по следующим факторам: </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color w:val="000000" w:themeColor="text1"/>
          <w:sz w:val="26"/>
          <w:szCs w:val="26"/>
        </w:rPr>
        <w:t>-</w:t>
      </w:r>
      <w:r w:rsidRPr="00DE1B28">
        <w:rPr>
          <w:rFonts w:ascii="Times New Roman CYR" w:hAnsi="Times New Roman CYR" w:cs="Times New Roman CYR"/>
          <w:color w:val="000000" w:themeColor="text1"/>
          <w:sz w:val="26"/>
          <w:szCs w:val="26"/>
        </w:rPr>
        <w:t xml:space="preserve"> Состояние воздушного бассейна;</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 Состояние поверхностных и подземных вод;</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Состояние почвенного покрова;</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Санитарная очистка территории;</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Санитарно-защитные зоны предприятий;</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Зоны санитарной охраны объектов питьевого назначения;</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Инженерная подготовка территории;</w:t>
      </w:r>
    </w:p>
    <w:p w:rsidR="007E1F01" w:rsidRDefault="00D61D1D" w:rsidP="007E1F01">
      <w:pPr>
        <w:pStyle w:val="ae"/>
        <w:spacing w:line="276" w:lineRule="auto"/>
        <w:ind w:firstLine="540"/>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Состояние и формирование природно-экологического каркаса.</w:t>
      </w:r>
    </w:p>
    <w:p w:rsidR="007E1F01" w:rsidRDefault="007E1F01" w:rsidP="007E1F01">
      <w:pPr>
        <w:pStyle w:val="ae"/>
        <w:spacing w:line="276" w:lineRule="auto"/>
        <w:ind w:firstLine="540"/>
        <w:rPr>
          <w:rFonts w:ascii="Times New Roman CYR" w:hAnsi="Times New Roman CYR" w:cs="Times New Roman CYR"/>
          <w:color w:val="000000" w:themeColor="text1"/>
          <w:sz w:val="26"/>
          <w:szCs w:val="26"/>
        </w:rPr>
      </w:pPr>
    </w:p>
    <w:p w:rsidR="00D61D1D" w:rsidRPr="00DE1B28" w:rsidRDefault="00D61D1D" w:rsidP="007E1F01">
      <w:pPr>
        <w:pStyle w:val="ae"/>
        <w:spacing w:line="276" w:lineRule="auto"/>
        <w:ind w:firstLine="540"/>
        <w:jc w:val="center"/>
        <w:rPr>
          <w:b/>
          <w:i/>
          <w:color w:val="000000" w:themeColor="text1"/>
          <w:sz w:val="26"/>
          <w:szCs w:val="26"/>
        </w:rPr>
      </w:pPr>
      <w:r w:rsidRPr="00DE1B28">
        <w:rPr>
          <w:b/>
          <w:i/>
          <w:color w:val="000000" w:themeColor="text1"/>
          <w:sz w:val="26"/>
          <w:szCs w:val="26"/>
        </w:rPr>
        <w:lastRenderedPageBreak/>
        <w:t>Состояние воздушного бассейна</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 xml:space="preserve">Значения фоновых концентраций загрязняющих веществ в атмосферном воздухе приведены в </w:t>
      </w:r>
      <w:r w:rsidRPr="00DE1B28">
        <w:rPr>
          <w:rFonts w:ascii="Times New Roman CYR" w:hAnsi="Times New Roman CYR" w:cs="Times New Roman CYR"/>
          <w:bCs/>
          <w:iCs/>
          <w:color w:val="000000" w:themeColor="text1"/>
          <w:sz w:val="26"/>
          <w:szCs w:val="26"/>
        </w:rPr>
        <w:t>таблице</w:t>
      </w:r>
      <w:r w:rsidR="00235969" w:rsidRPr="00DE1B28">
        <w:rPr>
          <w:rFonts w:ascii="Times New Roman CYR" w:hAnsi="Times New Roman CYR" w:cs="Times New Roman CYR"/>
          <w:bCs/>
          <w:iCs/>
          <w:color w:val="000000" w:themeColor="text1"/>
          <w:sz w:val="26"/>
          <w:szCs w:val="26"/>
        </w:rPr>
        <w:t>:</w:t>
      </w:r>
    </w:p>
    <w:p w:rsidR="00D61D1D" w:rsidRPr="00DE1B28" w:rsidRDefault="00D61D1D" w:rsidP="00D61D1D">
      <w:pPr>
        <w:spacing w:line="276" w:lineRule="auto"/>
        <w:jc w:val="right"/>
        <w:rPr>
          <w:i/>
          <w:color w:val="000000" w:themeColor="text1"/>
        </w:rPr>
      </w:pPr>
      <w:r w:rsidRPr="00DE1B28">
        <w:rPr>
          <w:i/>
          <w:color w:val="000000" w:themeColor="text1"/>
        </w:rPr>
        <w:t>Таблица</w:t>
      </w:r>
      <w:r w:rsidR="003D6EDE" w:rsidRPr="00DE1B28">
        <w:rPr>
          <w:i/>
          <w:color w:val="000000" w:themeColor="text1"/>
        </w:rPr>
        <w:t xml:space="preserve"> </w:t>
      </w:r>
      <w:r w:rsidR="00F93049" w:rsidRPr="00DE1B28">
        <w:rPr>
          <w:i/>
          <w:color w:val="000000" w:themeColor="text1"/>
        </w:rPr>
        <w:t>8</w:t>
      </w:r>
    </w:p>
    <w:tbl>
      <w:tblPr>
        <w:tblW w:w="9495" w:type="dxa"/>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15"/>
      </w:tblGrid>
      <w:tr w:rsidR="0055453E" w:rsidRPr="00DE1B28" w:rsidTr="007C11DE">
        <w:trPr>
          <w:trHeight w:val="75"/>
        </w:trPr>
        <w:tc>
          <w:tcPr>
            <w:tcW w:w="949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E1B28" w:rsidRDefault="00D61D1D" w:rsidP="00D61D1D">
            <w:pPr>
              <w:spacing w:line="276" w:lineRule="auto"/>
              <w:jc w:val="center"/>
              <w:rPr>
                <w:b/>
                <w:color w:val="000000" w:themeColor="text1"/>
              </w:rPr>
            </w:pPr>
            <w:r w:rsidRPr="00DE1B28">
              <w:rPr>
                <w:b/>
                <w:color w:val="000000" w:themeColor="text1"/>
              </w:rPr>
              <w:t>Численность населения (тыс. чел.) менее 10.</w:t>
            </w:r>
          </w:p>
        </w:tc>
      </w:tr>
      <w:tr w:rsidR="0055453E" w:rsidRPr="00DE1B28" w:rsidTr="007C11DE">
        <w:trPr>
          <w:trHeight w:val="90"/>
        </w:trPr>
        <w:tc>
          <w:tcPr>
            <w:tcW w:w="234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b/>
                <w:color w:val="000000" w:themeColor="text1"/>
              </w:rPr>
            </w:pPr>
            <w:r w:rsidRPr="00DE1B28">
              <w:rPr>
                <w:b/>
                <w:color w:val="000000" w:themeColor="text1"/>
              </w:rPr>
              <w:t>Загрязняющее вещество</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b/>
                <w:color w:val="000000" w:themeColor="text1"/>
              </w:rPr>
            </w:pPr>
            <w:r w:rsidRPr="00DE1B28">
              <w:rPr>
                <w:b/>
                <w:color w:val="000000" w:themeColor="text1"/>
              </w:rPr>
              <w:t>ПДК</w:t>
            </w:r>
          </w:p>
          <w:p w:rsidR="00D61D1D" w:rsidRPr="00DE1B28" w:rsidRDefault="00D61D1D" w:rsidP="00D61D1D">
            <w:pPr>
              <w:spacing w:line="276" w:lineRule="auto"/>
              <w:jc w:val="center"/>
              <w:rPr>
                <w:b/>
                <w:color w:val="000000" w:themeColor="text1"/>
              </w:rPr>
            </w:pPr>
            <w:r w:rsidRPr="00DE1B28">
              <w:rPr>
                <w:b/>
                <w:color w:val="000000" w:themeColor="text1"/>
              </w:rPr>
              <w:t>(max разовый)</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b/>
                <w:color w:val="000000" w:themeColor="text1"/>
              </w:rPr>
            </w:pPr>
            <w:r w:rsidRPr="00DE1B28">
              <w:rPr>
                <w:b/>
                <w:color w:val="000000" w:themeColor="text1"/>
              </w:rPr>
              <w:t>Фоновые концентрации</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E1B28" w:rsidRDefault="00D61D1D" w:rsidP="00D61D1D">
            <w:pPr>
              <w:spacing w:line="276" w:lineRule="auto"/>
              <w:jc w:val="center"/>
              <w:rPr>
                <w:b/>
                <w:color w:val="000000" w:themeColor="text1"/>
              </w:rPr>
            </w:pPr>
            <w:r w:rsidRPr="00DE1B28">
              <w:rPr>
                <w:b/>
                <w:color w:val="000000" w:themeColor="text1"/>
              </w:rPr>
              <w:t>Превышение</w:t>
            </w:r>
          </w:p>
        </w:tc>
      </w:tr>
      <w:tr w:rsidR="0055453E" w:rsidRPr="00DE1B28" w:rsidTr="007C11DE">
        <w:trPr>
          <w:trHeight w:val="574"/>
        </w:trPr>
        <w:tc>
          <w:tcPr>
            <w:tcW w:w="2340" w:type="dxa"/>
            <w:tcBorders>
              <w:top w:val="single" w:sz="4" w:space="0" w:color="000000"/>
              <w:left w:val="single" w:sz="4" w:space="0" w:color="000000"/>
              <w:bottom w:val="single" w:sz="4" w:space="0" w:color="000000"/>
            </w:tcBorders>
            <w:shd w:val="clear" w:color="auto" w:fill="FFFFFF"/>
          </w:tcPr>
          <w:p w:rsidR="00D61D1D" w:rsidRPr="00DE1B28" w:rsidRDefault="00D61D1D" w:rsidP="00D61D1D">
            <w:pPr>
              <w:spacing w:line="276" w:lineRule="auto"/>
              <w:rPr>
                <w:color w:val="000000" w:themeColor="text1"/>
              </w:rPr>
            </w:pPr>
            <w:r w:rsidRPr="00DE1B28">
              <w:rPr>
                <w:color w:val="000000" w:themeColor="text1"/>
              </w:rPr>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140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нет</w:t>
            </w:r>
          </w:p>
        </w:tc>
      </w:tr>
      <w:tr w:rsidR="0055453E" w:rsidRPr="00DE1B28"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DE1B28" w:rsidRDefault="00D61D1D" w:rsidP="00D61D1D">
            <w:pPr>
              <w:spacing w:line="276" w:lineRule="auto"/>
              <w:rPr>
                <w:color w:val="000000" w:themeColor="text1"/>
              </w:rPr>
            </w:pPr>
            <w:r w:rsidRPr="00DE1B28">
              <w:rPr>
                <w:color w:val="000000" w:themeColor="text1"/>
              </w:rPr>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200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56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нет</w:t>
            </w:r>
          </w:p>
        </w:tc>
      </w:tr>
      <w:tr w:rsidR="0055453E" w:rsidRPr="00DE1B28"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DE1B28" w:rsidRDefault="00D61D1D" w:rsidP="00D61D1D">
            <w:pPr>
              <w:spacing w:line="276" w:lineRule="auto"/>
              <w:rPr>
                <w:color w:val="000000" w:themeColor="text1"/>
              </w:rPr>
            </w:pPr>
            <w:r w:rsidRPr="00DE1B28">
              <w:rPr>
                <w:color w:val="000000" w:themeColor="text1"/>
              </w:rPr>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11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нет</w:t>
            </w:r>
          </w:p>
        </w:tc>
      </w:tr>
      <w:tr w:rsidR="0055453E" w:rsidRPr="00DE1B28"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DE1B28" w:rsidRDefault="00D61D1D" w:rsidP="00D61D1D">
            <w:pPr>
              <w:spacing w:line="276" w:lineRule="auto"/>
              <w:rPr>
                <w:color w:val="000000" w:themeColor="text1"/>
              </w:rPr>
            </w:pPr>
            <w:r w:rsidRPr="00DE1B28">
              <w:rPr>
                <w:color w:val="000000" w:themeColor="text1"/>
              </w:rPr>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1,8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нет</w:t>
            </w:r>
          </w:p>
        </w:tc>
      </w:tr>
      <w:tr w:rsidR="0055453E" w:rsidRPr="00DE1B28" w:rsidTr="007C11DE">
        <w:trPr>
          <w:trHeight w:val="75"/>
        </w:trPr>
        <w:tc>
          <w:tcPr>
            <w:tcW w:w="2340" w:type="dxa"/>
            <w:tcBorders>
              <w:top w:val="single" w:sz="4" w:space="0" w:color="000000"/>
              <w:left w:val="single" w:sz="4" w:space="0" w:color="000000"/>
              <w:bottom w:val="single" w:sz="4" w:space="0" w:color="000000"/>
            </w:tcBorders>
            <w:shd w:val="clear" w:color="auto" w:fill="FFFFFF"/>
          </w:tcPr>
          <w:p w:rsidR="00D61D1D" w:rsidRPr="00DE1B28" w:rsidRDefault="00D61D1D" w:rsidP="00D61D1D">
            <w:pPr>
              <w:spacing w:line="276" w:lineRule="auto"/>
              <w:rPr>
                <w:color w:val="000000" w:themeColor="text1"/>
              </w:rPr>
            </w:pPr>
            <w:r w:rsidRPr="00DE1B28">
              <w:rPr>
                <w:color w:val="000000" w:themeColor="text1"/>
              </w:rPr>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4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DE1B28" w:rsidRDefault="00D61D1D" w:rsidP="00D61D1D">
            <w:pPr>
              <w:spacing w:line="276" w:lineRule="auto"/>
              <w:jc w:val="center"/>
              <w:rPr>
                <w:color w:val="000000" w:themeColor="text1"/>
              </w:rPr>
            </w:pPr>
            <w:r w:rsidRPr="00DE1B28">
              <w:rPr>
                <w:color w:val="000000" w:themeColor="text1"/>
              </w:rPr>
              <w:t>нет</w:t>
            </w:r>
          </w:p>
        </w:tc>
      </w:tr>
    </w:tbl>
    <w:p w:rsidR="00095A91" w:rsidRPr="00DE1B28" w:rsidRDefault="00095A91" w:rsidP="00095A91">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 xml:space="preserve">В соответствии с перечнем ПОО Калужской области, утвержденным комиссией КЧСиПБ при Правительстве Калужской области (протокол № 10 от 29 ноября 2006 года), на территории </w:t>
      </w:r>
      <w:r w:rsidR="004A1023">
        <w:rPr>
          <w:rFonts w:ascii="Times New Roman CYR" w:hAnsi="Times New Roman CYR" w:cs="Times New Roman CYR"/>
          <w:color w:val="000000" w:themeColor="text1"/>
          <w:sz w:val="26"/>
          <w:szCs w:val="26"/>
        </w:rPr>
        <w:t>сельского</w:t>
      </w:r>
      <w:r w:rsidRPr="00DE1B28">
        <w:rPr>
          <w:rFonts w:ascii="Times New Roman CYR" w:hAnsi="Times New Roman CYR" w:cs="Times New Roman CYR"/>
          <w:color w:val="000000" w:themeColor="text1"/>
          <w:sz w:val="26"/>
          <w:szCs w:val="26"/>
        </w:rPr>
        <w:t xml:space="preserve"> поселения отсутствуют потенциально опасные объекты, подлежащие декларированию.</w:t>
      </w:r>
    </w:p>
    <w:p w:rsidR="00D61D1D" w:rsidRPr="00DE1B28" w:rsidRDefault="00D61D1D" w:rsidP="00D61D1D">
      <w:pPr>
        <w:widowControl w:val="0"/>
        <w:tabs>
          <w:tab w:val="left" w:pos="708"/>
        </w:tabs>
        <w:autoSpaceDE w:val="0"/>
        <w:spacing w:line="276" w:lineRule="auto"/>
        <w:ind w:firstLine="567"/>
        <w:jc w:val="both"/>
        <w:rPr>
          <w:color w:val="000000" w:themeColor="text1"/>
          <w:sz w:val="26"/>
          <w:szCs w:val="26"/>
        </w:rPr>
      </w:pPr>
      <w:r w:rsidRPr="00DE1B28">
        <w:rPr>
          <w:rFonts w:ascii="Times New Roman CYR" w:hAnsi="Times New Roman CYR" w:cs="Times New Roman CYR"/>
          <w:color w:val="000000" w:themeColor="text1"/>
          <w:sz w:val="26"/>
          <w:szCs w:val="26"/>
        </w:rPr>
        <w:t xml:space="preserve">По всем показателям не обнаружено превышений нормативов ПДК, что соответствует ГН 2.1.6.1338-03 </w:t>
      </w:r>
      <w:r w:rsidR="00F55A7B" w:rsidRPr="00DE1B28">
        <w:rPr>
          <w:color w:val="000000" w:themeColor="text1"/>
          <w:sz w:val="26"/>
          <w:szCs w:val="26"/>
        </w:rPr>
        <w:t>«</w:t>
      </w:r>
      <w:r w:rsidRPr="00DE1B28">
        <w:rPr>
          <w:rFonts w:ascii="Times New Roman CYR" w:hAnsi="Times New Roman CYR" w:cs="Times New Roman CYR"/>
          <w:color w:val="000000" w:themeColor="text1"/>
          <w:sz w:val="26"/>
          <w:szCs w:val="26"/>
        </w:rPr>
        <w:t>Предельно допустимые концентрации (ПДК) загрязняющих веществ в атмосферном воздухе населенных мест</w:t>
      </w:r>
      <w:r w:rsidR="00F55A7B" w:rsidRPr="00DE1B28">
        <w:rPr>
          <w:color w:val="000000" w:themeColor="text1"/>
          <w:sz w:val="26"/>
          <w:szCs w:val="26"/>
        </w:rPr>
        <w:t>»</w:t>
      </w:r>
      <w:r w:rsidRPr="00DE1B28">
        <w:rPr>
          <w:color w:val="000000" w:themeColor="text1"/>
          <w:sz w:val="26"/>
          <w:szCs w:val="26"/>
        </w:rPr>
        <w:t>.</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 xml:space="preserve">В соответствии с </w:t>
      </w:r>
      <w:r w:rsidR="00F55A7B" w:rsidRPr="00DE1B28">
        <w:rPr>
          <w:color w:val="000000" w:themeColor="text1"/>
          <w:sz w:val="26"/>
          <w:szCs w:val="26"/>
        </w:rPr>
        <w:t>«</w:t>
      </w:r>
      <w:r w:rsidRPr="00DE1B28">
        <w:rPr>
          <w:rFonts w:ascii="Times New Roman CYR" w:hAnsi="Times New Roman CYR" w:cs="Times New Roman CYR"/>
          <w:color w:val="000000" w:themeColor="text1"/>
          <w:sz w:val="26"/>
          <w:szCs w:val="26"/>
        </w:rPr>
        <w:t>Методическими указаниями по предупредительному государственному санитарному надзору за районной планировкой</w:t>
      </w:r>
      <w:r w:rsidR="00F55A7B" w:rsidRPr="00DE1B28">
        <w:rPr>
          <w:color w:val="000000" w:themeColor="text1"/>
          <w:sz w:val="26"/>
          <w:szCs w:val="26"/>
        </w:rPr>
        <w:t>»</w:t>
      </w: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проводится оценка потенциала самоочищения природной среды (ПСПС).</w:t>
      </w:r>
    </w:p>
    <w:p w:rsidR="00D61D1D" w:rsidRPr="00DE1B28" w:rsidRDefault="00095A91"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Самоочищающаяся</w:t>
      </w:r>
      <w:r w:rsidR="00D61D1D" w:rsidRPr="00DE1B28">
        <w:rPr>
          <w:rFonts w:ascii="Times New Roman CYR" w:hAnsi="Times New Roman CYR" w:cs="Times New Roman CYR"/>
          <w:color w:val="000000" w:themeColor="text1"/>
          <w:sz w:val="26"/>
          <w:szCs w:val="26"/>
        </w:rPr>
        <w:t xml:space="preserve"> способность атмосферы определяется по метеорологическому потенциалу загрязнения атмосферы (ПЗА), предложенному Э. Ю. Безуглой (1977 г.), и по метеорологическому потенциалу атмосферы, разработанному Т. С. Селегей (1987 г.).</w:t>
      </w:r>
    </w:p>
    <w:p w:rsidR="00D61D1D" w:rsidRDefault="00D61D1D" w:rsidP="00D61D1D">
      <w:pPr>
        <w:widowControl w:val="0"/>
        <w:tabs>
          <w:tab w:val="left" w:pos="708"/>
        </w:tabs>
        <w:autoSpaceDE w:val="0"/>
        <w:spacing w:line="276" w:lineRule="auto"/>
        <w:ind w:firstLine="567"/>
        <w:jc w:val="both"/>
        <w:rPr>
          <w:color w:val="000000" w:themeColor="text1"/>
          <w:sz w:val="26"/>
          <w:szCs w:val="26"/>
          <w:lang w:val="en-US"/>
        </w:rPr>
      </w:pPr>
      <w:r w:rsidRPr="00DE1B28">
        <w:rPr>
          <w:rFonts w:ascii="Times New Roman CYR" w:hAnsi="Times New Roman CYR" w:cs="Times New Roman CYR"/>
          <w:color w:val="000000" w:themeColor="text1"/>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осадков, скоростей ветра. На территории Калужской области данный показатель является </w:t>
      </w:r>
      <w:r w:rsidRPr="00DE1B28">
        <w:rPr>
          <w:rFonts w:ascii="Times New Roman CYR" w:hAnsi="Times New Roman CYR" w:cs="Times New Roman CYR"/>
          <w:iCs/>
          <w:color w:val="000000" w:themeColor="text1"/>
          <w:sz w:val="26"/>
          <w:szCs w:val="26"/>
        </w:rPr>
        <w:t>умеренным</w:t>
      </w:r>
      <w:r w:rsidRPr="00DE1B28">
        <w:rPr>
          <w:color w:val="000000" w:themeColor="text1"/>
          <w:sz w:val="26"/>
          <w:szCs w:val="26"/>
          <w:lang w:val="en-US"/>
        </w:rPr>
        <w:t>.</w:t>
      </w:r>
    </w:p>
    <w:p w:rsidR="007E1F01" w:rsidRPr="00DE1B28" w:rsidRDefault="007E1F01" w:rsidP="00D61D1D">
      <w:pPr>
        <w:widowControl w:val="0"/>
        <w:tabs>
          <w:tab w:val="left" w:pos="708"/>
        </w:tabs>
        <w:autoSpaceDE w:val="0"/>
        <w:spacing w:line="276" w:lineRule="auto"/>
        <w:ind w:firstLine="567"/>
        <w:jc w:val="both"/>
        <w:rPr>
          <w:color w:val="000000" w:themeColor="text1"/>
          <w:sz w:val="26"/>
          <w:szCs w:val="26"/>
          <w:lang w:val="en-US"/>
        </w:rPr>
      </w:pPr>
    </w:p>
    <w:p w:rsidR="00ED3300" w:rsidRPr="00DE1B28" w:rsidRDefault="00ED3300" w:rsidP="00ED3300">
      <w:pPr>
        <w:spacing w:line="276" w:lineRule="auto"/>
        <w:jc w:val="right"/>
        <w:rPr>
          <w:i/>
          <w:color w:val="000000" w:themeColor="text1"/>
        </w:rPr>
      </w:pPr>
      <w:r w:rsidRPr="00DE1B28">
        <w:rPr>
          <w:i/>
          <w:color w:val="000000" w:themeColor="text1"/>
        </w:rPr>
        <w:lastRenderedPageBreak/>
        <w:t xml:space="preserve">Таблица </w:t>
      </w:r>
      <w:r w:rsidR="00F93049" w:rsidRPr="00DE1B28">
        <w:rPr>
          <w:i/>
          <w:color w:val="000000" w:themeColor="text1"/>
        </w:rPr>
        <w:t>9</w:t>
      </w:r>
    </w:p>
    <w:tbl>
      <w:tblPr>
        <w:tblW w:w="1079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276"/>
        <w:gridCol w:w="1417"/>
        <w:gridCol w:w="1276"/>
        <w:gridCol w:w="1276"/>
        <w:gridCol w:w="1104"/>
        <w:gridCol w:w="1305"/>
        <w:gridCol w:w="1441"/>
      </w:tblGrid>
      <w:tr w:rsidR="0055453E" w:rsidRPr="00DE1B28" w:rsidTr="0039504C">
        <w:tc>
          <w:tcPr>
            <w:tcW w:w="1702" w:type="dxa"/>
            <w:vMerge w:val="restart"/>
            <w:shd w:val="clear" w:color="auto" w:fill="auto"/>
            <w:vAlign w:val="center"/>
          </w:tcPr>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Потенциал</w:t>
            </w:r>
          </w:p>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загрязнения</w:t>
            </w:r>
          </w:p>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атмосферы</w:t>
            </w:r>
          </w:p>
        </w:tc>
        <w:tc>
          <w:tcPr>
            <w:tcW w:w="3969" w:type="dxa"/>
            <w:gridSpan w:val="3"/>
            <w:shd w:val="clear" w:color="auto" w:fill="auto"/>
            <w:vAlign w:val="center"/>
          </w:tcPr>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Приземные инверсии</w:t>
            </w:r>
          </w:p>
        </w:tc>
        <w:tc>
          <w:tcPr>
            <w:tcW w:w="2380" w:type="dxa"/>
            <w:gridSpan w:val="2"/>
            <w:shd w:val="clear" w:color="auto" w:fill="auto"/>
            <w:vAlign w:val="center"/>
          </w:tcPr>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Повторяемость</w:t>
            </w:r>
          </w:p>
        </w:tc>
        <w:tc>
          <w:tcPr>
            <w:tcW w:w="1305" w:type="dxa"/>
            <w:vMerge w:val="restart"/>
            <w:shd w:val="clear" w:color="auto" w:fill="auto"/>
            <w:vAlign w:val="center"/>
          </w:tcPr>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Высота слоя перемешивания (км)</w:t>
            </w:r>
          </w:p>
        </w:tc>
        <w:tc>
          <w:tcPr>
            <w:tcW w:w="1441" w:type="dxa"/>
            <w:vMerge w:val="restart"/>
            <w:shd w:val="clear" w:color="auto" w:fill="auto"/>
            <w:vAlign w:val="center"/>
          </w:tcPr>
          <w:p w:rsidR="00D61D1D" w:rsidRPr="00DE1B28" w:rsidRDefault="00D61D1D" w:rsidP="0039504C">
            <w:pPr>
              <w:spacing w:line="276" w:lineRule="auto"/>
              <w:ind w:left="-49" w:right="-85"/>
              <w:jc w:val="center"/>
              <w:rPr>
                <w:b/>
                <w:color w:val="000000" w:themeColor="text1"/>
                <w:sz w:val="22"/>
                <w:szCs w:val="22"/>
              </w:rPr>
            </w:pPr>
            <w:r w:rsidRPr="00DE1B28">
              <w:rPr>
                <w:b/>
                <w:color w:val="000000" w:themeColor="text1"/>
                <w:sz w:val="22"/>
                <w:szCs w:val="22"/>
              </w:rPr>
              <w:t>Продолжительность тумана (часы)</w:t>
            </w:r>
          </w:p>
        </w:tc>
      </w:tr>
      <w:tr w:rsidR="0055453E" w:rsidRPr="00DE1B28" w:rsidTr="0039504C">
        <w:tc>
          <w:tcPr>
            <w:tcW w:w="1702" w:type="dxa"/>
            <w:vMerge/>
            <w:shd w:val="clear" w:color="auto" w:fill="auto"/>
          </w:tcPr>
          <w:p w:rsidR="00D61D1D" w:rsidRPr="00DE1B28" w:rsidRDefault="00D61D1D" w:rsidP="00D61D1D">
            <w:pPr>
              <w:spacing w:line="276" w:lineRule="auto"/>
              <w:rPr>
                <w:color w:val="000000" w:themeColor="text1"/>
                <w:sz w:val="22"/>
                <w:szCs w:val="22"/>
              </w:rPr>
            </w:pPr>
          </w:p>
        </w:tc>
        <w:tc>
          <w:tcPr>
            <w:tcW w:w="1276" w:type="dxa"/>
            <w:shd w:val="clear" w:color="auto" w:fill="auto"/>
            <w:vAlign w:val="center"/>
          </w:tcPr>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Повторяемость</w:t>
            </w:r>
          </w:p>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w:t>
            </w:r>
          </w:p>
        </w:tc>
        <w:tc>
          <w:tcPr>
            <w:tcW w:w="1417" w:type="dxa"/>
            <w:shd w:val="clear" w:color="auto" w:fill="auto"/>
            <w:vAlign w:val="center"/>
          </w:tcPr>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Мощность</w:t>
            </w:r>
          </w:p>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(км)</w:t>
            </w:r>
          </w:p>
        </w:tc>
        <w:tc>
          <w:tcPr>
            <w:tcW w:w="1276" w:type="dxa"/>
            <w:shd w:val="clear" w:color="auto" w:fill="auto"/>
            <w:vAlign w:val="center"/>
          </w:tcPr>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Интенсивность</w:t>
            </w:r>
          </w:p>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(С</w:t>
            </w:r>
            <w:r w:rsidRPr="00DE1B28">
              <w:rPr>
                <w:b/>
                <w:color w:val="000000" w:themeColor="text1"/>
                <w:sz w:val="22"/>
                <w:szCs w:val="22"/>
                <w:vertAlign w:val="superscript"/>
              </w:rPr>
              <w:t>0</w:t>
            </w:r>
            <w:r w:rsidRPr="00DE1B28">
              <w:rPr>
                <w:b/>
                <w:color w:val="000000" w:themeColor="text1"/>
                <w:sz w:val="22"/>
                <w:szCs w:val="22"/>
              </w:rPr>
              <w:t>)</w:t>
            </w:r>
          </w:p>
        </w:tc>
        <w:tc>
          <w:tcPr>
            <w:tcW w:w="1276" w:type="dxa"/>
            <w:shd w:val="clear" w:color="auto" w:fill="auto"/>
            <w:vAlign w:val="center"/>
          </w:tcPr>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Скорость ветра</w:t>
            </w:r>
          </w:p>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(0-1м/с)</w:t>
            </w:r>
          </w:p>
        </w:tc>
        <w:tc>
          <w:tcPr>
            <w:tcW w:w="1104" w:type="dxa"/>
            <w:shd w:val="clear" w:color="auto" w:fill="auto"/>
            <w:vAlign w:val="center"/>
          </w:tcPr>
          <w:p w:rsidR="00D61D1D" w:rsidRPr="00DE1B28" w:rsidRDefault="00D61D1D" w:rsidP="0039504C">
            <w:pPr>
              <w:spacing w:line="276" w:lineRule="auto"/>
              <w:jc w:val="center"/>
              <w:rPr>
                <w:b/>
                <w:color w:val="000000" w:themeColor="text1"/>
                <w:sz w:val="22"/>
                <w:szCs w:val="22"/>
              </w:rPr>
            </w:pPr>
            <w:r w:rsidRPr="00DE1B28">
              <w:rPr>
                <w:b/>
                <w:color w:val="000000" w:themeColor="text1"/>
                <w:sz w:val="22"/>
                <w:szCs w:val="22"/>
              </w:rPr>
              <w:t>Застой воздуха</w:t>
            </w:r>
          </w:p>
        </w:tc>
        <w:tc>
          <w:tcPr>
            <w:tcW w:w="1305" w:type="dxa"/>
            <w:vMerge/>
            <w:shd w:val="clear" w:color="auto" w:fill="auto"/>
          </w:tcPr>
          <w:p w:rsidR="00D61D1D" w:rsidRPr="00DE1B28" w:rsidRDefault="00D61D1D" w:rsidP="00D61D1D">
            <w:pPr>
              <w:spacing w:line="276" w:lineRule="auto"/>
              <w:rPr>
                <w:color w:val="000000" w:themeColor="text1"/>
                <w:sz w:val="22"/>
                <w:szCs w:val="22"/>
              </w:rPr>
            </w:pPr>
          </w:p>
        </w:tc>
        <w:tc>
          <w:tcPr>
            <w:tcW w:w="1441" w:type="dxa"/>
            <w:vMerge/>
            <w:shd w:val="clear" w:color="auto" w:fill="auto"/>
          </w:tcPr>
          <w:p w:rsidR="00D61D1D" w:rsidRPr="00DE1B28" w:rsidRDefault="00D61D1D" w:rsidP="00D61D1D">
            <w:pPr>
              <w:spacing w:line="276" w:lineRule="auto"/>
              <w:rPr>
                <w:color w:val="000000" w:themeColor="text1"/>
                <w:sz w:val="22"/>
                <w:szCs w:val="22"/>
              </w:rPr>
            </w:pPr>
          </w:p>
        </w:tc>
      </w:tr>
      <w:tr w:rsidR="0055453E" w:rsidRPr="00DE1B28" w:rsidTr="007C11DE">
        <w:trPr>
          <w:trHeight w:val="405"/>
        </w:trPr>
        <w:tc>
          <w:tcPr>
            <w:tcW w:w="1702" w:type="dxa"/>
            <w:shd w:val="clear" w:color="auto" w:fill="auto"/>
            <w:vAlign w:val="center"/>
          </w:tcPr>
          <w:p w:rsidR="00D61D1D" w:rsidRPr="00DE1B28" w:rsidRDefault="00D61D1D" w:rsidP="00D61D1D">
            <w:pPr>
              <w:spacing w:line="276" w:lineRule="auto"/>
              <w:jc w:val="center"/>
              <w:rPr>
                <w:color w:val="000000" w:themeColor="text1"/>
                <w:sz w:val="22"/>
                <w:szCs w:val="22"/>
              </w:rPr>
            </w:pPr>
            <w:r w:rsidRPr="00DE1B28">
              <w:rPr>
                <w:color w:val="000000" w:themeColor="text1"/>
                <w:sz w:val="22"/>
                <w:szCs w:val="22"/>
              </w:rPr>
              <w:t>Умеренный</w:t>
            </w:r>
          </w:p>
        </w:tc>
        <w:tc>
          <w:tcPr>
            <w:tcW w:w="1276" w:type="dxa"/>
            <w:shd w:val="clear" w:color="auto" w:fill="auto"/>
            <w:vAlign w:val="center"/>
          </w:tcPr>
          <w:p w:rsidR="00D61D1D" w:rsidRPr="00DE1B28" w:rsidRDefault="00D61D1D" w:rsidP="00D61D1D">
            <w:pPr>
              <w:spacing w:line="276" w:lineRule="auto"/>
              <w:jc w:val="center"/>
              <w:rPr>
                <w:color w:val="000000" w:themeColor="text1"/>
                <w:sz w:val="22"/>
                <w:szCs w:val="22"/>
              </w:rPr>
            </w:pPr>
            <w:r w:rsidRPr="00DE1B28">
              <w:rPr>
                <w:color w:val="000000" w:themeColor="text1"/>
                <w:sz w:val="22"/>
                <w:szCs w:val="22"/>
              </w:rPr>
              <w:t>30-40</w:t>
            </w:r>
          </w:p>
        </w:tc>
        <w:tc>
          <w:tcPr>
            <w:tcW w:w="1417" w:type="dxa"/>
            <w:shd w:val="clear" w:color="auto" w:fill="auto"/>
            <w:vAlign w:val="center"/>
          </w:tcPr>
          <w:p w:rsidR="00D61D1D" w:rsidRPr="00DE1B28" w:rsidRDefault="00D61D1D" w:rsidP="00D61D1D">
            <w:pPr>
              <w:spacing w:line="276" w:lineRule="auto"/>
              <w:jc w:val="center"/>
              <w:rPr>
                <w:color w:val="000000" w:themeColor="text1"/>
                <w:sz w:val="22"/>
                <w:szCs w:val="22"/>
              </w:rPr>
            </w:pPr>
            <w:r w:rsidRPr="00DE1B28">
              <w:rPr>
                <w:color w:val="000000" w:themeColor="text1"/>
                <w:sz w:val="22"/>
                <w:szCs w:val="22"/>
              </w:rPr>
              <w:t>0,4-0,5</w:t>
            </w:r>
          </w:p>
        </w:tc>
        <w:tc>
          <w:tcPr>
            <w:tcW w:w="1276" w:type="dxa"/>
            <w:shd w:val="clear" w:color="auto" w:fill="auto"/>
            <w:vAlign w:val="center"/>
          </w:tcPr>
          <w:p w:rsidR="00D61D1D" w:rsidRPr="00DE1B28" w:rsidRDefault="00D61D1D" w:rsidP="00D61D1D">
            <w:pPr>
              <w:spacing w:line="276" w:lineRule="auto"/>
              <w:jc w:val="center"/>
              <w:rPr>
                <w:color w:val="000000" w:themeColor="text1"/>
                <w:sz w:val="22"/>
                <w:szCs w:val="22"/>
              </w:rPr>
            </w:pPr>
            <w:r w:rsidRPr="00DE1B28">
              <w:rPr>
                <w:color w:val="000000" w:themeColor="text1"/>
                <w:sz w:val="22"/>
                <w:szCs w:val="22"/>
              </w:rPr>
              <w:t>3-5</w:t>
            </w:r>
          </w:p>
        </w:tc>
        <w:tc>
          <w:tcPr>
            <w:tcW w:w="1276" w:type="dxa"/>
            <w:shd w:val="clear" w:color="auto" w:fill="auto"/>
            <w:vAlign w:val="center"/>
          </w:tcPr>
          <w:p w:rsidR="00D61D1D" w:rsidRPr="00DE1B28" w:rsidRDefault="00D61D1D" w:rsidP="00D61D1D">
            <w:pPr>
              <w:spacing w:line="276" w:lineRule="auto"/>
              <w:jc w:val="center"/>
              <w:rPr>
                <w:color w:val="000000" w:themeColor="text1"/>
                <w:sz w:val="22"/>
                <w:szCs w:val="22"/>
              </w:rPr>
            </w:pPr>
            <w:r w:rsidRPr="00DE1B28">
              <w:rPr>
                <w:color w:val="000000" w:themeColor="text1"/>
                <w:sz w:val="22"/>
                <w:szCs w:val="22"/>
              </w:rPr>
              <w:t>20-30</w:t>
            </w:r>
          </w:p>
        </w:tc>
        <w:tc>
          <w:tcPr>
            <w:tcW w:w="1104" w:type="dxa"/>
            <w:shd w:val="clear" w:color="auto" w:fill="auto"/>
            <w:vAlign w:val="center"/>
          </w:tcPr>
          <w:p w:rsidR="00D61D1D" w:rsidRPr="00DE1B28" w:rsidRDefault="00D61D1D" w:rsidP="00D61D1D">
            <w:pPr>
              <w:spacing w:line="276" w:lineRule="auto"/>
              <w:jc w:val="center"/>
              <w:rPr>
                <w:color w:val="000000" w:themeColor="text1"/>
                <w:sz w:val="22"/>
                <w:szCs w:val="22"/>
              </w:rPr>
            </w:pPr>
            <w:r w:rsidRPr="00DE1B28">
              <w:rPr>
                <w:color w:val="000000" w:themeColor="text1"/>
                <w:sz w:val="22"/>
                <w:szCs w:val="22"/>
              </w:rPr>
              <w:t>7-12</w:t>
            </w:r>
          </w:p>
        </w:tc>
        <w:tc>
          <w:tcPr>
            <w:tcW w:w="1305" w:type="dxa"/>
            <w:shd w:val="clear" w:color="auto" w:fill="auto"/>
            <w:vAlign w:val="center"/>
          </w:tcPr>
          <w:p w:rsidR="00D61D1D" w:rsidRPr="00DE1B28" w:rsidRDefault="00D61D1D" w:rsidP="00D61D1D">
            <w:pPr>
              <w:spacing w:line="276" w:lineRule="auto"/>
              <w:jc w:val="center"/>
              <w:rPr>
                <w:color w:val="000000" w:themeColor="text1"/>
                <w:sz w:val="22"/>
                <w:szCs w:val="22"/>
              </w:rPr>
            </w:pPr>
            <w:r w:rsidRPr="00DE1B28">
              <w:rPr>
                <w:color w:val="000000" w:themeColor="text1"/>
                <w:sz w:val="22"/>
                <w:szCs w:val="22"/>
              </w:rPr>
              <w:t>0,8-1,0</w:t>
            </w:r>
          </w:p>
        </w:tc>
        <w:tc>
          <w:tcPr>
            <w:tcW w:w="1441" w:type="dxa"/>
            <w:shd w:val="clear" w:color="auto" w:fill="auto"/>
            <w:vAlign w:val="center"/>
          </w:tcPr>
          <w:p w:rsidR="00D61D1D" w:rsidRPr="00DE1B28" w:rsidRDefault="00D61D1D" w:rsidP="00D61D1D">
            <w:pPr>
              <w:spacing w:line="276" w:lineRule="auto"/>
              <w:jc w:val="center"/>
              <w:rPr>
                <w:color w:val="000000" w:themeColor="text1"/>
                <w:sz w:val="22"/>
                <w:szCs w:val="22"/>
              </w:rPr>
            </w:pPr>
            <w:r w:rsidRPr="00DE1B28">
              <w:rPr>
                <w:color w:val="000000" w:themeColor="text1"/>
                <w:sz w:val="22"/>
                <w:szCs w:val="22"/>
              </w:rPr>
              <w:t>100-550</w:t>
            </w:r>
          </w:p>
        </w:tc>
      </w:tr>
    </w:tbl>
    <w:p w:rsidR="00D61D1D" w:rsidRPr="00DE1B28" w:rsidRDefault="00D61D1D" w:rsidP="00D61D1D">
      <w:pPr>
        <w:widowControl w:val="0"/>
        <w:tabs>
          <w:tab w:val="left" w:pos="708"/>
        </w:tabs>
        <w:autoSpaceDE w:val="0"/>
        <w:spacing w:line="276" w:lineRule="auto"/>
        <w:ind w:right="-5" w:firstLine="540"/>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D61D1D" w:rsidRPr="00DE1B28" w:rsidRDefault="00D61D1D" w:rsidP="00D61D1D">
      <w:pPr>
        <w:widowControl w:val="0"/>
        <w:tabs>
          <w:tab w:val="left" w:pos="708"/>
        </w:tabs>
        <w:autoSpaceDE w:val="0"/>
        <w:spacing w:line="276" w:lineRule="auto"/>
        <w:jc w:val="center"/>
        <w:rPr>
          <w:rFonts w:ascii="Times New Roman CYR" w:hAnsi="Times New Roman CYR" w:cs="Times New Roman CYR"/>
          <w:color w:val="000000" w:themeColor="text1"/>
          <w:sz w:val="26"/>
          <w:szCs w:val="26"/>
          <w:u w:val="single"/>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u w:val="single"/>
        </w:rPr>
        <w:t>Рш + Рт</w:t>
      </w:r>
    </w:p>
    <w:p w:rsidR="00D61D1D" w:rsidRPr="00DE1B28" w:rsidRDefault="00D61D1D" w:rsidP="00D61D1D">
      <w:pPr>
        <w:widowControl w:val="0"/>
        <w:tabs>
          <w:tab w:val="left" w:pos="708"/>
        </w:tabs>
        <w:autoSpaceDE w:val="0"/>
        <w:spacing w:line="276" w:lineRule="auto"/>
        <w:jc w:val="center"/>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Км =  Ро + Рв</w:t>
      </w:r>
    </w:p>
    <w:p w:rsidR="00D61D1D" w:rsidRPr="00DE1B28" w:rsidRDefault="00D61D1D" w:rsidP="00D61D1D">
      <w:pPr>
        <w:widowControl w:val="0"/>
        <w:tabs>
          <w:tab w:val="left" w:pos="708"/>
        </w:tabs>
        <w:autoSpaceDE w:val="0"/>
        <w:spacing w:line="276" w:lineRule="auto"/>
        <w:jc w:val="center"/>
        <w:rPr>
          <w:rFonts w:ascii="Times New Roman CYR" w:hAnsi="Times New Roman CYR" w:cs="Times New Roman CYR"/>
          <w:color w:val="000000" w:themeColor="text1"/>
          <w:sz w:val="26"/>
          <w:szCs w:val="26"/>
        </w:rPr>
      </w:pP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Courier New" w:hAnsi="Courier New" w:cs="Courier New"/>
          <w:color w:val="000000" w:themeColor="text1"/>
          <w:sz w:val="26"/>
          <w:szCs w:val="26"/>
        </w:rPr>
        <w:t xml:space="preserve">    </w:t>
      </w:r>
      <w:r w:rsidR="008A4B01" w:rsidRPr="00DE1B28">
        <w:rPr>
          <w:rFonts w:ascii="Times New Roman CYR" w:hAnsi="Times New Roman CYR" w:cs="Times New Roman CYR"/>
          <w:color w:val="000000" w:themeColor="text1"/>
          <w:sz w:val="26"/>
          <w:szCs w:val="26"/>
        </w:rPr>
        <w:t xml:space="preserve">где    </w:t>
      </w:r>
      <w:r w:rsidRPr="00DE1B28">
        <w:rPr>
          <w:rFonts w:ascii="Times New Roman CYR" w:hAnsi="Times New Roman CYR" w:cs="Times New Roman CYR"/>
          <w:color w:val="000000" w:themeColor="text1"/>
          <w:sz w:val="26"/>
          <w:szCs w:val="26"/>
        </w:rPr>
        <w:t>Км - метеорологический потенциал атмосферы (МПА);</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color w:val="000000" w:themeColor="text1"/>
          <w:sz w:val="26"/>
          <w:szCs w:val="26"/>
        </w:rPr>
        <w:tab/>
        <w:t xml:space="preserve">      </w:t>
      </w:r>
      <w:r w:rsidRPr="00DE1B28">
        <w:rPr>
          <w:rFonts w:ascii="Times New Roman CYR" w:hAnsi="Times New Roman CYR" w:cs="Times New Roman CYR"/>
          <w:color w:val="000000" w:themeColor="text1"/>
          <w:sz w:val="26"/>
          <w:szCs w:val="26"/>
        </w:rPr>
        <w:t>Рш - повторяемость скоростей ветра 0 - 1 м/с, %;</w:t>
      </w:r>
    </w:p>
    <w:p w:rsidR="00D61D1D" w:rsidRPr="00DE1B28" w:rsidRDefault="00D61D1D" w:rsidP="00D61D1D">
      <w:pPr>
        <w:widowControl w:val="0"/>
        <w:tabs>
          <w:tab w:val="left" w:pos="708"/>
        </w:tabs>
        <w:autoSpaceDE w:val="0"/>
        <w:spacing w:line="276" w:lineRule="auto"/>
        <w:ind w:left="1416"/>
        <w:jc w:val="both"/>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Рт  - повторяемость дней с туманами, %;</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Ро  - повторяемость дней с осадками 0,5 мм, %;</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color w:val="000000" w:themeColor="text1"/>
          <w:sz w:val="26"/>
          <w:szCs w:val="26"/>
        </w:rPr>
        <w:t xml:space="preserve">                   </w:t>
      </w:r>
      <w:r w:rsidRPr="00DE1B28">
        <w:rPr>
          <w:rFonts w:ascii="Times New Roman CYR" w:hAnsi="Times New Roman CYR" w:cs="Times New Roman CYR"/>
          <w:color w:val="000000" w:themeColor="text1"/>
          <w:sz w:val="26"/>
          <w:szCs w:val="26"/>
        </w:rPr>
        <w:t>Рв  - повторяемость скоростей ветра более 6 м/с, %.</w:t>
      </w:r>
    </w:p>
    <w:p w:rsidR="00D61D1D" w:rsidRPr="00DE1B28" w:rsidRDefault="00EF4EFB"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При Км&gt;</w:t>
      </w:r>
      <w:r w:rsidR="00D61D1D" w:rsidRPr="00DE1B28">
        <w:rPr>
          <w:rFonts w:ascii="Times New Roman CYR" w:hAnsi="Times New Roman CYR" w:cs="Times New Roman CYR"/>
          <w:color w:val="000000" w:themeColor="text1"/>
          <w:sz w:val="26"/>
          <w:szCs w:val="26"/>
        </w:rPr>
        <w:t xml:space="preserve"> 1 преобладают процессы, </w:t>
      </w:r>
      <w:r w:rsidRPr="00DE1B28">
        <w:rPr>
          <w:rFonts w:ascii="Times New Roman CYR" w:hAnsi="Times New Roman CYR" w:cs="Times New Roman CYR"/>
          <w:color w:val="000000" w:themeColor="text1"/>
          <w:sz w:val="26"/>
          <w:szCs w:val="26"/>
        </w:rPr>
        <w:t>способствующие накапливанию</w:t>
      </w:r>
      <w:r w:rsidR="00D61D1D" w:rsidRPr="00DE1B28">
        <w:rPr>
          <w:rFonts w:ascii="Times New Roman CYR" w:hAnsi="Times New Roman CYR" w:cs="Times New Roman CYR"/>
          <w:color w:val="000000" w:themeColor="text1"/>
          <w:sz w:val="26"/>
          <w:szCs w:val="26"/>
        </w:rPr>
        <w:t xml:space="preserve"> </w:t>
      </w:r>
      <w:r w:rsidRPr="00DE1B28">
        <w:rPr>
          <w:rFonts w:ascii="Times New Roman CYR" w:hAnsi="Times New Roman CYR" w:cs="Times New Roman CYR"/>
          <w:color w:val="000000" w:themeColor="text1"/>
          <w:sz w:val="26"/>
          <w:szCs w:val="26"/>
        </w:rPr>
        <w:t>вредных примесей</w:t>
      </w:r>
      <w:r w:rsidR="00D61D1D" w:rsidRPr="00DE1B28">
        <w:rPr>
          <w:rFonts w:ascii="Times New Roman CYR" w:hAnsi="Times New Roman CYR" w:cs="Times New Roman CYR"/>
          <w:color w:val="000000" w:themeColor="text1"/>
          <w:sz w:val="26"/>
          <w:szCs w:val="26"/>
        </w:rPr>
        <w:t xml:space="preserve">, но условия </w:t>
      </w:r>
      <w:r w:rsidRPr="00DE1B28">
        <w:rPr>
          <w:rFonts w:ascii="Times New Roman CYR" w:hAnsi="Times New Roman CYR" w:cs="Times New Roman CYR"/>
          <w:color w:val="000000" w:themeColor="text1"/>
          <w:sz w:val="26"/>
          <w:szCs w:val="26"/>
        </w:rPr>
        <w:t>для рассеивания</w:t>
      </w:r>
      <w:r w:rsidR="00D61D1D" w:rsidRPr="00DE1B28">
        <w:rPr>
          <w:rFonts w:ascii="Times New Roman CYR" w:hAnsi="Times New Roman CYR" w:cs="Times New Roman CYR"/>
          <w:color w:val="000000" w:themeColor="text1"/>
          <w:sz w:val="26"/>
          <w:szCs w:val="26"/>
        </w:rPr>
        <w:t xml:space="preserve"> благоприятные.  </w:t>
      </w:r>
    </w:p>
    <w:p w:rsidR="00D61D1D" w:rsidRPr="00DE1B28" w:rsidRDefault="00EF4EFB"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 xml:space="preserve">При </w:t>
      </w:r>
      <w:r w:rsidR="00D61D1D" w:rsidRPr="00DE1B28">
        <w:rPr>
          <w:rFonts w:ascii="Times New Roman CYR" w:hAnsi="Times New Roman CYR" w:cs="Times New Roman CYR"/>
          <w:color w:val="000000" w:themeColor="text1"/>
          <w:sz w:val="26"/>
          <w:szCs w:val="26"/>
        </w:rPr>
        <w:t xml:space="preserve">Км &lt; 1 преобладают  процессы  самоочищения  атмосферы.  </w:t>
      </w:r>
    </w:p>
    <w:p w:rsidR="00D61D1D" w:rsidRPr="00DE1B28"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 xml:space="preserve">При Км = 1 - 3 </w:t>
      </w:r>
      <w:r w:rsidR="00BB4CA0" w:rsidRPr="00DE1B28">
        <w:rPr>
          <w:rFonts w:ascii="Times New Roman CYR" w:hAnsi="Times New Roman CYR" w:cs="Times New Roman CYR"/>
          <w:color w:val="000000" w:themeColor="text1"/>
          <w:sz w:val="26"/>
          <w:szCs w:val="26"/>
        </w:rPr>
        <w:t>-</w:t>
      </w:r>
      <w:r w:rsidRPr="00DE1B28">
        <w:rPr>
          <w:rFonts w:ascii="Times New Roman CYR" w:hAnsi="Times New Roman CYR" w:cs="Times New Roman CYR"/>
          <w:color w:val="000000" w:themeColor="text1"/>
          <w:sz w:val="26"/>
          <w:szCs w:val="26"/>
        </w:rPr>
        <w:t xml:space="preserve"> неблагоприятные.  </w:t>
      </w:r>
    </w:p>
    <w:p w:rsidR="00D61D1D" w:rsidRPr="00DE1B28" w:rsidRDefault="00EF4EFB"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DE1B28">
        <w:rPr>
          <w:rFonts w:ascii="Times New Roman CYR" w:hAnsi="Times New Roman CYR" w:cs="Times New Roman CYR"/>
          <w:color w:val="000000" w:themeColor="text1"/>
          <w:sz w:val="26"/>
          <w:szCs w:val="26"/>
        </w:rPr>
        <w:t>При Км&gt;</w:t>
      </w:r>
      <w:r w:rsidR="00D61D1D" w:rsidRPr="00DE1B28">
        <w:rPr>
          <w:rFonts w:ascii="Times New Roman CYR" w:hAnsi="Times New Roman CYR" w:cs="Times New Roman CYR"/>
          <w:color w:val="000000" w:themeColor="text1"/>
          <w:sz w:val="26"/>
          <w:szCs w:val="26"/>
        </w:rPr>
        <w:t xml:space="preserve"> </w:t>
      </w:r>
      <w:r w:rsidRPr="00DE1B28">
        <w:rPr>
          <w:rFonts w:ascii="Times New Roman CYR" w:hAnsi="Times New Roman CYR" w:cs="Times New Roman CYR"/>
          <w:color w:val="000000" w:themeColor="text1"/>
          <w:sz w:val="26"/>
          <w:szCs w:val="26"/>
        </w:rPr>
        <w:t>3 -</w:t>
      </w:r>
      <w:r w:rsidR="00D61D1D" w:rsidRPr="00DE1B28">
        <w:rPr>
          <w:rFonts w:ascii="Times New Roman CYR" w:hAnsi="Times New Roman CYR" w:cs="Times New Roman CYR"/>
          <w:color w:val="000000" w:themeColor="text1"/>
          <w:sz w:val="26"/>
          <w:szCs w:val="26"/>
        </w:rPr>
        <w:t xml:space="preserve"> крайне неблагоприятные.</w:t>
      </w:r>
    </w:p>
    <w:p w:rsidR="00D61D1D" w:rsidRPr="00DE1B28" w:rsidRDefault="00D61D1D" w:rsidP="00D61D1D">
      <w:pPr>
        <w:widowControl w:val="0"/>
        <w:tabs>
          <w:tab w:val="left" w:pos="708"/>
        </w:tabs>
        <w:autoSpaceDE w:val="0"/>
        <w:spacing w:line="276" w:lineRule="auto"/>
        <w:ind w:firstLine="567"/>
        <w:jc w:val="both"/>
        <w:rPr>
          <w:color w:val="000000" w:themeColor="text1"/>
          <w:sz w:val="26"/>
          <w:szCs w:val="26"/>
        </w:rPr>
      </w:pPr>
      <w:r w:rsidRPr="00DE1B28">
        <w:rPr>
          <w:color w:val="000000" w:themeColor="text1"/>
          <w:sz w:val="26"/>
          <w:szCs w:val="26"/>
        </w:rPr>
        <w:t xml:space="preserve">По расчету в среднем для Калужской области Км составляет около ±0,5. Следовательно, в атмосферном воздухе преобладают процессы самоочищения. </w:t>
      </w:r>
    </w:p>
    <w:p w:rsidR="003F7067" w:rsidRPr="00DE1B28" w:rsidRDefault="003F7067" w:rsidP="003F7067">
      <w:pPr>
        <w:widowControl w:val="0"/>
        <w:tabs>
          <w:tab w:val="left" w:pos="708"/>
        </w:tabs>
        <w:autoSpaceDE w:val="0"/>
        <w:spacing w:line="276" w:lineRule="auto"/>
        <w:ind w:firstLine="567"/>
        <w:jc w:val="both"/>
        <w:rPr>
          <w:color w:val="000000" w:themeColor="text1"/>
          <w:sz w:val="26"/>
          <w:szCs w:val="26"/>
        </w:rPr>
      </w:pPr>
      <w:r w:rsidRPr="00DE1B28">
        <w:rPr>
          <w:color w:val="000000" w:themeColor="text1"/>
          <w:sz w:val="26"/>
          <w:szCs w:val="26"/>
        </w:rPr>
        <w:t>Вредные производства, в деятельности которых образуются выбросы загрязняющих веществ в атмосферу отсутствуют.</w:t>
      </w:r>
    </w:p>
    <w:p w:rsidR="00D40138" w:rsidRPr="00DE1B28" w:rsidRDefault="003F7067" w:rsidP="00D61D1D">
      <w:pPr>
        <w:widowControl w:val="0"/>
        <w:tabs>
          <w:tab w:val="left" w:pos="708"/>
        </w:tabs>
        <w:autoSpaceDE w:val="0"/>
        <w:spacing w:line="276" w:lineRule="auto"/>
        <w:ind w:firstLine="567"/>
        <w:jc w:val="both"/>
        <w:rPr>
          <w:color w:val="000000" w:themeColor="text1"/>
          <w:sz w:val="26"/>
          <w:szCs w:val="26"/>
        </w:rPr>
      </w:pPr>
      <w:r w:rsidRPr="00DE1B28">
        <w:rPr>
          <w:color w:val="000000" w:themeColor="text1"/>
          <w:sz w:val="26"/>
          <w:szCs w:val="26"/>
        </w:rPr>
        <w:t xml:space="preserve">       </w:t>
      </w:r>
    </w:p>
    <w:p w:rsidR="00D61D1D" w:rsidRPr="00DE1B28" w:rsidRDefault="00D61D1D" w:rsidP="00D61D1D">
      <w:pPr>
        <w:pStyle w:val="affffd"/>
        <w:spacing w:line="276" w:lineRule="auto"/>
        <w:rPr>
          <w:i/>
          <w:color w:val="000000" w:themeColor="text1"/>
          <w:sz w:val="26"/>
          <w:szCs w:val="26"/>
        </w:rPr>
      </w:pPr>
      <w:r w:rsidRPr="00DE1B28">
        <w:rPr>
          <w:i/>
          <w:color w:val="000000" w:themeColor="text1"/>
          <w:sz w:val="26"/>
          <w:szCs w:val="26"/>
        </w:rPr>
        <w:t>Состояние поверхностных и подземных вод</w:t>
      </w:r>
    </w:p>
    <w:p w:rsidR="00F74BDE" w:rsidRPr="00DE1B28" w:rsidRDefault="00F74BDE" w:rsidP="00F74BDE">
      <w:pPr>
        <w:widowControl w:val="0"/>
        <w:tabs>
          <w:tab w:val="left" w:pos="708"/>
        </w:tabs>
        <w:autoSpaceDE w:val="0"/>
        <w:spacing w:line="276" w:lineRule="auto"/>
        <w:ind w:firstLine="567"/>
        <w:jc w:val="both"/>
        <w:rPr>
          <w:color w:val="000000" w:themeColor="text1"/>
          <w:sz w:val="26"/>
          <w:szCs w:val="26"/>
        </w:rPr>
      </w:pPr>
      <w:r w:rsidRPr="00DE1B28">
        <w:rPr>
          <w:color w:val="000000" w:themeColor="text1"/>
          <w:sz w:val="26"/>
          <w:szCs w:val="26"/>
        </w:rPr>
        <w:t>Гидрологическая структура территории сельского поселения принадлежит бассейну реки Оки. На территории поселения протека</w:t>
      </w:r>
      <w:r w:rsidR="00B10960" w:rsidRPr="00DE1B28">
        <w:rPr>
          <w:color w:val="000000" w:themeColor="text1"/>
          <w:sz w:val="26"/>
          <w:szCs w:val="26"/>
        </w:rPr>
        <w:t>ют</w:t>
      </w:r>
      <w:r w:rsidRPr="00DE1B28">
        <w:rPr>
          <w:color w:val="000000" w:themeColor="text1"/>
          <w:sz w:val="26"/>
          <w:szCs w:val="26"/>
        </w:rPr>
        <w:t xml:space="preserve"> реки </w:t>
      </w:r>
      <w:r w:rsidR="0098526B" w:rsidRPr="00DE1B28">
        <w:rPr>
          <w:color w:val="000000" w:themeColor="text1"/>
          <w:sz w:val="26"/>
          <w:szCs w:val="26"/>
        </w:rPr>
        <w:t>Суходрев и Песочня.</w:t>
      </w:r>
      <w:r w:rsidRPr="00DE1B28">
        <w:rPr>
          <w:color w:val="000000" w:themeColor="text1"/>
          <w:sz w:val="26"/>
          <w:szCs w:val="26"/>
        </w:rPr>
        <w:t xml:space="preserve"> </w:t>
      </w:r>
    </w:p>
    <w:p w:rsidR="00D61D1D" w:rsidRPr="00DE1B28" w:rsidRDefault="00D61D1D" w:rsidP="00F74BDE">
      <w:pPr>
        <w:widowControl w:val="0"/>
        <w:tabs>
          <w:tab w:val="left" w:pos="708"/>
        </w:tabs>
        <w:autoSpaceDE w:val="0"/>
        <w:spacing w:line="276" w:lineRule="auto"/>
        <w:ind w:firstLine="567"/>
        <w:jc w:val="both"/>
        <w:rPr>
          <w:color w:val="000000" w:themeColor="text1"/>
          <w:sz w:val="26"/>
          <w:szCs w:val="26"/>
        </w:rPr>
      </w:pPr>
      <w:r w:rsidRPr="00DE1B28">
        <w:rPr>
          <w:rFonts w:ascii="Times New Roman CYR" w:hAnsi="Times New Roman CYR" w:cs="Times New Roman CYR"/>
          <w:iCs/>
          <w:color w:val="000000" w:themeColor="text1"/>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ED3300" w:rsidRPr="00DE1B28" w:rsidRDefault="00F74BDE"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DE1B28">
        <w:rPr>
          <w:rFonts w:ascii="Times New Roman CYR" w:hAnsi="Times New Roman CYR" w:cs="Times New Roman CYR"/>
          <w:iCs/>
          <w:color w:val="000000" w:themeColor="text1"/>
          <w:sz w:val="26"/>
          <w:szCs w:val="26"/>
        </w:rPr>
        <w:t>- </w:t>
      </w:r>
      <w:r w:rsidR="00D61D1D" w:rsidRPr="00DE1B28">
        <w:rPr>
          <w:rFonts w:ascii="Times New Roman CYR" w:hAnsi="Times New Roman CYR" w:cs="Times New Roman CYR"/>
          <w:iCs/>
          <w:color w:val="000000" w:themeColor="text1"/>
          <w:sz w:val="26"/>
          <w:szCs w:val="26"/>
        </w:rPr>
        <w:t>температурного режима, обуславливающего истинное самоочищение, то есть минерализацию природных и антропогенных примесей в воде;</w:t>
      </w:r>
    </w:p>
    <w:p w:rsidR="00D61D1D" w:rsidRPr="00DE1B28" w:rsidRDefault="00F74BDE"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DE1B28">
        <w:rPr>
          <w:rFonts w:ascii="Times New Roman CYR" w:hAnsi="Times New Roman CYR" w:cs="Times New Roman CYR"/>
          <w:iCs/>
          <w:color w:val="000000" w:themeColor="text1"/>
          <w:sz w:val="26"/>
          <w:szCs w:val="26"/>
        </w:rPr>
        <w:t>- </w:t>
      </w:r>
      <w:r w:rsidR="00D61D1D" w:rsidRPr="00DE1B28">
        <w:rPr>
          <w:rFonts w:ascii="Times New Roman CYR" w:hAnsi="Times New Roman CYR" w:cs="Times New Roman CYR"/>
          <w:iCs/>
          <w:color w:val="000000" w:themeColor="text1"/>
          <w:sz w:val="26"/>
          <w:szCs w:val="26"/>
        </w:rPr>
        <w:t>гидрологических характеристик, определяющих величину разбавления загрязнений.</w:t>
      </w:r>
    </w:p>
    <w:p w:rsidR="00D61D1D" w:rsidRPr="00DE1B28"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DE1B28">
        <w:rPr>
          <w:rFonts w:ascii="Times New Roman CYR" w:hAnsi="Times New Roman CYR" w:cs="Times New Roman CYR"/>
          <w:iCs/>
          <w:color w:val="000000" w:themeColor="text1"/>
          <w:sz w:val="26"/>
          <w:szCs w:val="26"/>
        </w:rPr>
        <w:t>Для оценки используются данные гидрологических справочников, характеризующие водоемы или их участки по количеству дней с температурой воды 16°C и выше по среднему многолетнему расходу воды в куб. м/с.</w:t>
      </w:r>
    </w:p>
    <w:p w:rsidR="00D61D1D" w:rsidRPr="00DE1B28" w:rsidRDefault="001275C6"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DE1B28">
        <w:rPr>
          <w:rFonts w:ascii="Times New Roman CYR" w:hAnsi="Times New Roman CYR" w:cs="Times New Roman CYR"/>
          <w:iCs/>
          <w:color w:val="000000" w:themeColor="text1"/>
          <w:sz w:val="26"/>
          <w:szCs w:val="26"/>
        </w:rPr>
        <w:t>В соответствии с СанПиНом</w:t>
      </w:r>
      <w:r w:rsidR="00D61D1D" w:rsidRPr="00DE1B28">
        <w:rPr>
          <w:rFonts w:ascii="Times New Roman CYR" w:hAnsi="Times New Roman CYR" w:cs="Times New Roman CYR"/>
          <w:iCs/>
          <w:color w:val="000000" w:themeColor="text1"/>
          <w:sz w:val="26"/>
          <w:szCs w:val="26"/>
        </w:rPr>
        <w:t xml:space="preserve"> 2.1.5.980-00 </w:t>
      </w:r>
      <w:r w:rsidR="00F55A7B" w:rsidRPr="00DE1B28">
        <w:rPr>
          <w:rFonts w:ascii="Times New Roman CYR" w:hAnsi="Times New Roman CYR" w:cs="Times New Roman CYR"/>
          <w:iCs/>
          <w:color w:val="000000" w:themeColor="text1"/>
          <w:sz w:val="26"/>
          <w:szCs w:val="26"/>
        </w:rPr>
        <w:t>«</w:t>
      </w:r>
      <w:r w:rsidR="00D61D1D" w:rsidRPr="00DE1B28">
        <w:rPr>
          <w:rFonts w:ascii="Times New Roman CYR" w:hAnsi="Times New Roman CYR" w:cs="Times New Roman CYR"/>
          <w:iCs/>
          <w:color w:val="000000" w:themeColor="text1"/>
          <w:sz w:val="26"/>
          <w:szCs w:val="26"/>
        </w:rPr>
        <w:t>Гигиенические требования к охране поверхностных вод</w:t>
      </w:r>
      <w:r w:rsidR="00F55A7B" w:rsidRPr="00DE1B28">
        <w:rPr>
          <w:rFonts w:ascii="Times New Roman CYR" w:hAnsi="Times New Roman CYR" w:cs="Times New Roman CYR"/>
          <w:iCs/>
          <w:color w:val="000000" w:themeColor="text1"/>
          <w:sz w:val="26"/>
          <w:szCs w:val="26"/>
        </w:rPr>
        <w:t>»</w:t>
      </w:r>
      <w:r w:rsidR="00D61D1D" w:rsidRPr="00DE1B28">
        <w:rPr>
          <w:rFonts w:ascii="Times New Roman CYR" w:hAnsi="Times New Roman CYR" w:cs="Times New Roman CYR"/>
          <w:iCs/>
          <w:color w:val="000000" w:themeColor="text1"/>
          <w:sz w:val="26"/>
          <w:szCs w:val="26"/>
        </w:rPr>
        <w:t xml:space="preserve"> водопользователи на основе регламентированных условий сброса сточных вод и требований к различным видам хозяйственной деятельности </w:t>
      </w:r>
      <w:r w:rsidR="00D61D1D" w:rsidRPr="00DE1B28">
        <w:rPr>
          <w:rFonts w:ascii="Times New Roman CYR" w:hAnsi="Times New Roman CYR" w:cs="Times New Roman CYR"/>
          <w:iCs/>
          <w:color w:val="000000" w:themeColor="text1"/>
          <w:sz w:val="26"/>
          <w:szCs w:val="26"/>
        </w:rPr>
        <w:lastRenderedPageBreak/>
        <w:t>обязаны обеспечить разработку и реализацию водоохранных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E66E7E" w:rsidRPr="00DE1B28" w:rsidRDefault="00E66E7E"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p>
    <w:p w:rsidR="00D61D1D" w:rsidRPr="00DE1B28" w:rsidRDefault="00D61D1D" w:rsidP="00D61D1D">
      <w:pPr>
        <w:pStyle w:val="afff7"/>
        <w:suppressAutoHyphens/>
        <w:spacing w:line="276" w:lineRule="auto"/>
        <w:rPr>
          <w:i/>
          <w:color w:val="000000" w:themeColor="text1"/>
          <w:sz w:val="26"/>
          <w:szCs w:val="26"/>
        </w:rPr>
      </w:pPr>
      <w:r w:rsidRPr="00DE1B28">
        <w:rPr>
          <w:i/>
          <w:color w:val="000000" w:themeColor="text1"/>
          <w:sz w:val="26"/>
          <w:szCs w:val="26"/>
        </w:rPr>
        <w:t>Состояние почвенного покрова</w:t>
      </w:r>
      <w:bookmarkStart w:id="79" w:name="_Toc109112658"/>
    </w:p>
    <w:bookmarkEnd w:id="79"/>
    <w:p w:rsidR="00D61D1D" w:rsidRPr="00DE1B28" w:rsidRDefault="00D61D1D" w:rsidP="00D61D1D">
      <w:pPr>
        <w:pStyle w:val="western"/>
        <w:spacing w:before="40" w:line="276" w:lineRule="auto"/>
        <w:ind w:firstLine="567"/>
        <w:rPr>
          <w:rFonts w:cs="Tahoma"/>
          <w:color w:val="000000" w:themeColor="text1"/>
          <w:sz w:val="26"/>
          <w:szCs w:val="26"/>
        </w:rPr>
      </w:pPr>
      <w:r w:rsidRPr="00DE1B28">
        <w:rPr>
          <w:rFonts w:cs="Tahoma"/>
          <w:color w:val="000000" w:themeColor="text1"/>
          <w:sz w:val="26"/>
          <w:szCs w:val="26"/>
        </w:rPr>
        <w:t xml:space="preserve">Согласно СанПиН 2.1.7.1287-03 </w:t>
      </w:r>
      <w:r w:rsidR="00F55A7B" w:rsidRPr="00DE1B28">
        <w:rPr>
          <w:rFonts w:cs="Tahoma"/>
          <w:color w:val="000000" w:themeColor="text1"/>
          <w:sz w:val="26"/>
          <w:szCs w:val="26"/>
        </w:rPr>
        <w:t>«</w:t>
      </w:r>
      <w:r w:rsidRPr="00DE1B28">
        <w:rPr>
          <w:rFonts w:cs="Tahoma"/>
          <w:color w:val="000000" w:themeColor="text1"/>
          <w:sz w:val="26"/>
          <w:szCs w:val="26"/>
        </w:rPr>
        <w:t>Санитарно-</w:t>
      </w:r>
      <w:r w:rsidR="00BB4CA0" w:rsidRPr="00DE1B28">
        <w:rPr>
          <w:rFonts w:cs="Tahoma"/>
          <w:color w:val="000000" w:themeColor="text1"/>
          <w:sz w:val="26"/>
          <w:szCs w:val="26"/>
        </w:rPr>
        <w:t>эпидемиологические</w:t>
      </w:r>
      <w:r w:rsidRPr="00DE1B28">
        <w:rPr>
          <w:rFonts w:cs="Tahoma"/>
          <w:color w:val="000000" w:themeColor="text1"/>
          <w:sz w:val="26"/>
          <w:szCs w:val="26"/>
        </w:rPr>
        <w:t xml:space="preserve"> требования к качеству почвы</w:t>
      </w:r>
      <w:r w:rsidR="00F55A7B" w:rsidRPr="00DE1B28">
        <w:rPr>
          <w:rFonts w:cs="Tahoma"/>
          <w:color w:val="000000" w:themeColor="text1"/>
          <w:sz w:val="26"/>
          <w:szCs w:val="26"/>
        </w:rPr>
        <w:t>»</w:t>
      </w:r>
      <w:r w:rsidRPr="00DE1B28">
        <w:rPr>
          <w:rFonts w:cs="Tahoma"/>
          <w:color w:val="000000" w:themeColor="text1"/>
          <w:sz w:val="26"/>
          <w:szCs w:val="26"/>
        </w:rPr>
        <w:t xml:space="preserve">, территория сельского поселения относится к категории </w:t>
      </w:r>
      <w:r w:rsidR="00F55A7B" w:rsidRPr="00DE1B28">
        <w:rPr>
          <w:rFonts w:cs="Tahoma"/>
          <w:color w:val="000000" w:themeColor="text1"/>
          <w:sz w:val="26"/>
          <w:szCs w:val="26"/>
        </w:rPr>
        <w:t>«</w:t>
      </w:r>
      <w:r w:rsidRPr="00DE1B28">
        <w:rPr>
          <w:rFonts w:cs="Tahoma"/>
          <w:color w:val="000000" w:themeColor="text1"/>
          <w:sz w:val="26"/>
          <w:szCs w:val="26"/>
        </w:rPr>
        <w:t>допустимая</w:t>
      </w:r>
      <w:r w:rsidR="00F55A7B" w:rsidRPr="00DE1B28">
        <w:rPr>
          <w:rFonts w:cs="Tahoma"/>
          <w:color w:val="000000" w:themeColor="text1"/>
          <w:sz w:val="26"/>
          <w:szCs w:val="26"/>
        </w:rPr>
        <w:t>»</w:t>
      </w:r>
      <w:r w:rsidRPr="00DE1B28">
        <w:rPr>
          <w:rFonts w:cs="Tahoma"/>
          <w:color w:val="000000" w:themeColor="text1"/>
          <w:sz w:val="26"/>
          <w:szCs w:val="26"/>
        </w:rPr>
        <w:t xml:space="preserve"> I класса опасности, так как суммарный показатель загрязнения не превышает 16. Почвы могут быть использованы по назначению без ограничений, исключая объекты повышенного риска.</w:t>
      </w:r>
    </w:p>
    <w:p w:rsidR="00D61D1D" w:rsidRPr="00DE1B28" w:rsidRDefault="00D61D1D" w:rsidP="00D61D1D">
      <w:pPr>
        <w:pStyle w:val="western"/>
        <w:spacing w:before="40" w:line="276" w:lineRule="auto"/>
        <w:ind w:firstLine="567"/>
        <w:rPr>
          <w:color w:val="000000" w:themeColor="text1"/>
        </w:rPr>
      </w:pPr>
      <w:r w:rsidRPr="00DE1B28">
        <w:rPr>
          <w:rFonts w:cs="Tahoma"/>
          <w:color w:val="000000" w:themeColor="text1"/>
          <w:sz w:val="26"/>
          <w:szCs w:val="26"/>
        </w:rPr>
        <w:t>Гигиеническая оценка почв сельскохозяйственного назначения и рекомендации по их использованию:</w:t>
      </w:r>
      <w:r w:rsidRPr="00DE1B28">
        <w:rPr>
          <w:color w:val="000000" w:themeColor="text1"/>
        </w:rPr>
        <w:t xml:space="preserve"> </w:t>
      </w:r>
      <w:r w:rsidRPr="00DE1B28">
        <w:rPr>
          <w:color w:val="000000" w:themeColor="text1"/>
        </w:rPr>
        <w:tab/>
      </w:r>
    </w:p>
    <w:p w:rsidR="00D61D1D" w:rsidRPr="00DE1B28" w:rsidRDefault="00D61D1D" w:rsidP="00E95253">
      <w:pPr>
        <w:spacing w:line="276" w:lineRule="auto"/>
        <w:jc w:val="right"/>
        <w:rPr>
          <w:i/>
          <w:color w:val="000000" w:themeColor="text1"/>
        </w:rPr>
      </w:pPr>
      <w:r w:rsidRPr="00DE1B28">
        <w:rPr>
          <w:i/>
          <w:color w:val="000000" w:themeColor="text1"/>
        </w:rPr>
        <w:t xml:space="preserve">Таблица </w:t>
      </w:r>
      <w:r w:rsidR="00F93049" w:rsidRPr="00DE1B28">
        <w:rPr>
          <w:i/>
          <w:color w:val="000000" w:themeColor="text1"/>
        </w:rPr>
        <w:t>10</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520"/>
        <w:gridCol w:w="4320"/>
      </w:tblGrid>
      <w:tr w:rsidR="0055453E" w:rsidRPr="00DE1B28" w:rsidTr="00E95253">
        <w:tc>
          <w:tcPr>
            <w:tcW w:w="2628" w:type="dxa"/>
            <w:shd w:val="clear" w:color="auto" w:fill="auto"/>
            <w:vAlign w:val="center"/>
          </w:tcPr>
          <w:p w:rsidR="00D61D1D" w:rsidRPr="00DE1B28" w:rsidRDefault="00D61D1D" w:rsidP="00E95253">
            <w:pPr>
              <w:spacing w:line="276" w:lineRule="auto"/>
              <w:jc w:val="center"/>
              <w:rPr>
                <w:b/>
                <w:color w:val="000000" w:themeColor="text1"/>
              </w:rPr>
            </w:pPr>
            <w:r w:rsidRPr="00DE1B28">
              <w:rPr>
                <w:b/>
                <w:color w:val="000000" w:themeColor="text1"/>
              </w:rPr>
              <w:t>Характеристика загрязненности почв</w:t>
            </w:r>
          </w:p>
        </w:tc>
        <w:tc>
          <w:tcPr>
            <w:tcW w:w="2520" w:type="dxa"/>
            <w:shd w:val="clear" w:color="auto" w:fill="auto"/>
            <w:vAlign w:val="center"/>
          </w:tcPr>
          <w:p w:rsidR="00D61D1D" w:rsidRPr="00DE1B28" w:rsidRDefault="00D61D1D" w:rsidP="00E95253">
            <w:pPr>
              <w:spacing w:line="276" w:lineRule="auto"/>
              <w:ind w:left="72" w:hanging="6"/>
              <w:jc w:val="center"/>
              <w:rPr>
                <w:b/>
                <w:color w:val="000000" w:themeColor="text1"/>
              </w:rPr>
            </w:pPr>
            <w:r w:rsidRPr="00DE1B28">
              <w:rPr>
                <w:b/>
                <w:color w:val="000000" w:themeColor="text1"/>
              </w:rPr>
              <w:t>Возможное использование территории</w:t>
            </w:r>
          </w:p>
        </w:tc>
        <w:tc>
          <w:tcPr>
            <w:tcW w:w="4320" w:type="dxa"/>
            <w:shd w:val="clear" w:color="auto" w:fill="auto"/>
            <w:vAlign w:val="center"/>
          </w:tcPr>
          <w:p w:rsidR="00D61D1D" w:rsidRPr="00DE1B28" w:rsidRDefault="00D61D1D" w:rsidP="00E95253">
            <w:pPr>
              <w:spacing w:line="276" w:lineRule="auto"/>
              <w:ind w:left="72" w:hanging="283"/>
              <w:jc w:val="center"/>
              <w:rPr>
                <w:b/>
                <w:color w:val="000000" w:themeColor="text1"/>
              </w:rPr>
            </w:pPr>
            <w:r w:rsidRPr="00DE1B28">
              <w:rPr>
                <w:b/>
                <w:color w:val="000000" w:themeColor="text1"/>
              </w:rPr>
              <w:t>Рекомендации по оздоровлению почв</w:t>
            </w:r>
          </w:p>
        </w:tc>
      </w:tr>
      <w:tr w:rsidR="0055453E" w:rsidRPr="00DE1B28" w:rsidTr="007C11DE">
        <w:tc>
          <w:tcPr>
            <w:tcW w:w="2628" w:type="dxa"/>
            <w:shd w:val="clear" w:color="auto" w:fill="auto"/>
          </w:tcPr>
          <w:p w:rsidR="00D61D1D" w:rsidRPr="00DE1B28" w:rsidRDefault="00D61D1D" w:rsidP="00E95253">
            <w:pPr>
              <w:spacing w:line="276" w:lineRule="auto"/>
              <w:rPr>
                <w:color w:val="000000" w:themeColor="text1"/>
              </w:rPr>
            </w:pPr>
            <w:r w:rsidRPr="00DE1B28">
              <w:rPr>
                <w:color w:val="000000" w:themeColor="text1"/>
              </w:rPr>
              <w:t>Содержание химических веществ в почве превышает фоновое, но не выше ПДК</w:t>
            </w:r>
          </w:p>
        </w:tc>
        <w:tc>
          <w:tcPr>
            <w:tcW w:w="2520" w:type="dxa"/>
            <w:shd w:val="clear" w:color="auto" w:fill="auto"/>
          </w:tcPr>
          <w:p w:rsidR="00D61D1D" w:rsidRPr="00DE1B28" w:rsidRDefault="00D61D1D" w:rsidP="00D61D1D">
            <w:pPr>
              <w:spacing w:line="276" w:lineRule="auto"/>
              <w:ind w:left="50" w:firstLine="22"/>
              <w:rPr>
                <w:color w:val="000000" w:themeColor="text1"/>
              </w:rPr>
            </w:pPr>
            <w:r w:rsidRPr="00DE1B28">
              <w:rPr>
                <w:color w:val="000000" w:themeColor="text1"/>
              </w:rPr>
              <w:t>Использование под любые культуры</w:t>
            </w:r>
          </w:p>
        </w:tc>
        <w:tc>
          <w:tcPr>
            <w:tcW w:w="4320" w:type="dxa"/>
            <w:shd w:val="clear" w:color="auto" w:fill="auto"/>
          </w:tcPr>
          <w:p w:rsidR="00D61D1D" w:rsidRPr="00DE1B28" w:rsidRDefault="00D61D1D" w:rsidP="00E95253">
            <w:pPr>
              <w:spacing w:line="276" w:lineRule="auto"/>
              <w:ind w:left="72" w:firstLine="25"/>
              <w:rPr>
                <w:color w:val="000000" w:themeColor="text1"/>
              </w:rPr>
            </w:pPr>
            <w:r w:rsidRPr="00DE1B28">
              <w:rPr>
                <w:color w:val="000000" w:themeColor="text1"/>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т.п.)</w:t>
            </w:r>
          </w:p>
        </w:tc>
      </w:tr>
    </w:tbl>
    <w:p w:rsidR="00C73568" w:rsidRPr="00DE1B28" w:rsidRDefault="003D6EDE" w:rsidP="003D6EDE">
      <w:pPr>
        <w:spacing w:line="276" w:lineRule="auto"/>
        <w:ind w:right="57" w:firstLine="709"/>
        <w:jc w:val="both"/>
        <w:rPr>
          <w:color w:val="000000" w:themeColor="text1"/>
          <w:sz w:val="26"/>
          <w:szCs w:val="26"/>
        </w:rPr>
      </w:pPr>
      <w:r w:rsidRPr="00DE1B28">
        <w:rPr>
          <w:color w:val="000000" w:themeColor="text1"/>
          <w:sz w:val="26"/>
          <w:szCs w:val="26"/>
        </w:rPr>
        <w:t>О</w:t>
      </w:r>
      <w:r w:rsidR="00D61D1D" w:rsidRPr="00DE1B28">
        <w:rPr>
          <w:color w:val="000000" w:themeColor="text1"/>
          <w:sz w:val="26"/>
          <w:szCs w:val="26"/>
        </w:rPr>
        <w:t>бъектами, влияющими на состояние почвен</w:t>
      </w:r>
      <w:r w:rsidR="00E95253" w:rsidRPr="00DE1B28">
        <w:rPr>
          <w:color w:val="000000" w:themeColor="text1"/>
          <w:sz w:val="26"/>
          <w:szCs w:val="26"/>
        </w:rPr>
        <w:t>н</w:t>
      </w:r>
      <w:r w:rsidRPr="00DE1B28">
        <w:rPr>
          <w:color w:val="000000" w:themeColor="text1"/>
          <w:sz w:val="26"/>
          <w:szCs w:val="26"/>
        </w:rPr>
        <w:t>ого покрова</w:t>
      </w:r>
      <w:r w:rsidR="00123DD1" w:rsidRPr="00DE1B28">
        <w:rPr>
          <w:color w:val="000000" w:themeColor="text1"/>
          <w:sz w:val="26"/>
          <w:szCs w:val="26"/>
        </w:rPr>
        <w:t xml:space="preserve"> на территории сельского поселения</w:t>
      </w:r>
      <w:r w:rsidRPr="00DE1B28">
        <w:rPr>
          <w:color w:val="000000" w:themeColor="text1"/>
          <w:sz w:val="26"/>
          <w:szCs w:val="26"/>
        </w:rPr>
        <w:t xml:space="preserve">, являются </w:t>
      </w:r>
      <w:r w:rsidR="00123DD1" w:rsidRPr="00DE1B28">
        <w:rPr>
          <w:color w:val="000000" w:themeColor="text1"/>
          <w:sz w:val="26"/>
          <w:szCs w:val="26"/>
        </w:rPr>
        <w:t xml:space="preserve">сельские </w:t>
      </w:r>
      <w:r w:rsidRPr="00DE1B28">
        <w:rPr>
          <w:color w:val="000000" w:themeColor="text1"/>
          <w:sz w:val="26"/>
          <w:szCs w:val="26"/>
        </w:rPr>
        <w:t>кладбища</w:t>
      </w:r>
      <w:r w:rsidR="00C73568" w:rsidRPr="00DE1B28">
        <w:rPr>
          <w:color w:val="000000" w:themeColor="text1"/>
          <w:sz w:val="26"/>
          <w:szCs w:val="26"/>
        </w:rPr>
        <w:t>, фермы с содержанием крупного рогатого скота и скотомогильники</w:t>
      </w:r>
      <w:r w:rsidRPr="00DE1B28">
        <w:rPr>
          <w:color w:val="000000" w:themeColor="text1"/>
          <w:sz w:val="26"/>
          <w:szCs w:val="26"/>
        </w:rPr>
        <w:t xml:space="preserve">. </w:t>
      </w:r>
    </w:p>
    <w:p w:rsidR="003D6EDE" w:rsidRPr="00DE1B28" w:rsidRDefault="003D6EDE" w:rsidP="003D6EDE">
      <w:pPr>
        <w:spacing w:line="276" w:lineRule="auto"/>
        <w:ind w:right="57" w:firstLine="709"/>
        <w:jc w:val="both"/>
        <w:rPr>
          <w:color w:val="000000" w:themeColor="text1"/>
          <w:sz w:val="26"/>
          <w:szCs w:val="26"/>
        </w:rPr>
      </w:pPr>
      <w:r w:rsidRPr="00DE1B28">
        <w:rPr>
          <w:color w:val="000000" w:themeColor="text1"/>
          <w:sz w:val="26"/>
          <w:szCs w:val="26"/>
        </w:rPr>
        <w:t xml:space="preserve">На территории сельского поселения расположено </w:t>
      </w:r>
      <w:r w:rsidR="00204581" w:rsidRPr="00DE1B28">
        <w:rPr>
          <w:color w:val="000000" w:themeColor="text1"/>
          <w:sz w:val="26"/>
          <w:szCs w:val="26"/>
        </w:rPr>
        <w:t xml:space="preserve">шесть </w:t>
      </w:r>
      <w:r w:rsidR="00E66E7E" w:rsidRPr="00DE1B28">
        <w:rPr>
          <w:color w:val="000000" w:themeColor="text1"/>
          <w:sz w:val="26"/>
          <w:szCs w:val="26"/>
        </w:rPr>
        <w:t>кладбищ,</w:t>
      </w:r>
      <w:r w:rsidRPr="00DE1B28">
        <w:rPr>
          <w:color w:val="000000" w:themeColor="text1"/>
          <w:sz w:val="26"/>
          <w:szCs w:val="26"/>
        </w:rPr>
        <w:t xml:space="preserve"> </w:t>
      </w:r>
      <w:r w:rsidR="00E66E7E" w:rsidRPr="00DE1B28">
        <w:rPr>
          <w:color w:val="000000" w:themeColor="text1"/>
          <w:sz w:val="26"/>
          <w:szCs w:val="26"/>
        </w:rPr>
        <w:t>р</w:t>
      </w:r>
      <w:r w:rsidRPr="00DE1B28">
        <w:rPr>
          <w:color w:val="000000" w:themeColor="text1"/>
          <w:sz w:val="26"/>
          <w:szCs w:val="26"/>
        </w:rPr>
        <w:t xml:space="preserve">азмер санитарно-защитной зоны составляет 50 метров. </w:t>
      </w:r>
      <w:r w:rsidR="0098526B" w:rsidRPr="00DE1B28">
        <w:rPr>
          <w:color w:val="000000" w:themeColor="text1"/>
          <w:sz w:val="26"/>
          <w:szCs w:val="26"/>
        </w:rPr>
        <w:t>Размещение новых кладбищ на территории сельского поселения не планируется.</w:t>
      </w:r>
    </w:p>
    <w:p w:rsidR="00123DD1" w:rsidRPr="00DE1B28" w:rsidRDefault="00123DD1" w:rsidP="00123DD1">
      <w:pPr>
        <w:spacing w:line="276" w:lineRule="auto"/>
        <w:ind w:right="57" w:firstLine="709"/>
        <w:jc w:val="both"/>
        <w:rPr>
          <w:color w:val="000000" w:themeColor="text1"/>
          <w:sz w:val="26"/>
          <w:szCs w:val="26"/>
        </w:rPr>
      </w:pPr>
      <w:r w:rsidRPr="00DE1B28">
        <w:rPr>
          <w:color w:val="000000" w:themeColor="text1"/>
          <w:sz w:val="26"/>
          <w:szCs w:val="26"/>
        </w:rPr>
        <w:t xml:space="preserve">На территории поселения функционируют две фермы с содержанием крупного рогатого скота: </w:t>
      </w:r>
      <w:r w:rsidR="00E96227" w:rsidRPr="00DE1B28">
        <w:rPr>
          <w:color w:val="000000" w:themeColor="text1"/>
          <w:sz w:val="26"/>
          <w:szCs w:val="26"/>
        </w:rPr>
        <w:t>м</w:t>
      </w:r>
      <w:r w:rsidRPr="00DE1B28">
        <w:rPr>
          <w:color w:val="000000" w:themeColor="text1"/>
          <w:sz w:val="26"/>
          <w:szCs w:val="26"/>
        </w:rPr>
        <w:t>олочный комплекс п. Юбилейный с содержанием 650 голов КРС и МТФ дер. Павловка с содержанием 170 голов КРС.</w:t>
      </w:r>
    </w:p>
    <w:p w:rsidR="00E96227" w:rsidRPr="00DE1B28" w:rsidRDefault="00E96227" w:rsidP="00E96227">
      <w:pPr>
        <w:spacing w:line="276" w:lineRule="auto"/>
        <w:ind w:right="57" w:firstLine="709"/>
        <w:jc w:val="both"/>
        <w:rPr>
          <w:color w:val="000000" w:themeColor="text1"/>
          <w:sz w:val="26"/>
          <w:szCs w:val="26"/>
        </w:rPr>
      </w:pPr>
      <w:r w:rsidRPr="00DE1B28">
        <w:rPr>
          <w:color w:val="000000" w:themeColor="text1"/>
          <w:sz w:val="26"/>
          <w:szCs w:val="26"/>
        </w:rPr>
        <w:t>По данным комитета ветеринарии (письмо №1128-22 от 16.05.2022 года) н</w:t>
      </w:r>
      <w:r w:rsidR="00204581" w:rsidRPr="00DE1B28">
        <w:rPr>
          <w:color w:val="000000" w:themeColor="text1"/>
          <w:sz w:val="26"/>
          <w:szCs w:val="26"/>
        </w:rPr>
        <w:t xml:space="preserve">а территории сельского поселения </w:t>
      </w:r>
      <w:r w:rsidR="00DA26CE" w:rsidRPr="00DE1B28">
        <w:rPr>
          <w:color w:val="000000" w:themeColor="text1"/>
          <w:sz w:val="26"/>
          <w:szCs w:val="26"/>
        </w:rPr>
        <w:t>имеется</w:t>
      </w:r>
      <w:r w:rsidR="00AB37A1" w:rsidRPr="00DE1B28">
        <w:rPr>
          <w:color w:val="000000" w:themeColor="text1"/>
          <w:sz w:val="26"/>
          <w:szCs w:val="26"/>
        </w:rPr>
        <w:t xml:space="preserve"> </w:t>
      </w:r>
      <w:r w:rsidR="004127A5" w:rsidRPr="00DE1B28">
        <w:rPr>
          <w:color w:val="000000" w:themeColor="text1"/>
          <w:sz w:val="26"/>
          <w:szCs w:val="26"/>
        </w:rPr>
        <w:t xml:space="preserve">одно место уничтожения и утилизации биологических отходов. Скотомогильник </w:t>
      </w:r>
      <w:r w:rsidR="00AB37A1" w:rsidRPr="00DE1B28">
        <w:rPr>
          <w:color w:val="000000" w:themeColor="text1"/>
          <w:sz w:val="26"/>
          <w:szCs w:val="26"/>
        </w:rPr>
        <w:t xml:space="preserve">расположен, </w:t>
      </w:r>
      <w:r w:rsidR="0098526B" w:rsidRPr="00DE1B28">
        <w:rPr>
          <w:color w:val="000000" w:themeColor="text1"/>
          <w:sz w:val="26"/>
          <w:szCs w:val="26"/>
        </w:rPr>
        <w:t>в районе д</w:t>
      </w:r>
      <w:r w:rsidR="004127A5" w:rsidRPr="00DE1B28">
        <w:rPr>
          <w:color w:val="000000" w:themeColor="text1"/>
          <w:sz w:val="26"/>
          <w:szCs w:val="26"/>
        </w:rPr>
        <w:t>ер. П</w:t>
      </w:r>
      <w:r w:rsidR="0098526B" w:rsidRPr="00DE1B28">
        <w:rPr>
          <w:color w:val="000000" w:themeColor="text1"/>
          <w:sz w:val="26"/>
          <w:szCs w:val="26"/>
        </w:rPr>
        <w:t xml:space="preserve">нёво на </w:t>
      </w:r>
      <w:r w:rsidR="004127A5" w:rsidRPr="00DE1B28">
        <w:rPr>
          <w:color w:val="000000" w:themeColor="text1"/>
          <w:sz w:val="26"/>
          <w:szCs w:val="26"/>
        </w:rPr>
        <w:t>з</w:t>
      </w:r>
      <w:r w:rsidR="0098526B" w:rsidRPr="00DE1B28">
        <w:rPr>
          <w:color w:val="000000" w:themeColor="text1"/>
          <w:sz w:val="26"/>
          <w:szCs w:val="26"/>
        </w:rPr>
        <w:t xml:space="preserve">емельном участке в </w:t>
      </w:r>
      <w:r w:rsidR="004127A5" w:rsidRPr="00DE1B28">
        <w:rPr>
          <w:color w:val="000000" w:themeColor="text1"/>
          <w:sz w:val="26"/>
          <w:szCs w:val="26"/>
        </w:rPr>
        <w:t>п</w:t>
      </w:r>
      <w:r w:rsidR="0098526B" w:rsidRPr="00DE1B28">
        <w:rPr>
          <w:color w:val="000000" w:themeColor="text1"/>
          <w:sz w:val="26"/>
          <w:szCs w:val="26"/>
        </w:rPr>
        <w:t>ределах када</w:t>
      </w:r>
      <w:r w:rsidR="004127A5" w:rsidRPr="00DE1B28">
        <w:rPr>
          <w:color w:val="000000" w:themeColor="text1"/>
          <w:sz w:val="26"/>
          <w:szCs w:val="26"/>
        </w:rPr>
        <w:t>ст</w:t>
      </w:r>
      <w:r w:rsidR="0098526B" w:rsidRPr="00DE1B28">
        <w:rPr>
          <w:color w:val="000000" w:themeColor="text1"/>
          <w:sz w:val="26"/>
          <w:szCs w:val="26"/>
        </w:rPr>
        <w:t xml:space="preserve">рового </w:t>
      </w:r>
      <w:r w:rsidR="004127A5" w:rsidRPr="00DE1B28">
        <w:rPr>
          <w:color w:val="000000" w:themeColor="text1"/>
          <w:sz w:val="26"/>
          <w:szCs w:val="26"/>
        </w:rPr>
        <w:t>квартала 40:1</w:t>
      </w:r>
      <w:r w:rsidR="0098526B" w:rsidRPr="00DE1B28">
        <w:rPr>
          <w:color w:val="000000" w:themeColor="text1"/>
          <w:sz w:val="26"/>
          <w:szCs w:val="26"/>
        </w:rPr>
        <w:t>3:</w:t>
      </w:r>
      <w:r w:rsidR="004127A5" w:rsidRPr="00DE1B28">
        <w:rPr>
          <w:color w:val="000000" w:themeColor="text1"/>
          <w:sz w:val="26"/>
          <w:szCs w:val="26"/>
        </w:rPr>
        <w:t>1</w:t>
      </w:r>
      <w:r w:rsidR="0098526B" w:rsidRPr="00DE1B28">
        <w:rPr>
          <w:color w:val="000000" w:themeColor="text1"/>
          <w:sz w:val="26"/>
          <w:szCs w:val="26"/>
        </w:rPr>
        <w:t xml:space="preserve">70208 </w:t>
      </w:r>
      <w:r w:rsidR="004127A5" w:rsidRPr="00DE1B28">
        <w:rPr>
          <w:color w:val="000000" w:themeColor="text1"/>
          <w:sz w:val="26"/>
          <w:szCs w:val="26"/>
        </w:rPr>
        <w:t>(координаты c.ш</w:t>
      </w:r>
      <w:r w:rsidR="0098526B" w:rsidRPr="00DE1B28">
        <w:rPr>
          <w:color w:val="000000" w:themeColor="text1"/>
          <w:sz w:val="26"/>
          <w:szCs w:val="26"/>
        </w:rPr>
        <w:t>:</w:t>
      </w:r>
      <w:r w:rsidR="00B55C47" w:rsidRPr="00DE1B28">
        <w:rPr>
          <w:color w:val="000000" w:themeColor="text1"/>
          <w:sz w:val="26"/>
          <w:szCs w:val="26"/>
        </w:rPr>
        <w:t> </w:t>
      </w:r>
      <w:r w:rsidR="0098526B" w:rsidRPr="00DE1B28">
        <w:rPr>
          <w:color w:val="000000" w:themeColor="text1"/>
          <w:sz w:val="26"/>
          <w:szCs w:val="26"/>
        </w:rPr>
        <w:t>36.</w:t>
      </w:r>
      <w:r w:rsidR="004127A5" w:rsidRPr="00DE1B28">
        <w:rPr>
          <w:color w:val="000000" w:themeColor="text1"/>
          <w:sz w:val="26"/>
          <w:szCs w:val="26"/>
        </w:rPr>
        <w:t>3</w:t>
      </w:r>
      <w:r w:rsidR="0098526B" w:rsidRPr="00DE1B28">
        <w:rPr>
          <w:color w:val="000000" w:themeColor="text1"/>
          <w:sz w:val="26"/>
          <w:szCs w:val="26"/>
        </w:rPr>
        <w:t>10147</w:t>
      </w:r>
      <w:r w:rsidR="004127A5" w:rsidRPr="00DE1B28">
        <w:rPr>
          <w:color w:val="000000" w:themeColor="text1"/>
          <w:sz w:val="26"/>
          <w:szCs w:val="26"/>
        </w:rPr>
        <w:t xml:space="preserve">, в.д. </w:t>
      </w:r>
      <w:r w:rsidR="0098526B" w:rsidRPr="00DE1B28">
        <w:rPr>
          <w:color w:val="000000" w:themeColor="text1"/>
          <w:sz w:val="26"/>
          <w:szCs w:val="26"/>
        </w:rPr>
        <w:t>54.744703</w:t>
      </w:r>
      <w:r w:rsidR="004127A5" w:rsidRPr="00DE1B28">
        <w:rPr>
          <w:color w:val="000000" w:themeColor="text1"/>
          <w:sz w:val="26"/>
          <w:szCs w:val="26"/>
        </w:rPr>
        <w:t>). П</w:t>
      </w:r>
      <w:r w:rsidR="0098526B" w:rsidRPr="00DE1B28">
        <w:rPr>
          <w:color w:val="000000" w:themeColor="text1"/>
          <w:sz w:val="26"/>
          <w:szCs w:val="26"/>
        </w:rPr>
        <w:t xml:space="preserve">редставляет </w:t>
      </w:r>
      <w:r w:rsidR="004127A5" w:rsidRPr="00DE1B28">
        <w:rPr>
          <w:color w:val="000000" w:themeColor="text1"/>
          <w:sz w:val="26"/>
          <w:szCs w:val="26"/>
        </w:rPr>
        <w:t>с</w:t>
      </w:r>
      <w:r w:rsidR="0098526B" w:rsidRPr="00DE1B28">
        <w:rPr>
          <w:color w:val="000000" w:themeColor="text1"/>
          <w:sz w:val="26"/>
          <w:szCs w:val="26"/>
        </w:rPr>
        <w:t xml:space="preserve">обой </w:t>
      </w:r>
      <w:r w:rsidR="004127A5" w:rsidRPr="00DE1B28">
        <w:rPr>
          <w:color w:val="000000" w:themeColor="text1"/>
          <w:sz w:val="26"/>
          <w:szCs w:val="26"/>
        </w:rPr>
        <w:t>металлическую емкость, вкопанную в землю.</w:t>
      </w:r>
      <w:r w:rsidR="00AB37A1" w:rsidRPr="00DE1B28">
        <w:rPr>
          <w:color w:val="000000" w:themeColor="text1"/>
          <w:sz w:val="26"/>
          <w:szCs w:val="26"/>
        </w:rPr>
        <w:t xml:space="preserve"> Санитарная защитная зона скотомогильника составляет 1000 м.</w:t>
      </w:r>
      <w:r w:rsidRPr="00DE1B28">
        <w:rPr>
          <w:color w:val="000000" w:themeColor="text1"/>
          <w:sz w:val="26"/>
          <w:szCs w:val="26"/>
        </w:rPr>
        <w:t xml:space="preserve"> Скотомогильник планируется к ликвидации.</w:t>
      </w:r>
    </w:p>
    <w:p w:rsidR="00E96227" w:rsidRPr="00DE1B28" w:rsidRDefault="00AB37A1" w:rsidP="00E96227">
      <w:pPr>
        <w:spacing w:line="276" w:lineRule="auto"/>
        <w:ind w:right="57" w:firstLine="709"/>
        <w:jc w:val="both"/>
        <w:rPr>
          <w:color w:val="000000" w:themeColor="text1"/>
          <w:sz w:val="26"/>
          <w:szCs w:val="26"/>
        </w:rPr>
      </w:pPr>
      <w:r w:rsidRPr="00DE1B28">
        <w:rPr>
          <w:color w:val="000000" w:themeColor="text1"/>
          <w:sz w:val="26"/>
          <w:szCs w:val="26"/>
        </w:rPr>
        <w:t>Сибиреязвенные скотомогильники (захоронения) зарегистрированные в установленном порядке на территории муниципа</w:t>
      </w:r>
      <w:r w:rsidR="004127A5" w:rsidRPr="00DE1B28">
        <w:rPr>
          <w:color w:val="000000" w:themeColor="text1"/>
          <w:sz w:val="26"/>
          <w:szCs w:val="26"/>
        </w:rPr>
        <w:t xml:space="preserve">льного образования отсутствуют. На территории поселения в дер. Дубровка, дер. Мызги, дер. Осоргино, дер. Павловка, дер. Пнево </w:t>
      </w:r>
      <w:r w:rsidR="00225D6C" w:rsidRPr="00DE1B28">
        <w:rPr>
          <w:color w:val="000000" w:themeColor="text1"/>
          <w:sz w:val="26"/>
          <w:szCs w:val="26"/>
        </w:rPr>
        <w:t>–</w:t>
      </w:r>
      <w:r w:rsidR="004127A5" w:rsidRPr="00DE1B28">
        <w:rPr>
          <w:color w:val="000000" w:themeColor="text1"/>
          <w:sz w:val="26"/>
          <w:szCs w:val="26"/>
        </w:rPr>
        <w:t xml:space="preserve"> </w:t>
      </w:r>
      <w:r w:rsidR="00225D6C" w:rsidRPr="00DE1B28">
        <w:rPr>
          <w:color w:val="000000" w:themeColor="text1"/>
          <w:sz w:val="26"/>
          <w:szCs w:val="26"/>
        </w:rPr>
        <w:t xml:space="preserve">в </w:t>
      </w:r>
      <w:r w:rsidR="004127A5" w:rsidRPr="00DE1B28">
        <w:rPr>
          <w:color w:val="000000" w:themeColor="text1"/>
          <w:sz w:val="26"/>
          <w:szCs w:val="26"/>
        </w:rPr>
        <w:t>1917 г</w:t>
      </w:r>
      <w:r w:rsidR="00225D6C" w:rsidRPr="00DE1B28">
        <w:rPr>
          <w:color w:val="000000" w:themeColor="text1"/>
          <w:sz w:val="26"/>
          <w:szCs w:val="26"/>
        </w:rPr>
        <w:t>оду и в</w:t>
      </w:r>
      <w:r w:rsidR="004127A5" w:rsidRPr="00DE1B28">
        <w:rPr>
          <w:color w:val="000000" w:themeColor="text1"/>
          <w:sz w:val="26"/>
          <w:szCs w:val="26"/>
        </w:rPr>
        <w:t xml:space="preserve"> дер. Николаевка </w:t>
      </w:r>
      <w:r w:rsidR="00225D6C" w:rsidRPr="00DE1B28">
        <w:rPr>
          <w:color w:val="000000" w:themeColor="text1"/>
          <w:sz w:val="26"/>
          <w:szCs w:val="26"/>
        </w:rPr>
        <w:t>–</w:t>
      </w:r>
      <w:r w:rsidR="004127A5" w:rsidRPr="00DE1B28">
        <w:rPr>
          <w:color w:val="000000" w:themeColor="text1"/>
          <w:sz w:val="26"/>
          <w:szCs w:val="26"/>
        </w:rPr>
        <w:t xml:space="preserve"> </w:t>
      </w:r>
      <w:r w:rsidR="00225D6C" w:rsidRPr="00DE1B28">
        <w:rPr>
          <w:color w:val="000000" w:themeColor="text1"/>
          <w:sz w:val="26"/>
          <w:szCs w:val="26"/>
        </w:rPr>
        <w:t xml:space="preserve">в </w:t>
      </w:r>
      <w:r w:rsidR="004127A5" w:rsidRPr="00DE1B28">
        <w:rPr>
          <w:color w:val="000000" w:themeColor="text1"/>
          <w:sz w:val="26"/>
          <w:szCs w:val="26"/>
        </w:rPr>
        <w:t>1917, 1938 г</w:t>
      </w:r>
      <w:r w:rsidR="00225D6C" w:rsidRPr="00DE1B28">
        <w:rPr>
          <w:color w:val="000000" w:themeColor="text1"/>
          <w:sz w:val="26"/>
          <w:szCs w:val="26"/>
        </w:rPr>
        <w:t>одах</w:t>
      </w:r>
      <w:r w:rsidR="004127A5" w:rsidRPr="00DE1B28">
        <w:rPr>
          <w:color w:val="000000" w:themeColor="text1"/>
          <w:sz w:val="26"/>
          <w:szCs w:val="26"/>
        </w:rPr>
        <w:t xml:space="preserve"> было зарегистрировано особо опасное заболевание сибирская язва среди крупного </w:t>
      </w:r>
      <w:r w:rsidR="004127A5" w:rsidRPr="00DE1B28">
        <w:rPr>
          <w:color w:val="000000" w:themeColor="text1"/>
          <w:sz w:val="26"/>
          <w:szCs w:val="26"/>
        </w:rPr>
        <w:lastRenderedPageBreak/>
        <w:t>рогатого скота (также болел человек).</w:t>
      </w:r>
      <w:r w:rsidR="00225D6C" w:rsidRPr="00DE1B28">
        <w:rPr>
          <w:color w:val="000000" w:themeColor="text1"/>
          <w:sz w:val="26"/>
          <w:szCs w:val="26"/>
        </w:rPr>
        <w:t xml:space="preserve"> </w:t>
      </w:r>
      <w:r w:rsidR="004127A5" w:rsidRPr="00DE1B28">
        <w:rPr>
          <w:color w:val="000000" w:themeColor="text1"/>
          <w:sz w:val="26"/>
          <w:szCs w:val="26"/>
        </w:rPr>
        <w:t xml:space="preserve">Информация о местах </w:t>
      </w:r>
      <w:r w:rsidR="00225D6C" w:rsidRPr="00DE1B28">
        <w:rPr>
          <w:color w:val="000000" w:themeColor="text1"/>
          <w:sz w:val="26"/>
          <w:szCs w:val="26"/>
        </w:rPr>
        <w:t>захоронения трупов</w:t>
      </w:r>
      <w:r w:rsidR="004127A5" w:rsidRPr="00DE1B28">
        <w:rPr>
          <w:color w:val="000000" w:themeColor="text1"/>
          <w:sz w:val="26"/>
          <w:szCs w:val="26"/>
        </w:rPr>
        <w:t xml:space="preserve"> павших животных от данной бо</w:t>
      </w:r>
      <w:r w:rsidR="00225D6C" w:rsidRPr="00DE1B28">
        <w:rPr>
          <w:color w:val="000000" w:themeColor="text1"/>
          <w:sz w:val="26"/>
          <w:szCs w:val="26"/>
        </w:rPr>
        <w:t xml:space="preserve">лезни на местности отсутствует, в связи с чем, </w:t>
      </w:r>
      <w:r w:rsidR="004127A5" w:rsidRPr="00DE1B28">
        <w:rPr>
          <w:color w:val="000000" w:themeColor="text1"/>
          <w:sz w:val="26"/>
          <w:szCs w:val="26"/>
        </w:rPr>
        <w:t xml:space="preserve">в случае </w:t>
      </w:r>
      <w:r w:rsidR="00225D6C" w:rsidRPr="00DE1B28">
        <w:rPr>
          <w:color w:val="000000" w:themeColor="text1"/>
          <w:sz w:val="26"/>
          <w:szCs w:val="26"/>
        </w:rPr>
        <w:t xml:space="preserve">обнаружения </w:t>
      </w:r>
      <w:r w:rsidR="004127A5" w:rsidRPr="00DE1B28">
        <w:rPr>
          <w:color w:val="000000" w:themeColor="text1"/>
          <w:sz w:val="26"/>
          <w:szCs w:val="26"/>
        </w:rPr>
        <w:t xml:space="preserve">останков </w:t>
      </w:r>
      <w:r w:rsidR="00225D6C" w:rsidRPr="00DE1B28">
        <w:rPr>
          <w:color w:val="000000" w:themeColor="text1"/>
          <w:sz w:val="26"/>
          <w:szCs w:val="26"/>
        </w:rPr>
        <w:t>животных</w:t>
      </w:r>
      <w:r w:rsidR="004127A5" w:rsidRPr="00DE1B28">
        <w:rPr>
          <w:color w:val="000000" w:themeColor="text1"/>
          <w:sz w:val="26"/>
          <w:szCs w:val="26"/>
        </w:rPr>
        <w:t xml:space="preserve"> при ведении </w:t>
      </w:r>
      <w:r w:rsidR="00225D6C" w:rsidRPr="00DE1B28">
        <w:rPr>
          <w:color w:val="000000" w:themeColor="text1"/>
          <w:sz w:val="26"/>
          <w:szCs w:val="26"/>
        </w:rPr>
        <w:t>земляных</w:t>
      </w:r>
      <w:r w:rsidR="004127A5" w:rsidRPr="00DE1B28">
        <w:rPr>
          <w:color w:val="000000" w:themeColor="text1"/>
          <w:sz w:val="26"/>
          <w:szCs w:val="26"/>
        </w:rPr>
        <w:t xml:space="preserve"> работ в </w:t>
      </w:r>
      <w:r w:rsidR="00225D6C" w:rsidRPr="00DE1B28">
        <w:rPr>
          <w:color w:val="000000" w:themeColor="text1"/>
          <w:sz w:val="26"/>
          <w:szCs w:val="26"/>
        </w:rPr>
        <w:t>указанных населенных пунктах</w:t>
      </w:r>
      <w:r w:rsidR="004127A5" w:rsidRPr="00DE1B28">
        <w:rPr>
          <w:color w:val="000000" w:themeColor="text1"/>
          <w:sz w:val="26"/>
          <w:szCs w:val="26"/>
        </w:rPr>
        <w:t xml:space="preserve"> необходимо немедленно сообщить об этом </w:t>
      </w:r>
      <w:r w:rsidR="00225D6C" w:rsidRPr="00DE1B28">
        <w:rPr>
          <w:color w:val="000000" w:themeColor="text1"/>
          <w:sz w:val="26"/>
          <w:szCs w:val="26"/>
        </w:rPr>
        <w:t>на горячую линию в комитет ветеринарии.</w:t>
      </w:r>
    </w:p>
    <w:p w:rsidR="00AB37A1" w:rsidRPr="00DE1B28" w:rsidRDefault="00AB37A1" w:rsidP="00AB37A1">
      <w:pPr>
        <w:spacing w:line="276" w:lineRule="auto"/>
        <w:ind w:right="57" w:firstLine="709"/>
        <w:jc w:val="both"/>
        <w:rPr>
          <w:color w:val="000000" w:themeColor="text1"/>
          <w:sz w:val="26"/>
          <w:szCs w:val="26"/>
        </w:rPr>
      </w:pPr>
      <w:r w:rsidRPr="00DE1B28">
        <w:rPr>
          <w:color w:val="000000" w:themeColor="text1"/>
          <w:sz w:val="26"/>
          <w:szCs w:val="26"/>
        </w:rPr>
        <w:t>Система управления, учета и контроля за местами захоронения биологических отходов на территории муниципального образования соответствует существующим требованиям и ветеринарно-санитарным правилам сбора, утилизации и уничтожения биологических о</w:t>
      </w:r>
      <w:bookmarkStart w:id="80" w:name="_Toc109112660"/>
      <w:r w:rsidRPr="00DE1B28">
        <w:rPr>
          <w:color w:val="000000" w:themeColor="text1"/>
          <w:sz w:val="26"/>
          <w:szCs w:val="26"/>
        </w:rPr>
        <w:t>тходов.</w:t>
      </w:r>
    </w:p>
    <w:bookmarkEnd w:id="80"/>
    <w:p w:rsidR="00AB37A1" w:rsidRPr="00DE1B28" w:rsidRDefault="00AB37A1" w:rsidP="00AB37A1">
      <w:pPr>
        <w:spacing w:line="276" w:lineRule="auto"/>
        <w:ind w:right="57" w:firstLine="709"/>
        <w:jc w:val="both"/>
        <w:rPr>
          <w:color w:val="000000" w:themeColor="text1"/>
          <w:sz w:val="26"/>
          <w:szCs w:val="26"/>
        </w:rPr>
      </w:pPr>
    </w:p>
    <w:p w:rsidR="00D61D1D" w:rsidRPr="00DE1B28" w:rsidRDefault="00D61D1D" w:rsidP="00D40138">
      <w:pPr>
        <w:spacing w:line="276" w:lineRule="auto"/>
        <w:ind w:right="57"/>
        <w:jc w:val="center"/>
        <w:rPr>
          <w:b/>
          <w:i/>
          <w:color w:val="000000" w:themeColor="text1"/>
          <w:sz w:val="26"/>
          <w:szCs w:val="26"/>
        </w:rPr>
      </w:pPr>
      <w:r w:rsidRPr="00DE1B28">
        <w:rPr>
          <w:b/>
          <w:i/>
          <w:color w:val="000000" w:themeColor="text1"/>
          <w:sz w:val="26"/>
          <w:szCs w:val="26"/>
        </w:rPr>
        <w:t>Санитарная очистка территории</w:t>
      </w:r>
    </w:p>
    <w:p w:rsidR="008277F8" w:rsidRPr="00DE1B28" w:rsidRDefault="000B2B4A" w:rsidP="008277F8">
      <w:pPr>
        <w:spacing w:line="276" w:lineRule="auto"/>
        <w:ind w:right="57" w:firstLine="709"/>
        <w:jc w:val="both"/>
        <w:rPr>
          <w:color w:val="000000" w:themeColor="text1"/>
          <w:sz w:val="26"/>
          <w:szCs w:val="26"/>
        </w:rPr>
      </w:pPr>
      <w:r w:rsidRPr="00DE1B28">
        <w:rPr>
          <w:color w:val="000000" w:themeColor="text1"/>
          <w:sz w:val="26"/>
          <w:szCs w:val="26"/>
        </w:rPr>
        <w:t xml:space="preserve">На данный момент на территории сельского поселения присутствует организованный плановый сбор и вывоз </w:t>
      </w:r>
      <w:r w:rsidR="00AC230E" w:rsidRPr="00DE1B28">
        <w:rPr>
          <w:color w:val="000000" w:themeColor="text1"/>
          <w:sz w:val="26"/>
          <w:szCs w:val="26"/>
        </w:rPr>
        <w:t>коммунальных отходов</w:t>
      </w:r>
      <w:r w:rsidRPr="00DE1B28">
        <w:rPr>
          <w:color w:val="000000" w:themeColor="text1"/>
          <w:sz w:val="26"/>
          <w:szCs w:val="26"/>
        </w:rPr>
        <w:t xml:space="preserve">. Установлены контейнеры, вывоз </w:t>
      </w:r>
      <w:r w:rsidR="00AC230E" w:rsidRPr="00DE1B28">
        <w:rPr>
          <w:color w:val="000000" w:themeColor="text1"/>
          <w:sz w:val="26"/>
          <w:szCs w:val="26"/>
        </w:rPr>
        <w:t>отходов</w:t>
      </w:r>
      <w:r w:rsidRPr="00DE1B28">
        <w:rPr>
          <w:color w:val="000000" w:themeColor="text1"/>
          <w:sz w:val="26"/>
          <w:szCs w:val="26"/>
        </w:rPr>
        <w:t xml:space="preserve"> осуществляется по графику.</w:t>
      </w:r>
      <w:r w:rsidR="008277F8" w:rsidRPr="00DE1B28">
        <w:rPr>
          <w:color w:val="000000" w:themeColor="text1"/>
          <w:sz w:val="26"/>
          <w:szCs w:val="26"/>
        </w:rPr>
        <w:t xml:space="preserve"> Периодичность вывоза </w:t>
      </w:r>
      <w:r w:rsidR="00F338EF" w:rsidRPr="00DE1B28">
        <w:rPr>
          <w:color w:val="000000" w:themeColor="text1"/>
          <w:sz w:val="26"/>
          <w:szCs w:val="26"/>
        </w:rPr>
        <w:t>коммунальных отходов</w:t>
      </w:r>
      <w:r w:rsidR="008277F8" w:rsidRPr="00DE1B28">
        <w:rPr>
          <w:color w:val="000000" w:themeColor="text1"/>
          <w:sz w:val="26"/>
          <w:szCs w:val="26"/>
        </w:rPr>
        <w:t xml:space="preserve"> проводится: не реже 1 раза в 3 суток в холодное время года (при температуре не выше 5̊С) и ежедневно в теплое время года.</w:t>
      </w:r>
    </w:p>
    <w:p w:rsidR="00091545" w:rsidRPr="00DE1B28" w:rsidRDefault="00091545" w:rsidP="00091545">
      <w:pPr>
        <w:spacing w:line="276" w:lineRule="auto"/>
        <w:ind w:right="57" w:firstLine="709"/>
        <w:jc w:val="both"/>
        <w:rPr>
          <w:color w:val="000000" w:themeColor="text1"/>
          <w:sz w:val="26"/>
          <w:szCs w:val="26"/>
        </w:rPr>
      </w:pPr>
      <w:r w:rsidRPr="00DE1B28">
        <w:rPr>
          <w:color w:val="000000" w:themeColor="text1"/>
          <w:sz w:val="26"/>
          <w:szCs w:val="26"/>
        </w:rPr>
        <w:t>Контейнерные площадки, предназначенные для сбора и хранения ТБО, размещаются в установленном порядке и удалены от жилых домов, детских учреждений, спортивных площадок и от мест отдыха населения н6а расстояние не менее 20 м, но не более 100 м.</w:t>
      </w:r>
    </w:p>
    <w:p w:rsidR="000B2B4A" w:rsidRPr="00DE1B28" w:rsidRDefault="00091545" w:rsidP="00F338EF">
      <w:pPr>
        <w:spacing w:line="276" w:lineRule="auto"/>
        <w:ind w:right="57" w:firstLine="709"/>
        <w:jc w:val="both"/>
        <w:rPr>
          <w:color w:val="000000" w:themeColor="text1"/>
          <w:sz w:val="26"/>
          <w:szCs w:val="26"/>
        </w:rPr>
      </w:pPr>
      <w:r w:rsidRPr="00DE1B28">
        <w:rPr>
          <w:color w:val="000000" w:themeColor="text1"/>
          <w:sz w:val="26"/>
          <w:szCs w:val="26"/>
        </w:rPr>
        <w:t>На территории п. Юбилейный оборудованы 4 контейнерных площадки, на которых установлены 35 контейнеров. Площадки для размещения контейнеров имеют: подъездные пути для автотранспорта, водонепроницаемое покрытие (асфальт, бетон и т.п.), трехстороннее ограждение.</w:t>
      </w:r>
      <w:r w:rsidR="008277F8" w:rsidRPr="00DE1B28">
        <w:rPr>
          <w:color w:val="000000" w:themeColor="text1"/>
          <w:sz w:val="26"/>
          <w:szCs w:val="26"/>
        </w:rPr>
        <w:t xml:space="preserve"> Из деревень: Бортники, Верховье, Дубровка, Дурово, Кирюхино, Лисенки, Лопатино, Митинка, Мызги, Николаевка, Осоргино, Павловка, Пнево, Родинка, Селиверстого, Сляднево, Торбеево </w:t>
      </w:r>
      <w:r w:rsidR="00F338EF" w:rsidRPr="00DE1B28">
        <w:rPr>
          <w:color w:val="000000" w:themeColor="text1"/>
          <w:sz w:val="26"/>
          <w:szCs w:val="26"/>
        </w:rPr>
        <w:t xml:space="preserve">коммунальные </w:t>
      </w:r>
      <w:r w:rsidR="008277F8" w:rsidRPr="00DE1B28">
        <w:rPr>
          <w:color w:val="000000" w:themeColor="text1"/>
          <w:sz w:val="26"/>
          <w:szCs w:val="26"/>
        </w:rPr>
        <w:t>отходы доставляются на мусорные площадки п. Юбилейный и мусорные контейнеры, расположенные вдоль дорог федерального и регионального значения.</w:t>
      </w:r>
      <w:r w:rsidR="00F338EF" w:rsidRPr="00DE1B28">
        <w:rPr>
          <w:color w:val="000000" w:themeColor="text1"/>
          <w:sz w:val="26"/>
          <w:szCs w:val="26"/>
        </w:rPr>
        <w:t xml:space="preserve"> Далее отходы</w:t>
      </w:r>
      <w:r w:rsidR="000B2B4A" w:rsidRPr="00DE1B28">
        <w:rPr>
          <w:color w:val="000000" w:themeColor="text1"/>
          <w:sz w:val="26"/>
          <w:szCs w:val="26"/>
        </w:rPr>
        <w:t xml:space="preserve"> транспортир</w:t>
      </w:r>
      <w:r w:rsidR="00F02717">
        <w:rPr>
          <w:color w:val="000000" w:themeColor="text1"/>
          <w:sz w:val="26"/>
          <w:szCs w:val="26"/>
        </w:rPr>
        <w:t>уются</w:t>
      </w:r>
      <w:r w:rsidR="000B2B4A" w:rsidRPr="00DE1B28">
        <w:rPr>
          <w:color w:val="000000" w:themeColor="text1"/>
          <w:sz w:val="26"/>
          <w:szCs w:val="26"/>
        </w:rPr>
        <w:t xml:space="preserve"> на полигон ТБО, </w:t>
      </w:r>
      <w:r w:rsidR="00FC7083" w:rsidRPr="00DE1B28">
        <w:rPr>
          <w:color w:val="000000" w:themeColor="text1"/>
          <w:sz w:val="26"/>
          <w:szCs w:val="26"/>
        </w:rPr>
        <w:t>региональным экологическим оператором ГП «КРЭО».</w:t>
      </w:r>
    </w:p>
    <w:p w:rsidR="00254645" w:rsidRPr="00DE1B28" w:rsidRDefault="00254645" w:rsidP="00E66E7E">
      <w:pPr>
        <w:shd w:val="clear" w:color="auto" w:fill="FFFFFF"/>
        <w:spacing w:line="276" w:lineRule="auto"/>
        <w:ind w:firstLine="720"/>
        <w:jc w:val="both"/>
        <w:rPr>
          <w:color w:val="000000" w:themeColor="text1"/>
          <w:sz w:val="26"/>
          <w:szCs w:val="26"/>
        </w:rPr>
      </w:pPr>
    </w:p>
    <w:p w:rsidR="00D61D1D" w:rsidRPr="00DE1B28" w:rsidRDefault="00D61D1D" w:rsidP="00D40138">
      <w:pPr>
        <w:spacing w:line="276" w:lineRule="auto"/>
        <w:jc w:val="center"/>
        <w:rPr>
          <w:b/>
          <w:bCs/>
          <w:i/>
          <w:color w:val="000000" w:themeColor="text1"/>
          <w:sz w:val="26"/>
          <w:szCs w:val="26"/>
        </w:rPr>
      </w:pPr>
      <w:bookmarkStart w:id="81" w:name="_Toc241844452"/>
      <w:bookmarkStart w:id="82" w:name="_Toc249431679"/>
      <w:bookmarkStart w:id="83" w:name="_Toc254300277"/>
      <w:bookmarkStart w:id="84" w:name="_Toc260684569"/>
      <w:bookmarkStart w:id="85" w:name="_Toc266652618"/>
      <w:bookmarkStart w:id="86" w:name="_Toc294190425"/>
      <w:r w:rsidRPr="00DE1B28">
        <w:rPr>
          <w:b/>
          <w:bCs/>
          <w:i/>
          <w:color w:val="000000" w:themeColor="text1"/>
          <w:sz w:val="26"/>
          <w:szCs w:val="26"/>
        </w:rPr>
        <w:t>Санитарно-защитные зоны предприятий</w:t>
      </w:r>
    </w:p>
    <w:p w:rsidR="00FF5404" w:rsidRPr="00DE1B28" w:rsidRDefault="00D61D1D" w:rsidP="00DC779F">
      <w:pPr>
        <w:suppressAutoHyphens w:val="0"/>
        <w:spacing w:line="276" w:lineRule="auto"/>
        <w:ind w:firstLine="709"/>
        <w:jc w:val="both"/>
        <w:rPr>
          <w:color w:val="000000" w:themeColor="text1"/>
          <w:sz w:val="26"/>
          <w:szCs w:val="26"/>
        </w:rPr>
      </w:pPr>
      <w:r w:rsidRPr="00DE1B28">
        <w:rPr>
          <w:color w:val="000000" w:themeColor="text1"/>
          <w:sz w:val="26"/>
          <w:szCs w:val="26"/>
        </w:rPr>
        <w:t xml:space="preserve">В целях обеспечения безопасности населения и в соответствии с Федеральным Законом </w:t>
      </w:r>
      <w:r w:rsidR="00F55A7B" w:rsidRPr="00DE1B28">
        <w:rPr>
          <w:color w:val="000000" w:themeColor="text1"/>
          <w:sz w:val="26"/>
          <w:szCs w:val="26"/>
        </w:rPr>
        <w:t>«</w:t>
      </w:r>
      <w:r w:rsidRPr="00DE1B28">
        <w:rPr>
          <w:color w:val="000000" w:themeColor="text1"/>
          <w:sz w:val="26"/>
          <w:szCs w:val="26"/>
        </w:rPr>
        <w:t>О санитарно-эпидемиологическом благополучии населения</w:t>
      </w:r>
      <w:r w:rsidR="00F55A7B" w:rsidRPr="00DE1B28">
        <w:rPr>
          <w:color w:val="000000" w:themeColor="text1"/>
          <w:sz w:val="26"/>
          <w:szCs w:val="26"/>
        </w:rPr>
        <w:t>»</w:t>
      </w:r>
      <w:r w:rsidRPr="00DE1B28">
        <w:rPr>
          <w:color w:val="000000" w:themeColor="text1"/>
          <w:sz w:val="26"/>
          <w:szCs w:val="26"/>
        </w:rPr>
        <w:t xml:space="preserve">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bookmarkStart w:id="87" w:name="_Toc398561485"/>
    </w:p>
    <w:p w:rsidR="00FF5404" w:rsidRPr="00DE1B28" w:rsidRDefault="00FF5404" w:rsidP="00DC779F">
      <w:pPr>
        <w:suppressAutoHyphens w:val="0"/>
        <w:spacing w:line="276" w:lineRule="auto"/>
        <w:ind w:firstLine="709"/>
        <w:jc w:val="both"/>
        <w:rPr>
          <w:color w:val="000000" w:themeColor="text1"/>
          <w:sz w:val="26"/>
          <w:szCs w:val="26"/>
        </w:rPr>
      </w:pPr>
      <w:r w:rsidRPr="00DE1B28">
        <w:rPr>
          <w:color w:val="000000" w:themeColor="text1"/>
          <w:sz w:val="26"/>
          <w:szCs w:val="26"/>
        </w:rPr>
        <w:lastRenderedPageBreak/>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87"/>
    </w:p>
    <w:p w:rsidR="00DC779F" w:rsidRPr="00DE1B28" w:rsidRDefault="00DC779F" w:rsidP="00DC779F">
      <w:pPr>
        <w:suppressAutoHyphens w:val="0"/>
        <w:spacing w:line="276" w:lineRule="auto"/>
        <w:ind w:firstLine="709"/>
        <w:jc w:val="both"/>
        <w:rPr>
          <w:color w:val="000000" w:themeColor="text1"/>
          <w:sz w:val="26"/>
          <w:szCs w:val="26"/>
        </w:rPr>
      </w:pPr>
    </w:p>
    <w:p w:rsidR="00FF5404" w:rsidRPr="00DE1B28" w:rsidRDefault="00FF5404" w:rsidP="00FF5404">
      <w:pPr>
        <w:spacing w:line="276" w:lineRule="auto"/>
        <w:jc w:val="right"/>
        <w:rPr>
          <w:i/>
          <w:color w:val="000000" w:themeColor="text1"/>
        </w:rPr>
      </w:pPr>
      <w:r w:rsidRPr="00DE1B28">
        <w:rPr>
          <w:i/>
          <w:color w:val="000000" w:themeColor="text1"/>
        </w:rPr>
        <w:t xml:space="preserve">Таблица </w:t>
      </w:r>
      <w:r w:rsidR="00F93049" w:rsidRPr="00DE1B28">
        <w:rPr>
          <w:i/>
          <w:color w:val="000000" w:themeColor="text1"/>
        </w:rPr>
        <w:t>11</w:t>
      </w:r>
    </w:p>
    <w:tbl>
      <w:tblPr>
        <w:tblW w:w="35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789"/>
      </w:tblGrid>
      <w:tr w:rsidR="0055453E" w:rsidRPr="00DE1B28" w:rsidTr="00B623DC">
        <w:trPr>
          <w:trHeight w:val="20"/>
          <w:jc w:val="center"/>
        </w:trPr>
        <w:tc>
          <w:tcPr>
            <w:tcW w:w="2300" w:type="pct"/>
            <w:vAlign w:val="center"/>
          </w:tcPr>
          <w:p w:rsidR="00FF5404" w:rsidRPr="00DE1B28" w:rsidRDefault="00FF5404" w:rsidP="00FF5404">
            <w:pPr>
              <w:spacing w:line="276" w:lineRule="auto"/>
              <w:jc w:val="center"/>
              <w:rPr>
                <w:b/>
                <w:color w:val="000000" w:themeColor="text1"/>
              </w:rPr>
            </w:pPr>
            <w:r w:rsidRPr="00DE1B28">
              <w:rPr>
                <w:b/>
                <w:color w:val="000000" w:themeColor="text1"/>
              </w:rPr>
              <w:t>Класс опасности</w:t>
            </w:r>
          </w:p>
        </w:tc>
        <w:tc>
          <w:tcPr>
            <w:tcW w:w="2700" w:type="pct"/>
            <w:vAlign w:val="center"/>
          </w:tcPr>
          <w:p w:rsidR="00FF5404" w:rsidRPr="00DE1B28" w:rsidRDefault="00FF5404" w:rsidP="00FF5404">
            <w:pPr>
              <w:spacing w:line="276" w:lineRule="auto"/>
              <w:jc w:val="center"/>
              <w:rPr>
                <w:b/>
                <w:color w:val="000000" w:themeColor="text1"/>
              </w:rPr>
            </w:pPr>
            <w:r w:rsidRPr="00DE1B28">
              <w:rPr>
                <w:b/>
                <w:color w:val="000000" w:themeColor="text1"/>
              </w:rPr>
              <w:t>Размер СЗЗ, м.</w:t>
            </w:r>
          </w:p>
        </w:tc>
      </w:tr>
      <w:tr w:rsidR="0055453E" w:rsidRPr="00DE1B28" w:rsidTr="00B623DC">
        <w:trPr>
          <w:trHeight w:val="20"/>
          <w:jc w:val="center"/>
        </w:trPr>
        <w:tc>
          <w:tcPr>
            <w:tcW w:w="23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I</w:t>
            </w:r>
          </w:p>
        </w:tc>
        <w:tc>
          <w:tcPr>
            <w:tcW w:w="27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1000</w:t>
            </w:r>
          </w:p>
        </w:tc>
      </w:tr>
      <w:tr w:rsidR="0055453E" w:rsidRPr="00DE1B28" w:rsidTr="00B623DC">
        <w:trPr>
          <w:trHeight w:val="20"/>
          <w:jc w:val="center"/>
        </w:trPr>
        <w:tc>
          <w:tcPr>
            <w:tcW w:w="23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II</w:t>
            </w:r>
          </w:p>
        </w:tc>
        <w:tc>
          <w:tcPr>
            <w:tcW w:w="27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300–500</w:t>
            </w:r>
          </w:p>
        </w:tc>
      </w:tr>
      <w:tr w:rsidR="0055453E" w:rsidRPr="00DE1B28" w:rsidTr="00B623DC">
        <w:trPr>
          <w:trHeight w:val="20"/>
          <w:jc w:val="center"/>
        </w:trPr>
        <w:tc>
          <w:tcPr>
            <w:tcW w:w="23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III</w:t>
            </w:r>
          </w:p>
        </w:tc>
        <w:tc>
          <w:tcPr>
            <w:tcW w:w="27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300–100</w:t>
            </w:r>
          </w:p>
        </w:tc>
      </w:tr>
      <w:tr w:rsidR="0055453E" w:rsidRPr="00DE1B28" w:rsidTr="00B623DC">
        <w:trPr>
          <w:trHeight w:val="20"/>
          <w:jc w:val="center"/>
        </w:trPr>
        <w:tc>
          <w:tcPr>
            <w:tcW w:w="23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IV</w:t>
            </w:r>
          </w:p>
        </w:tc>
        <w:tc>
          <w:tcPr>
            <w:tcW w:w="27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100–50</w:t>
            </w:r>
          </w:p>
        </w:tc>
      </w:tr>
      <w:tr w:rsidR="0055453E" w:rsidRPr="00DE1B28" w:rsidTr="00B623DC">
        <w:trPr>
          <w:trHeight w:val="20"/>
          <w:jc w:val="center"/>
        </w:trPr>
        <w:tc>
          <w:tcPr>
            <w:tcW w:w="23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V</w:t>
            </w:r>
          </w:p>
        </w:tc>
        <w:tc>
          <w:tcPr>
            <w:tcW w:w="2700" w:type="pct"/>
            <w:vAlign w:val="center"/>
          </w:tcPr>
          <w:p w:rsidR="00FF5404" w:rsidRPr="00DE1B28" w:rsidRDefault="00FF5404" w:rsidP="00FF5404">
            <w:pPr>
              <w:spacing w:line="276" w:lineRule="auto"/>
              <w:jc w:val="center"/>
              <w:rPr>
                <w:color w:val="000000" w:themeColor="text1"/>
                <w:sz w:val="22"/>
                <w:szCs w:val="22"/>
              </w:rPr>
            </w:pPr>
            <w:r w:rsidRPr="00DE1B28">
              <w:rPr>
                <w:color w:val="000000" w:themeColor="text1"/>
                <w:sz w:val="22"/>
                <w:szCs w:val="22"/>
              </w:rPr>
              <w:t>50</w:t>
            </w:r>
          </w:p>
        </w:tc>
      </w:tr>
    </w:tbl>
    <w:p w:rsidR="00D61D1D" w:rsidRPr="00DE1B28" w:rsidRDefault="00D61D1D" w:rsidP="00D61D1D">
      <w:pPr>
        <w:spacing w:line="276" w:lineRule="auto"/>
        <w:ind w:firstLine="709"/>
        <w:jc w:val="both"/>
        <w:rPr>
          <w:color w:val="000000" w:themeColor="text1"/>
          <w:sz w:val="26"/>
          <w:szCs w:val="26"/>
        </w:rPr>
      </w:pPr>
      <w:r w:rsidRPr="00DE1B28">
        <w:rPr>
          <w:color w:val="000000" w:themeColor="text1"/>
          <w:sz w:val="26"/>
          <w:szCs w:val="26"/>
        </w:rPr>
        <w:t>Территория санитарно-защитной зоны предназначена для:</w:t>
      </w:r>
    </w:p>
    <w:p w:rsidR="00D61D1D" w:rsidRPr="00DE1B28" w:rsidRDefault="00D61D1D" w:rsidP="00D61D1D">
      <w:pPr>
        <w:spacing w:line="276" w:lineRule="auto"/>
        <w:ind w:firstLine="709"/>
        <w:jc w:val="both"/>
        <w:rPr>
          <w:color w:val="000000" w:themeColor="text1"/>
          <w:sz w:val="26"/>
          <w:szCs w:val="26"/>
        </w:rPr>
      </w:pPr>
      <w:r w:rsidRPr="00DE1B28">
        <w:rPr>
          <w:color w:val="000000" w:themeColor="text1"/>
          <w:sz w:val="26"/>
          <w:szCs w:val="26"/>
        </w:rPr>
        <w:t>- снижения уровня воздействия до требуемых гигиенических нормативов по всем факторам воздействия за ее пределами;</w:t>
      </w:r>
    </w:p>
    <w:p w:rsidR="00D61D1D" w:rsidRPr="00DE1B28" w:rsidRDefault="00D61D1D" w:rsidP="00D61D1D">
      <w:pPr>
        <w:spacing w:line="276" w:lineRule="auto"/>
        <w:ind w:firstLine="709"/>
        <w:jc w:val="both"/>
        <w:rPr>
          <w:color w:val="000000" w:themeColor="text1"/>
          <w:sz w:val="26"/>
          <w:szCs w:val="26"/>
        </w:rPr>
      </w:pPr>
      <w:r w:rsidRPr="00DE1B28">
        <w:rPr>
          <w:color w:val="000000" w:themeColor="text1"/>
          <w:sz w:val="26"/>
          <w:szCs w:val="26"/>
        </w:rPr>
        <w:t>- создания санитарно-защитного барьера между территорией предприятия (группы предприятий) и территорией жилой застройки;</w:t>
      </w:r>
    </w:p>
    <w:p w:rsidR="00D61D1D" w:rsidRPr="00DE1B28" w:rsidRDefault="00D61D1D" w:rsidP="00D61D1D">
      <w:pPr>
        <w:spacing w:line="276" w:lineRule="auto"/>
        <w:ind w:firstLine="709"/>
        <w:jc w:val="both"/>
        <w:rPr>
          <w:color w:val="000000" w:themeColor="text1"/>
          <w:sz w:val="26"/>
          <w:szCs w:val="26"/>
        </w:rPr>
      </w:pPr>
      <w:r w:rsidRPr="00DE1B28">
        <w:rPr>
          <w:color w:val="000000" w:themeColor="text1"/>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B1DAC" w:rsidRPr="00DE1B28" w:rsidRDefault="009B1DAC" w:rsidP="009B1DAC">
      <w:pPr>
        <w:spacing w:line="276" w:lineRule="auto"/>
        <w:ind w:firstLine="709"/>
        <w:jc w:val="both"/>
        <w:rPr>
          <w:color w:val="000000" w:themeColor="text1"/>
          <w:sz w:val="26"/>
          <w:szCs w:val="26"/>
        </w:rPr>
      </w:pPr>
      <w:r w:rsidRPr="00DE1B28">
        <w:rPr>
          <w:color w:val="000000" w:themeColor="text1"/>
          <w:sz w:val="26"/>
          <w:szCs w:val="26"/>
        </w:rPr>
        <w:t>Промышленные предприятия должны иметь утвержденные проекты санитарно-защитных зон.</w:t>
      </w:r>
    </w:p>
    <w:p w:rsidR="009B1DAC" w:rsidRPr="00DE1B28" w:rsidRDefault="009B1DAC" w:rsidP="009B1DAC">
      <w:pPr>
        <w:spacing w:line="276" w:lineRule="auto"/>
        <w:ind w:firstLine="709"/>
        <w:jc w:val="both"/>
        <w:rPr>
          <w:color w:val="000000" w:themeColor="text1"/>
          <w:sz w:val="26"/>
          <w:szCs w:val="26"/>
        </w:rPr>
      </w:pPr>
      <w:r w:rsidRPr="00DE1B28">
        <w:rPr>
          <w:color w:val="000000" w:themeColor="text1"/>
          <w:sz w:val="26"/>
          <w:szCs w:val="26"/>
        </w:rPr>
        <w:t>Предприятия, расположенные на территории сельского поселения, не имеют разработанных санитарно-защитных зон. При отсутствии утвержденной СЗЗ принимаются нормативные размеры СЗЗ по СанПиН 2.2.1/2.1.1.1200-03 в соответствии с санитарной классификацией предприятий, производств и объектов.</w:t>
      </w:r>
    </w:p>
    <w:p w:rsidR="00D61D1D" w:rsidRPr="00DE1B28" w:rsidRDefault="00D61D1D" w:rsidP="00D61D1D">
      <w:pPr>
        <w:spacing w:line="276" w:lineRule="auto"/>
        <w:ind w:firstLine="720"/>
        <w:jc w:val="both"/>
        <w:rPr>
          <w:color w:val="000000" w:themeColor="text1"/>
          <w:sz w:val="26"/>
          <w:szCs w:val="26"/>
        </w:rPr>
      </w:pPr>
      <w:r w:rsidRPr="00DE1B28">
        <w:rPr>
          <w:color w:val="000000" w:themeColor="text1"/>
          <w:sz w:val="26"/>
          <w:szCs w:val="26"/>
        </w:rPr>
        <w:t>Для автодорог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r w:rsidR="00AE00EB" w:rsidRPr="00DE1B28">
        <w:rPr>
          <w:color w:val="000000" w:themeColor="text1"/>
          <w:sz w:val="26"/>
          <w:szCs w:val="26"/>
        </w:rPr>
        <w:t>В соответствии с СанПиНом</w:t>
      </w:r>
      <w:r w:rsidRPr="00DE1B28">
        <w:rPr>
          <w:color w:val="000000" w:themeColor="text1"/>
          <w:sz w:val="26"/>
          <w:szCs w:val="26"/>
        </w:rPr>
        <w:t xml:space="preserve"> 2.2.1/2.1.1.1200-03 </w:t>
      </w:r>
      <w:r w:rsidR="00F55A7B" w:rsidRPr="00DE1B28">
        <w:rPr>
          <w:color w:val="000000" w:themeColor="text1"/>
          <w:sz w:val="26"/>
          <w:szCs w:val="26"/>
        </w:rPr>
        <w:t>«</w:t>
      </w:r>
      <w:r w:rsidRPr="00DE1B28">
        <w:rPr>
          <w:color w:val="000000" w:themeColor="text1"/>
          <w:sz w:val="26"/>
          <w:szCs w:val="26"/>
        </w:rPr>
        <w:t>Санитарно-защитные зоны и санитарная классификация предприятий, сооружений и иных объектов</w:t>
      </w:r>
      <w:r w:rsidR="00F55A7B" w:rsidRPr="00DE1B28">
        <w:rPr>
          <w:color w:val="000000" w:themeColor="text1"/>
          <w:sz w:val="26"/>
          <w:szCs w:val="26"/>
        </w:rPr>
        <w:t>»</w:t>
      </w:r>
      <w:r w:rsidRPr="00DE1B28">
        <w:rPr>
          <w:color w:val="000000" w:themeColor="text1"/>
          <w:sz w:val="26"/>
          <w:szCs w:val="26"/>
        </w:rPr>
        <w:t>)</w:t>
      </w:r>
    </w:p>
    <w:p w:rsidR="00D61D1D" w:rsidRPr="00DE1B28" w:rsidRDefault="00D61D1D" w:rsidP="00D61D1D">
      <w:pPr>
        <w:spacing w:line="276" w:lineRule="auto"/>
        <w:ind w:firstLine="900"/>
        <w:jc w:val="both"/>
        <w:rPr>
          <w:color w:val="000000" w:themeColor="text1"/>
          <w:sz w:val="26"/>
          <w:szCs w:val="26"/>
        </w:rPr>
      </w:pPr>
      <w:r w:rsidRPr="00DE1B28">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5" w:tooltip="Санитарно-защитные зоны и санитарная классификация предприятий, сооружений и иных объектов" w:history="1">
        <w:r w:rsidRPr="00DE1B28">
          <w:rPr>
            <w:rStyle w:val="a7"/>
            <w:rFonts w:eastAsia="MS Gothic"/>
            <w:color w:val="000000" w:themeColor="text1"/>
            <w:sz w:val="26"/>
            <w:szCs w:val="26"/>
          </w:rPr>
          <w:t>СанПиН 2.2.1/2.1.1.1200</w:t>
        </w:r>
      </w:hyperlink>
      <w:r w:rsidRPr="00DE1B28">
        <w:rPr>
          <w:color w:val="000000" w:themeColor="text1"/>
          <w:sz w:val="26"/>
          <w:szCs w:val="26"/>
        </w:rPr>
        <w:t xml:space="preserve"> и СНиП 2.07.01-89, а также по согласованию с местными органами санитарно-эпидемиологического надзора.</w:t>
      </w:r>
    </w:p>
    <w:p w:rsidR="00DC779F" w:rsidRPr="00DE1B28" w:rsidRDefault="00DC779F" w:rsidP="00D61D1D">
      <w:pPr>
        <w:spacing w:line="276" w:lineRule="auto"/>
        <w:ind w:firstLine="900"/>
        <w:jc w:val="both"/>
        <w:rPr>
          <w:color w:val="000000" w:themeColor="text1"/>
          <w:sz w:val="26"/>
          <w:szCs w:val="26"/>
        </w:rPr>
      </w:pPr>
    </w:p>
    <w:bookmarkEnd w:id="81"/>
    <w:bookmarkEnd w:id="82"/>
    <w:bookmarkEnd w:id="83"/>
    <w:bookmarkEnd w:id="84"/>
    <w:bookmarkEnd w:id="85"/>
    <w:bookmarkEnd w:id="86"/>
    <w:p w:rsidR="00D61D1D" w:rsidRPr="00DE1B28" w:rsidRDefault="00D61D1D" w:rsidP="00D61D1D">
      <w:pPr>
        <w:spacing w:line="276" w:lineRule="auto"/>
        <w:jc w:val="center"/>
        <w:rPr>
          <w:color w:val="000000" w:themeColor="text1"/>
        </w:rPr>
      </w:pPr>
      <w:r w:rsidRPr="00DE1B28">
        <w:rPr>
          <w:b/>
          <w:bCs/>
          <w:i/>
          <w:color w:val="000000" w:themeColor="text1"/>
          <w:sz w:val="26"/>
          <w:szCs w:val="26"/>
        </w:rPr>
        <w:t>Зона санитарной охраны источников питьевого водоснабжения</w:t>
      </w:r>
    </w:p>
    <w:p w:rsidR="00275F5A" w:rsidRPr="00DE1B28" w:rsidRDefault="00275F5A" w:rsidP="00275F5A">
      <w:pPr>
        <w:spacing w:line="276" w:lineRule="auto"/>
        <w:ind w:firstLine="900"/>
        <w:jc w:val="both"/>
        <w:rPr>
          <w:color w:val="000000" w:themeColor="text1"/>
          <w:sz w:val="26"/>
          <w:szCs w:val="26"/>
        </w:rPr>
      </w:pPr>
      <w:r w:rsidRPr="00DE1B28">
        <w:rPr>
          <w:color w:val="000000" w:themeColor="text1"/>
          <w:sz w:val="26"/>
          <w:szCs w:val="26"/>
        </w:rPr>
        <w:t xml:space="preserve">Централизованная система водоснабжения на территории поселения присутствует </w:t>
      </w:r>
      <w:r w:rsidR="000F11D2" w:rsidRPr="00DE1B28">
        <w:rPr>
          <w:color w:val="000000" w:themeColor="text1"/>
          <w:sz w:val="26"/>
          <w:szCs w:val="26"/>
        </w:rPr>
        <w:t xml:space="preserve">в </w:t>
      </w:r>
      <w:r w:rsidR="00DC779F" w:rsidRPr="00DE1B28">
        <w:rPr>
          <w:color w:val="000000" w:themeColor="text1"/>
          <w:sz w:val="26"/>
          <w:szCs w:val="26"/>
        </w:rPr>
        <w:t>п. Юбилейный</w:t>
      </w:r>
      <w:r w:rsidR="009172DB" w:rsidRPr="00DE1B28">
        <w:rPr>
          <w:color w:val="000000" w:themeColor="text1"/>
          <w:sz w:val="26"/>
          <w:szCs w:val="26"/>
        </w:rPr>
        <w:t>.</w:t>
      </w:r>
      <w:r w:rsidR="009538A0" w:rsidRPr="00DE1B28">
        <w:rPr>
          <w:color w:val="000000" w:themeColor="text1"/>
          <w:sz w:val="26"/>
          <w:szCs w:val="26"/>
        </w:rPr>
        <w:t xml:space="preserve"> </w:t>
      </w:r>
    </w:p>
    <w:p w:rsidR="00D61D1D" w:rsidRPr="00DE1B28" w:rsidRDefault="00AE00EB" w:rsidP="00D61D1D">
      <w:pPr>
        <w:shd w:val="clear" w:color="auto" w:fill="FFFFFF"/>
        <w:spacing w:line="276" w:lineRule="auto"/>
        <w:ind w:left="10" w:firstLine="720"/>
        <w:jc w:val="both"/>
        <w:rPr>
          <w:color w:val="000000" w:themeColor="text1"/>
          <w:sz w:val="26"/>
          <w:szCs w:val="26"/>
        </w:rPr>
      </w:pPr>
      <w:r w:rsidRPr="00DE1B28">
        <w:rPr>
          <w:color w:val="000000" w:themeColor="text1"/>
          <w:sz w:val="26"/>
          <w:szCs w:val="26"/>
        </w:rPr>
        <w:lastRenderedPageBreak/>
        <w:t>В соответствии с СанПиНом</w:t>
      </w:r>
      <w:r w:rsidR="00D61D1D" w:rsidRPr="00DE1B28">
        <w:rPr>
          <w:color w:val="000000" w:themeColor="text1"/>
          <w:sz w:val="26"/>
          <w:szCs w:val="26"/>
        </w:rPr>
        <w:t xml:space="preserve"> 2.1.4.1110-02 источники водоснабжения должны иметь зоны санитарной охраны (далее - ЗСО).</w:t>
      </w:r>
    </w:p>
    <w:p w:rsidR="00EE493A" w:rsidRPr="00DE1B28" w:rsidRDefault="00D61D1D" w:rsidP="008407A0">
      <w:pPr>
        <w:shd w:val="clear" w:color="auto" w:fill="FFFFFF"/>
        <w:spacing w:line="276" w:lineRule="auto"/>
        <w:ind w:left="10" w:firstLine="720"/>
        <w:jc w:val="both"/>
        <w:rPr>
          <w:color w:val="000000" w:themeColor="text1"/>
          <w:sz w:val="26"/>
          <w:szCs w:val="26"/>
        </w:rPr>
      </w:pPr>
      <w:r w:rsidRPr="00DE1B28">
        <w:rPr>
          <w:color w:val="000000" w:themeColor="text1"/>
          <w:sz w:val="26"/>
          <w:szCs w:val="26"/>
        </w:rPr>
        <w:t>В состав ЗСО входят три пояса. Первый пояс - пояс строгого режима, второй и третий пояса - пояса ограничений. Первый пояс (строгого режима) включает в себя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Во второй и третий пояса (пояса ограничений) входят территории, предназначенные для предупреждения загрязнения в</w:t>
      </w:r>
      <w:r w:rsidR="008407A0" w:rsidRPr="00DE1B28">
        <w:rPr>
          <w:color w:val="000000" w:themeColor="text1"/>
          <w:sz w:val="26"/>
          <w:szCs w:val="26"/>
        </w:rPr>
        <w:t xml:space="preserve">оды и источников водоснабжения. </w:t>
      </w:r>
      <w:r w:rsidR="00EE493A" w:rsidRPr="00DE1B28">
        <w:rPr>
          <w:color w:val="000000" w:themeColor="text1"/>
          <w:sz w:val="26"/>
          <w:szCs w:val="26"/>
        </w:rPr>
        <w:t>На первую очередь генеральным планом пр</w:t>
      </w:r>
      <w:r w:rsidR="00437751" w:rsidRPr="00DE1B28">
        <w:rPr>
          <w:color w:val="000000" w:themeColor="text1"/>
          <w:sz w:val="26"/>
          <w:szCs w:val="26"/>
        </w:rPr>
        <w:t>ед</w:t>
      </w:r>
      <w:r w:rsidR="00EE493A" w:rsidRPr="00DE1B28">
        <w:rPr>
          <w:color w:val="000000" w:themeColor="text1"/>
          <w:sz w:val="26"/>
          <w:szCs w:val="26"/>
        </w:rPr>
        <w:t xml:space="preserve">лагается благоустройство 1-го пояса ЗСО на всех водозаборных сооружениях </w:t>
      </w:r>
      <w:r w:rsidR="009172DB" w:rsidRPr="00DE1B28">
        <w:rPr>
          <w:color w:val="000000" w:themeColor="text1"/>
          <w:sz w:val="26"/>
          <w:szCs w:val="26"/>
        </w:rPr>
        <w:t xml:space="preserve">сельского </w:t>
      </w:r>
      <w:r w:rsidR="009538A0" w:rsidRPr="00DE1B28">
        <w:rPr>
          <w:color w:val="000000" w:themeColor="text1"/>
          <w:sz w:val="26"/>
          <w:szCs w:val="26"/>
        </w:rPr>
        <w:t>поселения</w:t>
      </w:r>
      <w:r w:rsidR="009172DB" w:rsidRPr="00DE1B28">
        <w:rPr>
          <w:color w:val="000000" w:themeColor="text1"/>
          <w:sz w:val="26"/>
          <w:szCs w:val="26"/>
        </w:rPr>
        <w:t>.</w:t>
      </w:r>
      <w:r w:rsidR="00EE493A" w:rsidRPr="00DE1B28">
        <w:rPr>
          <w:color w:val="000000" w:themeColor="text1"/>
          <w:sz w:val="26"/>
          <w:szCs w:val="26"/>
        </w:rPr>
        <w:t xml:space="preserve">  </w:t>
      </w:r>
    </w:p>
    <w:p w:rsidR="00224336" w:rsidRPr="00DE1B28" w:rsidRDefault="00224336" w:rsidP="008407A0">
      <w:pPr>
        <w:shd w:val="clear" w:color="auto" w:fill="FFFFFF"/>
        <w:spacing w:line="276" w:lineRule="auto"/>
        <w:ind w:left="10" w:firstLine="720"/>
        <w:jc w:val="both"/>
        <w:rPr>
          <w:color w:val="000000" w:themeColor="text1"/>
          <w:sz w:val="26"/>
          <w:szCs w:val="26"/>
        </w:rPr>
      </w:pPr>
    </w:p>
    <w:p w:rsidR="00D61D1D" w:rsidRPr="00DE1B28" w:rsidRDefault="00D61D1D" w:rsidP="00D61D1D">
      <w:pPr>
        <w:spacing w:line="276" w:lineRule="auto"/>
        <w:jc w:val="center"/>
        <w:rPr>
          <w:b/>
          <w:bCs/>
          <w:i/>
          <w:color w:val="000000" w:themeColor="text1"/>
          <w:sz w:val="26"/>
          <w:szCs w:val="26"/>
        </w:rPr>
      </w:pPr>
      <w:r w:rsidRPr="00DE1B28">
        <w:rPr>
          <w:b/>
          <w:bCs/>
          <w:i/>
          <w:color w:val="000000" w:themeColor="text1"/>
          <w:sz w:val="26"/>
          <w:szCs w:val="26"/>
        </w:rPr>
        <w:t>Инженерная подготовка территории</w:t>
      </w:r>
    </w:p>
    <w:p w:rsidR="00D61D1D" w:rsidRPr="00DE1B28" w:rsidRDefault="00D61D1D" w:rsidP="00D61D1D">
      <w:pPr>
        <w:spacing w:line="276" w:lineRule="auto"/>
        <w:ind w:firstLine="720"/>
        <w:jc w:val="both"/>
        <w:rPr>
          <w:color w:val="000000" w:themeColor="text1"/>
          <w:sz w:val="26"/>
          <w:szCs w:val="26"/>
        </w:rPr>
      </w:pPr>
      <w:r w:rsidRPr="00DE1B28">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224336" w:rsidRPr="00DE1B28" w:rsidRDefault="00224336" w:rsidP="00D61D1D">
      <w:pPr>
        <w:spacing w:line="276" w:lineRule="auto"/>
        <w:ind w:firstLine="720"/>
        <w:jc w:val="both"/>
        <w:rPr>
          <w:color w:val="000000" w:themeColor="text1"/>
          <w:sz w:val="26"/>
          <w:szCs w:val="26"/>
        </w:rPr>
      </w:pPr>
    </w:p>
    <w:p w:rsidR="00D61D1D" w:rsidRPr="00DE1B28" w:rsidRDefault="00D61D1D" w:rsidP="00AE00EB">
      <w:pPr>
        <w:spacing w:line="276" w:lineRule="auto"/>
        <w:jc w:val="center"/>
        <w:rPr>
          <w:b/>
          <w:bCs/>
          <w:i/>
          <w:color w:val="000000" w:themeColor="text1"/>
          <w:sz w:val="26"/>
          <w:szCs w:val="26"/>
        </w:rPr>
      </w:pPr>
      <w:r w:rsidRPr="00DE1B28">
        <w:rPr>
          <w:b/>
          <w:bCs/>
          <w:i/>
          <w:color w:val="000000" w:themeColor="text1"/>
          <w:sz w:val="26"/>
          <w:szCs w:val="26"/>
        </w:rPr>
        <w:t>Состояние и формирование природно-экологического каркаса</w:t>
      </w:r>
    </w:p>
    <w:p w:rsidR="00D61D1D" w:rsidRPr="00DE1B28" w:rsidRDefault="00D61D1D" w:rsidP="00AE00EB">
      <w:pPr>
        <w:spacing w:line="276" w:lineRule="auto"/>
        <w:ind w:firstLine="720"/>
        <w:jc w:val="both"/>
        <w:rPr>
          <w:color w:val="000000" w:themeColor="text1"/>
          <w:sz w:val="26"/>
          <w:szCs w:val="26"/>
        </w:rPr>
      </w:pPr>
      <w:r w:rsidRPr="00DE1B28">
        <w:rPr>
          <w:color w:val="000000" w:themeColor="text1"/>
          <w:sz w:val="26"/>
          <w:szCs w:val="26"/>
        </w:rPr>
        <w:t xml:space="preserve">Природно-экологический каркас территории сельского поселения </w:t>
      </w:r>
      <w:r w:rsidR="00AE00EB" w:rsidRPr="00DE1B28">
        <w:rPr>
          <w:color w:val="000000" w:themeColor="text1"/>
          <w:sz w:val="26"/>
          <w:szCs w:val="26"/>
        </w:rPr>
        <w:t>формируется из</w:t>
      </w:r>
      <w:r w:rsidRPr="00DE1B28">
        <w:rPr>
          <w:color w:val="000000" w:themeColor="text1"/>
          <w:sz w:val="26"/>
          <w:szCs w:val="26"/>
        </w:rPr>
        <w:t xml:space="preserve"> существующих и планируемых природоохранных объектов разного уровня, из специфических комплексов –</w:t>
      </w:r>
      <w:r w:rsidR="001A71B8" w:rsidRPr="00DE1B28">
        <w:rPr>
          <w:color w:val="000000" w:themeColor="text1"/>
          <w:sz w:val="26"/>
          <w:szCs w:val="26"/>
        </w:rPr>
        <w:t xml:space="preserve"> </w:t>
      </w:r>
      <w:r w:rsidRPr="00DE1B28">
        <w:rPr>
          <w:color w:val="000000" w:themeColor="text1"/>
          <w:sz w:val="26"/>
          <w:szCs w:val="26"/>
        </w:rPr>
        <w:t xml:space="preserve">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DE1B28">
        <w:rPr>
          <w:color w:val="000000" w:themeColor="text1"/>
          <w:sz w:val="26"/>
          <w:szCs w:val="26"/>
        </w:rPr>
        <w:t>объектов, существующих</w:t>
      </w:r>
      <w:r w:rsidRPr="00DE1B28">
        <w:rPr>
          <w:color w:val="000000" w:themeColor="text1"/>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D40138" w:rsidRPr="00DE1B28" w:rsidRDefault="00D40138" w:rsidP="00AE00EB">
      <w:pPr>
        <w:spacing w:line="276" w:lineRule="auto"/>
        <w:ind w:firstLine="720"/>
        <w:jc w:val="both"/>
        <w:rPr>
          <w:color w:val="000000" w:themeColor="text1"/>
          <w:sz w:val="26"/>
          <w:szCs w:val="26"/>
        </w:rPr>
      </w:pPr>
    </w:p>
    <w:p w:rsidR="00D61D1D" w:rsidRPr="00DE1B28" w:rsidRDefault="00D61D1D" w:rsidP="00243BE6">
      <w:pPr>
        <w:spacing w:line="276" w:lineRule="auto"/>
        <w:jc w:val="center"/>
        <w:rPr>
          <w:b/>
          <w:bCs/>
          <w:i/>
          <w:color w:val="000000" w:themeColor="text1"/>
          <w:sz w:val="26"/>
          <w:szCs w:val="26"/>
        </w:rPr>
      </w:pPr>
      <w:r w:rsidRPr="00DE1B28">
        <w:rPr>
          <w:b/>
          <w:bCs/>
          <w:i/>
          <w:color w:val="000000" w:themeColor="text1"/>
          <w:sz w:val="26"/>
          <w:szCs w:val="26"/>
        </w:rPr>
        <w:t>Предварительный прогноз возможных неблагоприятных изменений природной и техногенной среды при строительстве</w:t>
      </w:r>
    </w:p>
    <w:p w:rsidR="00D61D1D" w:rsidRPr="00DE1B28" w:rsidRDefault="00D61D1D" w:rsidP="00243BE6">
      <w:pPr>
        <w:spacing w:line="276" w:lineRule="auto"/>
        <w:ind w:firstLine="720"/>
        <w:jc w:val="both"/>
        <w:rPr>
          <w:color w:val="000000" w:themeColor="text1"/>
          <w:sz w:val="26"/>
          <w:szCs w:val="26"/>
        </w:rPr>
      </w:pPr>
      <w:r w:rsidRPr="00DE1B28">
        <w:rPr>
          <w:color w:val="000000" w:themeColor="text1"/>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бесспорно повлечет за собой определенные изменения как окружающей среды, так и социальной обстановки в районе строительства.</w:t>
      </w:r>
    </w:p>
    <w:p w:rsidR="00D61D1D" w:rsidRPr="00DE1B28" w:rsidRDefault="00D61D1D" w:rsidP="00243BE6">
      <w:pPr>
        <w:spacing w:line="276" w:lineRule="auto"/>
        <w:ind w:firstLine="720"/>
        <w:jc w:val="both"/>
        <w:rPr>
          <w:color w:val="000000" w:themeColor="text1"/>
          <w:sz w:val="26"/>
          <w:szCs w:val="26"/>
        </w:rPr>
      </w:pPr>
      <w:r w:rsidRPr="00DE1B28">
        <w:rPr>
          <w:color w:val="000000" w:themeColor="text1"/>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D61D1D" w:rsidRPr="00DE1B28" w:rsidRDefault="00D61D1D" w:rsidP="00243BE6">
      <w:pPr>
        <w:spacing w:line="276" w:lineRule="auto"/>
        <w:ind w:firstLine="720"/>
        <w:jc w:val="both"/>
        <w:rPr>
          <w:color w:val="000000" w:themeColor="text1"/>
          <w:sz w:val="26"/>
          <w:szCs w:val="26"/>
        </w:rPr>
      </w:pPr>
      <w:r w:rsidRPr="00DE1B28">
        <w:rPr>
          <w:color w:val="000000" w:themeColor="text1"/>
          <w:sz w:val="26"/>
          <w:szCs w:val="26"/>
        </w:rPr>
        <w:t>- изменение состава поверхностных и грунтовых вод;</w:t>
      </w:r>
    </w:p>
    <w:p w:rsidR="00D61D1D" w:rsidRPr="00DE1B28" w:rsidRDefault="00243BE6" w:rsidP="00243BE6">
      <w:pPr>
        <w:spacing w:line="276" w:lineRule="auto"/>
        <w:ind w:firstLine="720"/>
        <w:jc w:val="both"/>
        <w:rPr>
          <w:color w:val="000000" w:themeColor="text1"/>
          <w:sz w:val="26"/>
          <w:szCs w:val="26"/>
        </w:rPr>
      </w:pPr>
      <w:r w:rsidRPr="00DE1B28">
        <w:rPr>
          <w:color w:val="000000" w:themeColor="text1"/>
          <w:sz w:val="26"/>
          <w:szCs w:val="26"/>
        </w:rPr>
        <w:t>- </w:t>
      </w:r>
      <w:r w:rsidR="00D61D1D" w:rsidRPr="00DE1B28">
        <w:rPr>
          <w:color w:val="000000" w:themeColor="text1"/>
          <w:sz w:val="26"/>
          <w:szCs w:val="26"/>
        </w:rPr>
        <w:t>нарушение геологической среды и предпола</w:t>
      </w:r>
      <w:r w:rsidR="00FB2DDC" w:rsidRPr="00DE1B28">
        <w:rPr>
          <w:color w:val="000000" w:themeColor="text1"/>
          <w:sz w:val="26"/>
          <w:szCs w:val="26"/>
        </w:rPr>
        <w:t>гаемый уровень загрязнения почв;</w:t>
      </w:r>
    </w:p>
    <w:p w:rsidR="00D61D1D" w:rsidRPr="00DE1B28" w:rsidRDefault="00D61D1D" w:rsidP="00243BE6">
      <w:pPr>
        <w:spacing w:line="276" w:lineRule="auto"/>
        <w:ind w:firstLine="720"/>
        <w:jc w:val="both"/>
        <w:rPr>
          <w:color w:val="000000" w:themeColor="text1"/>
          <w:sz w:val="26"/>
          <w:szCs w:val="26"/>
        </w:rPr>
      </w:pPr>
      <w:r w:rsidRPr="00DE1B28">
        <w:rPr>
          <w:color w:val="000000" w:themeColor="text1"/>
          <w:sz w:val="26"/>
          <w:szCs w:val="26"/>
        </w:rPr>
        <w:lastRenderedPageBreak/>
        <w:t>-</w:t>
      </w:r>
      <w:r w:rsidR="00243BE6" w:rsidRPr="00DE1B28">
        <w:rPr>
          <w:color w:val="000000" w:themeColor="text1"/>
          <w:sz w:val="26"/>
          <w:szCs w:val="26"/>
        </w:rPr>
        <w:t> </w:t>
      </w:r>
      <w:r w:rsidRPr="00DE1B28">
        <w:rPr>
          <w:color w:val="000000" w:themeColor="text1"/>
          <w:sz w:val="26"/>
          <w:szCs w:val="26"/>
        </w:rPr>
        <w:t>характер изменений состава приземных слоев воздуха за счет увеличения выбросов в атмосферу.</w:t>
      </w:r>
    </w:p>
    <w:p w:rsidR="00D40138" w:rsidRPr="00DE1B28" w:rsidRDefault="00D40138" w:rsidP="00243BE6">
      <w:pPr>
        <w:spacing w:line="276" w:lineRule="auto"/>
        <w:ind w:firstLine="720"/>
        <w:jc w:val="both"/>
        <w:rPr>
          <w:color w:val="000000" w:themeColor="text1"/>
          <w:sz w:val="26"/>
          <w:szCs w:val="26"/>
        </w:rPr>
      </w:pPr>
    </w:p>
    <w:p w:rsidR="00D61D1D" w:rsidRPr="00DE1B28" w:rsidRDefault="00D61D1D" w:rsidP="00243BE6">
      <w:pPr>
        <w:spacing w:line="276" w:lineRule="auto"/>
        <w:jc w:val="center"/>
        <w:rPr>
          <w:b/>
          <w:bCs/>
          <w:i/>
          <w:color w:val="000000" w:themeColor="text1"/>
          <w:sz w:val="26"/>
          <w:szCs w:val="26"/>
        </w:rPr>
      </w:pPr>
      <w:r w:rsidRPr="00DE1B28">
        <w:rPr>
          <w:b/>
          <w:bCs/>
          <w:i/>
          <w:color w:val="000000" w:themeColor="text1"/>
          <w:sz w:val="26"/>
          <w:szCs w:val="26"/>
        </w:rPr>
        <w:t>Выводы</w:t>
      </w:r>
    </w:p>
    <w:p w:rsidR="00D61D1D" w:rsidRPr="00DE1B28" w:rsidRDefault="00D61D1D" w:rsidP="00243BE6">
      <w:pPr>
        <w:spacing w:line="276" w:lineRule="auto"/>
        <w:ind w:firstLine="720"/>
        <w:jc w:val="both"/>
        <w:rPr>
          <w:color w:val="000000" w:themeColor="text1"/>
          <w:sz w:val="26"/>
          <w:szCs w:val="26"/>
        </w:rPr>
      </w:pPr>
      <w:r w:rsidRPr="00DE1B28">
        <w:rPr>
          <w:color w:val="000000" w:themeColor="text1"/>
          <w:sz w:val="26"/>
          <w:szCs w:val="26"/>
        </w:rPr>
        <w:t xml:space="preserve">Экологическая ситуация на территории сельского поселения в целом устойчивая. Имеющиеся загрязнения среды обитания носят локальный и </w:t>
      </w:r>
      <w:r w:rsidR="00243BE6" w:rsidRPr="00DE1B28">
        <w:rPr>
          <w:color w:val="000000" w:themeColor="text1"/>
          <w:sz w:val="26"/>
          <w:szCs w:val="26"/>
        </w:rPr>
        <w:t>несистемный характер</w:t>
      </w:r>
      <w:r w:rsidRPr="00DE1B28">
        <w:rPr>
          <w:color w:val="000000" w:themeColor="text1"/>
          <w:sz w:val="26"/>
          <w:szCs w:val="26"/>
        </w:rPr>
        <w:t xml:space="preserve"> и, как правило, не достигают опасных значений.</w:t>
      </w:r>
    </w:p>
    <w:p w:rsidR="00FA307F" w:rsidRPr="00DE1B28" w:rsidRDefault="00FA307F" w:rsidP="00243BE6">
      <w:pPr>
        <w:spacing w:line="276" w:lineRule="auto"/>
        <w:ind w:firstLine="720"/>
        <w:jc w:val="both"/>
        <w:rPr>
          <w:color w:val="000000" w:themeColor="text1"/>
          <w:sz w:val="26"/>
          <w:szCs w:val="26"/>
        </w:rPr>
      </w:pPr>
    </w:p>
    <w:p w:rsidR="00FA307F" w:rsidRPr="00DE1B28" w:rsidRDefault="00FA307F" w:rsidP="00243BE6">
      <w:pPr>
        <w:spacing w:line="276" w:lineRule="auto"/>
        <w:ind w:firstLine="720"/>
        <w:jc w:val="both"/>
        <w:rPr>
          <w:color w:val="000000" w:themeColor="text1"/>
          <w:sz w:val="26"/>
          <w:szCs w:val="26"/>
        </w:rPr>
        <w:sectPr w:rsidR="00FA307F" w:rsidRPr="00DE1B28" w:rsidSect="002F0D9A">
          <w:pgSz w:w="11906" w:h="16838"/>
          <w:pgMar w:top="851" w:right="707" w:bottom="851" w:left="1644" w:header="709" w:footer="367" w:gutter="0"/>
          <w:cols w:space="720"/>
          <w:docGrid w:linePitch="360"/>
        </w:sectPr>
      </w:pPr>
    </w:p>
    <w:p w:rsidR="00312AB2" w:rsidRPr="00DE1B28" w:rsidRDefault="00312AB2" w:rsidP="002C23B0">
      <w:pPr>
        <w:pStyle w:val="3"/>
        <w:jc w:val="center"/>
        <w:rPr>
          <w:color w:val="000000" w:themeColor="text1"/>
          <w:sz w:val="26"/>
          <w:szCs w:val="26"/>
        </w:rPr>
      </w:pPr>
      <w:bookmarkStart w:id="88" w:name="_Toc103695377"/>
      <w:r w:rsidRPr="00DE1B28">
        <w:rPr>
          <w:color w:val="000000" w:themeColor="text1"/>
          <w:sz w:val="26"/>
          <w:szCs w:val="26"/>
        </w:rPr>
        <w:lastRenderedPageBreak/>
        <w:t>II</w:t>
      </w:r>
      <w:r w:rsidR="00ED4382" w:rsidRPr="00DE1B28">
        <w:rPr>
          <w:color w:val="000000" w:themeColor="text1"/>
          <w:sz w:val="26"/>
          <w:szCs w:val="26"/>
        </w:rPr>
        <w:t>.</w:t>
      </w:r>
      <w:r w:rsidR="002C23B0" w:rsidRPr="00DE1B28">
        <w:rPr>
          <w:color w:val="000000" w:themeColor="text1"/>
          <w:sz w:val="26"/>
          <w:szCs w:val="26"/>
        </w:rPr>
        <w:t>3.</w:t>
      </w:r>
      <w:r w:rsidR="00ED4382" w:rsidRPr="00DE1B28">
        <w:rPr>
          <w:color w:val="000000" w:themeColor="text1"/>
          <w:sz w:val="26"/>
          <w:szCs w:val="26"/>
        </w:rPr>
        <w:t>5</w:t>
      </w:r>
      <w:r w:rsidRPr="00DE1B28">
        <w:rPr>
          <w:color w:val="000000" w:themeColor="text1"/>
          <w:sz w:val="26"/>
          <w:szCs w:val="26"/>
        </w:rPr>
        <w:t xml:space="preserve"> Охранные коридоры коммуникаций</w:t>
      </w:r>
      <w:bookmarkEnd w:id="88"/>
    </w:p>
    <w:p w:rsidR="0018548B" w:rsidRPr="00DE1B28" w:rsidRDefault="0018548B" w:rsidP="00321123">
      <w:pPr>
        <w:pStyle w:val="ae"/>
        <w:spacing w:line="276" w:lineRule="auto"/>
        <w:ind w:firstLine="709"/>
        <w:rPr>
          <w:bCs/>
          <w:color w:val="000000" w:themeColor="text1"/>
          <w:sz w:val="26"/>
          <w:szCs w:val="26"/>
        </w:rPr>
      </w:pPr>
      <w:bookmarkStart w:id="89" w:name="__RefHeading__400_1612356966"/>
      <w:bookmarkStart w:id="90" w:name="__RefHeading__136_1539069001"/>
      <w:bookmarkStart w:id="91" w:name="__RefHeading__334_276625223"/>
      <w:bookmarkStart w:id="92" w:name="__RefHeading__498_670117999"/>
      <w:bookmarkStart w:id="93" w:name="__RefHeading__105_1212657833"/>
      <w:bookmarkStart w:id="94" w:name="__RefHeading__168_1585558239"/>
      <w:bookmarkStart w:id="95" w:name="__RefHeading__862_1612356966"/>
      <w:bookmarkEnd w:id="89"/>
      <w:bookmarkEnd w:id="90"/>
      <w:bookmarkEnd w:id="91"/>
      <w:bookmarkEnd w:id="92"/>
      <w:bookmarkEnd w:id="93"/>
      <w:bookmarkEnd w:id="94"/>
      <w:bookmarkEnd w:id="95"/>
      <w:r w:rsidRPr="00DE1B28">
        <w:rPr>
          <w:bCs/>
          <w:color w:val="000000" w:themeColor="text1"/>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18548B" w:rsidRPr="00DE1B28" w:rsidRDefault="0018548B" w:rsidP="00321123">
      <w:pPr>
        <w:pStyle w:val="ae"/>
        <w:spacing w:line="276" w:lineRule="auto"/>
        <w:ind w:firstLine="709"/>
        <w:rPr>
          <w:bCs/>
          <w:color w:val="000000" w:themeColor="text1"/>
          <w:sz w:val="26"/>
          <w:szCs w:val="26"/>
        </w:rPr>
      </w:pPr>
      <w:r w:rsidRPr="00DE1B28">
        <w:rPr>
          <w:bCs/>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1. Вдоль воздушных линий электропередачи в виде земельного участка и воздушного пространства, по обе стороны линии от кр</w:t>
      </w:r>
      <w:r w:rsidR="00FB2DDC" w:rsidRPr="00DE1B28">
        <w:rPr>
          <w:color w:val="000000" w:themeColor="text1"/>
          <w:sz w:val="26"/>
          <w:szCs w:val="26"/>
        </w:rPr>
        <w:t xml:space="preserve">айних проводов на расстоянии: </w:t>
      </w:r>
      <w:r w:rsidRPr="00DE1B28">
        <w:rPr>
          <w:color w:val="000000" w:themeColor="text1"/>
          <w:sz w:val="26"/>
          <w:szCs w:val="26"/>
        </w:rPr>
        <w:t>для линий напряжением до 1000 В - 2 метра, до 20 кВ - 10 метров, 35 кВ - 15 метров, 110 кВ - 20 метров, 220 кВ - 25</w:t>
      </w:r>
      <w:r w:rsidRPr="00DE1B28">
        <w:rPr>
          <w:color w:val="000000" w:themeColor="text1"/>
          <w:sz w:val="26"/>
          <w:szCs w:val="26"/>
          <w:lang w:val="en-US"/>
        </w:rPr>
        <w:t> </w:t>
      </w:r>
      <w:r w:rsidRPr="00DE1B28">
        <w:rPr>
          <w:color w:val="000000" w:themeColor="text1"/>
          <w:sz w:val="26"/>
          <w:szCs w:val="26"/>
        </w:rPr>
        <w:t>метров.</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 производить строительство, капитальный ремонт, реконструкцию или снос любых зданий и</w:t>
      </w:r>
      <w:r w:rsidRPr="00DE1B28">
        <w:rPr>
          <w:color w:val="000000" w:themeColor="text1"/>
          <w:sz w:val="26"/>
          <w:szCs w:val="26"/>
          <w:lang w:val="en-US"/>
        </w:rPr>
        <w:t> </w:t>
      </w:r>
      <w:r w:rsidRPr="00DE1B28">
        <w:rPr>
          <w:color w:val="000000" w:themeColor="text1"/>
          <w:sz w:val="26"/>
          <w:szCs w:val="26"/>
        </w:rPr>
        <w:t>сооружений;</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Во избежание несчастных случаев и повреждения оборудования запрещается:</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w:t>
      </w:r>
      <w:r w:rsidRPr="00DE1B28">
        <w:rPr>
          <w:color w:val="000000" w:themeColor="text1"/>
          <w:sz w:val="26"/>
          <w:szCs w:val="26"/>
          <w:lang w:val="en-US"/>
        </w:rPr>
        <w:t> </w:t>
      </w:r>
      <w:r w:rsidRPr="00DE1B28">
        <w:rPr>
          <w:color w:val="000000" w:themeColor="text1"/>
          <w:sz w:val="26"/>
          <w:szCs w:val="26"/>
        </w:rPr>
        <w:t>загромождать подъезды и подходы к объектам электрических сетей;</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lastRenderedPageBreak/>
        <w:t>- набрасывать на провода, опоры и приближать к ним посторонние предметы, а также подниматься на опоры;</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 устраивать всякого рода свалки (в охранных зонах электрических сетей и вблизи них);</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18548B" w:rsidRPr="00DE1B28" w:rsidRDefault="0018548B" w:rsidP="00321123">
      <w:pPr>
        <w:spacing w:line="276" w:lineRule="auto"/>
        <w:ind w:firstLine="709"/>
        <w:jc w:val="both"/>
        <w:rPr>
          <w:color w:val="000000" w:themeColor="text1"/>
          <w:sz w:val="26"/>
          <w:szCs w:val="26"/>
        </w:rPr>
      </w:pPr>
      <w:r w:rsidRPr="00DE1B28">
        <w:rPr>
          <w:color w:val="000000" w:themeColor="text1"/>
          <w:sz w:val="26"/>
          <w:szCs w:val="26"/>
        </w:rPr>
        <w:t>-</w:t>
      </w:r>
      <w:r w:rsidRPr="00DE1B28">
        <w:rPr>
          <w:color w:val="000000" w:themeColor="text1"/>
          <w:sz w:val="26"/>
          <w:szCs w:val="26"/>
          <w:lang w:val="en-US"/>
        </w:rPr>
        <w:t> </w:t>
      </w:r>
      <w:r w:rsidRPr="00DE1B28">
        <w:rPr>
          <w:color w:val="000000" w:themeColor="text1"/>
          <w:sz w:val="26"/>
          <w:szCs w:val="26"/>
        </w:rPr>
        <w:t>устраивать спортивные площадки, стадионы, рынки, стоянки всех видов машин и механизмов.</w:t>
      </w:r>
    </w:p>
    <w:p w:rsidR="0018548B" w:rsidRPr="00DE1B28" w:rsidRDefault="0018548B" w:rsidP="00321123">
      <w:pPr>
        <w:pStyle w:val="af3"/>
        <w:spacing w:line="276" w:lineRule="auto"/>
        <w:ind w:firstLine="709"/>
        <w:rPr>
          <w:color w:val="000000" w:themeColor="text1"/>
          <w:sz w:val="26"/>
          <w:szCs w:val="26"/>
        </w:rPr>
      </w:pPr>
      <w:r w:rsidRPr="00DE1B28">
        <w:rPr>
          <w:color w:val="000000" w:themeColor="text1"/>
          <w:sz w:val="26"/>
          <w:szCs w:val="26"/>
        </w:rPr>
        <w:t>Охранные зоны инженерных сетей приведены в таблице санитарных разрывов до жилых и общественных зданий.</w:t>
      </w:r>
    </w:p>
    <w:p w:rsidR="0018548B" w:rsidRPr="00DE1B28" w:rsidRDefault="0018548B" w:rsidP="0018548B">
      <w:pPr>
        <w:pStyle w:val="af3"/>
        <w:spacing w:line="240" w:lineRule="auto"/>
        <w:jc w:val="center"/>
        <w:rPr>
          <w:b/>
          <w:color w:val="000000" w:themeColor="text1"/>
          <w:sz w:val="26"/>
          <w:szCs w:val="26"/>
        </w:rPr>
      </w:pPr>
      <w:r w:rsidRPr="00DE1B28">
        <w:rPr>
          <w:b/>
          <w:color w:val="000000" w:themeColor="text1"/>
          <w:sz w:val="26"/>
          <w:szCs w:val="26"/>
        </w:rPr>
        <w:t>Санитарный разрыв до жилых и общественных зданий от подземных сетей инженерии</w:t>
      </w:r>
    </w:p>
    <w:p w:rsidR="00243BE6" w:rsidRPr="00DE1B28" w:rsidRDefault="00243BE6" w:rsidP="00243BE6">
      <w:pPr>
        <w:spacing w:line="276" w:lineRule="auto"/>
        <w:jc w:val="right"/>
        <w:rPr>
          <w:i/>
          <w:color w:val="000000" w:themeColor="text1"/>
        </w:rPr>
      </w:pPr>
      <w:r w:rsidRPr="00DE1B28">
        <w:rPr>
          <w:i/>
          <w:color w:val="000000" w:themeColor="text1"/>
        </w:rPr>
        <w:t xml:space="preserve">Таблица </w:t>
      </w:r>
      <w:r w:rsidR="00F93049" w:rsidRPr="00DE1B28">
        <w:rPr>
          <w:i/>
          <w:color w:val="000000" w:themeColor="text1"/>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51"/>
        <w:gridCol w:w="1498"/>
        <w:gridCol w:w="2103"/>
        <w:gridCol w:w="1759"/>
      </w:tblGrid>
      <w:tr w:rsidR="0055453E" w:rsidRPr="00DE1B28" w:rsidTr="00243BE6">
        <w:trPr>
          <w:cantSplit/>
          <w:tblHeader/>
          <w:jc w:val="center"/>
        </w:trPr>
        <w:tc>
          <w:tcPr>
            <w:tcW w:w="2212" w:type="pct"/>
            <w:vMerge w:val="restart"/>
            <w:vAlign w:val="center"/>
          </w:tcPr>
          <w:p w:rsidR="0018548B" w:rsidRPr="00DE1B28" w:rsidRDefault="0018548B" w:rsidP="0018548B">
            <w:pPr>
              <w:overflowPunct w:val="0"/>
              <w:autoSpaceDE w:val="0"/>
              <w:autoSpaceDN w:val="0"/>
              <w:adjustRightInd w:val="0"/>
              <w:jc w:val="center"/>
              <w:rPr>
                <w:b/>
                <w:color w:val="000000" w:themeColor="text1"/>
              </w:rPr>
            </w:pPr>
            <w:r w:rsidRPr="00DE1B28">
              <w:rPr>
                <w:b/>
                <w:color w:val="000000" w:themeColor="text1"/>
              </w:rPr>
              <w:t>Инженерные сети</w:t>
            </w:r>
          </w:p>
        </w:tc>
        <w:tc>
          <w:tcPr>
            <w:tcW w:w="2788" w:type="pct"/>
            <w:gridSpan w:val="3"/>
            <w:vAlign w:val="center"/>
          </w:tcPr>
          <w:p w:rsidR="0018548B" w:rsidRPr="00DE1B28" w:rsidRDefault="0018548B" w:rsidP="0018548B">
            <w:pPr>
              <w:overflowPunct w:val="0"/>
              <w:autoSpaceDE w:val="0"/>
              <w:autoSpaceDN w:val="0"/>
              <w:adjustRightInd w:val="0"/>
              <w:jc w:val="center"/>
              <w:rPr>
                <w:b/>
                <w:color w:val="000000" w:themeColor="text1"/>
              </w:rPr>
            </w:pPr>
            <w:r w:rsidRPr="00DE1B28">
              <w:rPr>
                <w:b/>
                <w:color w:val="000000" w:themeColor="text1"/>
              </w:rPr>
              <w:t>Расстояние, м, по горизонтали (в свету) от подземных сетей до</w:t>
            </w:r>
          </w:p>
        </w:tc>
      </w:tr>
      <w:tr w:rsidR="0055453E" w:rsidRPr="00DE1B28" w:rsidTr="00243BE6">
        <w:trPr>
          <w:cantSplit/>
          <w:trHeight w:val="528"/>
          <w:tblHeader/>
          <w:jc w:val="center"/>
        </w:trPr>
        <w:tc>
          <w:tcPr>
            <w:tcW w:w="2212" w:type="pct"/>
            <w:vMerge/>
            <w:vAlign w:val="center"/>
          </w:tcPr>
          <w:p w:rsidR="0018548B" w:rsidRPr="00DE1B28" w:rsidRDefault="0018548B" w:rsidP="0018548B">
            <w:pPr>
              <w:rPr>
                <w:b/>
                <w:color w:val="000000" w:themeColor="text1"/>
              </w:rPr>
            </w:pPr>
          </w:p>
        </w:tc>
        <w:tc>
          <w:tcPr>
            <w:tcW w:w="779" w:type="pct"/>
            <w:vMerge w:val="restart"/>
            <w:vAlign w:val="center"/>
          </w:tcPr>
          <w:p w:rsidR="0018548B" w:rsidRPr="00DE1B28" w:rsidRDefault="0018548B" w:rsidP="0018548B">
            <w:pPr>
              <w:overflowPunct w:val="0"/>
              <w:autoSpaceDE w:val="0"/>
              <w:autoSpaceDN w:val="0"/>
              <w:adjustRightInd w:val="0"/>
              <w:jc w:val="center"/>
              <w:rPr>
                <w:b/>
                <w:color w:val="000000" w:themeColor="text1"/>
              </w:rPr>
            </w:pPr>
            <w:r w:rsidRPr="00DE1B28">
              <w:rPr>
                <w:b/>
                <w:color w:val="000000" w:themeColor="text1"/>
              </w:rPr>
              <w:t>фундаментов зданий и сооружений</w:t>
            </w:r>
          </w:p>
        </w:tc>
        <w:tc>
          <w:tcPr>
            <w:tcW w:w="1094" w:type="pct"/>
            <w:vMerge w:val="restart"/>
            <w:vAlign w:val="center"/>
          </w:tcPr>
          <w:p w:rsidR="0018548B" w:rsidRPr="00DE1B28" w:rsidRDefault="0018548B" w:rsidP="0018548B">
            <w:pPr>
              <w:overflowPunct w:val="0"/>
              <w:autoSpaceDE w:val="0"/>
              <w:autoSpaceDN w:val="0"/>
              <w:adjustRightInd w:val="0"/>
              <w:jc w:val="center"/>
              <w:rPr>
                <w:b/>
                <w:color w:val="000000" w:themeColor="text1"/>
              </w:rPr>
            </w:pPr>
            <w:r w:rsidRPr="00DE1B28">
              <w:rPr>
                <w:b/>
                <w:color w:val="000000" w:themeColor="text1"/>
              </w:rPr>
              <w:t>фундаментов ограждений предприятий, эстакад, опор контактной сети и связи, железных дорог</w:t>
            </w:r>
          </w:p>
        </w:tc>
        <w:tc>
          <w:tcPr>
            <w:tcW w:w="916" w:type="pct"/>
            <w:vMerge w:val="restart"/>
            <w:vAlign w:val="center"/>
          </w:tcPr>
          <w:p w:rsidR="0018548B" w:rsidRPr="00DE1B28" w:rsidRDefault="0018548B" w:rsidP="0018548B">
            <w:pPr>
              <w:overflowPunct w:val="0"/>
              <w:autoSpaceDE w:val="0"/>
              <w:autoSpaceDN w:val="0"/>
              <w:adjustRightInd w:val="0"/>
              <w:jc w:val="center"/>
              <w:rPr>
                <w:b/>
                <w:color w:val="000000" w:themeColor="text1"/>
              </w:rPr>
            </w:pPr>
            <w:r w:rsidRPr="00DE1B28">
              <w:rPr>
                <w:b/>
                <w:color w:val="000000" w:themeColor="text1"/>
              </w:rPr>
              <w:t>наружной бровки кювета или подошвы насыпи дороги</w:t>
            </w:r>
          </w:p>
        </w:tc>
      </w:tr>
      <w:tr w:rsidR="0055453E" w:rsidRPr="00DE1B28" w:rsidTr="00243BE6">
        <w:trPr>
          <w:cantSplit/>
          <w:trHeight w:val="528"/>
          <w:tblHeader/>
          <w:jc w:val="center"/>
        </w:trPr>
        <w:tc>
          <w:tcPr>
            <w:tcW w:w="2212" w:type="pct"/>
            <w:vMerge/>
            <w:vAlign w:val="center"/>
          </w:tcPr>
          <w:p w:rsidR="0018548B" w:rsidRPr="00DE1B28" w:rsidRDefault="0018548B" w:rsidP="0018548B">
            <w:pPr>
              <w:rPr>
                <w:color w:val="000000" w:themeColor="text1"/>
              </w:rPr>
            </w:pPr>
          </w:p>
        </w:tc>
        <w:tc>
          <w:tcPr>
            <w:tcW w:w="779" w:type="pct"/>
            <w:vMerge/>
            <w:vAlign w:val="center"/>
          </w:tcPr>
          <w:p w:rsidR="0018548B" w:rsidRPr="00DE1B28" w:rsidRDefault="0018548B" w:rsidP="0018548B">
            <w:pPr>
              <w:rPr>
                <w:color w:val="000000" w:themeColor="text1"/>
              </w:rPr>
            </w:pPr>
          </w:p>
        </w:tc>
        <w:tc>
          <w:tcPr>
            <w:tcW w:w="1094" w:type="pct"/>
            <w:vMerge/>
            <w:vAlign w:val="center"/>
          </w:tcPr>
          <w:p w:rsidR="0018548B" w:rsidRPr="00DE1B28" w:rsidRDefault="0018548B" w:rsidP="0018548B">
            <w:pPr>
              <w:rPr>
                <w:color w:val="000000" w:themeColor="text1"/>
              </w:rPr>
            </w:pPr>
          </w:p>
        </w:tc>
        <w:tc>
          <w:tcPr>
            <w:tcW w:w="916" w:type="pct"/>
            <w:vMerge/>
            <w:vAlign w:val="center"/>
          </w:tcPr>
          <w:p w:rsidR="0018548B" w:rsidRPr="00DE1B28" w:rsidRDefault="0018548B" w:rsidP="0018548B">
            <w:pPr>
              <w:rPr>
                <w:color w:val="000000" w:themeColor="text1"/>
              </w:rPr>
            </w:pPr>
          </w:p>
        </w:tc>
      </w:tr>
      <w:tr w:rsidR="0055453E" w:rsidRPr="00DE1B28" w:rsidTr="00243BE6">
        <w:trPr>
          <w:jc w:val="center"/>
        </w:trPr>
        <w:tc>
          <w:tcPr>
            <w:tcW w:w="2212" w:type="pct"/>
          </w:tcPr>
          <w:p w:rsidR="0018548B" w:rsidRPr="00DE1B28" w:rsidRDefault="0018548B" w:rsidP="0018548B">
            <w:pPr>
              <w:overflowPunct w:val="0"/>
              <w:autoSpaceDE w:val="0"/>
              <w:autoSpaceDN w:val="0"/>
              <w:adjustRightInd w:val="0"/>
              <w:rPr>
                <w:b/>
                <w:color w:val="000000" w:themeColor="text1"/>
              </w:rPr>
            </w:pPr>
            <w:r w:rsidRPr="00DE1B28">
              <w:rPr>
                <w:b/>
                <w:color w:val="000000" w:themeColor="text1"/>
              </w:rPr>
              <w:t xml:space="preserve">Водопровод и напорная канализация </w:t>
            </w:r>
          </w:p>
        </w:tc>
        <w:tc>
          <w:tcPr>
            <w:tcW w:w="779"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5</w:t>
            </w:r>
          </w:p>
        </w:tc>
        <w:tc>
          <w:tcPr>
            <w:tcW w:w="1094"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3</w:t>
            </w:r>
          </w:p>
        </w:tc>
        <w:tc>
          <w:tcPr>
            <w:tcW w:w="916"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w:t>
            </w:r>
          </w:p>
        </w:tc>
      </w:tr>
      <w:tr w:rsidR="0055453E" w:rsidRPr="00DE1B28" w:rsidTr="00243BE6">
        <w:trPr>
          <w:jc w:val="center"/>
        </w:trPr>
        <w:tc>
          <w:tcPr>
            <w:tcW w:w="2212" w:type="pct"/>
          </w:tcPr>
          <w:p w:rsidR="0018548B" w:rsidRPr="00DE1B28" w:rsidRDefault="0018548B" w:rsidP="0018548B">
            <w:pPr>
              <w:overflowPunct w:val="0"/>
              <w:autoSpaceDE w:val="0"/>
              <w:autoSpaceDN w:val="0"/>
              <w:adjustRightInd w:val="0"/>
              <w:rPr>
                <w:b/>
                <w:color w:val="000000" w:themeColor="text1"/>
              </w:rPr>
            </w:pPr>
            <w:r w:rsidRPr="00DE1B28">
              <w:rPr>
                <w:b/>
                <w:color w:val="000000" w:themeColor="text1"/>
              </w:rPr>
              <w:t>Самотечная канализация (бытовая и дождевая)</w:t>
            </w:r>
          </w:p>
        </w:tc>
        <w:tc>
          <w:tcPr>
            <w:tcW w:w="779"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3</w:t>
            </w:r>
          </w:p>
        </w:tc>
        <w:tc>
          <w:tcPr>
            <w:tcW w:w="1094"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1,5</w:t>
            </w:r>
          </w:p>
        </w:tc>
        <w:tc>
          <w:tcPr>
            <w:tcW w:w="916"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w:t>
            </w:r>
          </w:p>
        </w:tc>
      </w:tr>
      <w:tr w:rsidR="0055453E" w:rsidRPr="00DE1B28" w:rsidTr="00243BE6">
        <w:trPr>
          <w:jc w:val="center"/>
        </w:trPr>
        <w:tc>
          <w:tcPr>
            <w:tcW w:w="2212" w:type="pct"/>
          </w:tcPr>
          <w:p w:rsidR="0018548B" w:rsidRPr="00DE1B28" w:rsidRDefault="0018548B" w:rsidP="0018548B">
            <w:pPr>
              <w:overflowPunct w:val="0"/>
              <w:autoSpaceDE w:val="0"/>
              <w:autoSpaceDN w:val="0"/>
              <w:adjustRightInd w:val="0"/>
              <w:rPr>
                <w:b/>
                <w:color w:val="000000" w:themeColor="text1"/>
              </w:rPr>
            </w:pPr>
            <w:r w:rsidRPr="00DE1B28">
              <w:rPr>
                <w:b/>
                <w:color w:val="000000" w:themeColor="text1"/>
              </w:rPr>
              <w:t>Газопроводы горючих газов давления, МПа (кгс/см</w:t>
            </w:r>
            <w:r w:rsidRPr="00DE1B28">
              <w:rPr>
                <w:b/>
                <w:color w:val="000000" w:themeColor="text1"/>
                <w:vertAlign w:val="superscript"/>
              </w:rPr>
              <w:t>2</w:t>
            </w:r>
            <w:r w:rsidRPr="00DE1B28">
              <w:rPr>
                <w:b/>
                <w:color w:val="000000" w:themeColor="text1"/>
              </w:rPr>
              <w:t>):</w:t>
            </w:r>
          </w:p>
        </w:tc>
        <w:tc>
          <w:tcPr>
            <w:tcW w:w="2788" w:type="pct"/>
            <w:gridSpan w:val="3"/>
          </w:tcPr>
          <w:p w:rsidR="0018548B" w:rsidRPr="00DE1B28" w:rsidRDefault="0018548B" w:rsidP="0018548B">
            <w:pPr>
              <w:overflowPunct w:val="0"/>
              <w:autoSpaceDE w:val="0"/>
              <w:autoSpaceDN w:val="0"/>
              <w:adjustRightInd w:val="0"/>
              <w:jc w:val="center"/>
              <w:rPr>
                <w:color w:val="000000" w:themeColor="text1"/>
              </w:rPr>
            </w:pPr>
          </w:p>
        </w:tc>
      </w:tr>
      <w:tr w:rsidR="0055453E" w:rsidRPr="00DE1B28" w:rsidTr="00243BE6">
        <w:trPr>
          <w:jc w:val="center"/>
        </w:trPr>
        <w:tc>
          <w:tcPr>
            <w:tcW w:w="2212" w:type="pct"/>
          </w:tcPr>
          <w:p w:rsidR="0018548B" w:rsidRPr="00DE1B28" w:rsidRDefault="0018548B" w:rsidP="0018548B">
            <w:pPr>
              <w:overflowPunct w:val="0"/>
              <w:autoSpaceDE w:val="0"/>
              <w:autoSpaceDN w:val="0"/>
              <w:adjustRightInd w:val="0"/>
              <w:ind w:firstLine="426"/>
              <w:rPr>
                <w:b/>
                <w:color w:val="000000" w:themeColor="text1"/>
              </w:rPr>
            </w:pPr>
            <w:r w:rsidRPr="00DE1B28">
              <w:rPr>
                <w:b/>
                <w:color w:val="000000" w:themeColor="text1"/>
                <w:lang w:val="en-US"/>
              </w:rPr>
              <w:t>- </w:t>
            </w:r>
            <w:r w:rsidRPr="00DE1B28">
              <w:rPr>
                <w:b/>
                <w:color w:val="000000" w:themeColor="text1"/>
              </w:rPr>
              <w:t>низкого до 0,005 (0,05)</w:t>
            </w:r>
          </w:p>
        </w:tc>
        <w:tc>
          <w:tcPr>
            <w:tcW w:w="779"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2</w:t>
            </w:r>
          </w:p>
        </w:tc>
        <w:tc>
          <w:tcPr>
            <w:tcW w:w="1094"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w:t>
            </w:r>
          </w:p>
        </w:tc>
        <w:tc>
          <w:tcPr>
            <w:tcW w:w="916"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w:t>
            </w:r>
          </w:p>
        </w:tc>
      </w:tr>
      <w:tr w:rsidR="0055453E" w:rsidRPr="00DE1B28" w:rsidTr="00243BE6">
        <w:trPr>
          <w:jc w:val="center"/>
        </w:trPr>
        <w:tc>
          <w:tcPr>
            <w:tcW w:w="2212" w:type="pct"/>
          </w:tcPr>
          <w:p w:rsidR="0018548B" w:rsidRPr="00DE1B28" w:rsidRDefault="0018548B" w:rsidP="00AA0371">
            <w:pPr>
              <w:overflowPunct w:val="0"/>
              <w:autoSpaceDE w:val="0"/>
              <w:autoSpaceDN w:val="0"/>
              <w:adjustRightInd w:val="0"/>
              <w:ind w:firstLine="426"/>
              <w:rPr>
                <w:b/>
                <w:color w:val="000000" w:themeColor="text1"/>
              </w:rPr>
            </w:pPr>
            <w:r w:rsidRPr="00DE1B28">
              <w:rPr>
                <w:b/>
                <w:color w:val="000000" w:themeColor="text1"/>
                <w:lang w:val="en-US"/>
              </w:rPr>
              <w:t>- </w:t>
            </w:r>
            <w:r w:rsidR="00AA0371" w:rsidRPr="00DE1B28">
              <w:rPr>
                <w:b/>
                <w:color w:val="000000" w:themeColor="text1"/>
              </w:rPr>
              <w:t>высокого</w:t>
            </w:r>
            <w:r w:rsidRPr="00DE1B28">
              <w:rPr>
                <w:b/>
                <w:color w:val="000000" w:themeColor="text1"/>
              </w:rPr>
              <w:t xml:space="preserve"> св. 0,3 (3) до 0,6 (6)</w:t>
            </w:r>
          </w:p>
        </w:tc>
        <w:tc>
          <w:tcPr>
            <w:tcW w:w="779"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7</w:t>
            </w:r>
          </w:p>
        </w:tc>
        <w:tc>
          <w:tcPr>
            <w:tcW w:w="1094"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w:t>
            </w:r>
          </w:p>
        </w:tc>
        <w:tc>
          <w:tcPr>
            <w:tcW w:w="916"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w:t>
            </w:r>
          </w:p>
        </w:tc>
      </w:tr>
      <w:tr w:rsidR="0055453E" w:rsidRPr="00DE1B28" w:rsidTr="00243BE6">
        <w:trPr>
          <w:jc w:val="center"/>
        </w:trPr>
        <w:tc>
          <w:tcPr>
            <w:tcW w:w="2212" w:type="pct"/>
          </w:tcPr>
          <w:p w:rsidR="0018548B" w:rsidRPr="00DE1B28" w:rsidRDefault="0018548B" w:rsidP="00AA0371">
            <w:pPr>
              <w:overflowPunct w:val="0"/>
              <w:autoSpaceDE w:val="0"/>
              <w:autoSpaceDN w:val="0"/>
              <w:adjustRightInd w:val="0"/>
              <w:ind w:firstLine="426"/>
              <w:rPr>
                <w:b/>
                <w:color w:val="000000" w:themeColor="text1"/>
              </w:rPr>
            </w:pPr>
            <w:r w:rsidRPr="00DE1B28">
              <w:rPr>
                <w:b/>
                <w:color w:val="000000" w:themeColor="text1"/>
                <w:lang w:val="en-US"/>
              </w:rPr>
              <w:t>- </w:t>
            </w:r>
            <w:r w:rsidRPr="00DE1B28">
              <w:rPr>
                <w:b/>
                <w:color w:val="000000" w:themeColor="text1"/>
              </w:rPr>
              <w:t>высоко</w:t>
            </w:r>
            <w:r w:rsidR="00AA0371" w:rsidRPr="00DE1B28">
              <w:rPr>
                <w:b/>
                <w:color w:val="000000" w:themeColor="text1"/>
              </w:rPr>
              <w:t>го</w:t>
            </w:r>
            <w:r w:rsidRPr="00DE1B28">
              <w:rPr>
                <w:b/>
                <w:color w:val="000000" w:themeColor="text1"/>
              </w:rPr>
              <w:t xml:space="preserve"> св. 0,6 (6) до 1,2 (12)</w:t>
            </w:r>
          </w:p>
        </w:tc>
        <w:tc>
          <w:tcPr>
            <w:tcW w:w="779"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10</w:t>
            </w:r>
          </w:p>
        </w:tc>
        <w:tc>
          <w:tcPr>
            <w:tcW w:w="1094"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w:t>
            </w:r>
          </w:p>
        </w:tc>
        <w:tc>
          <w:tcPr>
            <w:tcW w:w="916"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2</w:t>
            </w:r>
          </w:p>
        </w:tc>
      </w:tr>
      <w:tr w:rsidR="0055453E" w:rsidRPr="00DE1B28" w:rsidTr="00243BE6">
        <w:trPr>
          <w:jc w:val="center"/>
        </w:trPr>
        <w:tc>
          <w:tcPr>
            <w:tcW w:w="2212" w:type="pct"/>
          </w:tcPr>
          <w:p w:rsidR="0018548B" w:rsidRPr="00DE1B28" w:rsidRDefault="0018548B" w:rsidP="0018548B">
            <w:pPr>
              <w:overflowPunct w:val="0"/>
              <w:autoSpaceDE w:val="0"/>
              <w:autoSpaceDN w:val="0"/>
              <w:adjustRightInd w:val="0"/>
              <w:rPr>
                <w:b/>
                <w:color w:val="000000" w:themeColor="text1"/>
              </w:rPr>
            </w:pPr>
            <w:r w:rsidRPr="00DE1B28">
              <w:rPr>
                <w:b/>
                <w:color w:val="000000" w:themeColor="text1"/>
              </w:rPr>
              <w:t>Тепловые сети (от наружной стенки канала, тоннеля)</w:t>
            </w:r>
          </w:p>
        </w:tc>
        <w:tc>
          <w:tcPr>
            <w:tcW w:w="779"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2 (см. прим. 3)</w:t>
            </w:r>
          </w:p>
        </w:tc>
        <w:tc>
          <w:tcPr>
            <w:tcW w:w="1094"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1,5</w:t>
            </w:r>
          </w:p>
        </w:tc>
        <w:tc>
          <w:tcPr>
            <w:tcW w:w="916"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w:t>
            </w:r>
          </w:p>
        </w:tc>
      </w:tr>
      <w:tr w:rsidR="0055453E" w:rsidRPr="00DE1B28" w:rsidTr="00243BE6">
        <w:trPr>
          <w:jc w:val="center"/>
        </w:trPr>
        <w:tc>
          <w:tcPr>
            <w:tcW w:w="2212" w:type="pct"/>
          </w:tcPr>
          <w:p w:rsidR="0018548B" w:rsidRPr="00DE1B28" w:rsidRDefault="0018548B" w:rsidP="0018548B">
            <w:pPr>
              <w:overflowPunct w:val="0"/>
              <w:autoSpaceDE w:val="0"/>
              <w:autoSpaceDN w:val="0"/>
              <w:adjustRightInd w:val="0"/>
              <w:rPr>
                <w:b/>
                <w:color w:val="000000" w:themeColor="text1"/>
              </w:rPr>
            </w:pPr>
            <w:r w:rsidRPr="00DE1B28">
              <w:rPr>
                <w:b/>
                <w:color w:val="000000" w:themeColor="text1"/>
              </w:rPr>
              <w:t>Кабели силовые всех напряжений и кабели связи</w:t>
            </w:r>
          </w:p>
        </w:tc>
        <w:tc>
          <w:tcPr>
            <w:tcW w:w="779"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0,6</w:t>
            </w:r>
          </w:p>
        </w:tc>
        <w:tc>
          <w:tcPr>
            <w:tcW w:w="1094"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0,5</w:t>
            </w:r>
          </w:p>
        </w:tc>
        <w:tc>
          <w:tcPr>
            <w:tcW w:w="916" w:type="pct"/>
          </w:tcPr>
          <w:p w:rsidR="0018548B" w:rsidRPr="00DE1B28" w:rsidRDefault="0018548B" w:rsidP="0018548B">
            <w:pPr>
              <w:overflowPunct w:val="0"/>
              <w:autoSpaceDE w:val="0"/>
              <w:autoSpaceDN w:val="0"/>
              <w:adjustRightInd w:val="0"/>
              <w:jc w:val="center"/>
              <w:rPr>
                <w:color w:val="000000" w:themeColor="text1"/>
              </w:rPr>
            </w:pPr>
            <w:r w:rsidRPr="00DE1B28">
              <w:rPr>
                <w:color w:val="000000" w:themeColor="text1"/>
              </w:rPr>
              <w:t>1</w:t>
            </w:r>
          </w:p>
        </w:tc>
      </w:tr>
    </w:tbl>
    <w:p w:rsidR="00EB3754" w:rsidRPr="00DE1B28" w:rsidRDefault="0018548B" w:rsidP="0018548B">
      <w:pPr>
        <w:ind w:firstLine="708"/>
        <w:jc w:val="both"/>
        <w:rPr>
          <w:color w:val="000000" w:themeColor="text1"/>
        </w:rPr>
      </w:pPr>
      <w:r w:rsidRPr="00DE1B28">
        <w:rPr>
          <w:color w:val="000000" w:themeColor="text1"/>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DE1B28" w:rsidRDefault="001316B4" w:rsidP="0018548B">
      <w:pPr>
        <w:ind w:firstLine="708"/>
        <w:jc w:val="both"/>
        <w:rPr>
          <w:color w:val="000000" w:themeColor="text1"/>
        </w:rPr>
      </w:pPr>
    </w:p>
    <w:p w:rsidR="001316B4" w:rsidRPr="00DE1B28" w:rsidRDefault="001316B4" w:rsidP="0018548B">
      <w:pPr>
        <w:ind w:firstLine="708"/>
        <w:jc w:val="both"/>
        <w:rPr>
          <w:color w:val="000000" w:themeColor="text1"/>
        </w:rPr>
        <w:sectPr w:rsidR="001316B4" w:rsidRPr="00DE1B28" w:rsidSect="002F0D9A">
          <w:pgSz w:w="11906" w:h="16838"/>
          <w:pgMar w:top="851" w:right="707" w:bottom="851" w:left="1644" w:header="709" w:footer="367" w:gutter="0"/>
          <w:cols w:space="720"/>
          <w:docGrid w:linePitch="360"/>
        </w:sectPr>
      </w:pPr>
    </w:p>
    <w:p w:rsidR="00312AB2" w:rsidRPr="00DE1B28" w:rsidRDefault="009C072B" w:rsidP="00C631C7">
      <w:pPr>
        <w:pStyle w:val="2"/>
        <w:rPr>
          <w:color w:val="000000" w:themeColor="text1"/>
          <w:sz w:val="28"/>
          <w:szCs w:val="28"/>
        </w:rPr>
      </w:pPr>
      <w:bookmarkStart w:id="96" w:name="_Toc103695378"/>
      <w:r w:rsidRPr="00DE1B28">
        <w:rPr>
          <w:color w:val="000000" w:themeColor="text1"/>
          <w:sz w:val="28"/>
          <w:szCs w:val="28"/>
          <w:lang w:val="en-US"/>
        </w:rPr>
        <w:lastRenderedPageBreak/>
        <w:t>I</w:t>
      </w:r>
      <w:r w:rsidR="00312AB2" w:rsidRPr="00DE1B28">
        <w:rPr>
          <w:color w:val="000000" w:themeColor="text1"/>
          <w:sz w:val="28"/>
          <w:szCs w:val="28"/>
        </w:rPr>
        <w:t>I</w:t>
      </w:r>
      <w:r w:rsidRPr="00DE1B28">
        <w:rPr>
          <w:color w:val="000000" w:themeColor="text1"/>
          <w:sz w:val="28"/>
          <w:szCs w:val="28"/>
        </w:rPr>
        <w:t>.4</w:t>
      </w:r>
      <w:r w:rsidR="00312AB2" w:rsidRPr="00DE1B28">
        <w:rPr>
          <w:color w:val="000000" w:themeColor="text1"/>
          <w:sz w:val="28"/>
          <w:szCs w:val="28"/>
        </w:rPr>
        <w:t xml:space="preserve"> Современное использование территории сельского поселения</w:t>
      </w:r>
      <w:bookmarkEnd w:id="96"/>
    </w:p>
    <w:p w:rsidR="00A663C6" w:rsidRPr="00DE1B28" w:rsidRDefault="00A663C6" w:rsidP="00A663C6">
      <w:pPr>
        <w:spacing w:line="276" w:lineRule="auto"/>
        <w:ind w:firstLine="567"/>
        <w:jc w:val="both"/>
        <w:rPr>
          <w:bCs/>
          <w:color w:val="000000" w:themeColor="text1"/>
          <w:sz w:val="26"/>
          <w:szCs w:val="26"/>
          <w:lang w:eastAsia="ru-RU"/>
        </w:rPr>
      </w:pPr>
      <w:bookmarkStart w:id="97" w:name="__RefHeading__402_1612356966"/>
      <w:bookmarkStart w:id="98" w:name="__RefHeading__138_1539069001"/>
      <w:bookmarkStart w:id="99" w:name="__RefHeading__336_276625223"/>
      <w:bookmarkStart w:id="100" w:name="__RefHeading__500_670117999"/>
      <w:bookmarkStart w:id="101" w:name="__RefHeading__107_1212657833"/>
      <w:bookmarkStart w:id="102" w:name="__RefHeading__170_1585558239"/>
      <w:bookmarkStart w:id="103" w:name="__RefHeading__864_1612356966"/>
      <w:bookmarkEnd w:id="97"/>
      <w:bookmarkEnd w:id="98"/>
      <w:bookmarkEnd w:id="99"/>
      <w:bookmarkEnd w:id="100"/>
      <w:bookmarkEnd w:id="101"/>
      <w:bookmarkEnd w:id="102"/>
      <w:bookmarkEnd w:id="103"/>
      <w:r w:rsidRPr="00DE1B28">
        <w:rPr>
          <w:bCs/>
          <w:color w:val="000000" w:themeColor="text1"/>
          <w:sz w:val="26"/>
          <w:szCs w:val="26"/>
          <w:lang w:eastAsia="ru-RU"/>
        </w:rPr>
        <w:t>Сельское поселение «Поселок Юбилейный» расположено на территории Малоярославецкого района Калужской области. Административный центр сельского поселения – поселок Юбилейный находится в 28 км к юго-западу от города Малоярославец, 45 км к юго-западу от г. Обнинска и 25 км севернее от г. Калуги. По территории сельского поселения проходят автодороги М3 "Украина" Москва - Калуга - Брянск - граница с Украиной, Р-132 "Золотое кольцо", Окружная дорога г. Калуги - Детчино - Малоярославец. Территорию сельского поселения с северо-востока на юго-запад пересекают двухпутные электрифицированные участки Московской железной дороги – филиала ОАО «РЖД» по направлениям Москва - Калуга - Брянск (Суземка). В состав сельского поселения «Поселок Юбилейный» входят населенные пункты: п. Юбилейный, дер. Бортники, дер. Верховье, дер. Дубровка, дер. Дурово, дер. Кирюхино, дер. Лисенки, дер. Лопатино, дер. Митинка, дер. Мызги, дер. Николаевка, дер. Осоргино, дер. Павловка, дер. Пнево, дер. Родинка, дер. Селиверстово, дер. Сляднево, дер. Торбеево, жд. ст. Сляднево.</w:t>
      </w:r>
    </w:p>
    <w:p w:rsidR="00A663C6" w:rsidRPr="00DE1B28" w:rsidRDefault="00A663C6" w:rsidP="00A663C6">
      <w:pPr>
        <w:spacing w:line="276" w:lineRule="auto"/>
        <w:ind w:firstLine="567"/>
        <w:jc w:val="both"/>
        <w:rPr>
          <w:bCs/>
          <w:color w:val="000000" w:themeColor="text1"/>
          <w:sz w:val="26"/>
          <w:szCs w:val="26"/>
          <w:lang w:eastAsia="ru-RU"/>
        </w:rPr>
      </w:pPr>
      <w:r w:rsidRPr="00DE1B28">
        <w:rPr>
          <w:bCs/>
          <w:color w:val="000000" w:themeColor="text1"/>
          <w:sz w:val="26"/>
          <w:szCs w:val="26"/>
          <w:lang w:eastAsia="ru-RU"/>
        </w:rPr>
        <w:t>Площадь сельского поселения составляет 11622,29 га, численность населения 1157 человек.</w:t>
      </w:r>
    </w:p>
    <w:p w:rsidR="00CC1134" w:rsidRPr="00DE1B28" w:rsidRDefault="00CC1134" w:rsidP="00CC1134">
      <w:pPr>
        <w:pStyle w:val="afff7"/>
        <w:suppressAutoHyphens/>
        <w:spacing w:line="276" w:lineRule="auto"/>
        <w:ind w:firstLine="709"/>
        <w:jc w:val="both"/>
        <w:rPr>
          <w:b w:val="0"/>
          <w:bCs w:val="0"/>
          <w:color w:val="000000" w:themeColor="text1"/>
          <w:sz w:val="26"/>
          <w:szCs w:val="26"/>
        </w:rPr>
        <w:sectPr w:rsidR="00CC1134" w:rsidRPr="00DE1B28" w:rsidSect="002F0D9A">
          <w:pgSz w:w="11906" w:h="16838"/>
          <w:pgMar w:top="851" w:right="707" w:bottom="851" w:left="1644" w:header="709" w:footer="367" w:gutter="0"/>
          <w:cols w:space="720"/>
          <w:docGrid w:linePitch="360"/>
        </w:sectPr>
      </w:pPr>
    </w:p>
    <w:p w:rsidR="00312AB2" w:rsidRPr="00DE1B28" w:rsidRDefault="00AA6B36" w:rsidP="00226654">
      <w:pPr>
        <w:pStyle w:val="3"/>
        <w:numPr>
          <w:ilvl w:val="0"/>
          <w:numId w:val="0"/>
        </w:numPr>
        <w:spacing w:before="120" w:after="120"/>
        <w:jc w:val="center"/>
        <w:rPr>
          <w:color w:val="000000" w:themeColor="text1"/>
          <w:sz w:val="26"/>
          <w:szCs w:val="26"/>
          <w:lang w:val="ru-RU"/>
        </w:rPr>
      </w:pPr>
      <w:bookmarkStart w:id="104" w:name="_Toc103695379"/>
      <w:r w:rsidRPr="00DE1B28">
        <w:rPr>
          <w:color w:val="000000" w:themeColor="text1"/>
          <w:sz w:val="26"/>
          <w:szCs w:val="26"/>
        </w:rPr>
        <w:lastRenderedPageBreak/>
        <w:t>II</w:t>
      </w:r>
      <w:r w:rsidRPr="00DE1B28">
        <w:rPr>
          <w:color w:val="000000" w:themeColor="text1"/>
          <w:sz w:val="26"/>
          <w:szCs w:val="26"/>
          <w:lang w:val="ru-RU"/>
        </w:rPr>
        <w:t>.4.1 Целевое</w:t>
      </w:r>
      <w:r w:rsidR="00312AB2" w:rsidRPr="00DE1B28">
        <w:rPr>
          <w:color w:val="000000" w:themeColor="text1"/>
          <w:sz w:val="26"/>
          <w:szCs w:val="26"/>
          <w:lang w:val="ru-RU"/>
        </w:rPr>
        <w:t xml:space="preserve"> назначение земель сельского поселения</w:t>
      </w:r>
      <w:bookmarkEnd w:id="104"/>
    </w:p>
    <w:p w:rsidR="00312AB2" w:rsidRPr="00DE1B28" w:rsidRDefault="00312AB2" w:rsidP="00E06E2F">
      <w:pPr>
        <w:pStyle w:val="13"/>
        <w:spacing w:line="276" w:lineRule="auto"/>
        <w:ind w:firstLine="708"/>
        <w:jc w:val="both"/>
        <w:rPr>
          <w:b w:val="0"/>
          <w:color w:val="000000" w:themeColor="text1"/>
          <w:sz w:val="26"/>
          <w:szCs w:val="26"/>
        </w:rPr>
      </w:pPr>
      <w:r w:rsidRPr="00DE1B28">
        <w:rPr>
          <w:b w:val="0"/>
          <w:color w:val="000000" w:themeColor="text1"/>
          <w:sz w:val="26"/>
          <w:szCs w:val="26"/>
        </w:rPr>
        <w:t>В соответствии с Земельным кодексом</w:t>
      </w:r>
      <w:r w:rsidR="00466203" w:rsidRPr="00DE1B28">
        <w:rPr>
          <w:b w:val="0"/>
          <w:color w:val="000000" w:themeColor="text1"/>
          <w:sz w:val="26"/>
          <w:szCs w:val="26"/>
        </w:rPr>
        <w:t xml:space="preserve"> </w:t>
      </w:r>
      <w:r w:rsidRPr="00DE1B28">
        <w:rPr>
          <w:b w:val="0"/>
          <w:color w:val="000000" w:themeColor="text1"/>
          <w:sz w:val="26"/>
          <w:szCs w:val="26"/>
        </w:rPr>
        <w:t>Россий</w:t>
      </w:r>
      <w:r w:rsidR="0051579D" w:rsidRPr="00DE1B28">
        <w:rPr>
          <w:b w:val="0"/>
          <w:color w:val="000000" w:themeColor="text1"/>
          <w:sz w:val="26"/>
          <w:szCs w:val="26"/>
        </w:rPr>
        <w:t>ской Федерации, глава 1, статья </w:t>
      </w:r>
      <w:r w:rsidRPr="00DE1B28">
        <w:rPr>
          <w:b w:val="0"/>
          <w:color w:val="000000" w:themeColor="text1"/>
          <w:sz w:val="26"/>
          <w:szCs w:val="26"/>
        </w:rPr>
        <w:t xml:space="preserve">7 </w:t>
      </w:r>
      <w:r w:rsidR="00F55A7B" w:rsidRPr="00DE1B28">
        <w:rPr>
          <w:b w:val="0"/>
          <w:color w:val="000000" w:themeColor="text1"/>
          <w:sz w:val="26"/>
          <w:szCs w:val="26"/>
        </w:rPr>
        <w:t>«</w:t>
      </w:r>
      <w:r w:rsidRPr="00DE1B28">
        <w:rPr>
          <w:b w:val="0"/>
          <w:color w:val="000000" w:themeColor="text1"/>
          <w:sz w:val="26"/>
          <w:szCs w:val="26"/>
        </w:rPr>
        <w:t>Состав земель в Российской Федерации</w:t>
      </w:r>
      <w:r w:rsidR="00F55A7B" w:rsidRPr="00DE1B28">
        <w:rPr>
          <w:b w:val="0"/>
          <w:color w:val="000000" w:themeColor="text1"/>
          <w:sz w:val="26"/>
          <w:szCs w:val="26"/>
        </w:rPr>
        <w:t>»</w:t>
      </w:r>
      <w:r w:rsidRPr="00DE1B28">
        <w:rPr>
          <w:b w:val="0"/>
          <w:color w:val="000000" w:themeColor="text1"/>
          <w:sz w:val="26"/>
          <w:szCs w:val="26"/>
        </w:rPr>
        <w:t xml:space="preserve"> земли в Российской Федерации по целевому назначению подразделяются на следующие категории:</w:t>
      </w:r>
    </w:p>
    <w:p w:rsidR="0072599A" w:rsidRPr="00DE1B28" w:rsidRDefault="0072599A" w:rsidP="0072599A">
      <w:pPr>
        <w:pStyle w:val="13"/>
        <w:spacing w:line="276" w:lineRule="auto"/>
        <w:ind w:firstLine="708"/>
        <w:jc w:val="both"/>
        <w:rPr>
          <w:b w:val="0"/>
          <w:color w:val="000000" w:themeColor="text1"/>
          <w:sz w:val="26"/>
          <w:szCs w:val="26"/>
        </w:rPr>
      </w:pPr>
      <w:r w:rsidRPr="00DE1B28">
        <w:rPr>
          <w:b w:val="0"/>
          <w:color w:val="000000" w:themeColor="text1"/>
          <w:sz w:val="26"/>
          <w:szCs w:val="26"/>
        </w:rPr>
        <w:t>- земли населенных пунктов;</w:t>
      </w:r>
    </w:p>
    <w:p w:rsidR="00312AB2" w:rsidRPr="00DE1B28" w:rsidRDefault="00312AB2" w:rsidP="00E06E2F">
      <w:pPr>
        <w:pStyle w:val="13"/>
        <w:spacing w:line="276" w:lineRule="auto"/>
        <w:ind w:firstLine="708"/>
        <w:jc w:val="both"/>
        <w:rPr>
          <w:b w:val="0"/>
          <w:color w:val="000000" w:themeColor="text1"/>
          <w:sz w:val="26"/>
          <w:szCs w:val="26"/>
        </w:rPr>
      </w:pPr>
      <w:r w:rsidRPr="00DE1B28">
        <w:rPr>
          <w:b w:val="0"/>
          <w:color w:val="000000" w:themeColor="text1"/>
          <w:sz w:val="26"/>
          <w:szCs w:val="26"/>
        </w:rPr>
        <w:t>- земли сельскохозяйственного назначения;</w:t>
      </w:r>
    </w:p>
    <w:p w:rsidR="00312AB2" w:rsidRPr="00DE1B28" w:rsidRDefault="00E4203B" w:rsidP="00E06E2F">
      <w:pPr>
        <w:pStyle w:val="13"/>
        <w:spacing w:line="276" w:lineRule="auto"/>
        <w:ind w:firstLine="708"/>
        <w:jc w:val="both"/>
        <w:rPr>
          <w:b w:val="0"/>
          <w:color w:val="000000" w:themeColor="text1"/>
          <w:sz w:val="26"/>
          <w:szCs w:val="26"/>
        </w:rPr>
      </w:pPr>
      <w:r w:rsidRPr="00DE1B28">
        <w:rPr>
          <w:b w:val="0"/>
          <w:color w:val="000000" w:themeColor="text1"/>
          <w:sz w:val="26"/>
          <w:szCs w:val="26"/>
        </w:rPr>
        <w:t>-</w:t>
      </w:r>
      <w:r w:rsidR="0072599A" w:rsidRPr="00DE1B28">
        <w:rPr>
          <w:b w:val="0"/>
          <w:color w:val="000000" w:themeColor="text1"/>
          <w:sz w:val="26"/>
          <w:szCs w:val="26"/>
        </w:rPr>
        <w:t> </w:t>
      </w:r>
      <w:r w:rsidR="00312AB2" w:rsidRPr="00DE1B28">
        <w:rPr>
          <w:b w:val="0"/>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12AB2" w:rsidRPr="00DE1B28" w:rsidRDefault="00312AB2" w:rsidP="00E06E2F">
      <w:pPr>
        <w:pStyle w:val="13"/>
        <w:spacing w:line="276" w:lineRule="auto"/>
        <w:ind w:firstLine="708"/>
        <w:jc w:val="both"/>
        <w:rPr>
          <w:b w:val="0"/>
          <w:color w:val="000000" w:themeColor="text1"/>
          <w:sz w:val="26"/>
          <w:szCs w:val="26"/>
        </w:rPr>
      </w:pPr>
      <w:r w:rsidRPr="00DE1B28">
        <w:rPr>
          <w:b w:val="0"/>
          <w:color w:val="000000" w:themeColor="text1"/>
          <w:sz w:val="26"/>
          <w:szCs w:val="26"/>
        </w:rPr>
        <w:t>- земли особо охраняемых территорий и объектов;</w:t>
      </w:r>
    </w:p>
    <w:p w:rsidR="00312AB2" w:rsidRPr="00DE1B28" w:rsidRDefault="00312AB2" w:rsidP="00E06E2F">
      <w:pPr>
        <w:pStyle w:val="13"/>
        <w:spacing w:line="276" w:lineRule="auto"/>
        <w:ind w:firstLine="708"/>
        <w:jc w:val="both"/>
        <w:rPr>
          <w:b w:val="0"/>
          <w:color w:val="000000" w:themeColor="text1"/>
          <w:sz w:val="26"/>
          <w:szCs w:val="26"/>
        </w:rPr>
      </w:pPr>
      <w:r w:rsidRPr="00DE1B28">
        <w:rPr>
          <w:b w:val="0"/>
          <w:color w:val="000000" w:themeColor="text1"/>
          <w:sz w:val="26"/>
          <w:szCs w:val="26"/>
        </w:rPr>
        <w:t>- земли лесного фонда;</w:t>
      </w:r>
    </w:p>
    <w:p w:rsidR="00312AB2" w:rsidRPr="00DE1B28" w:rsidRDefault="00312AB2" w:rsidP="00E06E2F">
      <w:pPr>
        <w:pStyle w:val="13"/>
        <w:spacing w:line="276" w:lineRule="auto"/>
        <w:ind w:firstLine="708"/>
        <w:jc w:val="both"/>
        <w:rPr>
          <w:b w:val="0"/>
          <w:color w:val="000000" w:themeColor="text1"/>
          <w:sz w:val="26"/>
          <w:szCs w:val="26"/>
        </w:rPr>
      </w:pPr>
      <w:r w:rsidRPr="00DE1B28">
        <w:rPr>
          <w:b w:val="0"/>
          <w:color w:val="000000" w:themeColor="text1"/>
          <w:sz w:val="26"/>
          <w:szCs w:val="26"/>
        </w:rPr>
        <w:t>- земли водного фонда;</w:t>
      </w:r>
    </w:p>
    <w:p w:rsidR="00312AB2" w:rsidRPr="00DE1B28" w:rsidRDefault="00312AB2" w:rsidP="00E06E2F">
      <w:pPr>
        <w:pStyle w:val="13"/>
        <w:spacing w:line="276" w:lineRule="auto"/>
        <w:ind w:firstLine="708"/>
        <w:jc w:val="both"/>
        <w:rPr>
          <w:b w:val="0"/>
          <w:color w:val="000000" w:themeColor="text1"/>
          <w:sz w:val="26"/>
          <w:szCs w:val="26"/>
        </w:rPr>
      </w:pPr>
      <w:r w:rsidRPr="00DE1B28">
        <w:rPr>
          <w:b w:val="0"/>
          <w:color w:val="000000" w:themeColor="text1"/>
          <w:sz w:val="26"/>
          <w:szCs w:val="26"/>
        </w:rPr>
        <w:t>- земли запаса.</w:t>
      </w:r>
    </w:p>
    <w:p w:rsidR="00312AB2" w:rsidRPr="00DE1B28" w:rsidRDefault="00312AB2" w:rsidP="00E06E2F">
      <w:pPr>
        <w:pStyle w:val="13"/>
        <w:spacing w:line="276" w:lineRule="auto"/>
        <w:ind w:firstLine="708"/>
        <w:jc w:val="both"/>
        <w:rPr>
          <w:b w:val="0"/>
          <w:color w:val="000000" w:themeColor="text1"/>
          <w:sz w:val="26"/>
          <w:szCs w:val="26"/>
        </w:rPr>
      </w:pPr>
      <w:r w:rsidRPr="00DE1B28">
        <w:rPr>
          <w:b w:val="0"/>
          <w:color w:val="000000" w:themeColor="text1"/>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DE1B28">
        <w:rPr>
          <w:b w:val="0"/>
          <w:color w:val="000000" w:themeColor="text1"/>
          <w:sz w:val="26"/>
          <w:szCs w:val="26"/>
        </w:rPr>
        <w:t xml:space="preserve">рритории </w:t>
      </w:r>
      <w:r w:rsidR="008664CF" w:rsidRPr="00DE1B28">
        <w:rPr>
          <w:b w:val="0"/>
          <w:color w:val="000000" w:themeColor="text1"/>
          <w:sz w:val="26"/>
          <w:szCs w:val="26"/>
        </w:rPr>
        <w:t>сельского поселения</w:t>
      </w:r>
      <w:r w:rsidR="00F70806" w:rsidRPr="00DE1B28">
        <w:rPr>
          <w:b w:val="0"/>
          <w:color w:val="000000" w:themeColor="text1"/>
          <w:sz w:val="26"/>
          <w:szCs w:val="26"/>
        </w:rPr>
        <w:t xml:space="preserve"> </w:t>
      </w:r>
      <w:r w:rsidRPr="00DE1B28">
        <w:rPr>
          <w:b w:val="0"/>
          <w:color w:val="000000" w:themeColor="text1"/>
          <w:sz w:val="26"/>
          <w:szCs w:val="26"/>
        </w:rPr>
        <w:t>и материалов лесоустройства ГКУ</w:t>
      </w:r>
      <w:r w:rsidR="00070599" w:rsidRPr="00DE1B28">
        <w:rPr>
          <w:b w:val="0"/>
          <w:color w:val="000000" w:themeColor="text1"/>
          <w:sz w:val="26"/>
          <w:szCs w:val="26"/>
        </w:rPr>
        <w:t xml:space="preserve"> </w:t>
      </w:r>
      <w:r w:rsidRPr="00DE1B28">
        <w:rPr>
          <w:b w:val="0"/>
          <w:color w:val="000000" w:themeColor="text1"/>
          <w:sz w:val="26"/>
          <w:szCs w:val="26"/>
        </w:rPr>
        <w:t xml:space="preserve">КО </w:t>
      </w:r>
      <w:r w:rsidR="00F55A7B" w:rsidRPr="00DE1B28">
        <w:rPr>
          <w:b w:val="0"/>
          <w:color w:val="000000" w:themeColor="text1"/>
          <w:sz w:val="26"/>
          <w:szCs w:val="26"/>
        </w:rPr>
        <w:t>«</w:t>
      </w:r>
      <w:r w:rsidR="00850847" w:rsidRPr="00DE1B28">
        <w:rPr>
          <w:b w:val="0"/>
          <w:color w:val="000000" w:themeColor="text1"/>
          <w:sz w:val="26"/>
          <w:szCs w:val="26"/>
        </w:rPr>
        <w:t>Малоярославецкое</w:t>
      </w:r>
      <w:r w:rsidRPr="00DE1B28">
        <w:rPr>
          <w:b w:val="0"/>
          <w:color w:val="000000" w:themeColor="text1"/>
          <w:sz w:val="26"/>
          <w:szCs w:val="26"/>
        </w:rPr>
        <w:t xml:space="preserve"> </w:t>
      </w:r>
      <w:r w:rsidR="00B90CAD" w:rsidRPr="00DE1B28">
        <w:rPr>
          <w:b w:val="0"/>
          <w:color w:val="000000" w:themeColor="text1"/>
          <w:sz w:val="26"/>
          <w:szCs w:val="26"/>
        </w:rPr>
        <w:t>лесничеств</w:t>
      </w:r>
      <w:r w:rsidR="00EC00D9" w:rsidRPr="00DE1B28">
        <w:rPr>
          <w:b w:val="0"/>
          <w:color w:val="000000" w:themeColor="text1"/>
          <w:sz w:val="26"/>
          <w:szCs w:val="26"/>
        </w:rPr>
        <w:t>о</w:t>
      </w:r>
      <w:r w:rsidR="00F55A7B" w:rsidRPr="00DE1B28">
        <w:rPr>
          <w:b w:val="0"/>
          <w:color w:val="000000" w:themeColor="text1"/>
          <w:sz w:val="26"/>
          <w:szCs w:val="26"/>
        </w:rPr>
        <w:t>»</w:t>
      </w:r>
      <w:r w:rsidR="00B90CAD" w:rsidRPr="00DE1B28">
        <w:rPr>
          <w:b w:val="0"/>
          <w:color w:val="000000" w:themeColor="text1"/>
          <w:sz w:val="26"/>
          <w:szCs w:val="26"/>
        </w:rPr>
        <w:t>.</w:t>
      </w:r>
    </w:p>
    <w:p w:rsidR="00312AB2" w:rsidRPr="00DE1B28" w:rsidRDefault="00312AB2" w:rsidP="00E06E2F">
      <w:pPr>
        <w:pStyle w:val="13"/>
        <w:spacing w:line="276" w:lineRule="auto"/>
        <w:ind w:firstLine="708"/>
        <w:jc w:val="both"/>
        <w:rPr>
          <w:b w:val="0"/>
          <w:color w:val="000000" w:themeColor="text1"/>
          <w:sz w:val="26"/>
          <w:szCs w:val="26"/>
        </w:rPr>
      </w:pPr>
      <w:r w:rsidRPr="00DE1B28">
        <w:rPr>
          <w:b w:val="0"/>
          <w:color w:val="000000" w:themeColor="text1"/>
          <w:sz w:val="26"/>
          <w:szCs w:val="26"/>
        </w:rPr>
        <w:t>Современное распределение земель по категориям сельского п</w:t>
      </w:r>
      <w:r w:rsidR="00730328" w:rsidRPr="00DE1B28">
        <w:rPr>
          <w:b w:val="0"/>
          <w:color w:val="000000" w:themeColor="text1"/>
          <w:sz w:val="26"/>
          <w:szCs w:val="26"/>
        </w:rPr>
        <w:t>оселения представлено в таблице</w:t>
      </w:r>
      <w:r w:rsidR="0071129C" w:rsidRPr="00DE1B28">
        <w:rPr>
          <w:b w:val="0"/>
          <w:color w:val="000000" w:themeColor="text1"/>
          <w:sz w:val="26"/>
          <w:szCs w:val="26"/>
        </w:rPr>
        <w:t>:</w:t>
      </w:r>
    </w:p>
    <w:p w:rsidR="006346FF" w:rsidRPr="00DE1B28" w:rsidRDefault="006346FF" w:rsidP="006346FF">
      <w:pPr>
        <w:spacing w:after="120"/>
        <w:ind w:firstLine="709"/>
        <w:jc w:val="center"/>
        <w:rPr>
          <w:b/>
          <w:bCs/>
          <w:color w:val="000000" w:themeColor="text1"/>
          <w:sz w:val="26"/>
          <w:szCs w:val="26"/>
          <w:lang w:eastAsia="ru-RU"/>
        </w:rPr>
      </w:pPr>
      <w:r w:rsidRPr="00DE1B28">
        <w:rPr>
          <w:b/>
          <w:bCs/>
          <w:color w:val="000000" w:themeColor="text1"/>
          <w:sz w:val="26"/>
          <w:szCs w:val="26"/>
          <w:lang w:eastAsia="ru-RU"/>
        </w:rPr>
        <w:t>Современное распределение земель по категориям</w:t>
      </w:r>
      <w:r w:rsidR="00552F14" w:rsidRPr="00DE1B28">
        <w:rPr>
          <w:b/>
          <w:bCs/>
          <w:color w:val="000000" w:themeColor="text1"/>
          <w:sz w:val="26"/>
          <w:szCs w:val="26"/>
          <w:lang w:eastAsia="ru-RU"/>
        </w:rPr>
        <w:t xml:space="preserve"> </w:t>
      </w:r>
    </w:p>
    <w:p w:rsidR="00552F14" w:rsidRPr="00DE1B28" w:rsidRDefault="00552F14" w:rsidP="00552F14">
      <w:pPr>
        <w:spacing w:line="276" w:lineRule="auto"/>
        <w:jc w:val="right"/>
        <w:rPr>
          <w:i/>
          <w:color w:val="000000" w:themeColor="text1"/>
        </w:rPr>
      </w:pPr>
      <w:bookmarkStart w:id="105" w:name="__RefHeading__404_1612356966"/>
      <w:bookmarkStart w:id="106" w:name="__RefHeading__140_1539069001"/>
      <w:bookmarkStart w:id="107" w:name="__RefHeading__338_276625223"/>
      <w:bookmarkStart w:id="108" w:name="__RefHeading__502_670117999"/>
      <w:bookmarkStart w:id="109" w:name="__RefHeading__109_1212657833"/>
      <w:bookmarkStart w:id="110" w:name="__RefHeading__172_1585558239"/>
      <w:bookmarkStart w:id="111" w:name="__RefHeading__866_1612356966"/>
      <w:bookmarkEnd w:id="105"/>
      <w:bookmarkEnd w:id="106"/>
      <w:bookmarkEnd w:id="107"/>
      <w:bookmarkEnd w:id="108"/>
      <w:bookmarkEnd w:id="109"/>
      <w:bookmarkEnd w:id="110"/>
      <w:bookmarkEnd w:id="111"/>
      <w:r w:rsidRPr="00DE1B28">
        <w:rPr>
          <w:i/>
          <w:color w:val="000000" w:themeColor="text1"/>
        </w:rPr>
        <w:t xml:space="preserve">Таблица </w:t>
      </w:r>
      <w:r w:rsidR="00F93049" w:rsidRPr="00DE1B28">
        <w:rPr>
          <w:i/>
          <w:color w:val="000000" w:themeColor="text1"/>
        </w:rPr>
        <w:t>13</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tblGrid>
      <w:tr w:rsidR="0055453E" w:rsidRPr="00DE1B28" w:rsidTr="00226654">
        <w:trPr>
          <w:trHeight w:val="820"/>
          <w:jc w:val="center"/>
        </w:trPr>
        <w:tc>
          <w:tcPr>
            <w:tcW w:w="724" w:type="dxa"/>
            <w:shd w:val="clear" w:color="auto" w:fill="auto"/>
            <w:vAlign w:val="center"/>
          </w:tcPr>
          <w:p w:rsidR="00552F14" w:rsidRPr="00DE1B28" w:rsidRDefault="00552F14" w:rsidP="0039504C">
            <w:pPr>
              <w:jc w:val="center"/>
              <w:rPr>
                <w:b/>
                <w:color w:val="000000" w:themeColor="text1"/>
                <w:sz w:val="26"/>
                <w:szCs w:val="26"/>
              </w:rPr>
            </w:pPr>
            <w:r w:rsidRPr="00DE1B28">
              <w:rPr>
                <w:b/>
                <w:color w:val="000000" w:themeColor="text1"/>
                <w:sz w:val="26"/>
                <w:szCs w:val="26"/>
              </w:rPr>
              <w:t>№</w:t>
            </w:r>
          </w:p>
          <w:p w:rsidR="00552F14" w:rsidRPr="00DE1B28" w:rsidRDefault="00552F14" w:rsidP="0039504C">
            <w:pPr>
              <w:jc w:val="center"/>
              <w:rPr>
                <w:b/>
                <w:color w:val="000000" w:themeColor="text1"/>
                <w:sz w:val="26"/>
                <w:szCs w:val="26"/>
              </w:rPr>
            </w:pPr>
            <w:r w:rsidRPr="00DE1B28">
              <w:rPr>
                <w:b/>
                <w:color w:val="000000" w:themeColor="text1"/>
                <w:sz w:val="26"/>
                <w:szCs w:val="26"/>
              </w:rPr>
              <w:t>п/п</w:t>
            </w:r>
          </w:p>
        </w:tc>
        <w:tc>
          <w:tcPr>
            <w:tcW w:w="4961" w:type="dxa"/>
            <w:shd w:val="clear" w:color="auto" w:fill="auto"/>
            <w:vAlign w:val="center"/>
          </w:tcPr>
          <w:p w:rsidR="00552F14" w:rsidRPr="00DE1B28" w:rsidRDefault="00552F14" w:rsidP="0039504C">
            <w:pPr>
              <w:jc w:val="center"/>
              <w:rPr>
                <w:b/>
                <w:color w:val="000000" w:themeColor="text1"/>
                <w:sz w:val="26"/>
                <w:szCs w:val="26"/>
              </w:rPr>
            </w:pPr>
            <w:r w:rsidRPr="00DE1B28">
              <w:rPr>
                <w:b/>
                <w:color w:val="000000" w:themeColor="text1"/>
                <w:sz w:val="26"/>
                <w:szCs w:val="26"/>
              </w:rPr>
              <w:t>Наименование показателей</w:t>
            </w:r>
          </w:p>
        </w:tc>
        <w:tc>
          <w:tcPr>
            <w:tcW w:w="2069" w:type="dxa"/>
            <w:shd w:val="clear" w:color="auto" w:fill="auto"/>
            <w:vAlign w:val="center"/>
          </w:tcPr>
          <w:p w:rsidR="00552F14" w:rsidRPr="00DE1B28" w:rsidRDefault="00552F14" w:rsidP="000D1F8F">
            <w:pPr>
              <w:jc w:val="center"/>
              <w:rPr>
                <w:b/>
                <w:color w:val="000000" w:themeColor="text1"/>
                <w:sz w:val="26"/>
                <w:szCs w:val="26"/>
              </w:rPr>
            </w:pPr>
            <w:r w:rsidRPr="00DE1B28">
              <w:rPr>
                <w:b/>
                <w:color w:val="000000" w:themeColor="text1"/>
                <w:sz w:val="26"/>
                <w:szCs w:val="26"/>
              </w:rPr>
              <w:t>Современное состояние, га</w:t>
            </w:r>
          </w:p>
        </w:tc>
      </w:tr>
      <w:tr w:rsidR="0055453E" w:rsidRPr="00DE1B28" w:rsidTr="00226654">
        <w:trPr>
          <w:trHeight w:val="435"/>
          <w:jc w:val="center"/>
        </w:trPr>
        <w:tc>
          <w:tcPr>
            <w:tcW w:w="5685" w:type="dxa"/>
            <w:gridSpan w:val="2"/>
            <w:shd w:val="clear" w:color="auto" w:fill="auto"/>
          </w:tcPr>
          <w:p w:rsidR="00552F14" w:rsidRPr="00DE1B28" w:rsidRDefault="00552F14" w:rsidP="0039504C">
            <w:pPr>
              <w:pStyle w:val="280"/>
              <w:suppressAutoHyphens/>
              <w:ind w:firstLine="0"/>
              <w:rPr>
                <w:b/>
                <w:color w:val="000000" w:themeColor="text1"/>
                <w:sz w:val="26"/>
                <w:szCs w:val="26"/>
              </w:rPr>
            </w:pPr>
            <w:r w:rsidRPr="00DE1B28">
              <w:rPr>
                <w:b/>
                <w:color w:val="000000" w:themeColor="text1"/>
                <w:sz w:val="26"/>
                <w:szCs w:val="26"/>
              </w:rPr>
              <w:t>Общая площадь территории сельского поселения</w:t>
            </w:r>
          </w:p>
        </w:tc>
        <w:tc>
          <w:tcPr>
            <w:tcW w:w="2069" w:type="dxa"/>
            <w:shd w:val="clear" w:color="auto" w:fill="auto"/>
            <w:vAlign w:val="center"/>
          </w:tcPr>
          <w:p w:rsidR="004B0248" w:rsidRPr="00DE1B28" w:rsidRDefault="009B23ED" w:rsidP="0028028A">
            <w:pPr>
              <w:pStyle w:val="afff7"/>
              <w:suppressAutoHyphens/>
              <w:rPr>
                <w:color w:val="000000" w:themeColor="text1"/>
                <w:sz w:val="26"/>
                <w:szCs w:val="26"/>
              </w:rPr>
            </w:pPr>
            <w:r w:rsidRPr="00DE1B28">
              <w:rPr>
                <w:color w:val="000000" w:themeColor="text1"/>
                <w:sz w:val="26"/>
                <w:szCs w:val="26"/>
              </w:rPr>
              <w:t>11622</w:t>
            </w:r>
            <w:r w:rsidRPr="00DE1B28">
              <w:rPr>
                <w:bCs w:val="0"/>
                <w:color w:val="000000" w:themeColor="text1"/>
                <w:sz w:val="26"/>
                <w:szCs w:val="26"/>
              </w:rPr>
              <w:t>,29</w:t>
            </w:r>
          </w:p>
        </w:tc>
      </w:tr>
      <w:tr w:rsidR="0055453E" w:rsidRPr="00DE1B28" w:rsidTr="00226654">
        <w:trPr>
          <w:trHeight w:val="469"/>
          <w:jc w:val="center"/>
        </w:trPr>
        <w:tc>
          <w:tcPr>
            <w:tcW w:w="724" w:type="dxa"/>
            <w:shd w:val="clear" w:color="auto" w:fill="auto"/>
            <w:vAlign w:val="center"/>
          </w:tcPr>
          <w:p w:rsidR="00DF4162" w:rsidRPr="00DE1B28" w:rsidRDefault="00DF4162" w:rsidP="00DF4162">
            <w:pPr>
              <w:jc w:val="center"/>
              <w:rPr>
                <w:bCs/>
                <w:iCs/>
                <w:color w:val="000000" w:themeColor="text1"/>
              </w:rPr>
            </w:pPr>
            <w:r w:rsidRPr="00DE1B28">
              <w:rPr>
                <w:bCs/>
                <w:iCs/>
                <w:color w:val="000000" w:themeColor="text1"/>
              </w:rPr>
              <w:t>1.</w:t>
            </w:r>
          </w:p>
        </w:tc>
        <w:tc>
          <w:tcPr>
            <w:tcW w:w="4961" w:type="dxa"/>
            <w:shd w:val="clear" w:color="auto" w:fill="auto"/>
            <w:vAlign w:val="center"/>
          </w:tcPr>
          <w:p w:rsidR="00DF4162" w:rsidRPr="00DE1B28" w:rsidRDefault="00DF4162" w:rsidP="00DF4162">
            <w:pPr>
              <w:pStyle w:val="280"/>
              <w:suppressAutoHyphens/>
              <w:ind w:firstLine="0"/>
              <w:jc w:val="left"/>
              <w:rPr>
                <w:color w:val="000000" w:themeColor="text1"/>
                <w:sz w:val="26"/>
                <w:szCs w:val="26"/>
              </w:rPr>
            </w:pPr>
            <w:r w:rsidRPr="00DE1B28">
              <w:rPr>
                <w:color w:val="000000" w:themeColor="text1"/>
                <w:sz w:val="26"/>
                <w:szCs w:val="26"/>
              </w:rPr>
              <w:t>Земли населенных пунктов</w:t>
            </w:r>
          </w:p>
        </w:tc>
        <w:tc>
          <w:tcPr>
            <w:tcW w:w="2069" w:type="dxa"/>
            <w:shd w:val="clear" w:color="auto" w:fill="auto"/>
            <w:vAlign w:val="center"/>
          </w:tcPr>
          <w:p w:rsidR="00DF4162" w:rsidRPr="00DE1B28" w:rsidRDefault="0041016B" w:rsidP="0041016B">
            <w:pPr>
              <w:jc w:val="center"/>
              <w:rPr>
                <w:color w:val="000000" w:themeColor="text1"/>
                <w:sz w:val="26"/>
                <w:szCs w:val="26"/>
              </w:rPr>
            </w:pPr>
            <w:r w:rsidRPr="00DE1B28">
              <w:rPr>
                <w:color w:val="000000" w:themeColor="text1"/>
                <w:sz w:val="26"/>
                <w:szCs w:val="26"/>
              </w:rPr>
              <w:t>693,55</w:t>
            </w:r>
          </w:p>
        </w:tc>
      </w:tr>
      <w:tr w:rsidR="0055453E" w:rsidRPr="00DE1B28" w:rsidTr="00226654">
        <w:trPr>
          <w:trHeight w:val="533"/>
          <w:jc w:val="center"/>
        </w:trPr>
        <w:tc>
          <w:tcPr>
            <w:tcW w:w="724" w:type="dxa"/>
            <w:shd w:val="clear" w:color="auto" w:fill="auto"/>
            <w:vAlign w:val="center"/>
          </w:tcPr>
          <w:p w:rsidR="00DF4162" w:rsidRPr="00DE1B28" w:rsidRDefault="00DF4162" w:rsidP="00DF4162">
            <w:pPr>
              <w:jc w:val="center"/>
              <w:rPr>
                <w:bCs/>
                <w:iCs/>
                <w:color w:val="000000" w:themeColor="text1"/>
              </w:rPr>
            </w:pPr>
            <w:r w:rsidRPr="00DE1B28">
              <w:rPr>
                <w:bCs/>
                <w:iCs/>
                <w:color w:val="000000" w:themeColor="text1"/>
              </w:rPr>
              <w:t>2.</w:t>
            </w:r>
          </w:p>
        </w:tc>
        <w:tc>
          <w:tcPr>
            <w:tcW w:w="4961" w:type="dxa"/>
            <w:shd w:val="clear" w:color="auto" w:fill="auto"/>
            <w:vAlign w:val="center"/>
          </w:tcPr>
          <w:p w:rsidR="00DF4162" w:rsidRPr="00DE1B28" w:rsidRDefault="00DF4162" w:rsidP="00DF4162">
            <w:pPr>
              <w:pStyle w:val="280"/>
              <w:suppressAutoHyphens/>
              <w:ind w:firstLine="0"/>
              <w:jc w:val="left"/>
              <w:rPr>
                <w:color w:val="000000" w:themeColor="text1"/>
                <w:sz w:val="26"/>
                <w:szCs w:val="26"/>
              </w:rPr>
            </w:pPr>
            <w:r w:rsidRPr="00DE1B28">
              <w:rPr>
                <w:color w:val="000000" w:themeColor="text1"/>
                <w:sz w:val="26"/>
                <w:szCs w:val="26"/>
              </w:rPr>
              <w:t>Земли сельскохозяйственного назначения</w:t>
            </w:r>
          </w:p>
        </w:tc>
        <w:tc>
          <w:tcPr>
            <w:tcW w:w="2069" w:type="dxa"/>
            <w:shd w:val="clear" w:color="auto" w:fill="auto"/>
            <w:vAlign w:val="center"/>
          </w:tcPr>
          <w:p w:rsidR="00DF4162" w:rsidRPr="00DE1B28" w:rsidRDefault="0041016B" w:rsidP="0041016B">
            <w:pPr>
              <w:suppressAutoHyphens w:val="0"/>
              <w:jc w:val="center"/>
              <w:rPr>
                <w:color w:val="000000" w:themeColor="text1"/>
                <w:sz w:val="26"/>
                <w:szCs w:val="26"/>
                <w:lang w:eastAsia="ru-RU"/>
              </w:rPr>
            </w:pPr>
            <w:r w:rsidRPr="00DE1B28">
              <w:rPr>
                <w:color w:val="000000" w:themeColor="text1"/>
                <w:sz w:val="26"/>
                <w:szCs w:val="26"/>
              </w:rPr>
              <w:t>4542,32</w:t>
            </w:r>
          </w:p>
        </w:tc>
      </w:tr>
      <w:tr w:rsidR="0055453E" w:rsidRPr="00DE1B28" w:rsidTr="00226654">
        <w:trPr>
          <w:trHeight w:val="615"/>
          <w:jc w:val="center"/>
        </w:trPr>
        <w:tc>
          <w:tcPr>
            <w:tcW w:w="724" w:type="dxa"/>
            <w:shd w:val="clear" w:color="auto" w:fill="auto"/>
            <w:vAlign w:val="center"/>
          </w:tcPr>
          <w:p w:rsidR="00DF4162" w:rsidRPr="00DE1B28" w:rsidRDefault="00DF4162" w:rsidP="00DF4162">
            <w:pPr>
              <w:jc w:val="center"/>
              <w:rPr>
                <w:color w:val="000000" w:themeColor="text1"/>
              </w:rPr>
            </w:pPr>
            <w:r w:rsidRPr="00DE1B28">
              <w:rPr>
                <w:color w:val="000000" w:themeColor="text1"/>
              </w:rPr>
              <w:t>3.</w:t>
            </w:r>
          </w:p>
        </w:tc>
        <w:tc>
          <w:tcPr>
            <w:tcW w:w="4961" w:type="dxa"/>
            <w:shd w:val="clear" w:color="auto" w:fill="auto"/>
            <w:vAlign w:val="center"/>
          </w:tcPr>
          <w:p w:rsidR="00DF4162" w:rsidRPr="00DE1B28" w:rsidRDefault="00DF4162" w:rsidP="00DF4162">
            <w:pPr>
              <w:pStyle w:val="280"/>
              <w:suppressAutoHyphens/>
              <w:ind w:firstLine="0"/>
              <w:jc w:val="left"/>
              <w:rPr>
                <w:color w:val="000000" w:themeColor="text1"/>
                <w:sz w:val="26"/>
                <w:szCs w:val="26"/>
              </w:rPr>
            </w:pPr>
            <w:r w:rsidRPr="00DE1B28">
              <w:rPr>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69" w:type="dxa"/>
            <w:shd w:val="clear" w:color="auto" w:fill="auto"/>
            <w:vAlign w:val="center"/>
          </w:tcPr>
          <w:p w:rsidR="00DF4162" w:rsidRPr="00DE1B28" w:rsidRDefault="0041016B" w:rsidP="0041016B">
            <w:pPr>
              <w:jc w:val="center"/>
              <w:rPr>
                <w:color w:val="000000" w:themeColor="text1"/>
                <w:sz w:val="26"/>
                <w:szCs w:val="26"/>
              </w:rPr>
            </w:pPr>
            <w:r w:rsidRPr="00DE1B28">
              <w:rPr>
                <w:color w:val="000000" w:themeColor="text1"/>
                <w:sz w:val="26"/>
                <w:szCs w:val="26"/>
              </w:rPr>
              <w:t>406,12</w:t>
            </w:r>
          </w:p>
        </w:tc>
      </w:tr>
      <w:tr w:rsidR="0055453E" w:rsidRPr="00DE1B28" w:rsidTr="00226654">
        <w:trPr>
          <w:trHeight w:val="317"/>
          <w:jc w:val="center"/>
        </w:trPr>
        <w:tc>
          <w:tcPr>
            <w:tcW w:w="724" w:type="dxa"/>
            <w:shd w:val="clear" w:color="auto" w:fill="auto"/>
            <w:vAlign w:val="center"/>
          </w:tcPr>
          <w:p w:rsidR="00DF4162" w:rsidRPr="00DE1B28" w:rsidRDefault="00DF4162" w:rsidP="00DF4162">
            <w:pPr>
              <w:jc w:val="center"/>
              <w:rPr>
                <w:color w:val="000000" w:themeColor="text1"/>
              </w:rPr>
            </w:pPr>
            <w:r w:rsidRPr="00DE1B28">
              <w:rPr>
                <w:color w:val="000000" w:themeColor="text1"/>
              </w:rPr>
              <w:t>4.</w:t>
            </w:r>
          </w:p>
        </w:tc>
        <w:tc>
          <w:tcPr>
            <w:tcW w:w="4961" w:type="dxa"/>
            <w:shd w:val="clear" w:color="auto" w:fill="auto"/>
            <w:vAlign w:val="center"/>
          </w:tcPr>
          <w:p w:rsidR="00DF4162" w:rsidRPr="00DE1B28" w:rsidRDefault="00DF4162" w:rsidP="00DF4162">
            <w:pPr>
              <w:pStyle w:val="280"/>
              <w:suppressAutoHyphens/>
              <w:ind w:firstLine="0"/>
              <w:jc w:val="left"/>
              <w:rPr>
                <w:color w:val="000000" w:themeColor="text1"/>
                <w:sz w:val="26"/>
                <w:szCs w:val="26"/>
              </w:rPr>
            </w:pPr>
            <w:r w:rsidRPr="00DE1B28">
              <w:rPr>
                <w:color w:val="000000" w:themeColor="text1"/>
                <w:sz w:val="26"/>
                <w:szCs w:val="26"/>
              </w:rPr>
              <w:t>Земли особо охраняемых территорий и объектов</w:t>
            </w:r>
          </w:p>
        </w:tc>
        <w:tc>
          <w:tcPr>
            <w:tcW w:w="2069" w:type="dxa"/>
            <w:shd w:val="clear" w:color="auto" w:fill="auto"/>
            <w:vAlign w:val="center"/>
          </w:tcPr>
          <w:p w:rsidR="00DF4162" w:rsidRPr="00DE1B28" w:rsidRDefault="0041016B" w:rsidP="0041016B">
            <w:pPr>
              <w:jc w:val="center"/>
              <w:rPr>
                <w:color w:val="000000" w:themeColor="text1"/>
                <w:sz w:val="26"/>
                <w:szCs w:val="26"/>
              </w:rPr>
            </w:pPr>
            <w:r w:rsidRPr="00DE1B28">
              <w:rPr>
                <w:color w:val="000000" w:themeColor="text1"/>
                <w:sz w:val="26"/>
                <w:szCs w:val="26"/>
              </w:rPr>
              <w:t>7,01</w:t>
            </w:r>
          </w:p>
        </w:tc>
      </w:tr>
      <w:tr w:rsidR="0055453E" w:rsidRPr="00DE1B28" w:rsidTr="00226654">
        <w:trPr>
          <w:trHeight w:val="567"/>
          <w:jc w:val="center"/>
        </w:trPr>
        <w:tc>
          <w:tcPr>
            <w:tcW w:w="724" w:type="dxa"/>
            <w:shd w:val="clear" w:color="auto" w:fill="auto"/>
            <w:vAlign w:val="center"/>
          </w:tcPr>
          <w:p w:rsidR="00DF4162" w:rsidRPr="00DE1B28" w:rsidRDefault="00DF4162" w:rsidP="00DF4162">
            <w:pPr>
              <w:jc w:val="center"/>
              <w:rPr>
                <w:color w:val="000000" w:themeColor="text1"/>
              </w:rPr>
            </w:pPr>
            <w:r w:rsidRPr="00DE1B28">
              <w:rPr>
                <w:color w:val="000000" w:themeColor="text1"/>
              </w:rPr>
              <w:t>5.</w:t>
            </w:r>
          </w:p>
        </w:tc>
        <w:tc>
          <w:tcPr>
            <w:tcW w:w="4961" w:type="dxa"/>
            <w:shd w:val="clear" w:color="auto" w:fill="auto"/>
            <w:vAlign w:val="center"/>
          </w:tcPr>
          <w:p w:rsidR="00DF4162" w:rsidRPr="00DE1B28" w:rsidRDefault="00DF4162" w:rsidP="00DF4162">
            <w:pPr>
              <w:pStyle w:val="280"/>
              <w:suppressAutoHyphens/>
              <w:ind w:firstLine="0"/>
              <w:jc w:val="left"/>
              <w:rPr>
                <w:color w:val="000000" w:themeColor="text1"/>
                <w:sz w:val="26"/>
                <w:szCs w:val="26"/>
              </w:rPr>
            </w:pPr>
            <w:r w:rsidRPr="00DE1B28">
              <w:rPr>
                <w:color w:val="000000" w:themeColor="text1"/>
                <w:sz w:val="26"/>
                <w:szCs w:val="26"/>
              </w:rPr>
              <w:t>Земли лесного фонда</w:t>
            </w:r>
          </w:p>
        </w:tc>
        <w:tc>
          <w:tcPr>
            <w:tcW w:w="2069" w:type="dxa"/>
            <w:shd w:val="clear" w:color="auto" w:fill="auto"/>
            <w:vAlign w:val="center"/>
          </w:tcPr>
          <w:p w:rsidR="00DF4162" w:rsidRPr="00DE1B28" w:rsidRDefault="0041016B" w:rsidP="0041016B">
            <w:pPr>
              <w:jc w:val="center"/>
              <w:rPr>
                <w:color w:val="000000" w:themeColor="text1"/>
                <w:sz w:val="26"/>
                <w:szCs w:val="26"/>
              </w:rPr>
            </w:pPr>
            <w:r w:rsidRPr="00DE1B28">
              <w:rPr>
                <w:color w:val="000000" w:themeColor="text1"/>
                <w:sz w:val="26"/>
                <w:szCs w:val="26"/>
              </w:rPr>
              <w:t>5967,57</w:t>
            </w:r>
          </w:p>
        </w:tc>
      </w:tr>
      <w:tr w:rsidR="0055453E" w:rsidRPr="00DE1B28" w:rsidTr="00226654">
        <w:trPr>
          <w:trHeight w:val="546"/>
          <w:jc w:val="center"/>
        </w:trPr>
        <w:tc>
          <w:tcPr>
            <w:tcW w:w="724" w:type="dxa"/>
            <w:shd w:val="clear" w:color="auto" w:fill="auto"/>
            <w:vAlign w:val="center"/>
          </w:tcPr>
          <w:p w:rsidR="00DF4162" w:rsidRPr="00DE1B28" w:rsidRDefault="00DF4162" w:rsidP="00DF4162">
            <w:pPr>
              <w:jc w:val="center"/>
              <w:rPr>
                <w:bCs/>
                <w:iCs/>
                <w:color w:val="000000" w:themeColor="text1"/>
              </w:rPr>
            </w:pPr>
            <w:r w:rsidRPr="00DE1B28">
              <w:rPr>
                <w:bCs/>
                <w:iCs/>
                <w:color w:val="000000" w:themeColor="text1"/>
              </w:rPr>
              <w:t>6.</w:t>
            </w:r>
          </w:p>
        </w:tc>
        <w:tc>
          <w:tcPr>
            <w:tcW w:w="4961" w:type="dxa"/>
            <w:shd w:val="clear" w:color="auto" w:fill="auto"/>
            <w:vAlign w:val="center"/>
          </w:tcPr>
          <w:p w:rsidR="00DF4162" w:rsidRPr="00DE1B28" w:rsidRDefault="00DF4162" w:rsidP="00DF4162">
            <w:pPr>
              <w:pStyle w:val="280"/>
              <w:suppressAutoHyphens/>
              <w:ind w:firstLine="0"/>
              <w:jc w:val="left"/>
              <w:rPr>
                <w:color w:val="000000" w:themeColor="text1"/>
                <w:sz w:val="26"/>
                <w:szCs w:val="26"/>
              </w:rPr>
            </w:pPr>
            <w:r w:rsidRPr="00DE1B28">
              <w:rPr>
                <w:color w:val="000000" w:themeColor="text1"/>
                <w:sz w:val="26"/>
                <w:szCs w:val="26"/>
              </w:rPr>
              <w:t>Земли водного фонда</w:t>
            </w:r>
          </w:p>
        </w:tc>
        <w:tc>
          <w:tcPr>
            <w:tcW w:w="2069" w:type="dxa"/>
            <w:shd w:val="clear" w:color="auto" w:fill="auto"/>
            <w:vAlign w:val="center"/>
          </w:tcPr>
          <w:p w:rsidR="00DF4162" w:rsidRPr="00DE1B28" w:rsidRDefault="0041016B" w:rsidP="0041016B">
            <w:pPr>
              <w:jc w:val="center"/>
              <w:rPr>
                <w:color w:val="000000" w:themeColor="text1"/>
                <w:sz w:val="26"/>
                <w:szCs w:val="26"/>
              </w:rPr>
            </w:pPr>
            <w:r w:rsidRPr="00DE1B28">
              <w:rPr>
                <w:color w:val="000000" w:themeColor="text1"/>
                <w:sz w:val="26"/>
                <w:szCs w:val="26"/>
              </w:rPr>
              <w:t>5,72</w:t>
            </w:r>
          </w:p>
        </w:tc>
      </w:tr>
      <w:tr w:rsidR="0055453E" w:rsidRPr="00DE1B28" w:rsidTr="00226654">
        <w:trPr>
          <w:trHeight w:val="569"/>
          <w:jc w:val="center"/>
        </w:trPr>
        <w:tc>
          <w:tcPr>
            <w:tcW w:w="724" w:type="dxa"/>
            <w:shd w:val="clear" w:color="auto" w:fill="auto"/>
            <w:vAlign w:val="center"/>
          </w:tcPr>
          <w:p w:rsidR="00DF4162" w:rsidRPr="00DE1B28" w:rsidRDefault="00DF4162" w:rsidP="00DF4162">
            <w:pPr>
              <w:jc w:val="center"/>
              <w:rPr>
                <w:color w:val="000000" w:themeColor="text1"/>
              </w:rPr>
            </w:pPr>
            <w:r w:rsidRPr="00DE1B28">
              <w:rPr>
                <w:color w:val="000000" w:themeColor="text1"/>
              </w:rPr>
              <w:t>7.</w:t>
            </w:r>
          </w:p>
        </w:tc>
        <w:tc>
          <w:tcPr>
            <w:tcW w:w="4961" w:type="dxa"/>
            <w:shd w:val="clear" w:color="auto" w:fill="auto"/>
            <w:vAlign w:val="center"/>
          </w:tcPr>
          <w:p w:rsidR="00DF4162" w:rsidRPr="00DE1B28" w:rsidRDefault="00DF4162" w:rsidP="00DF4162">
            <w:pPr>
              <w:pStyle w:val="280"/>
              <w:suppressAutoHyphens/>
              <w:ind w:firstLine="0"/>
              <w:jc w:val="left"/>
              <w:rPr>
                <w:color w:val="000000" w:themeColor="text1"/>
                <w:sz w:val="26"/>
                <w:szCs w:val="26"/>
              </w:rPr>
            </w:pPr>
            <w:r w:rsidRPr="00DE1B28">
              <w:rPr>
                <w:color w:val="000000" w:themeColor="text1"/>
                <w:sz w:val="26"/>
                <w:szCs w:val="26"/>
              </w:rPr>
              <w:t>Земли запаса</w:t>
            </w:r>
          </w:p>
        </w:tc>
        <w:tc>
          <w:tcPr>
            <w:tcW w:w="2069" w:type="dxa"/>
            <w:shd w:val="clear" w:color="auto" w:fill="auto"/>
            <w:vAlign w:val="center"/>
          </w:tcPr>
          <w:p w:rsidR="00DF4162" w:rsidRPr="00DE1B28" w:rsidRDefault="009B23ED" w:rsidP="00697EC4">
            <w:pPr>
              <w:jc w:val="center"/>
              <w:rPr>
                <w:color w:val="000000" w:themeColor="text1"/>
                <w:sz w:val="26"/>
                <w:szCs w:val="26"/>
              </w:rPr>
            </w:pPr>
            <w:r w:rsidRPr="00DE1B28">
              <w:rPr>
                <w:color w:val="000000" w:themeColor="text1"/>
                <w:sz w:val="26"/>
                <w:szCs w:val="26"/>
              </w:rPr>
              <w:t>0</w:t>
            </w:r>
          </w:p>
        </w:tc>
      </w:tr>
    </w:tbl>
    <w:p w:rsidR="00552F14" w:rsidRPr="00DE1B28" w:rsidRDefault="00552F14" w:rsidP="00D15CBB">
      <w:pPr>
        <w:suppressAutoHyphens w:val="0"/>
        <w:rPr>
          <w:color w:val="000000" w:themeColor="text1"/>
          <w:sz w:val="26"/>
          <w:szCs w:val="26"/>
        </w:rPr>
        <w:sectPr w:rsidR="00552F14" w:rsidRPr="00DE1B28" w:rsidSect="002F0D9A">
          <w:pgSz w:w="11906" w:h="16838"/>
          <w:pgMar w:top="851" w:right="707" w:bottom="851" w:left="1644" w:header="709" w:footer="367" w:gutter="0"/>
          <w:cols w:space="720"/>
          <w:docGrid w:linePitch="360"/>
        </w:sectPr>
      </w:pPr>
    </w:p>
    <w:p w:rsidR="00D15CBB" w:rsidRPr="00DE1B28" w:rsidRDefault="00D15CBB" w:rsidP="00D15CBB">
      <w:pPr>
        <w:suppressAutoHyphens w:val="0"/>
        <w:rPr>
          <w:color w:val="000000" w:themeColor="text1"/>
          <w:sz w:val="26"/>
          <w:szCs w:val="26"/>
        </w:rPr>
      </w:pPr>
    </w:p>
    <w:p w:rsidR="00312AB2" w:rsidRPr="00DE1B28" w:rsidRDefault="0091643A" w:rsidP="00D15CBB">
      <w:pPr>
        <w:pStyle w:val="3"/>
        <w:spacing w:line="240" w:lineRule="auto"/>
        <w:jc w:val="center"/>
        <w:rPr>
          <w:color w:val="000000" w:themeColor="text1"/>
          <w:sz w:val="26"/>
          <w:szCs w:val="26"/>
          <w:highlight w:val="yellow"/>
          <w:lang w:val="ru-RU"/>
        </w:rPr>
      </w:pPr>
      <w:bookmarkStart w:id="112" w:name="_Toc103695380"/>
      <w:r w:rsidRPr="00DE1B28">
        <w:rPr>
          <w:color w:val="000000" w:themeColor="text1"/>
          <w:sz w:val="26"/>
          <w:szCs w:val="26"/>
        </w:rPr>
        <w:t>II</w:t>
      </w:r>
      <w:r w:rsidR="001F1A0E" w:rsidRPr="00DE1B28">
        <w:rPr>
          <w:color w:val="000000" w:themeColor="text1"/>
          <w:sz w:val="26"/>
          <w:szCs w:val="26"/>
          <w:lang w:val="ru-RU"/>
        </w:rPr>
        <w:t xml:space="preserve">.4.2 </w:t>
      </w:r>
      <w:r w:rsidR="00312AB2" w:rsidRPr="00DE1B28">
        <w:rPr>
          <w:color w:val="000000" w:themeColor="text1"/>
          <w:sz w:val="26"/>
          <w:szCs w:val="26"/>
          <w:lang w:val="ru-RU"/>
        </w:rPr>
        <w:t>Современная функциональная и планировочная организация сельского</w:t>
      </w:r>
      <w:bookmarkStart w:id="113" w:name="__RefHeading__406_1612356966"/>
      <w:bookmarkStart w:id="114" w:name="__RefHeading__142_1539069001"/>
      <w:bookmarkStart w:id="115" w:name="__RefHeading__174_1585558239"/>
      <w:bookmarkStart w:id="116" w:name="__RefHeading__868_1612356966"/>
      <w:bookmarkEnd w:id="113"/>
      <w:bookmarkEnd w:id="114"/>
      <w:bookmarkEnd w:id="115"/>
      <w:bookmarkEnd w:id="116"/>
      <w:r w:rsidR="00312AB2" w:rsidRPr="00DE1B28">
        <w:rPr>
          <w:color w:val="000000" w:themeColor="text1"/>
          <w:sz w:val="26"/>
          <w:szCs w:val="26"/>
          <w:lang w:val="ru-RU"/>
        </w:rPr>
        <w:t xml:space="preserve"> поселения</w:t>
      </w:r>
      <w:bookmarkEnd w:id="112"/>
    </w:p>
    <w:p w:rsidR="00D15CBB" w:rsidRPr="00DE1B28" w:rsidRDefault="00D15CBB" w:rsidP="00E06E2F">
      <w:pPr>
        <w:pStyle w:val="afff7"/>
        <w:suppressAutoHyphens/>
        <w:spacing w:line="276" w:lineRule="auto"/>
        <w:ind w:firstLine="708"/>
        <w:jc w:val="both"/>
        <w:rPr>
          <w:b w:val="0"/>
          <w:color w:val="000000" w:themeColor="text1"/>
          <w:sz w:val="26"/>
          <w:szCs w:val="26"/>
        </w:rPr>
      </w:pPr>
      <w:r w:rsidRPr="00DE1B28">
        <w:rPr>
          <w:b w:val="0"/>
          <w:color w:val="000000" w:themeColor="text1"/>
          <w:sz w:val="26"/>
          <w:szCs w:val="26"/>
        </w:rPr>
        <w:t xml:space="preserve">Градостроительный кодекс РФ относит </w:t>
      </w:r>
      <w:r w:rsidR="00575BD8" w:rsidRPr="00DE1B28">
        <w:rPr>
          <w:b w:val="0"/>
          <w:color w:val="000000" w:themeColor="text1"/>
          <w:sz w:val="26"/>
          <w:szCs w:val="26"/>
        </w:rPr>
        <w:t>г</w:t>
      </w:r>
      <w:r w:rsidRPr="00DE1B28">
        <w:rPr>
          <w:b w:val="0"/>
          <w:color w:val="000000" w:themeColor="text1"/>
          <w:sz w:val="26"/>
          <w:szCs w:val="26"/>
        </w:rPr>
        <w:t xml:space="preserve">енеральные планы поселений к разряду документов территориального планирования, в которых устанавливаются </w:t>
      </w:r>
      <w:r w:rsidR="00E06E2F" w:rsidRPr="00DE1B28">
        <w:rPr>
          <w:b w:val="0"/>
          <w:color w:val="000000" w:themeColor="text1"/>
          <w:sz w:val="26"/>
          <w:szCs w:val="26"/>
        </w:rPr>
        <w:t xml:space="preserve">границы населенных пунктов, </w:t>
      </w:r>
      <w:r w:rsidRPr="00DE1B28">
        <w:rPr>
          <w:b w:val="0"/>
          <w:color w:val="000000" w:themeColor="text1"/>
          <w:sz w:val="26"/>
          <w:szCs w:val="26"/>
        </w:rPr>
        <w:t>функциональные зоны, зоны планируемого размещения объектов капитального строительства для государственных или муниципальных нужд</w:t>
      </w:r>
      <w:r w:rsidR="00E06E2F" w:rsidRPr="00DE1B28">
        <w:rPr>
          <w:b w:val="0"/>
          <w:color w:val="000000" w:themeColor="text1"/>
          <w:sz w:val="26"/>
          <w:szCs w:val="26"/>
        </w:rPr>
        <w:t xml:space="preserve"> и</w:t>
      </w:r>
      <w:r w:rsidRPr="00DE1B28">
        <w:rPr>
          <w:b w:val="0"/>
          <w:color w:val="000000" w:themeColor="text1"/>
          <w:sz w:val="26"/>
          <w:szCs w:val="26"/>
        </w:rPr>
        <w:t xml:space="preserve"> зоны с особыми условиями использования территории.</w:t>
      </w:r>
    </w:p>
    <w:p w:rsidR="00D15CBB" w:rsidRPr="00DE1B28" w:rsidRDefault="00D15CBB" w:rsidP="00E06E2F">
      <w:pPr>
        <w:pStyle w:val="afff7"/>
        <w:suppressAutoHyphens/>
        <w:spacing w:line="276" w:lineRule="auto"/>
        <w:ind w:firstLine="708"/>
        <w:jc w:val="both"/>
        <w:rPr>
          <w:b w:val="0"/>
          <w:color w:val="000000" w:themeColor="text1"/>
          <w:sz w:val="26"/>
          <w:szCs w:val="26"/>
        </w:rPr>
      </w:pPr>
      <w:r w:rsidRPr="00DE1B28">
        <w:rPr>
          <w:b w:val="0"/>
          <w:color w:val="000000" w:themeColor="text1"/>
          <w:sz w:val="26"/>
          <w:szCs w:val="26"/>
        </w:rPr>
        <w:t xml:space="preserve">В соответствии с Приказом Минрегиона РФ от 26.05.2011 N 244 </w:t>
      </w:r>
      <w:r w:rsidR="00F55A7B" w:rsidRPr="00DE1B28">
        <w:rPr>
          <w:b w:val="0"/>
          <w:color w:val="000000" w:themeColor="text1"/>
          <w:sz w:val="26"/>
          <w:szCs w:val="26"/>
        </w:rPr>
        <w:t>«</w:t>
      </w:r>
      <w:r w:rsidRPr="00DE1B28">
        <w:rPr>
          <w:b w:val="0"/>
          <w:color w:val="000000" w:themeColor="text1"/>
          <w:sz w:val="26"/>
          <w:szCs w:val="26"/>
        </w:rPr>
        <w:t>Об утверждении Методических рекомендаций по разработке проектов генеральных планов поселений и городских округов</w:t>
      </w:r>
      <w:r w:rsidR="00F55A7B" w:rsidRPr="00DE1B28">
        <w:rPr>
          <w:b w:val="0"/>
          <w:color w:val="000000" w:themeColor="text1"/>
          <w:sz w:val="26"/>
          <w:szCs w:val="26"/>
        </w:rPr>
        <w:t>»</w:t>
      </w:r>
      <w:r w:rsidRPr="00DE1B28">
        <w:rPr>
          <w:b w:val="0"/>
          <w:color w:val="000000" w:themeColor="text1"/>
          <w:sz w:val="26"/>
          <w:szCs w:val="26"/>
        </w:rPr>
        <w:t xml:space="preserve"> согласно п.9.8 к функциональным зонам могут быть отнесены: общественно-деловые зоны, жилые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 пригородные и иные функциональные зоны. </w:t>
      </w:r>
    </w:p>
    <w:p w:rsidR="00D15CBB" w:rsidRPr="00DE1B28" w:rsidRDefault="00D15CBB" w:rsidP="00E06E2F">
      <w:pPr>
        <w:pStyle w:val="afff7"/>
        <w:suppressAutoHyphens/>
        <w:spacing w:line="276" w:lineRule="auto"/>
        <w:ind w:firstLine="708"/>
        <w:jc w:val="both"/>
        <w:rPr>
          <w:b w:val="0"/>
          <w:color w:val="000000" w:themeColor="text1"/>
          <w:sz w:val="26"/>
          <w:szCs w:val="26"/>
        </w:rPr>
      </w:pPr>
      <w:r w:rsidRPr="00DE1B28">
        <w:rPr>
          <w:b w:val="0"/>
          <w:color w:val="000000" w:themeColor="text1"/>
          <w:sz w:val="26"/>
          <w:szCs w:val="26"/>
        </w:rPr>
        <w:t xml:space="preserve">Градостроительный Кодекс РФ предполагает, что подготовленный и надлежащим образом утвержденный </w:t>
      </w:r>
      <w:r w:rsidR="00897692">
        <w:rPr>
          <w:b w:val="0"/>
          <w:color w:val="000000" w:themeColor="text1"/>
          <w:sz w:val="26"/>
          <w:szCs w:val="26"/>
        </w:rPr>
        <w:t>Г</w:t>
      </w:r>
      <w:r w:rsidRPr="00DE1B28">
        <w:rPr>
          <w:b w:val="0"/>
          <w:color w:val="000000" w:themeColor="text1"/>
          <w:sz w:val="26"/>
          <w:szCs w:val="26"/>
        </w:rPr>
        <w:t>енеральный план поселения служит основанием для проведения градостроительного зонирования территории.</w:t>
      </w:r>
    </w:p>
    <w:p w:rsidR="00D15CBB" w:rsidRPr="00DE1B28" w:rsidRDefault="00D15CBB" w:rsidP="00E06E2F">
      <w:pPr>
        <w:pStyle w:val="afff7"/>
        <w:suppressAutoHyphens/>
        <w:spacing w:line="276" w:lineRule="auto"/>
        <w:ind w:firstLine="708"/>
        <w:jc w:val="both"/>
        <w:rPr>
          <w:b w:val="0"/>
          <w:color w:val="000000" w:themeColor="text1"/>
          <w:sz w:val="26"/>
          <w:szCs w:val="26"/>
        </w:rPr>
      </w:pPr>
      <w:r w:rsidRPr="00DE1B28">
        <w:rPr>
          <w:b w:val="0"/>
          <w:color w:val="000000" w:themeColor="text1"/>
          <w:sz w:val="26"/>
          <w:szCs w:val="26"/>
        </w:rPr>
        <w:t xml:space="preserve">Поскольку </w:t>
      </w:r>
      <w:r w:rsidR="00897692">
        <w:rPr>
          <w:b w:val="0"/>
          <w:color w:val="000000" w:themeColor="text1"/>
          <w:sz w:val="26"/>
          <w:szCs w:val="26"/>
        </w:rPr>
        <w:t>Г</w:t>
      </w:r>
      <w:r w:rsidRPr="00DE1B28">
        <w:rPr>
          <w:b w:val="0"/>
          <w:color w:val="000000" w:themeColor="text1"/>
          <w:sz w:val="26"/>
          <w:szCs w:val="26"/>
        </w:rPr>
        <w:t>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D15CBB" w:rsidRPr="00DE1B28" w:rsidRDefault="00D15CBB" w:rsidP="00E06E2F">
      <w:pPr>
        <w:pStyle w:val="afff7"/>
        <w:suppressAutoHyphens/>
        <w:spacing w:line="276" w:lineRule="auto"/>
        <w:ind w:firstLine="708"/>
        <w:jc w:val="both"/>
        <w:rPr>
          <w:b w:val="0"/>
          <w:color w:val="000000" w:themeColor="text1"/>
          <w:sz w:val="26"/>
          <w:szCs w:val="26"/>
        </w:rPr>
      </w:pPr>
      <w:r w:rsidRPr="00DE1B28">
        <w:rPr>
          <w:b w:val="0"/>
          <w:color w:val="000000" w:themeColor="text1"/>
          <w:sz w:val="26"/>
          <w:szCs w:val="26"/>
        </w:rPr>
        <w:t>В нижеследующей таблице представлены численные значения функциональных зон в пределах сельского поселения.</w:t>
      </w:r>
    </w:p>
    <w:p w:rsidR="00536E7B" w:rsidRPr="00DE1B28" w:rsidRDefault="00536E7B" w:rsidP="00536E7B">
      <w:pPr>
        <w:jc w:val="center"/>
        <w:rPr>
          <w:b/>
          <w:color w:val="000000" w:themeColor="text1"/>
          <w:sz w:val="26"/>
          <w:szCs w:val="26"/>
        </w:rPr>
      </w:pPr>
      <w:r w:rsidRPr="00DE1B28">
        <w:rPr>
          <w:b/>
          <w:color w:val="000000" w:themeColor="text1"/>
          <w:sz w:val="26"/>
          <w:szCs w:val="26"/>
        </w:rPr>
        <w:t>Параметры функциональных зон сельского поселения</w:t>
      </w:r>
    </w:p>
    <w:p w:rsidR="00E06E2F" w:rsidRPr="00DE1B28" w:rsidRDefault="00E06E2F" w:rsidP="00E06E2F">
      <w:pPr>
        <w:spacing w:line="276" w:lineRule="auto"/>
        <w:jc w:val="right"/>
        <w:rPr>
          <w:i/>
          <w:color w:val="000000" w:themeColor="text1"/>
        </w:rPr>
      </w:pPr>
      <w:r w:rsidRPr="00DE1B28">
        <w:rPr>
          <w:i/>
          <w:color w:val="000000" w:themeColor="text1"/>
        </w:rPr>
        <w:t xml:space="preserve">Таблица </w:t>
      </w:r>
      <w:r w:rsidR="00F93049" w:rsidRPr="00DE1B28">
        <w:rPr>
          <w:i/>
          <w:color w:val="000000" w:themeColor="text1"/>
        </w:rPr>
        <w:t>14</w:t>
      </w:r>
    </w:p>
    <w:tbl>
      <w:tblPr>
        <w:tblW w:w="9663" w:type="dxa"/>
        <w:tblInd w:w="108" w:type="dxa"/>
        <w:tblLook w:val="04A0" w:firstRow="1" w:lastRow="0" w:firstColumn="1" w:lastColumn="0" w:noHBand="0" w:noVBand="1"/>
      </w:tblPr>
      <w:tblGrid>
        <w:gridCol w:w="709"/>
        <w:gridCol w:w="6787"/>
        <w:gridCol w:w="2167"/>
      </w:tblGrid>
      <w:tr w:rsidR="0055453E" w:rsidRPr="00DE1B28" w:rsidTr="0073309C">
        <w:trPr>
          <w:trHeight w:val="330"/>
        </w:trPr>
        <w:tc>
          <w:tcPr>
            <w:tcW w:w="709" w:type="dxa"/>
            <w:tcBorders>
              <w:top w:val="single" w:sz="4" w:space="0" w:color="auto"/>
              <w:left w:val="single" w:sz="4" w:space="0" w:color="auto"/>
              <w:bottom w:val="single" w:sz="4" w:space="0" w:color="auto"/>
              <w:right w:val="single" w:sz="4" w:space="0" w:color="auto"/>
            </w:tcBorders>
          </w:tcPr>
          <w:p w:rsidR="005352B9" w:rsidRPr="00DE1B28" w:rsidRDefault="005352B9" w:rsidP="005352B9">
            <w:pPr>
              <w:jc w:val="center"/>
              <w:rPr>
                <w:b/>
                <w:color w:val="000000" w:themeColor="text1"/>
                <w:sz w:val="26"/>
                <w:szCs w:val="26"/>
              </w:rPr>
            </w:pPr>
            <w:r w:rsidRPr="00DE1B28">
              <w:rPr>
                <w:b/>
                <w:color w:val="000000" w:themeColor="text1"/>
                <w:sz w:val="26"/>
                <w:szCs w:val="26"/>
              </w:rPr>
              <w:t>№</w:t>
            </w:r>
          </w:p>
          <w:p w:rsidR="005352B9" w:rsidRPr="00DE1B28" w:rsidRDefault="005352B9" w:rsidP="005352B9">
            <w:pPr>
              <w:suppressAutoHyphens w:val="0"/>
              <w:jc w:val="center"/>
              <w:rPr>
                <w:b/>
                <w:bCs/>
                <w:color w:val="000000" w:themeColor="text1"/>
                <w:sz w:val="26"/>
                <w:szCs w:val="26"/>
                <w:lang w:eastAsia="ru-RU"/>
              </w:rPr>
            </w:pPr>
            <w:r w:rsidRPr="00DE1B28">
              <w:rPr>
                <w:b/>
                <w:color w:val="000000" w:themeColor="text1"/>
                <w:sz w:val="26"/>
                <w:szCs w:val="26"/>
              </w:rPr>
              <w:t>п/п</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DE1B28" w:rsidRDefault="005352B9" w:rsidP="00E06E2F">
            <w:pPr>
              <w:suppressAutoHyphens w:val="0"/>
              <w:jc w:val="center"/>
              <w:rPr>
                <w:b/>
                <w:bCs/>
                <w:color w:val="000000" w:themeColor="text1"/>
                <w:sz w:val="26"/>
                <w:szCs w:val="26"/>
                <w:lang w:eastAsia="ru-RU"/>
              </w:rPr>
            </w:pPr>
            <w:r w:rsidRPr="00DE1B28">
              <w:rPr>
                <w:b/>
                <w:bCs/>
                <w:color w:val="000000" w:themeColor="text1"/>
                <w:sz w:val="26"/>
                <w:szCs w:val="26"/>
                <w:lang w:eastAsia="ru-RU"/>
              </w:rPr>
              <w:t>Название зоны</w:t>
            </w:r>
          </w:p>
        </w:tc>
        <w:tc>
          <w:tcPr>
            <w:tcW w:w="2167" w:type="dxa"/>
            <w:tcBorders>
              <w:top w:val="single" w:sz="8" w:space="0" w:color="000000"/>
              <w:left w:val="single" w:sz="4" w:space="0" w:color="auto"/>
              <w:bottom w:val="single" w:sz="8" w:space="0" w:color="000000"/>
              <w:right w:val="single" w:sz="8" w:space="0" w:color="000000"/>
            </w:tcBorders>
            <w:shd w:val="clear" w:color="auto" w:fill="auto"/>
            <w:vAlign w:val="center"/>
            <w:hideMark/>
          </w:tcPr>
          <w:p w:rsidR="005352B9" w:rsidRPr="00DE1B28" w:rsidRDefault="005352B9" w:rsidP="00E06E2F">
            <w:pPr>
              <w:suppressAutoHyphens w:val="0"/>
              <w:jc w:val="center"/>
              <w:rPr>
                <w:b/>
                <w:bCs/>
                <w:color w:val="000000" w:themeColor="text1"/>
                <w:sz w:val="26"/>
                <w:szCs w:val="26"/>
                <w:lang w:eastAsia="ru-RU"/>
              </w:rPr>
            </w:pPr>
            <w:r w:rsidRPr="00DE1B28">
              <w:rPr>
                <w:b/>
                <w:bCs/>
                <w:color w:val="000000" w:themeColor="text1"/>
                <w:sz w:val="26"/>
                <w:szCs w:val="26"/>
                <w:lang w:eastAsia="ru-RU"/>
              </w:rPr>
              <w:t>Зонирование территории, га</w:t>
            </w:r>
          </w:p>
        </w:tc>
      </w:tr>
      <w:tr w:rsidR="0055453E" w:rsidRPr="00DE1B28" w:rsidTr="007330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DE1B28" w:rsidRDefault="005352B9" w:rsidP="005352B9">
            <w:pPr>
              <w:jc w:val="center"/>
              <w:rPr>
                <w:bCs/>
                <w:iCs/>
                <w:color w:val="000000" w:themeColor="text1"/>
              </w:rPr>
            </w:pPr>
            <w:r w:rsidRPr="00DE1B28">
              <w:rPr>
                <w:bCs/>
                <w:iCs/>
                <w:color w:val="000000" w:themeColor="text1"/>
              </w:rPr>
              <w:t>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DE1B28" w:rsidRDefault="005352B9" w:rsidP="005352B9">
            <w:pPr>
              <w:suppressAutoHyphens w:val="0"/>
              <w:rPr>
                <w:color w:val="000000" w:themeColor="text1"/>
                <w:sz w:val="26"/>
                <w:szCs w:val="26"/>
                <w:lang w:eastAsia="ru-RU"/>
              </w:rPr>
            </w:pPr>
            <w:r w:rsidRPr="00DE1B28">
              <w:rPr>
                <w:color w:val="000000" w:themeColor="text1"/>
                <w:sz w:val="26"/>
                <w:szCs w:val="26"/>
                <w:lang w:eastAsia="ru-RU"/>
              </w:rPr>
              <w:t>Жилые зоны</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DE1B28" w:rsidRDefault="0041016B" w:rsidP="0041016B">
            <w:pPr>
              <w:suppressAutoHyphens w:val="0"/>
              <w:jc w:val="center"/>
              <w:rPr>
                <w:color w:val="000000" w:themeColor="text1"/>
                <w:sz w:val="26"/>
                <w:szCs w:val="26"/>
                <w:lang w:eastAsia="ru-RU"/>
              </w:rPr>
            </w:pPr>
            <w:r w:rsidRPr="00DE1B28">
              <w:rPr>
                <w:color w:val="000000" w:themeColor="text1"/>
                <w:sz w:val="26"/>
                <w:szCs w:val="26"/>
                <w:lang w:eastAsia="ru-RU"/>
              </w:rPr>
              <w:t>594,58</w:t>
            </w:r>
          </w:p>
        </w:tc>
      </w:tr>
      <w:tr w:rsidR="00850847" w:rsidRPr="00DE1B28" w:rsidTr="007330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850847" w:rsidRPr="00DE1B28" w:rsidRDefault="00850847" w:rsidP="005352B9">
            <w:pPr>
              <w:jc w:val="center"/>
              <w:rPr>
                <w:bCs/>
                <w:iCs/>
                <w:color w:val="000000" w:themeColor="text1"/>
              </w:rPr>
            </w:pPr>
            <w:r w:rsidRPr="00DE1B28">
              <w:rPr>
                <w:bCs/>
                <w:iCs/>
                <w:color w:val="000000" w:themeColor="text1"/>
              </w:rPr>
              <w:t>2.</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850847" w:rsidRPr="00DE1B28" w:rsidRDefault="00850847" w:rsidP="005352B9">
            <w:pPr>
              <w:suppressAutoHyphens w:val="0"/>
              <w:rPr>
                <w:color w:val="000000" w:themeColor="text1"/>
                <w:sz w:val="26"/>
                <w:szCs w:val="26"/>
                <w:lang w:eastAsia="ru-RU"/>
              </w:rPr>
            </w:pPr>
            <w:r w:rsidRPr="00DE1B28">
              <w:rPr>
                <w:color w:val="000000" w:themeColor="text1"/>
                <w:sz w:val="26"/>
                <w:szCs w:val="26"/>
                <w:lang w:eastAsia="ru-RU"/>
              </w:rPr>
              <w:t>Общественно-деловые зоны</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850847" w:rsidRPr="00DE1B28" w:rsidRDefault="00C63D58" w:rsidP="0041016B">
            <w:pPr>
              <w:suppressAutoHyphens w:val="0"/>
              <w:jc w:val="center"/>
              <w:rPr>
                <w:color w:val="000000" w:themeColor="text1"/>
                <w:sz w:val="26"/>
                <w:szCs w:val="26"/>
                <w:lang w:eastAsia="ru-RU"/>
              </w:rPr>
            </w:pPr>
            <w:r w:rsidRPr="00DE1B28">
              <w:rPr>
                <w:color w:val="000000" w:themeColor="text1"/>
                <w:sz w:val="26"/>
                <w:szCs w:val="26"/>
                <w:lang w:eastAsia="ru-RU"/>
              </w:rPr>
              <w:t>4,</w:t>
            </w:r>
            <w:r w:rsidR="0041016B" w:rsidRPr="00DE1B28">
              <w:rPr>
                <w:color w:val="000000" w:themeColor="text1"/>
                <w:sz w:val="26"/>
                <w:szCs w:val="26"/>
                <w:lang w:eastAsia="ru-RU"/>
              </w:rPr>
              <w:t>80</w:t>
            </w:r>
          </w:p>
        </w:tc>
      </w:tr>
      <w:tr w:rsidR="0055453E" w:rsidRPr="00DE1B28" w:rsidTr="007330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DE1B28" w:rsidRDefault="00850847" w:rsidP="005352B9">
            <w:pPr>
              <w:jc w:val="center"/>
              <w:rPr>
                <w:bCs/>
                <w:iCs/>
                <w:color w:val="000000" w:themeColor="text1"/>
              </w:rPr>
            </w:pPr>
            <w:r w:rsidRPr="00DE1B28">
              <w:rPr>
                <w:bCs/>
                <w:iCs/>
                <w:color w:val="000000" w:themeColor="text1"/>
              </w:rPr>
              <w:t>3</w:t>
            </w:r>
            <w:r w:rsidR="005352B9" w:rsidRPr="00DE1B28">
              <w:rPr>
                <w:bCs/>
                <w:iCs/>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DE1B28" w:rsidRDefault="005352B9" w:rsidP="005352B9">
            <w:pPr>
              <w:suppressAutoHyphens w:val="0"/>
              <w:rPr>
                <w:color w:val="000000" w:themeColor="text1"/>
                <w:sz w:val="26"/>
                <w:szCs w:val="26"/>
                <w:lang w:eastAsia="ru-RU"/>
              </w:rPr>
            </w:pPr>
            <w:r w:rsidRPr="00DE1B28">
              <w:rPr>
                <w:color w:val="000000" w:themeColor="text1"/>
                <w:sz w:val="26"/>
                <w:szCs w:val="26"/>
                <w:lang w:eastAsia="ru-RU"/>
              </w:rPr>
              <w:t>Производственная зона, зона инженерной и транспортной инфраструктур</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DE1B28" w:rsidRDefault="0041016B" w:rsidP="00C63D58">
            <w:pPr>
              <w:suppressAutoHyphens w:val="0"/>
              <w:jc w:val="center"/>
              <w:rPr>
                <w:color w:val="000000" w:themeColor="text1"/>
                <w:sz w:val="26"/>
                <w:szCs w:val="26"/>
                <w:lang w:eastAsia="ru-RU"/>
              </w:rPr>
            </w:pPr>
            <w:r w:rsidRPr="00DE1B28">
              <w:rPr>
                <w:color w:val="000000" w:themeColor="text1"/>
                <w:sz w:val="26"/>
                <w:szCs w:val="26"/>
                <w:lang w:eastAsia="ru-RU"/>
              </w:rPr>
              <w:t>419</w:t>
            </w:r>
            <w:r w:rsidR="00C63D58" w:rsidRPr="00DE1B28">
              <w:rPr>
                <w:color w:val="000000" w:themeColor="text1"/>
                <w:sz w:val="26"/>
                <w:szCs w:val="26"/>
                <w:lang w:eastAsia="ru-RU"/>
              </w:rPr>
              <w:t>,</w:t>
            </w:r>
            <w:r w:rsidRPr="00DE1B28">
              <w:rPr>
                <w:color w:val="000000" w:themeColor="text1"/>
                <w:sz w:val="26"/>
                <w:szCs w:val="26"/>
                <w:lang w:eastAsia="ru-RU"/>
              </w:rPr>
              <w:t>84</w:t>
            </w:r>
          </w:p>
        </w:tc>
      </w:tr>
      <w:tr w:rsidR="0055453E" w:rsidRPr="00DE1B28" w:rsidTr="007330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DE1B28" w:rsidRDefault="00850847" w:rsidP="005352B9">
            <w:pPr>
              <w:jc w:val="center"/>
              <w:rPr>
                <w:color w:val="000000" w:themeColor="text1"/>
              </w:rPr>
            </w:pPr>
            <w:r w:rsidRPr="00DE1B28">
              <w:rPr>
                <w:color w:val="000000" w:themeColor="text1"/>
              </w:rPr>
              <w:t>4</w:t>
            </w:r>
            <w:r w:rsidR="005352B9" w:rsidRPr="00DE1B28">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DE1B28" w:rsidRDefault="005352B9" w:rsidP="005352B9">
            <w:pPr>
              <w:suppressAutoHyphens w:val="0"/>
              <w:rPr>
                <w:color w:val="000000" w:themeColor="text1"/>
                <w:sz w:val="26"/>
                <w:szCs w:val="26"/>
                <w:lang w:eastAsia="ru-RU"/>
              </w:rPr>
            </w:pPr>
            <w:r w:rsidRPr="00DE1B28">
              <w:rPr>
                <w:color w:val="000000" w:themeColor="text1"/>
                <w:sz w:val="26"/>
                <w:szCs w:val="26"/>
                <w:lang w:eastAsia="ru-RU"/>
              </w:rPr>
              <w:t>Зона сельскохозяйственного использования</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DE1B28" w:rsidRDefault="00C63D58" w:rsidP="00C63D58">
            <w:pPr>
              <w:suppressAutoHyphens w:val="0"/>
              <w:jc w:val="center"/>
              <w:rPr>
                <w:color w:val="000000" w:themeColor="text1"/>
                <w:sz w:val="26"/>
                <w:szCs w:val="26"/>
                <w:lang w:eastAsia="ru-RU"/>
              </w:rPr>
            </w:pPr>
            <w:r w:rsidRPr="00DE1B28">
              <w:rPr>
                <w:color w:val="000000" w:themeColor="text1"/>
                <w:sz w:val="26"/>
                <w:szCs w:val="26"/>
                <w:lang w:eastAsia="ru-RU"/>
              </w:rPr>
              <w:t>4227,58</w:t>
            </w:r>
          </w:p>
        </w:tc>
      </w:tr>
      <w:tr w:rsidR="0055453E" w:rsidRPr="00DE1B28"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DE1B28" w:rsidRDefault="00850847" w:rsidP="005352B9">
            <w:pPr>
              <w:jc w:val="center"/>
              <w:rPr>
                <w:color w:val="000000" w:themeColor="text1"/>
              </w:rPr>
            </w:pPr>
            <w:r w:rsidRPr="00DE1B28">
              <w:rPr>
                <w:color w:val="000000" w:themeColor="text1"/>
              </w:rPr>
              <w:t>5</w:t>
            </w:r>
            <w:r w:rsidR="005352B9" w:rsidRPr="00DE1B28">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DE1B28" w:rsidRDefault="00971E7F" w:rsidP="005352B9">
            <w:pPr>
              <w:suppressAutoHyphens w:val="0"/>
              <w:rPr>
                <w:color w:val="000000" w:themeColor="text1"/>
                <w:sz w:val="26"/>
                <w:szCs w:val="26"/>
                <w:lang w:eastAsia="ru-RU"/>
              </w:rPr>
            </w:pPr>
            <w:r w:rsidRPr="00DE1B28">
              <w:rPr>
                <w:color w:val="000000" w:themeColor="text1"/>
                <w:sz w:val="26"/>
                <w:szCs w:val="26"/>
                <w:lang w:eastAsia="ru-RU"/>
              </w:rPr>
              <w:t>Зона сельскохозяйственных угодий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DE1B28" w:rsidRDefault="00C63D58" w:rsidP="00C63D58">
            <w:pPr>
              <w:suppressAutoHyphens w:val="0"/>
              <w:jc w:val="center"/>
              <w:rPr>
                <w:color w:val="000000" w:themeColor="text1"/>
                <w:sz w:val="26"/>
                <w:szCs w:val="26"/>
                <w:lang w:eastAsia="ru-RU"/>
              </w:rPr>
            </w:pPr>
            <w:r w:rsidRPr="00DE1B28">
              <w:rPr>
                <w:color w:val="000000" w:themeColor="text1"/>
                <w:sz w:val="26"/>
                <w:szCs w:val="26"/>
                <w:lang w:eastAsia="ru-RU"/>
              </w:rPr>
              <w:t>47,88</w:t>
            </w:r>
          </w:p>
        </w:tc>
      </w:tr>
      <w:tr w:rsidR="0055453E" w:rsidRPr="00DE1B28"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DE1B28" w:rsidRDefault="00850847" w:rsidP="005352B9">
            <w:pPr>
              <w:jc w:val="center"/>
              <w:rPr>
                <w:color w:val="000000" w:themeColor="text1"/>
              </w:rPr>
            </w:pPr>
            <w:r w:rsidRPr="00DE1B28">
              <w:rPr>
                <w:color w:val="000000" w:themeColor="text1"/>
              </w:rPr>
              <w:t>6</w:t>
            </w:r>
            <w:r w:rsidR="005352B9" w:rsidRPr="00DE1B28">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DE1B28" w:rsidRDefault="00575BD8" w:rsidP="005352B9">
            <w:pPr>
              <w:suppressAutoHyphens w:val="0"/>
              <w:rPr>
                <w:color w:val="000000" w:themeColor="text1"/>
                <w:sz w:val="26"/>
                <w:szCs w:val="26"/>
                <w:lang w:eastAsia="ru-RU"/>
              </w:rPr>
            </w:pPr>
            <w:r w:rsidRPr="00DE1B28">
              <w:rPr>
                <w:color w:val="000000" w:themeColor="text1"/>
                <w:sz w:val="26"/>
                <w:szCs w:val="26"/>
                <w:lang w:eastAsia="ru-RU"/>
              </w:rPr>
              <w:t>Зона садоводческих или огороднических некоммерческих товариществ</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DE1B28" w:rsidRDefault="00C63D58" w:rsidP="008B4F03">
            <w:pPr>
              <w:suppressAutoHyphens w:val="0"/>
              <w:jc w:val="center"/>
              <w:rPr>
                <w:color w:val="000000" w:themeColor="text1"/>
                <w:sz w:val="26"/>
                <w:szCs w:val="26"/>
                <w:lang w:eastAsia="ru-RU"/>
              </w:rPr>
            </w:pPr>
            <w:r w:rsidRPr="00DE1B28">
              <w:rPr>
                <w:color w:val="000000" w:themeColor="text1"/>
                <w:sz w:val="26"/>
                <w:szCs w:val="26"/>
                <w:lang w:eastAsia="ru-RU"/>
              </w:rPr>
              <w:t>158,85</w:t>
            </w:r>
          </w:p>
        </w:tc>
      </w:tr>
      <w:tr w:rsidR="0055453E" w:rsidRPr="00DE1B28"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75BD8" w:rsidRPr="00DE1B28" w:rsidRDefault="00850847" w:rsidP="005352B9">
            <w:pPr>
              <w:jc w:val="center"/>
              <w:rPr>
                <w:color w:val="000000" w:themeColor="text1"/>
              </w:rPr>
            </w:pPr>
            <w:r w:rsidRPr="00DE1B28">
              <w:rPr>
                <w:color w:val="000000" w:themeColor="text1"/>
              </w:rPr>
              <w:lastRenderedPageBreak/>
              <w:t>7</w:t>
            </w:r>
            <w:r w:rsidR="00575BD8" w:rsidRPr="00DE1B28">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75BD8" w:rsidRPr="00DE1B28" w:rsidRDefault="00575BD8" w:rsidP="005352B9">
            <w:pPr>
              <w:suppressAutoHyphens w:val="0"/>
              <w:rPr>
                <w:color w:val="000000" w:themeColor="text1"/>
                <w:sz w:val="26"/>
                <w:szCs w:val="26"/>
                <w:lang w:eastAsia="ru-RU"/>
              </w:rPr>
            </w:pPr>
            <w:r w:rsidRPr="00DE1B28">
              <w:rPr>
                <w:color w:val="000000" w:themeColor="text1"/>
                <w:sz w:val="26"/>
                <w:szCs w:val="26"/>
                <w:lang w:eastAsia="ru-RU"/>
              </w:rPr>
              <w:t>Производственная зона сельскохозяйственных предприятий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75BD8" w:rsidRPr="00DE1B28" w:rsidRDefault="00C63D58" w:rsidP="00C63D58">
            <w:pPr>
              <w:suppressAutoHyphens w:val="0"/>
              <w:jc w:val="center"/>
              <w:rPr>
                <w:color w:val="000000" w:themeColor="text1"/>
                <w:sz w:val="26"/>
                <w:szCs w:val="26"/>
                <w:lang w:eastAsia="ru-RU"/>
              </w:rPr>
            </w:pPr>
            <w:r w:rsidRPr="00DE1B28">
              <w:rPr>
                <w:color w:val="000000" w:themeColor="text1"/>
                <w:sz w:val="26"/>
                <w:szCs w:val="26"/>
                <w:lang w:eastAsia="ru-RU"/>
              </w:rPr>
              <w:t>147,22</w:t>
            </w:r>
          </w:p>
        </w:tc>
      </w:tr>
      <w:tr w:rsidR="0055453E" w:rsidRPr="00DE1B28"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DE1B28" w:rsidRDefault="00850847" w:rsidP="005352B9">
            <w:pPr>
              <w:jc w:val="center"/>
              <w:rPr>
                <w:bCs/>
                <w:iCs/>
                <w:color w:val="000000" w:themeColor="text1"/>
              </w:rPr>
            </w:pPr>
            <w:r w:rsidRPr="00DE1B28">
              <w:rPr>
                <w:bCs/>
                <w:iCs/>
                <w:color w:val="000000" w:themeColor="text1"/>
              </w:rPr>
              <w:t>8</w:t>
            </w:r>
            <w:r w:rsidR="005352B9" w:rsidRPr="00DE1B28">
              <w:rPr>
                <w:bCs/>
                <w:iCs/>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DE1B28" w:rsidRDefault="005352B9" w:rsidP="005352B9">
            <w:pPr>
              <w:suppressAutoHyphens w:val="0"/>
              <w:rPr>
                <w:color w:val="000000" w:themeColor="text1"/>
                <w:sz w:val="26"/>
                <w:szCs w:val="26"/>
                <w:lang w:eastAsia="ru-RU"/>
              </w:rPr>
            </w:pPr>
            <w:r w:rsidRPr="00DE1B28">
              <w:rPr>
                <w:color w:val="000000" w:themeColor="text1"/>
                <w:sz w:val="26"/>
                <w:szCs w:val="26"/>
                <w:lang w:eastAsia="ru-RU"/>
              </w:rPr>
              <w:t>Зона рекреационного назначения</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DE1B28" w:rsidRDefault="00C63D58" w:rsidP="00C63D58">
            <w:pPr>
              <w:suppressAutoHyphens w:val="0"/>
              <w:jc w:val="center"/>
              <w:rPr>
                <w:color w:val="000000" w:themeColor="text1"/>
                <w:sz w:val="26"/>
                <w:szCs w:val="26"/>
                <w:lang w:eastAsia="ru-RU"/>
              </w:rPr>
            </w:pPr>
            <w:r w:rsidRPr="00DE1B28">
              <w:rPr>
                <w:color w:val="000000" w:themeColor="text1"/>
                <w:sz w:val="26"/>
                <w:szCs w:val="26"/>
                <w:lang w:eastAsia="ru-RU"/>
              </w:rPr>
              <w:t>38,44</w:t>
            </w:r>
          </w:p>
        </w:tc>
      </w:tr>
      <w:tr w:rsidR="0055453E" w:rsidRPr="00DE1B28"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DE1B28" w:rsidRDefault="00850847" w:rsidP="005352B9">
            <w:pPr>
              <w:jc w:val="center"/>
              <w:rPr>
                <w:color w:val="000000" w:themeColor="text1"/>
              </w:rPr>
            </w:pPr>
            <w:r w:rsidRPr="00DE1B28">
              <w:rPr>
                <w:color w:val="000000" w:themeColor="text1"/>
              </w:rPr>
              <w:t>9</w:t>
            </w:r>
            <w:r w:rsidR="005352B9" w:rsidRPr="00DE1B28">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DE1B28" w:rsidRDefault="005352B9" w:rsidP="005352B9">
            <w:pPr>
              <w:suppressAutoHyphens w:val="0"/>
              <w:rPr>
                <w:color w:val="000000" w:themeColor="text1"/>
                <w:sz w:val="26"/>
                <w:szCs w:val="26"/>
                <w:lang w:eastAsia="ru-RU"/>
              </w:rPr>
            </w:pPr>
            <w:r w:rsidRPr="00DE1B28">
              <w:rPr>
                <w:color w:val="000000" w:themeColor="text1"/>
                <w:sz w:val="26"/>
                <w:szCs w:val="26"/>
                <w:lang w:eastAsia="ru-RU"/>
              </w:rPr>
              <w:t>Зона лесов</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DE1B28" w:rsidRDefault="00C63D58" w:rsidP="008B4F03">
            <w:pPr>
              <w:suppressAutoHyphens w:val="0"/>
              <w:jc w:val="center"/>
              <w:rPr>
                <w:color w:val="000000" w:themeColor="text1"/>
                <w:sz w:val="26"/>
                <w:szCs w:val="26"/>
                <w:lang w:eastAsia="ru-RU"/>
              </w:rPr>
            </w:pPr>
            <w:r w:rsidRPr="00DE1B28">
              <w:rPr>
                <w:color w:val="000000" w:themeColor="text1"/>
                <w:sz w:val="26"/>
                <w:szCs w:val="26"/>
                <w:lang w:eastAsia="ru-RU"/>
              </w:rPr>
              <w:t>5967,40</w:t>
            </w:r>
          </w:p>
        </w:tc>
      </w:tr>
      <w:tr w:rsidR="0055453E" w:rsidRPr="00DE1B28"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DE1B28" w:rsidRDefault="00850847" w:rsidP="005352B9">
            <w:pPr>
              <w:jc w:val="center"/>
              <w:rPr>
                <w:bCs/>
                <w:iCs/>
                <w:color w:val="000000" w:themeColor="text1"/>
              </w:rPr>
            </w:pPr>
            <w:r w:rsidRPr="00DE1B28">
              <w:rPr>
                <w:bCs/>
                <w:iCs/>
                <w:color w:val="000000" w:themeColor="text1"/>
              </w:rPr>
              <w:t>10</w:t>
            </w:r>
            <w:r w:rsidR="005352B9" w:rsidRPr="00DE1B28">
              <w:rPr>
                <w:bCs/>
                <w:iCs/>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DE1B28" w:rsidRDefault="005352B9" w:rsidP="005352B9">
            <w:pPr>
              <w:suppressAutoHyphens w:val="0"/>
              <w:rPr>
                <w:color w:val="000000" w:themeColor="text1"/>
                <w:sz w:val="26"/>
                <w:szCs w:val="26"/>
                <w:lang w:eastAsia="ru-RU"/>
              </w:rPr>
            </w:pPr>
            <w:r w:rsidRPr="00DE1B28">
              <w:rPr>
                <w:color w:val="000000" w:themeColor="text1"/>
                <w:sz w:val="26"/>
                <w:szCs w:val="26"/>
                <w:lang w:eastAsia="ru-RU"/>
              </w:rPr>
              <w:t>Зона акваторий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DE1B28" w:rsidRDefault="0073309C" w:rsidP="00C63D58">
            <w:pPr>
              <w:suppressAutoHyphens w:val="0"/>
              <w:jc w:val="center"/>
              <w:rPr>
                <w:color w:val="000000" w:themeColor="text1"/>
                <w:sz w:val="26"/>
                <w:szCs w:val="26"/>
                <w:lang w:eastAsia="ru-RU"/>
              </w:rPr>
            </w:pPr>
            <w:r w:rsidRPr="00DE1B28">
              <w:rPr>
                <w:color w:val="000000" w:themeColor="text1"/>
                <w:sz w:val="26"/>
                <w:szCs w:val="26"/>
                <w:lang w:eastAsia="ru-RU"/>
              </w:rPr>
              <w:t>5,72</w:t>
            </w:r>
          </w:p>
        </w:tc>
      </w:tr>
      <w:tr w:rsidR="0055453E" w:rsidRPr="00DE1B28"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0A4D3A" w:rsidRPr="00DE1B28" w:rsidRDefault="000A4D3A" w:rsidP="000A4D3A">
            <w:pPr>
              <w:jc w:val="center"/>
              <w:rPr>
                <w:bCs/>
                <w:iCs/>
                <w:color w:val="000000" w:themeColor="text1"/>
              </w:rPr>
            </w:pPr>
            <w:r w:rsidRPr="00DE1B28">
              <w:rPr>
                <w:bCs/>
                <w:iCs/>
                <w:color w:val="000000" w:themeColor="text1"/>
              </w:rPr>
              <w:t>11.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0A4D3A" w:rsidRPr="00DE1B28" w:rsidRDefault="000A4D3A" w:rsidP="000A4D3A">
            <w:pPr>
              <w:suppressAutoHyphens w:val="0"/>
              <w:rPr>
                <w:color w:val="000000" w:themeColor="text1"/>
                <w:sz w:val="26"/>
                <w:szCs w:val="26"/>
                <w:lang w:eastAsia="ru-RU"/>
              </w:rPr>
            </w:pPr>
            <w:r w:rsidRPr="00DE1B28">
              <w:rPr>
                <w:color w:val="000000" w:themeColor="text1"/>
                <w:sz w:val="26"/>
                <w:szCs w:val="26"/>
                <w:lang w:eastAsia="ru-RU"/>
              </w:rPr>
              <w:t>Зона кладбищ</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0A4D3A" w:rsidRPr="00DE1B28" w:rsidRDefault="0073309C" w:rsidP="00A2208C">
            <w:pPr>
              <w:suppressAutoHyphens w:val="0"/>
              <w:jc w:val="center"/>
              <w:rPr>
                <w:color w:val="000000" w:themeColor="text1"/>
                <w:sz w:val="26"/>
                <w:szCs w:val="26"/>
                <w:lang w:eastAsia="ru-RU"/>
              </w:rPr>
            </w:pPr>
            <w:r w:rsidRPr="00DE1B28">
              <w:rPr>
                <w:color w:val="000000" w:themeColor="text1"/>
                <w:sz w:val="26"/>
                <w:szCs w:val="26"/>
                <w:lang w:eastAsia="ru-RU"/>
              </w:rPr>
              <w:t>6,41</w:t>
            </w:r>
          </w:p>
        </w:tc>
      </w:tr>
      <w:tr w:rsidR="0055453E" w:rsidRPr="00DE1B28"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0A4D3A" w:rsidRPr="00DE1B28" w:rsidRDefault="00850847" w:rsidP="000A4D3A">
            <w:pPr>
              <w:jc w:val="center"/>
              <w:rPr>
                <w:color w:val="000000" w:themeColor="text1"/>
              </w:rPr>
            </w:pPr>
            <w:r w:rsidRPr="00DE1B28">
              <w:rPr>
                <w:color w:val="000000" w:themeColor="text1"/>
              </w:rPr>
              <w:t>12</w:t>
            </w:r>
            <w:r w:rsidR="000A4D3A" w:rsidRPr="00DE1B28">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3A" w:rsidRPr="00DE1B28" w:rsidRDefault="000A4D3A" w:rsidP="000A4D3A">
            <w:pPr>
              <w:suppressAutoHyphens w:val="0"/>
              <w:rPr>
                <w:color w:val="000000" w:themeColor="text1"/>
                <w:sz w:val="26"/>
                <w:szCs w:val="26"/>
                <w:lang w:eastAsia="ru-RU"/>
              </w:rPr>
            </w:pPr>
            <w:r w:rsidRPr="00DE1B28">
              <w:rPr>
                <w:color w:val="000000" w:themeColor="text1"/>
                <w:sz w:val="26"/>
                <w:szCs w:val="26"/>
                <w:lang w:eastAsia="ru-RU"/>
              </w:rPr>
              <w:t xml:space="preserve">Иные зоны </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0A4D3A" w:rsidRPr="00DE1B28" w:rsidRDefault="00C63D58" w:rsidP="00C63D58">
            <w:pPr>
              <w:suppressAutoHyphens w:val="0"/>
              <w:jc w:val="center"/>
              <w:rPr>
                <w:color w:val="000000" w:themeColor="text1"/>
                <w:sz w:val="26"/>
                <w:szCs w:val="26"/>
                <w:lang w:eastAsia="ru-RU"/>
              </w:rPr>
            </w:pPr>
            <w:r w:rsidRPr="00DE1B28">
              <w:rPr>
                <w:color w:val="000000" w:themeColor="text1"/>
                <w:sz w:val="26"/>
                <w:szCs w:val="26"/>
                <w:lang w:eastAsia="ru-RU"/>
              </w:rPr>
              <w:t>3,57</w:t>
            </w:r>
          </w:p>
        </w:tc>
      </w:tr>
      <w:tr w:rsidR="000A4D3A" w:rsidRPr="00DE1B28" w:rsidTr="00E5669C">
        <w:trPr>
          <w:trHeight w:val="552"/>
        </w:trPr>
        <w:tc>
          <w:tcPr>
            <w:tcW w:w="7496" w:type="dxa"/>
            <w:gridSpan w:val="2"/>
            <w:tcBorders>
              <w:top w:val="single" w:sz="4" w:space="0" w:color="auto"/>
              <w:left w:val="single" w:sz="4" w:space="0" w:color="auto"/>
              <w:bottom w:val="single" w:sz="4" w:space="0" w:color="auto"/>
              <w:right w:val="single" w:sz="4" w:space="0" w:color="auto"/>
            </w:tcBorders>
            <w:vAlign w:val="center"/>
          </w:tcPr>
          <w:p w:rsidR="000A4D3A" w:rsidRPr="00DE1B28" w:rsidRDefault="000A4D3A" w:rsidP="000A4D3A">
            <w:pPr>
              <w:suppressAutoHyphens w:val="0"/>
              <w:rPr>
                <w:b/>
                <w:bCs/>
                <w:color w:val="000000" w:themeColor="text1"/>
                <w:sz w:val="26"/>
                <w:szCs w:val="26"/>
                <w:lang w:eastAsia="ru-RU"/>
              </w:rPr>
            </w:pPr>
            <w:r w:rsidRPr="00DE1B28">
              <w:rPr>
                <w:b/>
                <w:bCs/>
                <w:color w:val="000000" w:themeColor="text1"/>
                <w:sz w:val="26"/>
                <w:szCs w:val="26"/>
                <w:lang w:eastAsia="ru-RU"/>
              </w:rPr>
              <w:t>Общая площадь</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3A" w:rsidRPr="00DE1B28" w:rsidRDefault="00850847" w:rsidP="000A4D3A">
            <w:pPr>
              <w:pStyle w:val="afff7"/>
              <w:suppressAutoHyphens/>
              <w:rPr>
                <w:b w:val="0"/>
                <w:bCs w:val="0"/>
                <w:color w:val="000000" w:themeColor="text1"/>
                <w:sz w:val="26"/>
                <w:szCs w:val="26"/>
              </w:rPr>
            </w:pPr>
            <w:r w:rsidRPr="00DE1B28">
              <w:rPr>
                <w:color w:val="000000" w:themeColor="text1"/>
                <w:sz w:val="26"/>
                <w:szCs w:val="26"/>
              </w:rPr>
              <w:t>11622</w:t>
            </w:r>
            <w:r w:rsidRPr="00DE1B28">
              <w:rPr>
                <w:bCs w:val="0"/>
                <w:color w:val="000000" w:themeColor="text1"/>
                <w:sz w:val="26"/>
                <w:szCs w:val="26"/>
              </w:rPr>
              <w:t>,29</w:t>
            </w:r>
          </w:p>
        </w:tc>
      </w:tr>
    </w:tbl>
    <w:p w:rsidR="00E06E2F" w:rsidRPr="00DE1B28" w:rsidRDefault="00E06E2F" w:rsidP="00E06E2F">
      <w:pPr>
        <w:rPr>
          <w:b/>
          <w:i/>
          <w:color w:val="000000" w:themeColor="text1"/>
        </w:rPr>
      </w:pPr>
    </w:p>
    <w:p w:rsidR="00E06E2F" w:rsidRPr="00DE1B28" w:rsidRDefault="00E06E2F" w:rsidP="00CC4EF5">
      <w:pPr>
        <w:jc w:val="right"/>
        <w:rPr>
          <w:b/>
          <w:i/>
          <w:color w:val="000000" w:themeColor="text1"/>
          <w:lang w:eastAsia="ru-RU"/>
        </w:rPr>
        <w:sectPr w:rsidR="00E06E2F" w:rsidRPr="00DE1B28" w:rsidSect="002F0D9A">
          <w:pgSz w:w="11906" w:h="16838"/>
          <w:pgMar w:top="851" w:right="707" w:bottom="851" w:left="1644" w:header="709" w:footer="367" w:gutter="0"/>
          <w:cols w:space="720"/>
          <w:docGrid w:linePitch="360"/>
        </w:sectPr>
      </w:pPr>
    </w:p>
    <w:p w:rsidR="00312AB2" w:rsidRPr="00DE1B28" w:rsidRDefault="00955809" w:rsidP="00E071DE">
      <w:pPr>
        <w:pStyle w:val="3"/>
        <w:spacing w:before="120" w:after="120" w:line="240" w:lineRule="auto"/>
        <w:jc w:val="center"/>
        <w:rPr>
          <w:color w:val="000000" w:themeColor="text1"/>
          <w:sz w:val="26"/>
          <w:szCs w:val="26"/>
          <w:highlight w:val="yellow"/>
          <w:lang w:val="ru-RU"/>
        </w:rPr>
      </w:pPr>
      <w:bookmarkStart w:id="117" w:name="OLE_LINK4"/>
      <w:bookmarkStart w:id="118" w:name="OLE_LINK3"/>
      <w:bookmarkStart w:id="119" w:name="OLE_LINK2"/>
      <w:bookmarkStart w:id="120" w:name="OLE_LINK1"/>
      <w:bookmarkStart w:id="121" w:name="__RefHeading__408_1612356966"/>
      <w:bookmarkStart w:id="122" w:name="__RefHeading__144_1539069001"/>
      <w:bookmarkStart w:id="123" w:name="__RefHeading__340_276625223"/>
      <w:bookmarkStart w:id="124" w:name="__RefHeading__504_670117999"/>
      <w:bookmarkStart w:id="125" w:name="__RefHeading__111_1212657833"/>
      <w:bookmarkStart w:id="126" w:name="__RefHeading__176_1585558239"/>
      <w:bookmarkStart w:id="127" w:name="__RefHeading__870_1612356966"/>
      <w:bookmarkStart w:id="128" w:name="_Toc103695381"/>
      <w:bookmarkEnd w:id="117"/>
      <w:bookmarkEnd w:id="118"/>
      <w:bookmarkEnd w:id="119"/>
      <w:bookmarkEnd w:id="120"/>
      <w:bookmarkEnd w:id="121"/>
      <w:bookmarkEnd w:id="122"/>
      <w:bookmarkEnd w:id="123"/>
      <w:bookmarkEnd w:id="124"/>
      <w:bookmarkEnd w:id="125"/>
      <w:bookmarkEnd w:id="126"/>
      <w:bookmarkEnd w:id="127"/>
      <w:r w:rsidRPr="00DE1B28">
        <w:rPr>
          <w:color w:val="000000" w:themeColor="text1"/>
          <w:sz w:val="26"/>
          <w:szCs w:val="26"/>
        </w:rPr>
        <w:lastRenderedPageBreak/>
        <w:t>II</w:t>
      </w:r>
      <w:r w:rsidRPr="00DE1B28">
        <w:rPr>
          <w:color w:val="000000" w:themeColor="text1"/>
          <w:sz w:val="26"/>
          <w:szCs w:val="26"/>
          <w:lang w:val="ru-RU"/>
        </w:rPr>
        <w:t>.</w:t>
      </w:r>
      <w:r w:rsidRPr="00DE1B28">
        <w:rPr>
          <w:color w:val="000000" w:themeColor="text1"/>
          <w:sz w:val="26"/>
          <w:szCs w:val="26"/>
        </w:rPr>
        <w:t>4</w:t>
      </w:r>
      <w:r w:rsidR="00312AB2" w:rsidRPr="00DE1B28">
        <w:rPr>
          <w:color w:val="000000" w:themeColor="text1"/>
          <w:sz w:val="26"/>
          <w:szCs w:val="26"/>
        </w:rPr>
        <w:t>.3 Жилищный фонд</w:t>
      </w:r>
      <w:bookmarkEnd w:id="128"/>
    </w:p>
    <w:p w:rsidR="00903362" w:rsidRPr="00DE1B28" w:rsidRDefault="002F6250" w:rsidP="00E071DE">
      <w:pPr>
        <w:ind w:firstLine="709"/>
        <w:jc w:val="both"/>
        <w:rPr>
          <w:color w:val="000000" w:themeColor="text1"/>
          <w:sz w:val="26"/>
          <w:szCs w:val="26"/>
        </w:rPr>
      </w:pPr>
      <w:r w:rsidRPr="00DE1B28">
        <w:rPr>
          <w:color w:val="000000" w:themeColor="text1"/>
          <w:sz w:val="26"/>
          <w:szCs w:val="26"/>
        </w:rPr>
        <w:t xml:space="preserve">Жилищный фонд </w:t>
      </w:r>
      <w:r w:rsidR="00F70806" w:rsidRPr="00DE1B28">
        <w:rPr>
          <w:color w:val="000000" w:themeColor="text1"/>
          <w:sz w:val="26"/>
          <w:szCs w:val="26"/>
        </w:rPr>
        <w:t>сельского поселения</w:t>
      </w:r>
      <w:r w:rsidRPr="00DE1B28">
        <w:rPr>
          <w:color w:val="000000" w:themeColor="text1"/>
          <w:sz w:val="26"/>
          <w:szCs w:val="26"/>
        </w:rPr>
        <w:t xml:space="preserve"> составляет </w:t>
      </w:r>
      <w:r w:rsidR="00922C99" w:rsidRPr="00DE1B28">
        <w:rPr>
          <w:color w:val="000000" w:themeColor="text1"/>
          <w:sz w:val="26"/>
          <w:szCs w:val="26"/>
        </w:rPr>
        <w:t>77,5</w:t>
      </w:r>
      <w:r w:rsidR="00922C99" w:rsidRPr="00DE1B28">
        <w:rPr>
          <w:color w:val="000000" w:themeColor="text1"/>
          <w:sz w:val="28"/>
          <w:szCs w:val="28"/>
        </w:rPr>
        <w:t xml:space="preserve"> </w:t>
      </w:r>
      <w:r w:rsidR="000540AA" w:rsidRPr="00DE1B28">
        <w:rPr>
          <w:color w:val="000000" w:themeColor="text1"/>
          <w:sz w:val="26"/>
          <w:szCs w:val="26"/>
        </w:rPr>
        <w:t>тыс.</w:t>
      </w:r>
      <w:r w:rsidRPr="00DE1B28">
        <w:rPr>
          <w:color w:val="000000" w:themeColor="text1"/>
          <w:sz w:val="26"/>
          <w:szCs w:val="26"/>
        </w:rPr>
        <w:t>м</w:t>
      </w:r>
      <w:r w:rsidRPr="00DE1B28">
        <w:rPr>
          <w:color w:val="000000" w:themeColor="text1"/>
          <w:sz w:val="26"/>
          <w:szCs w:val="26"/>
          <w:vertAlign w:val="superscript"/>
        </w:rPr>
        <w:t xml:space="preserve">2 </w:t>
      </w:r>
      <w:r w:rsidRPr="00DE1B28">
        <w:rPr>
          <w:color w:val="000000" w:themeColor="text1"/>
          <w:sz w:val="26"/>
          <w:szCs w:val="26"/>
        </w:rPr>
        <w:t xml:space="preserve">общей площади. </w:t>
      </w:r>
      <w:r w:rsidR="00903362" w:rsidRPr="00DE1B28">
        <w:rPr>
          <w:color w:val="000000" w:themeColor="text1"/>
          <w:sz w:val="26"/>
          <w:szCs w:val="26"/>
        </w:rPr>
        <w:t xml:space="preserve">Существующая жилая застройка сельского поселения представлена в основном 1-2-хэтажными домами. </w:t>
      </w:r>
      <w:r w:rsidR="00922C99" w:rsidRPr="00DE1B28">
        <w:rPr>
          <w:color w:val="000000" w:themeColor="text1"/>
          <w:sz w:val="26"/>
          <w:szCs w:val="26"/>
        </w:rPr>
        <w:t>Многоквартирные дома расположены в п. Юбилейный.</w:t>
      </w:r>
    </w:p>
    <w:p w:rsidR="00903362" w:rsidRPr="00DE1B28" w:rsidRDefault="00903362" w:rsidP="00903362">
      <w:pPr>
        <w:spacing w:line="276" w:lineRule="auto"/>
        <w:ind w:firstLine="709"/>
        <w:jc w:val="center"/>
        <w:rPr>
          <w:b/>
          <w:color w:val="000000" w:themeColor="text1"/>
          <w:sz w:val="26"/>
          <w:szCs w:val="26"/>
        </w:rPr>
      </w:pPr>
      <w:r w:rsidRPr="00DE1B28">
        <w:rPr>
          <w:b/>
          <w:color w:val="000000" w:themeColor="text1"/>
          <w:sz w:val="26"/>
          <w:szCs w:val="26"/>
        </w:rPr>
        <w:t xml:space="preserve">Площадь жилищного фонда по </w:t>
      </w:r>
      <w:r w:rsidR="00010852" w:rsidRPr="00DE1B28">
        <w:rPr>
          <w:b/>
          <w:color w:val="000000" w:themeColor="text1"/>
          <w:sz w:val="26"/>
          <w:szCs w:val="26"/>
        </w:rPr>
        <w:t>материалу стен</w:t>
      </w:r>
    </w:p>
    <w:p w:rsidR="00121CD8" w:rsidRPr="00DE1B28" w:rsidRDefault="00121CD8" w:rsidP="00121CD8">
      <w:pPr>
        <w:spacing w:line="276" w:lineRule="auto"/>
        <w:jc w:val="right"/>
        <w:rPr>
          <w:i/>
          <w:color w:val="000000" w:themeColor="text1"/>
        </w:rPr>
      </w:pPr>
      <w:r w:rsidRPr="00DE1B28">
        <w:rPr>
          <w:i/>
          <w:color w:val="000000" w:themeColor="text1"/>
        </w:rPr>
        <w:t xml:space="preserve">Таблица </w:t>
      </w:r>
      <w:r w:rsidR="00F93049" w:rsidRPr="00DE1B28">
        <w:rPr>
          <w:i/>
          <w:color w:val="000000" w:themeColor="text1"/>
        </w:rPr>
        <w:t>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402"/>
        <w:gridCol w:w="2292"/>
      </w:tblGrid>
      <w:tr w:rsidR="00047526" w:rsidRPr="00DE1B28" w:rsidTr="00922C99">
        <w:trPr>
          <w:trHeight w:val="708"/>
          <w:jc w:val="center"/>
        </w:trPr>
        <w:tc>
          <w:tcPr>
            <w:tcW w:w="2086" w:type="pct"/>
            <w:shd w:val="clear" w:color="auto" w:fill="auto"/>
            <w:vAlign w:val="center"/>
          </w:tcPr>
          <w:p w:rsidR="00922C99" w:rsidRPr="00DE1B28" w:rsidRDefault="00922C99" w:rsidP="006C1545">
            <w:pPr>
              <w:jc w:val="center"/>
              <w:rPr>
                <w:b/>
                <w:color w:val="000000" w:themeColor="text1"/>
              </w:rPr>
            </w:pPr>
            <w:r w:rsidRPr="00DE1B28">
              <w:rPr>
                <w:b/>
                <w:color w:val="000000" w:themeColor="text1"/>
              </w:rPr>
              <w:t>Наименование показателя</w:t>
            </w:r>
          </w:p>
        </w:tc>
        <w:tc>
          <w:tcPr>
            <w:tcW w:w="1741" w:type="pct"/>
            <w:shd w:val="clear" w:color="auto" w:fill="auto"/>
            <w:vAlign w:val="center"/>
          </w:tcPr>
          <w:p w:rsidR="00922C99" w:rsidRPr="00DE1B28" w:rsidRDefault="00922C99" w:rsidP="006C1545">
            <w:pPr>
              <w:jc w:val="center"/>
              <w:rPr>
                <w:b/>
                <w:color w:val="000000" w:themeColor="text1"/>
              </w:rPr>
            </w:pPr>
            <w:r w:rsidRPr="00DE1B28">
              <w:rPr>
                <w:b/>
                <w:color w:val="000000" w:themeColor="text1"/>
              </w:rPr>
              <w:t xml:space="preserve">Общая площадь </w:t>
            </w:r>
          </w:p>
          <w:p w:rsidR="00922C99" w:rsidRPr="00DE1B28" w:rsidRDefault="00922C99" w:rsidP="006C1545">
            <w:pPr>
              <w:jc w:val="center"/>
              <w:rPr>
                <w:b/>
                <w:color w:val="000000" w:themeColor="text1"/>
              </w:rPr>
            </w:pPr>
            <w:r w:rsidRPr="00DE1B28">
              <w:rPr>
                <w:b/>
                <w:color w:val="000000" w:themeColor="text1"/>
              </w:rPr>
              <w:t>жилых помещений, тыс.м</w:t>
            </w:r>
            <w:r w:rsidRPr="00DE1B28">
              <w:rPr>
                <w:b/>
                <w:color w:val="000000" w:themeColor="text1"/>
                <w:vertAlign w:val="superscript"/>
              </w:rPr>
              <w:t>2</w:t>
            </w:r>
          </w:p>
        </w:tc>
        <w:tc>
          <w:tcPr>
            <w:tcW w:w="1173" w:type="pct"/>
            <w:shd w:val="clear" w:color="auto" w:fill="auto"/>
            <w:vAlign w:val="center"/>
          </w:tcPr>
          <w:p w:rsidR="00922C99" w:rsidRPr="00DE1B28" w:rsidRDefault="00922C99" w:rsidP="00922C99">
            <w:pPr>
              <w:jc w:val="center"/>
              <w:rPr>
                <w:b/>
                <w:color w:val="000000" w:themeColor="text1"/>
              </w:rPr>
            </w:pPr>
            <w:r w:rsidRPr="00DE1B28">
              <w:rPr>
                <w:b/>
                <w:color w:val="000000" w:themeColor="text1"/>
              </w:rPr>
              <w:t>Процент к общей площади</w:t>
            </w:r>
          </w:p>
        </w:tc>
      </w:tr>
      <w:tr w:rsidR="00047526" w:rsidRPr="00DE1B28" w:rsidTr="00922C99">
        <w:trPr>
          <w:jc w:val="center"/>
        </w:trPr>
        <w:tc>
          <w:tcPr>
            <w:tcW w:w="2086"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Каменные, кирпичные</w:t>
            </w:r>
          </w:p>
        </w:tc>
        <w:tc>
          <w:tcPr>
            <w:tcW w:w="1741"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20,87</w:t>
            </w:r>
          </w:p>
        </w:tc>
        <w:tc>
          <w:tcPr>
            <w:tcW w:w="1173" w:type="pct"/>
            <w:shd w:val="clear" w:color="auto" w:fill="auto"/>
            <w:vAlign w:val="center"/>
          </w:tcPr>
          <w:p w:rsidR="00922C99" w:rsidRPr="00DE1B28" w:rsidRDefault="00047526" w:rsidP="00922C99">
            <w:pPr>
              <w:jc w:val="center"/>
              <w:rPr>
                <w:color w:val="000000" w:themeColor="text1"/>
              </w:rPr>
            </w:pPr>
            <w:r w:rsidRPr="00DE1B28">
              <w:rPr>
                <w:color w:val="000000" w:themeColor="text1"/>
              </w:rPr>
              <w:t>27</w:t>
            </w:r>
            <w:r w:rsidR="00922C99" w:rsidRPr="00DE1B28">
              <w:rPr>
                <w:color w:val="000000" w:themeColor="text1"/>
              </w:rPr>
              <w:t xml:space="preserve"> %</w:t>
            </w:r>
          </w:p>
        </w:tc>
      </w:tr>
      <w:tr w:rsidR="00047526" w:rsidRPr="00DE1B28" w:rsidTr="00922C99">
        <w:trPr>
          <w:jc w:val="center"/>
        </w:trPr>
        <w:tc>
          <w:tcPr>
            <w:tcW w:w="2086"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Блочные</w:t>
            </w:r>
          </w:p>
        </w:tc>
        <w:tc>
          <w:tcPr>
            <w:tcW w:w="1741"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1,09</w:t>
            </w:r>
          </w:p>
        </w:tc>
        <w:tc>
          <w:tcPr>
            <w:tcW w:w="1173" w:type="pct"/>
            <w:shd w:val="clear" w:color="auto" w:fill="auto"/>
            <w:vAlign w:val="center"/>
          </w:tcPr>
          <w:p w:rsidR="00922C99" w:rsidRPr="00DE1B28" w:rsidRDefault="00922C99" w:rsidP="00922C99">
            <w:pPr>
              <w:jc w:val="center"/>
              <w:rPr>
                <w:color w:val="000000" w:themeColor="text1"/>
              </w:rPr>
            </w:pPr>
            <w:r w:rsidRPr="00DE1B28">
              <w:rPr>
                <w:color w:val="000000" w:themeColor="text1"/>
              </w:rPr>
              <w:t>1 %</w:t>
            </w:r>
          </w:p>
        </w:tc>
      </w:tr>
      <w:tr w:rsidR="00047526" w:rsidRPr="00DE1B28" w:rsidTr="00922C99">
        <w:trPr>
          <w:jc w:val="center"/>
        </w:trPr>
        <w:tc>
          <w:tcPr>
            <w:tcW w:w="2086"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Панельные</w:t>
            </w:r>
          </w:p>
        </w:tc>
        <w:tc>
          <w:tcPr>
            <w:tcW w:w="1741"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11,23</w:t>
            </w:r>
          </w:p>
        </w:tc>
        <w:tc>
          <w:tcPr>
            <w:tcW w:w="1173" w:type="pct"/>
            <w:shd w:val="clear" w:color="auto" w:fill="auto"/>
            <w:vAlign w:val="center"/>
          </w:tcPr>
          <w:p w:rsidR="00922C99" w:rsidRPr="00DE1B28" w:rsidRDefault="00047526" w:rsidP="00922C99">
            <w:pPr>
              <w:jc w:val="center"/>
              <w:rPr>
                <w:color w:val="000000" w:themeColor="text1"/>
              </w:rPr>
            </w:pPr>
            <w:r w:rsidRPr="00DE1B28">
              <w:rPr>
                <w:color w:val="000000" w:themeColor="text1"/>
              </w:rPr>
              <w:t>15</w:t>
            </w:r>
            <w:r w:rsidR="00922C99" w:rsidRPr="00DE1B28">
              <w:rPr>
                <w:color w:val="000000" w:themeColor="text1"/>
              </w:rPr>
              <w:t xml:space="preserve"> %</w:t>
            </w:r>
          </w:p>
        </w:tc>
      </w:tr>
      <w:tr w:rsidR="00047526" w:rsidRPr="00DE1B28" w:rsidTr="00922C99">
        <w:trPr>
          <w:jc w:val="center"/>
        </w:trPr>
        <w:tc>
          <w:tcPr>
            <w:tcW w:w="2086"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Смешанные</w:t>
            </w:r>
          </w:p>
        </w:tc>
        <w:tc>
          <w:tcPr>
            <w:tcW w:w="1741"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2,0</w:t>
            </w:r>
          </w:p>
        </w:tc>
        <w:tc>
          <w:tcPr>
            <w:tcW w:w="1173" w:type="pct"/>
            <w:shd w:val="clear" w:color="auto" w:fill="auto"/>
            <w:vAlign w:val="center"/>
          </w:tcPr>
          <w:p w:rsidR="00922C99" w:rsidRPr="00DE1B28" w:rsidRDefault="00047526" w:rsidP="00922C99">
            <w:pPr>
              <w:jc w:val="center"/>
              <w:rPr>
                <w:color w:val="000000" w:themeColor="text1"/>
              </w:rPr>
            </w:pPr>
            <w:r w:rsidRPr="00DE1B28">
              <w:rPr>
                <w:color w:val="000000" w:themeColor="text1"/>
              </w:rPr>
              <w:t>2</w:t>
            </w:r>
            <w:r w:rsidR="00922C99" w:rsidRPr="00DE1B28">
              <w:rPr>
                <w:color w:val="000000" w:themeColor="text1"/>
              </w:rPr>
              <w:t xml:space="preserve"> %</w:t>
            </w:r>
          </w:p>
        </w:tc>
      </w:tr>
      <w:tr w:rsidR="00047526" w:rsidRPr="00DE1B28" w:rsidTr="00922C99">
        <w:trPr>
          <w:trHeight w:val="55"/>
          <w:jc w:val="center"/>
        </w:trPr>
        <w:tc>
          <w:tcPr>
            <w:tcW w:w="2086"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Деревянные</w:t>
            </w:r>
          </w:p>
        </w:tc>
        <w:tc>
          <w:tcPr>
            <w:tcW w:w="1741" w:type="pct"/>
            <w:shd w:val="clear" w:color="auto" w:fill="auto"/>
            <w:vAlign w:val="center"/>
          </w:tcPr>
          <w:p w:rsidR="00922C99" w:rsidRPr="00DE1B28" w:rsidRDefault="00922C99" w:rsidP="006C1545">
            <w:pPr>
              <w:jc w:val="center"/>
              <w:rPr>
                <w:color w:val="000000" w:themeColor="text1"/>
              </w:rPr>
            </w:pPr>
            <w:r w:rsidRPr="00DE1B28">
              <w:rPr>
                <w:color w:val="000000" w:themeColor="text1"/>
              </w:rPr>
              <w:t>42,31</w:t>
            </w:r>
          </w:p>
        </w:tc>
        <w:tc>
          <w:tcPr>
            <w:tcW w:w="1173" w:type="pct"/>
            <w:shd w:val="clear" w:color="auto" w:fill="auto"/>
            <w:vAlign w:val="center"/>
          </w:tcPr>
          <w:p w:rsidR="00922C99" w:rsidRPr="00DE1B28" w:rsidRDefault="00047526" w:rsidP="00922C99">
            <w:pPr>
              <w:jc w:val="center"/>
              <w:rPr>
                <w:color w:val="000000" w:themeColor="text1"/>
              </w:rPr>
            </w:pPr>
            <w:r w:rsidRPr="00DE1B28">
              <w:rPr>
                <w:color w:val="000000" w:themeColor="text1"/>
              </w:rPr>
              <w:t xml:space="preserve">55 </w:t>
            </w:r>
            <w:r w:rsidR="00922C99" w:rsidRPr="00DE1B28">
              <w:rPr>
                <w:color w:val="000000" w:themeColor="text1"/>
              </w:rPr>
              <w:t>%</w:t>
            </w:r>
          </w:p>
        </w:tc>
      </w:tr>
      <w:tr w:rsidR="00047526" w:rsidRPr="00DE1B28" w:rsidTr="00922C99">
        <w:trPr>
          <w:trHeight w:val="363"/>
          <w:jc w:val="center"/>
        </w:trPr>
        <w:tc>
          <w:tcPr>
            <w:tcW w:w="2086" w:type="pct"/>
            <w:shd w:val="clear" w:color="auto" w:fill="auto"/>
            <w:vAlign w:val="center"/>
          </w:tcPr>
          <w:p w:rsidR="00922C99" w:rsidRPr="00DE1B28" w:rsidRDefault="00922C99" w:rsidP="006C1545">
            <w:pPr>
              <w:jc w:val="center"/>
              <w:rPr>
                <w:b/>
                <w:color w:val="000000" w:themeColor="text1"/>
              </w:rPr>
            </w:pPr>
            <w:r w:rsidRPr="00DE1B28">
              <w:rPr>
                <w:b/>
                <w:color w:val="000000" w:themeColor="text1"/>
              </w:rPr>
              <w:t>Всего</w:t>
            </w:r>
          </w:p>
        </w:tc>
        <w:tc>
          <w:tcPr>
            <w:tcW w:w="1741" w:type="pct"/>
            <w:shd w:val="clear" w:color="auto" w:fill="auto"/>
            <w:vAlign w:val="center"/>
          </w:tcPr>
          <w:p w:rsidR="00922C99" w:rsidRPr="00DE1B28" w:rsidRDefault="00922C99" w:rsidP="006C1545">
            <w:pPr>
              <w:jc w:val="center"/>
              <w:rPr>
                <w:b/>
                <w:color w:val="000000" w:themeColor="text1"/>
              </w:rPr>
            </w:pPr>
            <w:r w:rsidRPr="00DE1B28">
              <w:rPr>
                <w:b/>
                <w:color w:val="000000" w:themeColor="text1"/>
              </w:rPr>
              <w:t>77,5</w:t>
            </w:r>
          </w:p>
        </w:tc>
        <w:tc>
          <w:tcPr>
            <w:tcW w:w="1173" w:type="pct"/>
            <w:shd w:val="clear" w:color="auto" w:fill="auto"/>
            <w:vAlign w:val="center"/>
          </w:tcPr>
          <w:p w:rsidR="00922C99" w:rsidRPr="00DE1B28" w:rsidRDefault="00922C99" w:rsidP="00922C99">
            <w:pPr>
              <w:jc w:val="center"/>
              <w:rPr>
                <w:b/>
                <w:color w:val="000000" w:themeColor="text1"/>
              </w:rPr>
            </w:pPr>
            <w:r w:rsidRPr="00DE1B28">
              <w:rPr>
                <w:b/>
                <w:color w:val="000000" w:themeColor="text1"/>
              </w:rPr>
              <w:t>100 %</w:t>
            </w:r>
          </w:p>
        </w:tc>
      </w:tr>
    </w:tbl>
    <w:p w:rsidR="00F25BDD" w:rsidRPr="00DE1B28" w:rsidRDefault="00F25BDD" w:rsidP="00E071DE">
      <w:pPr>
        <w:ind w:firstLine="709"/>
        <w:jc w:val="both"/>
        <w:rPr>
          <w:color w:val="000000" w:themeColor="text1"/>
          <w:sz w:val="26"/>
          <w:szCs w:val="26"/>
        </w:rPr>
      </w:pPr>
      <w:r w:rsidRPr="00DE1B28">
        <w:rPr>
          <w:color w:val="000000" w:themeColor="text1"/>
          <w:sz w:val="26"/>
          <w:szCs w:val="26"/>
        </w:rPr>
        <w:t xml:space="preserve">Здания сельского поселения в основном деревянные, они составляет </w:t>
      </w:r>
      <w:r w:rsidR="00047526" w:rsidRPr="00DE1B28">
        <w:rPr>
          <w:color w:val="000000" w:themeColor="text1"/>
          <w:sz w:val="26"/>
          <w:szCs w:val="26"/>
        </w:rPr>
        <w:t>55</w:t>
      </w:r>
      <w:r w:rsidRPr="00DE1B28">
        <w:rPr>
          <w:color w:val="000000" w:themeColor="text1"/>
          <w:sz w:val="26"/>
          <w:szCs w:val="26"/>
        </w:rPr>
        <w:t xml:space="preserve"> % от общего числа зданий. </w:t>
      </w:r>
      <w:r w:rsidR="00922C99" w:rsidRPr="00DE1B28">
        <w:rPr>
          <w:color w:val="000000" w:themeColor="text1"/>
          <w:sz w:val="26"/>
          <w:szCs w:val="26"/>
        </w:rPr>
        <w:t xml:space="preserve">По форме собственности разделяется на частную </w:t>
      </w:r>
      <w:r w:rsidR="00922C99" w:rsidRPr="00DE1B28">
        <w:rPr>
          <w:color w:val="000000" w:themeColor="text1"/>
        </w:rPr>
        <w:t xml:space="preserve">76,6 </w:t>
      </w:r>
      <w:r w:rsidR="00922C99" w:rsidRPr="00DE1B28">
        <w:rPr>
          <w:color w:val="000000" w:themeColor="text1"/>
          <w:sz w:val="26"/>
          <w:szCs w:val="26"/>
        </w:rPr>
        <w:t>тыс.м</w:t>
      </w:r>
      <w:r w:rsidR="00922C99" w:rsidRPr="00DE1B28">
        <w:rPr>
          <w:color w:val="000000" w:themeColor="text1"/>
          <w:sz w:val="26"/>
          <w:szCs w:val="26"/>
          <w:vertAlign w:val="superscript"/>
        </w:rPr>
        <w:t>2</w:t>
      </w:r>
      <w:r w:rsidR="00922C99" w:rsidRPr="00DE1B28">
        <w:rPr>
          <w:color w:val="000000" w:themeColor="text1"/>
          <w:sz w:val="26"/>
          <w:szCs w:val="26"/>
        </w:rPr>
        <w:t xml:space="preserve"> и муниципальную </w:t>
      </w:r>
      <w:r w:rsidR="00922C99" w:rsidRPr="00DE1B28">
        <w:rPr>
          <w:color w:val="000000" w:themeColor="text1"/>
        </w:rPr>
        <w:t>0,9</w:t>
      </w:r>
      <w:r w:rsidR="00922C99" w:rsidRPr="00DE1B28">
        <w:rPr>
          <w:color w:val="000000" w:themeColor="text1"/>
          <w:sz w:val="26"/>
          <w:szCs w:val="26"/>
        </w:rPr>
        <w:t> тыс.м</w:t>
      </w:r>
      <w:r w:rsidR="00922C99" w:rsidRPr="00DE1B28">
        <w:rPr>
          <w:color w:val="000000" w:themeColor="text1"/>
          <w:sz w:val="26"/>
          <w:szCs w:val="26"/>
          <w:vertAlign w:val="superscript"/>
        </w:rPr>
        <w:t>2</w:t>
      </w:r>
      <w:r w:rsidR="00922C99" w:rsidRPr="00DE1B28">
        <w:rPr>
          <w:color w:val="000000" w:themeColor="text1"/>
          <w:sz w:val="26"/>
          <w:szCs w:val="26"/>
        </w:rPr>
        <w:t>.</w:t>
      </w:r>
    </w:p>
    <w:p w:rsidR="00647975" w:rsidRPr="00DE1B28" w:rsidRDefault="00070802" w:rsidP="00E071DE">
      <w:pPr>
        <w:ind w:firstLine="709"/>
        <w:jc w:val="both"/>
        <w:rPr>
          <w:color w:val="000000" w:themeColor="text1"/>
          <w:sz w:val="26"/>
          <w:szCs w:val="26"/>
        </w:rPr>
      </w:pPr>
      <w:r w:rsidRPr="00DE1B28">
        <w:rPr>
          <w:color w:val="000000" w:themeColor="text1"/>
          <w:sz w:val="26"/>
          <w:szCs w:val="26"/>
        </w:rPr>
        <w:t>Новое жилищное строительство планируется осуществлять на свободных территориях в пределах существующих границ населенных пунктов</w:t>
      </w:r>
      <w:r w:rsidR="00151BBE" w:rsidRPr="00DE1B28">
        <w:rPr>
          <w:color w:val="000000" w:themeColor="text1"/>
          <w:sz w:val="26"/>
          <w:szCs w:val="26"/>
        </w:rPr>
        <w:t xml:space="preserve">, а также на включаемых территориях в дер. </w:t>
      </w:r>
      <w:r w:rsidR="00047526" w:rsidRPr="00DE1B28">
        <w:rPr>
          <w:color w:val="000000" w:themeColor="text1"/>
          <w:sz w:val="26"/>
          <w:szCs w:val="26"/>
        </w:rPr>
        <w:t>Николаевка</w:t>
      </w:r>
      <w:r w:rsidRPr="00DE1B28">
        <w:rPr>
          <w:color w:val="000000" w:themeColor="text1"/>
          <w:sz w:val="26"/>
          <w:szCs w:val="26"/>
        </w:rPr>
        <w:t>. Новая застройка предусматривается индивидуа</w:t>
      </w:r>
      <w:r w:rsidR="00151BBE" w:rsidRPr="00DE1B28">
        <w:rPr>
          <w:color w:val="000000" w:themeColor="text1"/>
          <w:sz w:val="26"/>
          <w:szCs w:val="26"/>
        </w:rPr>
        <w:t xml:space="preserve">льного типа в основном двух- и </w:t>
      </w:r>
      <w:r w:rsidRPr="00DE1B28">
        <w:rPr>
          <w:color w:val="000000" w:themeColor="text1"/>
          <w:sz w:val="26"/>
          <w:szCs w:val="26"/>
        </w:rPr>
        <w:t>трехэтажн</w:t>
      </w:r>
      <w:r w:rsidR="008F7AAA" w:rsidRPr="00DE1B28">
        <w:rPr>
          <w:color w:val="000000" w:themeColor="text1"/>
          <w:sz w:val="26"/>
          <w:szCs w:val="26"/>
        </w:rPr>
        <w:t>ая</w:t>
      </w:r>
      <w:r w:rsidR="00BB0E7F" w:rsidRPr="00DE1B28">
        <w:rPr>
          <w:color w:val="000000" w:themeColor="text1"/>
          <w:sz w:val="26"/>
          <w:szCs w:val="26"/>
        </w:rPr>
        <w:t>,</w:t>
      </w:r>
      <w:r w:rsidRPr="00DE1B28">
        <w:rPr>
          <w:color w:val="000000" w:themeColor="text1"/>
          <w:sz w:val="26"/>
          <w:szCs w:val="26"/>
        </w:rPr>
        <w:t xml:space="preserve"> с земельн</w:t>
      </w:r>
      <w:r w:rsidR="00151BBE" w:rsidRPr="00DE1B28">
        <w:rPr>
          <w:color w:val="000000" w:themeColor="text1"/>
          <w:sz w:val="26"/>
          <w:szCs w:val="26"/>
        </w:rPr>
        <w:t>ыми участками от 5 до 25 соток.</w:t>
      </w:r>
    </w:p>
    <w:p w:rsidR="00047526" w:rsidRPr="00DE1B28" w:rsidRDefault="00047526" w:rsidP="00E071DE">
      <w:pPr>
        <w:ind w:firstLine="709"/>
        <w:jc w:val="both"/>
        <w:rPr>
          <w:color w:val="000000" w:themeColor="text1"/>
          <w:sz w:val="26"/>
          <w:szCs w:val="26"/>
        </w:rPr>
      </w:pPr>
      <w:r w:rsidRPr="00DE1B28">
        <w:rPr>
          <w:color w:val="000000" w:themeColor="text1"/>
          <w:sz w:val="26"/>
          <w:szCs w:val="26"/>
        </w:rPr>
        <w:t>Генеральный план предлагает сохранение и увеличение многообразия жилой среды и застройки, отвечающей запросам различных групп населения, размещение различных типов жилой застройки (коттеджной, секционной, различной этажности, блокированной) с дифференцированной жилищной обеспеченностью.</w:t>
      </w:r>
    </w:p>
    <w:p w:rsidR="00047526" w:rsidRPr="00DE1B28" w:rsidRDefault="00047526" w:rsidP="00047526">
      <w:pPr>
        <w:spacing w:line="276" w:lineRule="auto"/>
        <w:jc w:val="right"/>
        <w:rPr>
          <w:i/>
          <w:color w:val="000000" w:themeColor="text1"/>
        </w:rPr>
      </w:pPr>
      <w:r w:rsidRPr="00DE1B28">
        <w:rPr>
          <w:i/>
          <w:color w:val="000000" w:themeColor="text1"/>
        </w:rPr>
        <w:t>Таблица 16</w:t>
      </w:r>
    </w:p>
    <w:tbl>
      <w:tblPr>
        <w:tblW w:w="5000" w:type="pct"/>
        <w:tblLook w:val="04A0" w:firstRow="1" w:lastRow="0" w:firstColumn="1" w:lastColumn="0" w:noHBand="0" w:noVBand="1"/>
      </w:tblPr>
      <w:tblGrid>
        <w:gridCol w:w="544"/>
        <w:gridCol w:w="2488"/>
        <w:gridCol w:w="1344"/>
        <w:gridCol w:w="1622"/>
        <w:gridCol w:w="1053"/>
        <w:gridCol w:w="1389"/>
        <w:gridCol w:w="1331"/>
      </w:tblGrid>
      <w:tr w:rsidR="00047526" w:rsidRPr="00DE1B28" w:rsidTr="00047526">
        <w:trPr>
          <w:trHeight w:val="1020"/>
          <w:tblHeader/>
        </w:trPr>
        <w:tc>
          <w:tcPr>
            <w:tcW w:w="2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 п/п</w:t>
            </w:r>
          </w:p>
        </w:tc>
        <w:tc>
          <w:tcPr>
            <w:tcW w:w="1273" w:type="pct"/>
            <w:tcBorders>
              <w:top w:val="single" w:sz="4" w:space="0" w:color="auto"/>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b/>
                <w:bCs/>
                <w:color w:val="000000" w:themeColor="text1"/>
                <w:sz w:val="22"/>
                <w:szCs w:val="22"/>
                <w:lang w:eastAsia="ru-RU"/>
              </w:rPr>
            </w:pPr>
            <w:r w:rsidRPr="00DE1B28">
              <w:rPr>
                <w:rFonts w:eastAsia="Times New Roman"/>
                <w:b/>
                <w:bCs/>
                <w:color w:val="000000" w:themeColor="text1"/>
                <w:sz w:val="22"/>
                <w:szCs w:val="22"/>
                <w:lang w:eastAsia="ru-RU"/>
              </w:rPr>
              <w:t>Наименование</w:t>
            </w:r>
          </w:p>
        </w:tc>
        <w:tc>
          <w:tcPr>
            <w:tcW w:w="688" w:type="pct"/>
            <w:tcBorders>
              <w:top w:val="single" w:sz="4" w:space="0" w:color="auto"/>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b/>
                <w:bCs/>
                <w:color w:val="000000" w:themeColor="text1"/>
                <w:sz w:val="22"/>
                <w:szCs w:val="22"/>
                <w:lang w:eastAsia="ru-RU"/>
              </w:rPr>
            </w:pPr>
            <w:r w:rsidRPr="00DE1B28">
              <w:rPr>
                <w:rFonts w:eastAsia="Times New Roman"/>
                <w:b/>
                <w:bCs/>
                <w:color w:val="000000" w:themeColor="text1"/>
                <w:sz w:val="22"/>
                <w:szCs w:val="22"/>
                <w:lang w:eastAsia="ru-RU"/>
              </w:rPr>
              <w:t>Единица измерения</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b/>
                <w:bCs/>
                <w:color w:val="000000" w:themeColor="text1"/>
                <w:sz w:val="22"/>
                <w:szCs w:val="22"/>
                <w:lang w:eastAsia="ru-RU"/>
              </w:rPr>
            </w:pPr>
            <w:r w:rsidRPr="00DE1B28">
              <w:rPr>
                <w:rFonts w:eastAsia="Times New Roman"/>
                <w:b/>
                <w:bCs/>
                <w:color w:val="000000" w:themeColor="text1"/>
                <w:sz w:val="22"/>
                <w:szCs w:val="22"/>
                <w:lang w:eastAsia="ru-RU"/>
              </w:rPr>
              <w:t>Современное состояние</w:t>
            </w:r>
          </w:p>
        </w:tc>
        <w:tc>
          <w:tcPr>
            <w:tcW w:w="539" w:type="pct"/>
            <w:tcBorders>
              <w:top w:val="single" w:sz="4" w:space="0" w:color="auto"/>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b/>
                <w:bCs/>
                <w:color w:val="000000" w:themeColor="text1"/>
                <w:sz w:val="22"/>
                <w:szCs w:val="22"/>
                <w:lang w:eastAsia="ru-RU"/>
              </w:rPr>
            </w:pPr>
            <w:r w:rsidRPr="00DE1B28">
              <w:rPr>
                <w:rFonts w:eastAsia="Times New Roman"/>
                <w:b/>
                <w:bCs/>
                <w:color w:val="000000" w:themeColor="text1"/>
                <w:sz w:val="22"/>
                <w:szCs w:val="22"/>
                <w:lang w:eastAsia="ru-RU"/>
              </w:rPr>
              <w:t>Первая</w:t>
            </w:r>
          </w:p>
          <w:p w:rsidR="00047526" w:rsidRPr="00DE1B28" w:rsidRDefault="00047526" w:rsidP="00047526">
            <w:pPr>
              <w:suppressAutoHyphens w:val="0"/>
              <w:jc w:val="center"/>
              <w:rPr>
                <w:rFonts w:eastAsia="Times New Roman"/>
                <w:b/>
                <w:bCs/>
                <w:color w:val="000000" w:themeColor="text1"/>
                <w:sz w:val="22"/>
                <w:szCs w:val="22"/>
                <w:lang w:eastAsia="ru-RU"/>
              </w:rPr>
            </w:pPr>
            <w:r w:rsidRPr="00DE1B28">
              <w:rPr>
                <w:rFonts w:eastAsia="Times New Roman"/>
                <w:b/>
                <w:bCs/>
                <w:color w:val="000000" w:themeColor="text1"/>
                <w:sz w:val="22"/>
                <w:szCs w:val="22"/>
                <w:lang w:eastAsia="ru-RU"/>
              </w:rPr>
              <w:t>очередь</w:t>
            </w:r>
          </w:p>
        </w:tc>
        <w:tc>
          <w:tcPr>
            <w:tcW w:w="711" w:type="pct"/>
            <w:tcBorders>
              <w:top w:val="single" w:sz="4" w:space="0" w:color="auto"/>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b/>
                <w:bCs/>
                <w:color w:val="000000" w:themeColor="text1"/>
                <w:sz w:val="22"/>
                <w:szCs w:val="22"/>
                <w:lang w:eastAsia="ru-RU"/>
              </w:rPr>
            </w:pPr>
            <w:r w:rsidRPr="00DE1B28">
              <w:rPr>
                <w:rFonts w:eastAsia="Times New Roman"/>
                <w:b/>
                <w:bCs/>
                <w:color w:val="000000" w:themeColor="text1"/>
                <w:sz w:val="22"/>
                <w:szCs w:val="22"/>
                <w:lang w:eastAsia="ru-RU"/>
              </w:rPr>
              <w:t>Расчетный срок</w:t>
            </w:r>
          </w:p>
        </w:tc>
        <w:tc>
          <w:tcPr>
            <w:tcW w:w="681" w:type="pct"/>
            <w:tcBorders>
              <w:top w:val="single" w:sz="4" w:space="0" w:color="auto"/>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b/>
                <w:bCs/>
                <w:color w:val="000000" w:themeColor="text1"/>
                <w:sz w:val="22"/>
                <w:szCs w:val="22"/>
                <w:lang w:eastAsia="ru-RU"/>
              </w:rPr>
            </w:pPr>
            <w:r w:rsidRPr="00DE1B28">
              <w:rPr>
                <w:rFonts w:eastAsia="Times New Roman"/>
                <w:b/>
                <w:bCs/>
                <w:color w:val="000000" w:themeColor="text1"/>
                <w:sz w:val="22"/>
                <w:szCs w:val="22"/>
                <w:lang w:eastAsia="ru-RU"/>
              </w:rPr>
              <w:t>Всего за период с 2022 по 2042 г.</w:t>
            </w:r>
          </w:p>
        </w:tc>
      </w:tr>
      <w:tr w:rsidR="00047526" w:rsidRPr="00DE1B28" w:rsidTr="00047526">
        <w:trPr>
          <w:trHeight w:val="315"/>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1</w:t>
            </w:r>
            <w:r w:rsidR="00E071DE" w:rsidRPr="00DE1B28">
              <w:rPr>
                <w:rFonts w:eastAsia="Times New Roman"/>
                <w:color w:val="000000" w:themeColor="text1"/>
                <w:sz w:val="22"/>
                <w:szCs w:val="22"/>
                <w:lang w:eastAsia="ru-RU"/>
              </w:rPr>
              <w:t>.</w:t>
            </w:r>
          </w:p>
        </w:tc>
        <w:tc>
          <w:tcPr>
            <w:tcW w:w="1273"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Численность постоянного населения</w:t>
            </w:r>
          </w:p>
        </w:tc>
        <w:tc>
          <w:tcPr>
            <w:tcW w:w="688"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чел.</w:t>
            </w:r>
          </w:p>
        </w:tc>
        <w:tc>
          <w:tcPr>
            <w:tcW w:w="830"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1157</w:t>
            </w:r>
          </w:p>
        </w:tc>
        <w:tc>
          <w:tcPr>
            <w:tcW w:w="539"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1444</w:t>
            </w:r>
          </w:p>
        </w:tc>
        <w:tc>
          <w:tcPr>
            <w:tcW w:w="71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1778</w:t>
            </w:r>
          </w:p>
        </w:tc>
        <w:tc>
          <w:tcPr>
            <w:tcW w:w="68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r>
      <w:tr w:rsidR="00047526" w:rsidRPr="00DE1B28" w:rsidTr="00047526">
        <w:trPr>
          <w:trHeight w:val="510"/>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2</w:t>
            </w:r>
            <w:r w:rsidR="00E071DE" w:rsidRPr="00DE1B28">
              <w:rPr>
                <w:rFonts w:eastAsia="Times New Roman"/>
                <w:color w:val="000000" w:themeColor="text1"/>
                <w:sz w:val="22"/>
                <w:szCs w:val="22"/>
                <w:lang w:eastAsia="ru-RU"/>
              </w:rPr>
              <w:t>.</w:t>
            </w:r>
          </w:p>
        </w:tc>
        <w:tc>
          <w:tcPr>
            <w:tcW w:w="1273"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Средняя обеспеченность жилищным фондом</w:t>
            </w:r>
          </w:p>
        </w:tc>
        <w:tc>
          <w:tcPr>
            <w:tcW w:w="688"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м</w:t>
            </w:r>
            <w:r w:rsidRPr="00DE1B28">
              <w:rPr>
                <w:rFonts w:eastAsia="Times New Roman"/>
                <w:color w:val="000000" w:themeColor="text1"/>
                <w:sz w:val="22"/>
                <w:szCs w:val="22"/>
                <w:vertAlign w:val="superscript"/>
                <w:lang w:eastAsia="ru-RU"/>
              </w:rPr>
              <w:t>2</w:t>
            </w:r>
            <w:r w:rsidRPr="00DE1B28">
              <w:rPr>
                <w:rFonts w:eastAsia="Times New Roman"/>
                <w:color w:val="000000" w:themeColor="text1"/>
                <w:sz w:val="22"/>
                <w:szCs w:val="22"/>
                <w:lang w:eastAsia="ru-RU"/>
              </w:rPr>
              <w:t>/чел</w:t>
            </w:r>
          </w:p>
        </w:tc>
        <w:tc>
          <w:tcPr>
            <w:tcW w:w="830"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E071DE">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66,</w:t>
            </w:r>
            <w:r w:rsidR="00E071DE" w:rsidRPr="00DE1B28">
              <w:rPr>
                <w:rFonts w:eastAsia="Times New Roman"/>
                <w:color w:val="000000" w:themeColor="text1"/>
                <w:sz w:val="22"/>
                <w:szCs w:val="22"/>
                <w:lang w:eastAsia="ru-RU"/>
              </w:rPr>
              <w:t>9</w:t>
            </w:r>
          </w:p>
        </w:tc>
        <w:tc>
          <w:tcPr>
            <w:tcW w:w="539"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67,0</w:t>
            </w:r>
          </w:p>
        </w:tc>
        <w:tc>
          <w:tcPr>
            <w:tcW w:w="71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67,0</w:t>
            </w:r>
          </w:p>
        </w:tc>
        <w:tc>
          <w:tcPr>
            <w:tcW w:w="68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r>
      <w:tr w:rsidR="00047526" w:rsidRPr="00DE1B28" w:rsidTr="00E071DE">
        <w:trPr>
          <w:trHeight w:val="530"/>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3</w:t>
            </w:r>
            <w:r w:rsidR="00E071DE" w:rsidRPr="00DE1B28">
              <w:rPr>
                <w:rFonts w:eastAsia="Times New Roman"/>
                <w:color w:val="000000" w:themeColor="text1"/>
                <w:sz w:val="22"/>
                <w:szCs w:val="22"/>
                <w:lang w:eastAsia="ru-RU"/>
              </w:rPr>
              <w:t>.</w:t>
            </w:r>
          </w:p>
        </w:tc>
        <w:tc>
          <w:tcPr>
            <w:tcW w:w="1273"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Жилищный фонд</w:t>
            </w:r>
          </w:p>
        </w:tc>
        <w:tc>
          <w:tcPr>
            <w:tcW w:w="688"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м</w:t>
            </w:r>
            <w:r w:rsidRPr="00DE1B28">
              <w:rPr>
                <w:rFonts w:eastAsia="Times New Roman"/>
                <w:color w:val="000000" w:themeColor="text1"/>
                <w:sz w:val="22"/>
                <w:szCs w:val="22"/>
                <w:vertAlign w:val="superscript"/>
                <w:lang w:eastAsia="ru-RU"/>
              </w:rPr>
              <w:t>2</w:t>
            </w:r>
          </w:p>
        </w:tc>
        <w:tc>
          <w:tcPr>
            <w:tcW w:w="830"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77500</w:t>
            </w:r>
          </w:p>
        </w:tc>
        <w:tc>
          <w:tcPr>
            <w:tcW w:w="539"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c>
          <w:tcPr>
            <w:tcW w:w="71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c>
          <w:tcPr>
            <w:tcW w:w="68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r>
      <w:tr w:rsidR="00047526" w:rsidRPr="00DE1B28" w:rsidTr="00047526">
        <w:trPr>
          <w:trHeight w:val="510"/>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4</w:t>
            </w:r>
            <w:r w:rsidR="00E071DE" w:rsidRPr="00DE1B28">
              <w:rPr>
                <w:rFonts w:eastAsia="Times New Roman"/>
                <w:color w:val="000000" w:themeColor="text1"/>
                <w:sz w:val="22"/>
                <w:szCs w:val="22"/>
                <w:lang w:eastAsia="ru-RU"/>
              </w:rPr>
              <w:t>.</w:t>
            </w:r>
          </w:p>
        </w:tc>
        <w:tc>
          <w:tcPr>
            <w:tcW w:w="1273"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Убыль жилищного фонда</w:t>
            </w:r>
          </w:p>
        </w:tc>
        <w:tc>
          <w:tcPr>
            <w:tcW w:w="688"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м</w:t>
            </w:r>
            <w:r w:rsidRPr="00DE1B28">
              <w:rPr>
                <w:rFonts w:eastAsia="Times New Roman"/>
                <w:color w:val="000000" w:themeColor="text1"/>
                <w:sz w:val="22"/>
                <w:szCs w:val="22"/>
                <w:vertAlign w:val="superscript"/>
                <w:lang w:eastAsia="ru-RU"/>
              </w:rPr>
              <w:t>2</w:t>
            </w:r>
          </w:p>
        </w:tc>
        <w:tc>
          <w:tcPr>
            <w:tcW w:w="830"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c>
          <w:tcPr>
            <w:tcW w:w="539"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0</w:t>
            </w:r>
          </w:p>
        </w:tc>
        <w:tc>
          <w:tcPr>
            <w:tcW w:w="71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0</w:t>
            </w:r>
          </w:p>
        </w:tc>
        <w:tc>
          <w:tcPr>
            <w:tcW w:w="68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0</w:t>
            </w:r>
          </w:p>
        </w:tc>
      </w:tr>
      <w:tr w:rsidR="00047526" w:rsidRPr="00DE1B28" w:rsidTr="00047526">
        <w:trPr>
          <w:trHeight w:val="510"/>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5</w:t>
            </w:r>
            <w:r w:rsidR="00E071DE" w:rsidRPr="00DE1B28">
              <w:rPr>
                <w:rFonts w:eastAsia="Times New Roman"/>
                <w:color w:val="000000" w:themeColor="text1"/>
                <w:sz w:val="22"/>
                <w:szCs w:val="22"/>
                <w:lang w:eastAsia="ru-RU"/>
              </w:rPr>
              <w:t>.</w:t>
            </w:r>
          </w:p>
        </w:tc>
        <w:tc>
          <w:tcPr>
            <w:tcW w:w="1273"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Существующий сохраняемый жилищный фонд</w:t>
            </w:r>
          </w:p>
        </w:tc>
        <w:tc>
          <w:tcPr>
            <w:tcW w:w="688"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м</w:t>
            </w:r>
            <w:r w:rsidRPr="00DE1B28">
              <w:rPr>
                <w:rFonts w:eastAsia="Times New Roman"/>
                <w:color w:val="000000" w:themeColor="text1"/>
                <w:sz w:val="22"/>
                <w:szCs w:val="22"/>
                <w:vertAlign w:val="superscript"/>
                <w:lang w:eastAsia="ru-RU"/>
              </w:rPr>
              <w:t>2</w:t>
            </w:r>
          </w:p>
        </w:tc>
        <w:tc>
          <w:tcPr>
            <w:tcW w:w="830"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c>
          <w:tcPr>
            <w:tcW w:w="539"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77500</w:t>
            </w:r>
          </w:p>
        </w:tc>
        <w:tc>
          <w:tcPr>
            <w:tcW w:w="71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96745</w:t>
            </w:r>
          </w:p>
        </w:tc>
        <w:tc>
          <w:tcPr>
            <w:tcW w:w="68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r>
      <w:tr w:rsidR="00047526" w:rsidRPr="00DE1B28" w:rsidTr="00047526">
        <w:trPr>
          <w:trHeight w:val="315"/>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6</w:t>
            </w:r>
            <w:r w:rsidR="00E071DE" w:rsidRPr="00DE1B28">
              <w:rPr>
                <w:rFonts w:eastAsia="Times New Roman"/>
                <w:color w:val="000000" w:themeColor="text1"/>
                <w:sz w:val="22"/>
                <w:szCs w:val="22"/>
                <w:lang w:eastAsia="ru-RU"/>
              </w:rPr>
              <w:t>.</w:t>
            </w:r>
          </w:p>
        </w:tc>
        <w:tc>
          <w:tcPr>
            <w:tcW w:w="1273"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Объемы нового строительства</w:t>
            </w:r>
          </w:p>
        </w:tc>
        <w:tc>
          <w:tcPr>
            <w:tcW w:w="688"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м</w:t>
            </w:r>
            <w:r w:rsidRPr="00DE1B28">
              <w:rPr>
                <w:rFonts w:eastAsia="Times New Roman"/>
                <w:color w:val="000000" w:themeColor="text1"/>
                <w:sz w:val="22"/>
                <w:szCs w:val="22"/>
                <w:vertAlign w:val="superscript"/>
                <w:lang w:eastAsia="ru-RU"/>
              </w:rPr>
              <w:t>2</w:t>
            </w:r>
          </w:p>
        </w:tc>
        <w:tc>
          <w:tcPr>
            <w:tcW w:w="830"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c>
          <w:tcPr>
            <w:tcW w:w="539"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19245</w:t>
            </w:r>
          </w:p>
        </w:tc>
        <w:tc>
          <w:tcPr>
            <w:tcW w:w="71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22348</w:t>
            </w:r>
          </w:p>
        </w:tc>
        <w:tc>
          <w:tcPr>
            <w:tcW w:w="681" w:type="pct"/>
            <w:tcBorders>
              <w:top w:val="nil"/>
              <w:left w:val="nil"/>
              <w:bottom w:val="single" w:sz="4" w:space="0" w:color="auto"/>
              <w:right w:val="single" w:sz="4" w:space="0" w:color="auto"/>
            </w:tcBorders>
            <w:shd w:val="clear" w:color="auto" w:fill="auto"/>
            <w:noWrap/>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41593</w:t>
            </w:r>
          </w:p>
        </w:tc>
      </w:tr>
      <w:tr w:rsidR="00047526" w:rsidRPr="00DE1B28" w:rsidTr="00047526">
        <w:trPr>
          <w:trHeight w:val="315"/>
        </w:trPr>
        <w:tc>
          <w:tcPr>
            <w:tcW w:w="278" w:type="pct"/>
            <w:tcBorders>
              <w:top w:val="nil"/>
              <w:left w:val="single" w:sz="4" w:space="0" w:color="auto"/>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7</w:t>
            </w:r>
            <w:r w:rsidR="00E071DE" w:rsidRPr="00DE1B28">
              <w:rPr>
                <w:rFonts w:eastAsia="Times New Roman"/>
                <w:color w:val="000000" w:themeColor="text1"/>
                <w:sz w:val="22"/>
                <w:szCs w:val="22"/>
                <w:lang w:eastAsia="ru-RU"/>
              </w:rPr>
              <w:t>.</w:t>
            </w:r>
          </w:p>
        </w:tc>
        <w:tc>
          <w:tcPr>
            <w:tcW w:w="1273"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Жилищный фонд к концу периода</w:t>
            </w:r>
          </w:p>
        </w:tc>
        <w:tc>
          <w:tcPr>
            <w:tcW w:w="688"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м</w:t>
            </w:r>
            <w:r w:rsidRPr="00DE1B28">
              <w:rPr>
                <w:rFonts w:eastAsia="Times New Roman"/>
                <w:color w:val="000000" w:themeColor="text1"/>
                <w:sz w:val="22"/>
                <w:szCs w:val="22"/>
                <w:vertAlign w:val="superscript"/>
                <w:lang w:eastAsia="ru-RU"/>
              </w:rPr>
              <w:t>2</w:t>
            </w:r>
          </w:p>
        </w:tc>
        <w:tc>
          <w:tcPr>
            <w:tcW w:w="830"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c>
          <w:tcPr>
            <w:tcW w:w="539"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96745</w:t>
            </w:r>
          </w:p>
        </w:tc>
        <w:tc>
          <w:tcPr>
            <w:tcW w:w="71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eastAsia="ru-RU"/>
              </w:rPr>
            </w:pPr>
            <w:r w:rsidRPr="00DE1B28">
              <w:rPr>
                <w:rFonts w:eastAsia="Times New Roman"/>
                <w:color w:val="000000" w:themeColor="text1"/>
                <w:sz w:val="22"/>
                <w:szCs w:val="22"/>
                <w:lang w:eastAsia="ru-RU"/>
              </w:rPr>
              <w:t>119093</w:t>
            </w:r>
          </w:p>
        </w:tc>
        <w:tc>
          <w:tcPr>
            <w:tcW w:w="681" w:type="pct"/>
            <w:tcBorders>
              <w:top w:val="nil"/>
              <w:left w:val="nil"/>
              <w:bottom w:val="single" w:sz="4" w:space="0" w:color="auto"/>
              <w:right w:val="single" w:sz="4" w:space="0" w:color="auto"/>
            </w:tcBorders>
            <w:shd w:val="clear" w:color="auto" w:fill="auto"/>
            <w:vAlign w:val="center"/>
            <w:hideMark/>
          </w:tcPr>
          <w:p w:rsidR="00047526" w:rsidRPr="00DE1B28" w:rsidRDefault="00047526" w:rsidP="00047526">
            <w:pPr>
              <w:suppressAutoHyphens w:val="0"/>
              <w:jc w:val="center"/>
              <w:rPr>
                <w:rFonts w:eastAsia="Times New Roman"/>
                <w:color w:val="000000" w:themeColor="text1"/>
                <w:sz w:val="22"/>
                <w:szCs w:val="22"/>
                <w:lang w:val="en-US" w:eastAsia="ru-RU"/>
              </w:rPr>
            </w:pPr>
            <w:r w:rsidRPr="00DE1B28">
              <w:rPr>
                <w:rFonts w:eastAsia="Times New Roman"/>
                <w:color w:val="000000" w:themeColor="text1"/>
                <w:sz w:val="22"/>
                <w:szCs w:val="22"/>
                <w:lang w:val="en-US" w:eastAsia="ru-RU"/>
              </w:rPr>
              <w:t>Х</w:t>
            </w:r>
          </w:p>
        </w:tc>
      </w:tr>
    </w:tbl>
    <w:p w:rsidR="00047526" w:rsidRPr="00DE1B28" w:rsidRDefault="00E071DE" w:rsidP="00E071DE">
      <w:pPr>
        <w:spacing w:line="276" w:lineRule="auto"/>
        <w:ind w:firstLine="709"/>
        <w:jc w:val="both"/>
        <w:rPr>
          <w:color w:val="000000" w:themeColor="text1"/>
          <w:sz w:val="26"/>
          <w:szCs w:val="26"/>
        </w:rPr>
      </w:pPr>
      <w:r w:rsidRPr="00DE1B28">
        <w:rPr>
          <w:color w:val="000000" w:themeColor="text1"/>
          <w:sz w:val="26"/>
          <w:szCs w:val="26"/>
        </w:rPr>
        <w:t>Генеральным планом предлагается: на конец первой очереди построить 19,2 тыс. м</w:t>
      </w:r>
      <w:r w:rsidRPr="00DE1B28">
        <w:rPr>
          <w:color w:val="000000" w:themeColor="text1"/>
          <w:sz w:val="26"/>
          <w:szCs w:val="26"/>
          <w:vertAlign w:val="superscript"/>
        </w:rPr>
        <w:t>2</w:t>
      </w:r>
      <w:r w:rsidRPr="00DE1B28">
        <w:rPr>
          <w:color w:val="000000" w:themeColor="text1"/>
          <w:sz w:val="26"/>
          <w:szCs w:val="26"/>
        </w:rPr>
        <w:t xml:space="preserve"> нового жилищного фонда, в период 2020-2040 гг. построить примерно 41,5 тыс. м</w:t>
      </w:r>
      <w:r w:rsidRPr="00DE1B28">
        <w:rPr>
          <w:color w:val="000000" w:themeColor="text1"/>
          <w:sz w:val="26"/>
          <w:szCs w:val="26"/>
          <w:vertAlign w:val="superscript"/>
        </w:rPr>
        <w:t>2</w:t>
      </w:r>
      <w:r w:rsidRPr="00DE1B28">
        <w:rPr>
          <w:color w:val="000000" w:themeColor="text1"/>
          <w:sz w:val="26"/>
          <w:szCs w:val="26"/>
        </w:rPr>
        <w:t xml:space="preserve"> жилищного фонда.</w:t>
      </w:r>
    </w:p>
    <w:p w:rsidR="00E071DE" w:rsidRPr="00DE1B28" w:rsidRDefault="00E071DE" w:rsidP="00E071DE">
      <w:pPr>
        <w:spacing w:line="276" w:lineRule="auto"/>
        <w:ind w:firstLine="709"/>
        <w:jc w:val="both"/>
        <w:rPr>
          <w:color w:val="000000" w:themeColor="text1"/>
          <w:sz w:val="26"/>
          <w:szCs w:val="26"/>
        </w:rPr>
        <w:sectPr w:rsidR="00E071DE" w:rsidRPr="00DE1B28" w:rsidSect="002F0D9A">
          <w:pgSz w:w="11906" w:h="16838"/>
          <w:pgMar w:top="851" w:right="707" w:bottom="851" w:left="1644" w:header="709" w:footer="367" w:gutter="0"/>
          <w:cols w:space="720"/>
          <w:docGrid w:linePitch="360"/>
        </w:sectPr>
      </w:pPr>
    </w:p>
    <w:p w:rsidR="00312AB2" w:rsidRPr="00DE1B28" w:rsidRDefault="00107304" w:rsidP="006C1545">
      <w:pPr>
        <w:pStyle w:val="3"/>
        <w:spacing w:before="120" w:after="120" w:line="240" w:lineRule="auto"/>
        <w:jc w:val="center"/>
        <w:rPr>
          <w:color w:val="000000" w:themeColor="text1"/>
          <w:sz w:val="26"/>
          <w:szCs w:val="26"/>
          <w:lang w:val="ru-RU"/>
        </w:rPr>
      </w:pPr>
      <w:bookmarkStart w:id="129" w:name="_Toc103695382"/>
      <w:r w:rsidRPr="00DE1B28">
        <w:rPr>
          <w:color w:val="000000" w:themeColor="text1"/>
          <w:sz w:val="26"/>
          <w:szCs w:val="26"/>
        </w:rPr>
        <w:lastRenderedPageBreak/>
        <w:t>II</w:t>
      </w:r>
      <w:r w:rsidR="00312AB2" w:rsidRPr="00DE1B28">
        <w:rPr>
          <w:color w:val="000000" w:themeColor="text1"/>
          <w:sz w:val="26"/>
          <w:szCs w:val="26"/>
          <w:lang w:val="ru-RU"/>
        </w:rPr>
        <w:t>.4</w:t>
      </w:r>
      <w:r w:rsidRPr="00DE1B28">
        <w:rPr>
          <w:color w:val="000000" w:themeColor="text1"/>
          <w:sz w:val="26"/>
          <w:szCs w:val="26"/>
          <w:lang w:val="ru-RU"/>
        </w:rPr>
        <w:t>.</w:t>
      </w:r>
      <w:r w:rsidR="007214C0" w:rsidRPr="00DE1B28">
        <w:rPr>
          <w:color w:val="000000" w:themeColor="text1"/>
          <w:sz w:val="26"/>
          <w:szCs w:val="26"/>
          <w:lang w:val="ru-RU"/>
        </w:rPr>
        <w:t>4</w:t>
      </w:r>
      <w:r w:rsidR="00312AB2" w:rsidRPr="00DE1B28">
        <w:rPr>
          <w:color w:val="000000" w:themeColor="text1"/>
          <w:sz w:val="26"/>
          <w:szCs w:val="26"/>
          <w:lang w:val="ru-RU"/>
        </w:rPr>
        <w:t xml:space="preserve"> Культурно-бытовое обслуживание</w:t>
      </w:r>
      <w:bookmarkEnd w:id="129"/>
    </w:p>
    <w:p w:rsidR="00FA3E04" w:rsidRPr="00DE1B28" w:rsidRDefault="00FA3E04" w:rsidP="006C1545">
      <w:pPr>
        <w:pStyle w:val="af3"/>
        <w:spacing w:line="240" w:lineRule="auto"/>
        <w:ind w:firstLine="720"/>
        <w:rPr>
          <w:i/>
          <w:iCs/>
          <w:color w:val="000000" w:themeColor="text1"/>
          <w:sz w:val="26"/>
          <w:szCs w:val="26"/>
          <w:u w:val="single"/>
        </w:rPr>
      </w:pPr>
      <w:r w:rsidRPr="00DE1B28">
        <w:rPr>
          <w:color w:val="000000" w:themeColor="text1"/>
          <w:sz w:val="26"/>
          <w:szCs w:val="26"/>
        </w:rPr>
        <w:t xml:space="preserve">Современное состояние сети культурно-бытового обслуживания сельского поселения приведено </w:t>
      </w:r>
      <w:r w:rsidR="00584B1A" w:rsidRPr="00DE1B28">
        <w:rPr>
          <w:color w:val="000000" w:themeColor="text1"/>
          <w:sz w:val="26"/>
          <w:szCs w:val="26"/>
        </w:rPr>
        <w:t xml:space="preserve">в </w:t>
      </w:r>
      <w:r w:rsidR="00A971C8" w:rsidRPr="00DE1B28">
        <w:rPr>
          <w:color w:val="000000" w:themeColor="text1"/>
          <w:sz w:val="26"/>
          <w:szCs w:val="26"/>
        </w:rPr>
        <w:t xml:space="preserve">нижеследующей </w:t>
      </w:r>
      <w:r w:rsidR="00584B1A" w:rsidRPr="00DE1B28">
        <w:rPr>
          <w:color w:val="000000" w:themeColor="text1"/>
          <w:sz w:val="26"/>
          <w:szCs w:val="26"/>
        </w:rPr>
        <w:t>таблице</w:t>
      </w:r>
      <w:r w:rsidR="00480B4A" w:rsidRPr="00DE1B28">
        <w:rPr>
          <w:color w:val="000000" w:themeColor="text1"/>
          <w:sz w:val="26"/>
          <w:szCs w:val="26"/>
        </w:rPr>
        <w:t>:</w:t>
      </w:r>
    </w:p>
    <w:p w:rsidR="004822F8" w:rsidRPr="00DE1B28" w:rsidRDefault="004822F8" w:rsidP="007C08EF">
      <w:pPr>
        <w:pStyle w:val="afff7"/>
        <w:suppressAutoHyphens/>
        <w:rPr>
          <w:color w:val="000000" w:themeColor="text1"/>
          <w:sz w:val="26"/>
          <w:szCs w:val="26"/>
        </w:rPr>
      </w:pPr>
      <w:r w:rsidRPr="00DE1B28">
        <w:rPr>
          <w:color w:val="000000" w:themeColor="text1"/>
          <w:sz w:val="26"/>
          <w:szCs w:val="26"/>
        </w:rPr>
        <w:t>Характеристика существующих учреждений обслуживания</w:t>
      </w:r>
    </w:p>
    <w:p w:rsidR="007C08EF" w:rsidRPr="00DE1B28" w:rsidRDefault="007C08EF" w:rsidP="007C08EF">
      <w:pPr>
        <w:jc w:val="right"/>
        <w:rPr>
          <w:i/>
          <w:color w:val="000000" w:themeColor="text1"/>
        </w:rPr>
      </w:pPr>
      <w:r w:rsidRPr="00DE1B28">
        <w:rPr>
          <w:i/>
          <w:color w:val="000000" w:themeColor="text1"/>
        </w:rPr>
        <w:t xml:space="preserve">Таблица </w:t>
      </w:r>
      <w:r w:rsidR="00F93049" w:rsidRPr="00DE1B28">
        <w:rPr>
          <w:i/>
          <w:color w:val="000000" w:themeColor="text1"/>
        </w:rPr>
        <w:t>17</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8221"/>
      </w:tblGrid>
      <w:tr w:rsidR="00A26F1D" w:rsidRPr="00DE1B28" w:rsidTr="000C133A">
        <w:trPr>
          <w:trHeight w:val="456"/>
        </w:trPr>
        <w:tc>
          <w:tcPr>
            <w:tcW w:w="2127" w:type="dxa"/>
            <w:vAlign w:val="center"/>
          </w:tcPr>
          <w:p w:rsidR="007C08EF" w:rsidRPr="00DE1B28" w:rsidRDefault="007C08EF" w:rsidP="00480B4A">
            <w:pPr>
              <w:spacing w:line="276" w:lineRule="auto"/>
              <w:jc w:val="center"/>
              <w:rPr>
                <w:b/>
                <w:color w:val="000000" w:themeColor="text1"/>
              </w:rPr>
            </w:pPr>
            <w:r w:rsidRPr="00DE1B28">
              <w:rPr>
                <w:b/>
                <w:color w:val="000000" w:themeColor="text1"/>
              </w:rPr>
              <w:t>Отрасль</w:t>
            </w:r>
          </w:p>
        </w:tc>
        <w:tc>
          <w:tcPr>
            <w:tcW w:w="8221" w:type="dxa"/>
            <w:vAlign w:val="center"/>
          </w:tcPr>
          <w:p w:rsidR="007C08EF" w:rsidRPr="00DE1B28" w:rsidRDefault="007C08EF" w:rsidP="0019681D">
            <w:pPr>
              <w:spacing w:line="276" w:lineRule="auto"/>
              <w:jc w:val="center"/>
              <w:rPr>
                <w:b/>
                <w:color w:val="000000" w:themeColor="text1"/>
              </w:rPr>
            </w:pPr>
            <w:r w:rsidRPr="00DE1B28">
              <w:rPr>
                <w:b/>
                <w:color w:val="000000" w:themeColor="text1"/>
              </w:rPr>
              <w:t xml:space="preserve">Объекты </w:t>
            </w:r>
          </w:p>
        </w:tc>
      </w:tr>
      <w:tr w:rsidR="00A26F1D" w:rsidRPr="00DE1B28" w:rsidTr="000C133A">
        <w:trPr>
          <w:trHeight w:val="988"/>
        </w:trPr>
        <w:tc>
          <w:tcPr>
            <w:tcW w:w="2127" w:type="dxa"/>
            <w:vAlign w:val="center"/>
          </w:tcPr>
          <w:p w:rsidR="00E5360C" w:rsidRPr="00DE1B28" w:rsidRDefault="00E5360C" w:rsidP="00480B4A">
            <w:pPr>
              <w:spacing w:line="276" w:lineRule="auto"/>
              <w:rPr>
                <w:b/>
                <w:color w:val="000000" w:themeColor="text1"/>
              </w:rPr>
            </w:pPr>
            <w:r w:rsidRPr="00DE1B28">
              <w:rPr>
                <w:b/>
                <w:color w:val="000000" w:themeColor="text1"/>
              </w:rPr>
              <w:t>Здравоохранение</w:t>
            </w:r>
          </w:p>
        </w:tc>
        <w:tc>
          <w:tcPr>
            <w:tcW w:w="8221" w:type="dxa"/>
            <w:vAlign w:val="center"/>
          </w:tcPr>
          <w:p w:rsidR="00E5360C" w:rsidRPr="00DE1B28" w:rsidRDefault="00F57D2F" w:rsidP="0019681D">
            <w:pPr>
              <w:rPr>
                <w:b/>
                <w:color w:val="000000" w:themeColor="text1"/>
              </w:rPr>
            </w:pPr>
            <w:r w:rsidRPr="00DE1B28">
              <w:rPr>
                <w:b/>
                <w:color w:val="000000" w:themeColor="text1"/>
              </w:rPr>
              <w:t>Фельдшерско-акушерский пункт</w:t>
            </w:r>
            <w:r w:rsidR="00A26F1D" w:rsidRPr="00DE1B28">
              <w:rPr>
                <w:b/>
                <w:color w:val="000000" w:themeColor="text1"/>
              </w:rPr>
              <w:t xml:space="preserve"> (ФАП)</w:t>
            </w:r>
          </w:p>
          <w:p w:rsidR="00E5360C" w:rsidRPr="00DE1B28" w:rsidRDefault="00E5360C" w:rsidP="0019681D">
            <w:pPr>
              <w:rPr>
                <w:rFonts w:eastAsia="Times New Roman"/>
                <w:color w:val="000000" w:themeColor="text1"/>
              </w:rPr>
            </w:pPr>
            <w:r w:rsidRPr="00DE1B28">
              <w:rPr>
                <w:i/>
                <w:color w:val="000000" w:themeColor="text1"/>
              </w:rPr>
              <w:t>Адрес:</w:t>
            </w:r>
            <w:r w:rsidRPr="00DE1B28">
              <w:rPr>
                <w:rFonts w:eastAsia="Times New Roman"/>
                <w:color w:val="000000" w:themeColor="text1"/>
              </w:rPr>
              <w:t xml:space="preserve"> </w:t>
            </w:r>
            <w:r w:rsidR="00A26F1D" w:rsidRPr="00DE1B28">
              <w:rPr>
                <w:rFonts w:eastAsia="Times New Roman"/>
                <w:color w:val="000000" w:themeColor="text1"/>
              </w:rPr>
              <w:t>п</w:t>
            </w:r>
            <w:r w:rsidRPr="00DE1B28">
              <w:rPr>
                <w:rFonts w:eastAsia="Times New Roman"/>
                <w:color w:val="000000" w:themeColor="text1"/>
              </w:rPr>
              <w:t xml:space="preserve">. </w:t>
            </w:r>
            <w:r w:rsidR="00A26F1D" w:rsidRPr="00DE1B28">
              <w:rPr>
                <w:rFonts w:eastAsia="Times New Roman"/>
                <w:color w:val="000000" w:themeColor="text1"/>
              </w:rPr>
              <w:t>Юбилейный</w:t>
            </w:r>
            <w:r w:rsidR="00F57D2F" w:rsidRPr="00DE1B28">
              <w:rPr>
                <w:rFonts w:eastAsia="Times New Roman"/>
                <w:color w:val="000000" w:themeColor="text1"/>
              </w:rPr>
              <w:t xml:space="preserve">, </w:t>
            </w:r>
            <w:r w:rsidR="00A26F1D" w:rsidRPr="00DE1B28">
              <w:rPr>
                <w:rFonts w:eastAsia="Times New Roman"/>
                <w:color w:val="000000" w:themeColor="text1"/>
              </w:rPr>
              <w:t>ул. Молодежная</w:t>
            </w:r>
            <w:r w:rsidRPr="00DE1B28">
              <w:rPr>
                <w:color w:val="000000" w:themeColor="text1"/>
              </w:rPr>
              <w:t>;</w:t>
            </w:r>
          </w:p>
          <w:p w:rsidR="00E5360C" w:rsidRPr="00DE1B28" w:rsidRDefault="00F57D2F" w:rsidP="00590F26">
            <w:pPr>
              <w:rPr>
                <w:color w:val="000000" w:themeColor="text1"/>
              </w:rPr>
            </w:pPr>
            <w:r w:rsidRPr="00DE1B28">
              <w:rPr>
                <w:rFonts w:eastAsia="Times New Roman"/>
                <w:i/>
                <w:color w:val="000000" w:themeColor="text1"/>
              </w:rPr>
              <w:t>Мощность</w:t>
            </w:r>
            <w:r w:rsidR="00E5360C" w:rsidRPr="00DE1B28">
              <w:rPr>
                <w:rFonts w:eastAsia="Times New Roman"/>
                <w:i/>
                <w:color w:val="000000" w:themeColor="text1"/>
              </w:rPr>
              <w:t>:</w:t>
            </w:r>
            <w:r w:rsidR="00E5360C" w:rsidRPr="00DE1B28">
              <w:rPr>
                <w:rFonts w:eastAsia="Times New Roman"/>
                <w:color w:val="000000" w:themeColor="text1"/>
              </w:rPr>
              <w:t xml:space="preserve"> </w:t>
            </w:r>
            <w:r w:rsidRPr="00DE1B28">
              <w:rPr>
                <w:rFonts w:eastAsia="Times New Roman"/>
                <w:color w:val="000000" w:themeColor="text1"/>
              </w:rPr>
              <w:t>20</w:t>
            </w:r>
            <w:r w:rsidR="00E5360C" w:rsidRPr="00DE1B28">
              <w:rPr>
                <w:rFonts w:eastAsia="Times New Roman"/>
                <w:color w:val="000000" w:themeColor="text1"/>
              </w:rPr>
              <w:t xml:space="preserve"> чел. в смену</w:t>
            </w:r>
            <w:r w:rsidRPr="00DE1B28">
              <w:rPr>
                <w:color w:val="000000" w:themeColor="text1"/>
              </w:rPr>
              <w:t>.</w:t>
            </w:r>
          </w:p>
        </w:tc>
      </w:tr>
      <w:tr w:rsidR="00A26F1D" w:rsidRPr="00DE1B28" w:rsidTr="000C133A">
        <w:trPr>
          <w:trHeight w:val="1555"/>
        </w:trPr>
        <w:tc>
          <w:tcPr>
            <w:tcW w:w="2127" w:type="dxa"/>
            <w:vMerge w:val="restart"/>
            <w:vAlign w:val="center"/>
          </w:tcPr>
          <w:p w:rsidR="00A26F1D" w:rsidRPr="00DE1B28" w:rsidRDefault="00A26F1D" w:rsidP="00A26F1D">
            <w:pPr>
              <w:spacing w:line="276" w:lineRule="auto"/>
              <w:jc w:val="center"/>
              <w:rPr>
                <w:b/>
                <w:color w:val="000000" w:themeColor="text1"/>
              </w:rPr>
            </w:pPr>
            <w:r w:rsidRPr="00DE1B28">
              <w:rPr>
                <w:b/>
                <w:color w:val="000000" w:themeColor="text1"/>
              </w:rPr>
              <w:t>Образование</w:t>
            </w:r>
          </w:p>
        </w:tc>
        <w:tc>
          <w:tcPr>
            <w:tcW w:w="8221" w:type="dxa"/>
            <w:vAlign w:val="center"/>
          </w:tcPr>
          <w:p w:rsidR="00A26F1D" w:rsidRPr="00DE1B28" w:rsidRDefault="00A26F1D" w:rsidP="00A26F1D">
            <w:pPr>
              <w:rPr>
                <w:b/>
                <w:color w:val="000000" w:themeColor="text1"/>
              </w:rPr>
            </w:pPr>
            <w:r w:rsidRPr="00DE1B28">
              <w:rPr>
                <w:b/>
                <w:color w:val="000000" w:themeColor="text1"/>
              </w:rPr>
              <w:t>МДОУ "Детский Сад "</w:t>
            </w:r>
            <w:r w:rsidR="004A1143" w:rsidRPr="00DE1B28">
              <w:rPr>
                <w:b/>
                <w:color w:val="000000" w:themeColor="text1"/>
              </w:rPr>
              <w:t>Капелька</w:t>
            </w:r>
            <w:r w:rsidRPr="00DE1B28">
              <w:rPr>
                <w:b/>
                <w:color w:val="000000" w:themeColor="text1"/>
              </w:rPr>
              <w:t>"</w:t>
            </w:r>
          </w:p>
          <w:p w:rsidR="00A26F1D" w:rsidRPr="00DE1B28" w:rsidRDefault="00A26F1D" w:rsidP="00A26F1D">
            <w:pPr>
              <w:rPr>
                <w:rFonts w:eastAsia="Times New Roman"/>
                <w:color w:val="000000" w:themeColor="text1"/>
              </w:rPr>
            </w:pPr>
            <w:r w:rsidRPr="00DE1B28">
              <w:rPr>
                <w:i/>
                <w:color w:val="000000" w:themeColor="text1"/>
              </w:rPr>
              <w:t>Адрес:</w:t>
            </w:r>
            <w:r w:rsidRPr="00DE1B28">
              <w:rPr>
                <w:rFonts w:eastAsia="Times New Roman"/>
                <w:color w:val="000000" w:themeColor="text1"/>
              </w:rPr>
              <w:t xml:space="preserve"> </w:t>
            </w:r>
            <w:r w:rsidR="004A1143" w:rsidRPr="00DE1B28">
              <w:rPr>
                <w:rFonts w:eastAsia="Times New Roman"/>
                <w:color w:val="000000" w:themeColor="text1"/>
              </w:rPr>
              <w:t>п. Юбилейный</w:t>
            </w:r>
            <w:r w:rsidRPr="00DE1B28">
              <w:rPr>
                <w:color w:val="000000" w:themeColor="text1"/>
              </w:rPr>
              <w:t xml:space="preserve">, </w:t>
            </w:r>
            <w:r w:rsidR="004A1143" w:rsidRPr="00DE1B28">
              <w:rPr>
                <w:color w:val="000000" w:themeColor="text1"/>
              </w:rPr>
              <w:t>ул. Первомайская, д. 24</w:t>
            </w:r>
          </w:p>
          <w:p w:rsidR="00A26F1D" w:rsidRPr="00DE1B28" w:rsidRDefault="00A26F1D" w:rsidP="00A26F1D">
            <w:pPr>
              <w:rPr>
                <w:rFonts w:eastAsia="Times New Roman"/>
                <w:color w:val="000000" w:themeColor="text1"/>
              </w:rPr>
            </w:pPr>
            <w:r w:rsidRPr="00DE1B28">
              <w:rPr>
                <w:rFonts w:eastAsia="Times New Roman"/>
                <w:i/>
                <w:color w:val="000000" w:themeColor="text1"/>
              </w:rPr>
              <w:t>Количество учащихся:</w:t>
            </w:r>
            <w:r w:rsidRPr="00DE1B28">
              <w:rPr>
                <w:rFonts w:eastAsia="Times New Roman"/>
                <w:color w:val="000000" w:themeColor="text1"/>
              </w:rPr>
              <w:t xml:space="preserve"> 35 чел.</w:t>
            </w:r>
            <w:r w:rsidRPr="00DE1B28">
              <w:rPr>
                <w:color w:val="000000" w:themeColor="text1"/>
              </w:rPr>
              <w:t>;</w:t>
            </w:r>
          </w:p>
          <w:p w:rsidR="00A26F1D" w:rsidRPr="00DE1B28" w:rsidRDefault="00A26F1D" w:rsidP="00A26F1D">
            <w:pPr>
              <w:rPr>
                <w:color w:val="000000" w:themeColor="text1"/>
              </w:rPr>
            </w:pPr>
            <w:r w:rsidRPr="00DE1B28">
              <w:rPr>
                <w:rFonts w:eastAsia="Times New Roman"/>
                <w:i/>
                <w:color w:val="000000" w:themeColor="text1"/>
              </w:rPr>
              <w:t>Год постройки:</w:t>
            </w:r>
            <w:r w:rsidRPr="00DE1B28">
              <w:rPr>
                <w:rFonts w:eastAsia="Times New Roman"/>
                <w:color w:val="000000" w:themeColor="text1"/>
              </w:rPr>
              <w:t xml:space="preserve"> 19</w:t>
            </w:r>
            <w:r w:rsidR="004A1143" w:rsidRPr="00DE1B28">
              <w:rPr>
                <w:rFonts w:eastAsia="Times New Roman"/>
                <w:color w:val="000000" w:themeColor="text1"/>
              </w:rPr>
              <w:t>78</w:t>
            </w:r>
            <w:r w:rsidRPr="00DE1B28">
              <w:rPr>
                <w:rFonts w:eastAsia="Times New Roman"/>
                <w:color w:val="000000" w:themeColor="text1"/>
              </w:rPr>
              <w:t xml:space="preserve"> год</w:t>
            </w:r>
            <w:r w:rsidRPr="00DE1B28">
              <w:rPr>
                <w:color w:val="000000" w:themeColor="text1"/>
              </w:rPr>
              <w:t>;</w:t>
            </w:r>
          </w:p>
          <w:p w:rsidR="00A26F1D" w:rsidRPr="00DE1B28" w:rsidRDefault="00A26F1D" w:rsidP="00A26F1D">
            <w:pPr>
              <w:rPr>
                <w:b/>
                <w:color w:val="000000" w:themeColor="text1"/>
              </w:rPr>
            </w:pPr>
            <w:r w:rsidRPr="00DE1B28">
              <w:rPr>
                <w:rFonts w:eastAsia="Times New Roman"/>
                <w:i/>
                <w:color w:val="000000" w:themeColor="text1"/>
              </w:rPr>
              <w:t>Характеристика строения учреждения:</w:t>
            </w:r>
            <w:r w:rsidRPr="00DE1B28">
              <w:rPr>
                <w:rFonts w:eastAsia="Times New Roman"/>
                <w:b/>
                <w:color w:val="000000" w:themeColor="text1"/>
              </w:rPr>
              <w:t xml:space="preserve"> </w:t>
            </w:r>
            <w:r w:rsidRPr="00DE1B28">
              <w:rPr>
                <w:rFonts w:eastAsia="Times New Roman"/>
                <w:color w:val="000000" w:themeColor="text1"/>
              </w:rPr>
              <w:t>специальное-типовое.</w:t>
            </w:r>
          </w:p>
        </w:tc>
      </w:tr>
      <w:tr w:rsidR="00A26F1D" w:rsidRPr="00DE1B28" w:rsidTr="00590F26">
        <w:trPr>
          <w:trHeight w:val="864"/>
        </w:trPr>
        <w:tc>
          <w:tcPr>
            <w:tcW w:w="2127" w:type="dxa"/>
            <w:vMerge/>
            <w:vAlign w:val="center"/>
          </w:tcPr>
          <w:p w:rsidR="00A26F1D" w:rsidRPr="00DE1B28" w:rsidRDefault="00A26F1D" w:rsidP="00A26F1D">
            <w:pPr>
              <w:spacing w:line="276" w:lineRule="auto"/>
              <w:jc w:val="center"/>
              <w:rPr>
                <w:b/>
                <w:color w:val="000000" w:themeColor="text1"/>
              </w:rPr>
            </w:pPr>
          </w:p>
        </w:tc>
        <w:tc>
          <w:tcPr>
            <w:tcW w:w="8221" w:type="dxa"/>
            <w:vAlign w:val="center"/>
          </w:tcPr>
          <w:p w:rsidR="00A26F1D" w:rsidRPr="00DE1B28" w:rsidRDefault="004A1143" w:rsidP="00A26F1D">
            <w:pPr>
              <w:rPr>
                <w:b/>
                <w:color w:val="000000" w:themeColor="text1"/>
              </w:rPr>
            </w:pPr>
            <w:r w:rsidRPr="00DE1B28">
              <w:rPr>
                <w:b/>
                <w:color w:val="000000" w:themeColor="text1"/>
              </w:rPr>
              <w:t>М</w:t>
            </w:r>
            <w:r w:rsidR="00A26F1D" w:rsidRPr="00DE1B28">
              <w:rPr>
                <w:b/>
                <w:color w:val="000000" w:themeColor="text1"/>
              </w:rPr>
              <w:t xml:space="preserve">ОУ «Торбеевская </w:t>
            </w:r>
            <w:r w:rsidRPr="00DE1B28">
              <w:rPr>
                <w:b/>
                <w:color w:val="000000" w:themeColor="text1"/>
              </w:rPr>
              <w:t>основная</w:t>
            </w:r>
            <w:r w:rsidR="00A26F1D" w:rsidRPr="00DE1B28">
              <w:rPr>
                <w:b/>
                <w:color w:val="000000" w:themeColor="text1"/>
              </w:rPr>
              <w:t xml:space="preserve"> общеобразовательная школа»</w:t>
            </w:r>
          </w:p>
          <w:p w:rsidR="004A1143" w:rsidRPr="00DE1B28" w:rsidRDefault="00A26F1D" w:rsidP="004A1143">
            <w:pPr>
              <w:rPr>
                <w:rFonts w:eastAsia="Times New Roman"/>
                <w:color w:val="000000" w:themeColor="text1"/>
              </w:rPr>
            </w:pPr>
            <w:r w:rsidRPr="00DE1B28">
              <w:rPr>
                <w:i/>
                <w:color w:val="000000" w:themeColor="text1"/>
              </w:rPr>
              <w:t>Адрес:</w:t>
            </w:r>
            <w:r w:rsidRPr="00DE1B28">
              <w:rPr>
                <w:rFonts w:eastAsia="Times New Roman"/>
                <w:color w:val="000000" w:themeColor="text1"/>
              </w:rPr>
              <w:t xml:space="preserve"> </w:t>
            </w:r>
            <w:r w:rsidR="004A1143" w:rsidRPr="00DE1B28">
              <w:rPr>
                <w:rFonts w:eastAsia="Times New Roman"/>
                <w:color w:val="000000" w:themeColor="text1"/>
              </w:rPr>
              <w:t>п. Юбилейный, ул. Первомайская, д. 21</w:t>
            </w:r>
            <w:r w:rsidR="004A1143" w:rsidRPr="00DE1B28">
              <w:rPr>
                <w:color w:val="000000" w:themeColor="text1"/>
              </w:rPr>
              <w:t>;</w:t>
            </w:r>
          </w:p>
          <w:p w:rsidR="00A26F1D" w:rsidRPr="00DE1B28" w:rsidRDefault="00A26F1D" w:rsidP="00A26F1D">
            <w:pPr>
              <w:rPr>
                <w:color w:val="000000" w:themeColor="text1"/>
              </w:rPr>
            </w:pPr>
            <w:r w:rsidRPr="00DE1B28">
              <w:rPr>
                <w:rFonts w:eastAsia="Times New Roman"/>
                <w:i/>
                <w:color w:val="000000" w:themeColor="text1"/>
              </w:rPr>
              <w:t>Количество учащихся:</w:t>
            </w:r>
            <w:r w:rsidRPr="00DE1B28">
              <w:rPr>
                <w:rFonts w:eastAsia="Times New Roman"/>
                <w:color w:val="000000" w:themeColor="text1"/>
              </w:rPr>
              <w:t xml:space="preserve"> </w:t>
            </w:r>
            <w:r w:rsidR="004A1143" w:rsidRPr="00DE1B28">
              <w:rPr>
                <w:rFonts w:eastAsia="Times New Roman"/>
                <w:color w:val="000000" w:themeColor="text1"/>
              </w:rPr>
              <w:t>70</w:t>
            </w:r>
            <w:r w:rsidRPr="00DE1B28">
              <w:rPr>
                <w:rFonts w:eastAsia="Times New Roman"/>
                <w:color w:val="000000" w:themeColor="text1"/>
              </w:rPr>
              <w:t xml:space="preserve"> чел.</w:t>
            </w:r>
            <w:r w:rsidRPr="00DE1B28">
              <w:rPr>
                <w:color w:val="000000" w:themeColor="text1"/>
              </w:rPr>
              <w:t>;</w:t>
            </w:r>
          </w:p>
          <w:p w:rsidR="004A1143" w:rsidRPr="00DE1B28" w:rsidRDefault="004A1143" w:rsidP="00A26F1D">
            <w:pPr>
              <w:rPr>
                <w:rFonts w:eastAsia="Times New Roman"/>
                <w:color w:val="000000" w:themeColor="text1"/>
              </w:rPr>
            </w:pPr>
            <w:r w:rsidRPr="00DE1B28">
              <w:rPr>
                <w:i/>
                <w:color w:val="000000" w:themeColor="text1"/>
              </w:rPr>
              <w:t>Проектная вместимость:</w:t>
            </w:r>
            <w:r w:rsidRPr="00DE1B28">
              <w:rPr>
                <w:color w:val="000000" w:themeColor="text1"/>
              </w:rPr>
              <w:t xml:space="preserve"> 340 чел.;</w:t>
            </w:r>
          </w:p>
          <w:p w:rsidR="00A26F1D" w:rsidRPr="00DE1B28" w:rsidRDefault="00A26F1D" w:rsidP="00A26F1D">
            <w:pPr>
              <w:rPr>
                <w:color w:val="000000" w:themeColor="text1"/>
              </w:rPr>
            </w:pPr>
            <w:r w:rsidRPr="00DE1B28">
              <w:rPr>
                <w:rFonts w:eastAsia="Times New Roman"/>
                <w:i/>
                <w:color w:val="000000" w:themeColor="text1"/>
              </w:rPr>
              <w:t>Год постройки:</w:t>
            </w:r>
            <w:r w:rsidRPr="00DE1B28">
              <w:rPr>
                <w:rFonts w:eastAsia="Times New Roman"/>
                <w:color w:val="000000" w:themeColor="text1"/>
              </w:rPr>
              <w:t xml:space="preserve"> </w:t>
            </w:r>
            <w:r w:rsidR="004A1143" w:rsidRPr="00DE1B28">
              <w:rPr>
                <w:color w:val="000000" w:themeColor="text1"/>
              </w:rPr>
              <w:t>1978</w:t>
            </w:r>
            <w:r w:rsidRPr="00DE1B28">
              <w:rPr>
                <w:color w:val="000000" w:themeColor="text1"/>
              </w:rPr>
              <w:t xml:space="preserve"> год;</w:t>
            </w:r>
          </w:p>
          <w:p w:rsidR="00F64D2B" w:rsidRPr="00DE1B28" w:rsidRDefault="00A26F1D" w:rsidP="006C1545">
            <w:pPr>
              <w:rPr>
                <w:rFonts w:eastAsia="Times New Roman"/>
                <w:color w:val="000000" w:themeColor="text1"/>
              </w:rPr>
            </w:pPr>
            <w:r w:rsidRPr="00DE1B28">
              <w:rPr>
                <w:rFonts w:eastAsia="Times New Roman"/>
                <w:i/>
                <w:color w:val="000000" w:themeColor="text1"/>
              </w:rPr>
              <w:t>Характеристика строения учреждения:</w:t>
            </w:r>
            <w:r w:rsidRPr="00DE1B28">
              <w:rPr>
                <w:rFonts w:eastAsia="Times New Roman"/>
                <w:b/>
                <w:color w:val="000000" w:themeColor="text1"/>
              </w:rPr>
              <w:t xml:space="preserve"> </w:t>
            </w:r>
            <w:r w:rsidRPr="00DE1B28">
              <w:rPr>
                <w:rFonts w:eastAsia="Times New Roman"/>
                <w:color w:val="000000" w:themeColor="text1"/>
              </w:rPr>
              <w:t>специальное-типовое</w:t>
            </w:r>
            <w:r w:rsidR="006C1545" w:rsidRPr="00DE1B28">
              <w:rPr>
                <w:rFonts w:eastAsia="Times New Roman"/>
                <w:color w:val="000000" w:themeColor="text1"/>
              </w:rPr>
              <w:t xml:space="preserve"> со</w:t>
            </w:r>
            <w:r w:rsidR="00F64D2B" w:rsidRPr="00DE1B28">
              <w:rPr>
                <w:rFonts w:eastAsia="Times New Roman"/>
                <w:color w:val="000000" w:themeColor="text1"/>
              </w:rPr>
              <w:t xml:space="preserve"> спортивны</w:t>
            </w:r>
            <w:r w:rsidR="006C1545" w:rsidRPr="00DE1B28">
              <w:rPr>
                <w:rFonts w:eastAsia="Times New Roman"/>
                <w:color w:val="000000" w:themeColor="text1"/>
              </w:rPr>
              <w:t xml:space="preserve">м </w:t>
            </w:r>
            <w:r w:rsidR="00F64D2B" w:rsidRPr="00DE1B28">
              <w:rPr>
                <w:rFonts w:eastAsia="Times New Roman"/>
                <w:color w:val="000000" w:themeColor="text1"/>
              </w:rPr>
              <w:t>зал</w:t>
            </w:r>
            <w:r w:rsidR="006C1545" w:rsidRPr="00DE1B28">
              <w:rPr>
                <w:rFonts w:eastAsia="Times New Roman"/>
                <w:color w:val="000000" w:themeColor="text1"/>
              </w:rPr>
              <w:t>ом</w:t>
            </w:r>
            <w:r w:rsidR="00F64D2B" w:rsidRPr="00DE1B28">
              <w:rPr>
                <w:rFonts w:eastAsia="Times New Roman"/>
                <w:color w:val="000000" w:themeColor="text1"/>
              </w:rPr>
              <w:t>, техническое состояние удовлетворительное.</w:t>
            </w:r>
          </w:p>
        </w:tc>
      </w:tr>
      <w:tr w:rsidR="00A26F1D" w:rsidRPr="00DE1B28" w:rsidTr="00590F26">
        <w:trPr>
          <w:trHeight w:val="864"/>
        </w:trPr>
        <w:tc>
          <w:tcPr>
            <w:tcW w:w="2127" w:type="dxa"/>
            <w:vMerge/>
            <w:vAlign w:val="center"/>
          </w:tcPr>
          <w:p w:rsidR="00A26F1D" w:rsidRPr="00DE1B28" w:rsidRDefault="00A26F1D" w:rsidP="00A26F1D">
            <w:pPr>
              <w:spacing w:line="276" w:lineRule="auto"/>
              <w:jc w:val="center"/>
              <w:rPr>
                <w:b/>
                <w:color w:val="000000" w:themeColor="text1"/>
              </w:rPr>
            </w:pPr>
          </w:p>
        </w:tc>
        <w:tc>
          <w:tcPr>
            <w:tcW w:w="8221" w:type="dxa"/>
            <w:vAlign w:val="center"/>
          </w:tcPr>
          <w:p w:rsidR="00A26F1D" w:rsidRPr="00DE1B28" w:rsidRDefault="00A26F1D" w:rsidP="00A26F1D">
            <w:pPr>
              <w:rPr>
                <w:b/>
                <w:color w:val="000000" w:themeColor="text1"/>
              </w:rPr>
            </w:pPr>
            <w:r w:rsidRPr="00DE1B28">
              <w:rPr>
                <w:b/>
                <w:color w:val="000000" w:themeColor="text1"/>
              </w:rPr>
              <w:t>ГАОУ ПП КО «Учебно-курсовой комбинат «Торбеевский»</w:t>
            </w:r>
          </w:p>
          <w:p w:rsidR="00A26F1D" w:rsidRPr="00DE1B28" w:rsidRDefault="00A26F1D" w:rsidP="00A26F1D">
            <w:pPr>
              <w:rPr>
                <w:rFonts w:eastAsia="Times New Roman"/>
                <w:color w:val="000000" w:themeColor="text1"/>
              </w:rPr>
            </w:pPr>
            <w:r w:rsidRPr="00DE1B28">
              <w:rPr>
                <w:i/>
                <w:color w:val="000000" w:themeColor="text1"/>
              </w:rPr>
              <w:t>Адрес:</w:t>
            </w:r>
            <w:r w:rsidRPr="00DE1B28">
              <w:rPr>
                <w:rFonts w:eastAsia="Times New Roman"/>
                <w:color w:val="000000" w:themeColor="text1"/>
              </w:rPr>
              <w:t xml:space="preserve"> п. Юбилейный, ул. Советская, д. 2</w:t>
            </w:r>
            <w:r w:rsidRPr="00DE1B28">
              <w:rPr>
                <w:color w:val="000000" w:themeColor="text1"/>
              </w:rPr>
              <w:t>;</w:t>
            </w:r>
          </w:p>
          <w:p w:rsidR="00A26F1D" w:rsidRPr="00DE1B28" w:rsidRDefault="00A26F1D" w:rsidP="00A26F1D">
            <w:pPr>
              <w:rPr>
                <w:color w:val="000000" w:themeColor="text1"/>
              </w:rPr>
            </w:pPr>
            <w:r w:rsidRPr="00DE1B28">
              <w:rPr>
                <w:rFonts w:eastAsia="Times New Roman"/>
                <w:i/>
                <w:color w:val="000000" w:themeColor="text1"/>
              </w:rPr>
              <w:t>Характеристика:</w:t>
            </w:r>
            <w:r w:rsidRPr="00DE1B28">
              <w:rPr>
                <w:rFonts w:eastAsia="Times New Roman"/>
                <w:b/>
                <w:color w:val="000000" w:themeColor="text1"/>
              </w:rPr>
              <w:t xml:space="preserve"> </w:t>
            </w:r>
            <w:r w:rsidRPr="00DE1B28">
              <w:rPr>
                <w:rFonts w:eastAsia="Times New Roman"/>
                <w:color w:val="000000" w:themeColor="text1"/>
              </w:rPr>
              <w:t>автошкола.</w:t>
            </w:r>
          </w:p>
        </w:tc>
      </w:tr>
      <w:tr w:rsidR="000B7A8F" w:rsidRPr="00DE1B28" w:rsidTr="00590F26">
        <w:trPr>
          <w:trHeight w:val="864"/>
        </w:trPr>
        <w:tc>
          <w:tcPr>
            <w:tcW w:w="2127" w:type="dxa"/>
            <w:vMerge w:val="restart"/>
            <w:vAlign w:val="center"/>
          </w:tcPr>
          <w:p w:rsidR="000B7A8F" w:rsidRPr="00DE1B28" w:rsidRDefault="000B7A8F" w:rsidP="000B7A8F">
            <w:pPr>
              <w:spacing w:line="276" w:lineRule="auto"/>
              <w:jc w:val="center"/>
              <w:rPr>
                <w:b/>
                <w:color w:val="000000" w:themeColor="text1"/>
              </w:rPr>
            </w:pPr>
            <w:r w:rsidRPr="00DE1B28">
              <w:rPr>
                <w:b/>
                <w:color w:val="000000" w:themeColor="text1"/>
              </w:rPr>
              <w:t>Культура</w:t>
            </w:r>
          </w:p>
        </w:tc>
        <w:tc>
          <w:tcPr>
            <w:tcW w:w="8221" w:type="dxa"/>
            <w:vAlign w:val="center"/>
          </w:tcPr>
          <w:p w:rsidR="000B7A8F" w:rsidRPr="00DE1B28" w:rsidRDefault="00CF32C8" w:rsidP="000B7A8F">
            <w:pPr>
              <w:rPr>
                <w:b/>
                <w:color w:val="000000" w:themeColor="text1"/>
              </w:rPr>
            </w:pPr>
            <w:hyperlink r:id="rId26" w:history="1">
              <w:r w:rsidR="000B7A8F" w:rsidRPr="00DE1B28">
                <w:rPr>
                  <w:b/>
                  <w:color w:val="000000" w:themeColor="text1"/>
                </w:rPr>
                <w:t>МУК "Сельский дом культуры"</w:t>
              </w:r>
            </w:hyperlink>
            <w:r w:rsidR="000B7A8F" w:rsidRPr="00DE1B28">
              <w:rPr>
                <w:b/>
                <w:color w:val="000000" w:themeColor="text1"/>
              </w:rPr>
              <w:t xml:space="preserve"> </w:t>
            </w:r>
          </w:p>
          <w:p w:rsidR="000B7A8F" w:rsidRPr="00DE1B28" w:rsidRDefault="000B7A8F" w:rsidP="000B7A8F">
            <w:pPr>
              <w:rPr>
                <w:rFonts w:eastAsia="Times New Roman"/>
                <w:color w:val="000000" w:themeColor="text1"/>
              </w:rPr>
            </w:pPr>
            <w:r w:rsidRPr="00DE1B28">
              <w:rPr>
                <w:i/>
                <w:color w:val="000000" w:themeColor="text1"/>
              </w:rPr>
              <w:t>Адрес:</w:t>
            </w:r>
            <w:r w:rsidRPr="00DE1B28">
              <w:rPr>
                <w:rFonts w:eastAsia="Times New Roman"/>
                <w:color w:val="000000" w:themeColor="text1"/>
              </w:rPr>
              <w:t xml:space="preserve"> п. Юбилейный, ул. Первомайская, 16</w:t>
            </w:r>
            <w:r w:rsidRPr="00DE1B28">
              <w:rPr>
                <w:color w:val="000000" w:themeColor="text1"/>
              </w:rPr>
              <w:t>;</w:t>
            </w:r>
          </w:p>
          <w:p w:rsidR="000B7A8F" w:rsidRPr="00DE1B28" w:rsidRDefault="000B7A8F" w:rsidP="000B7A8F">
            <w:pPr>
              <w:rPr>
                <w:rFonts w:eastAsia="Times New Roman"/>
                <w:color w:val="000000" w:themeColor="text1"/>
              </w:rPr>
            </w:pPr>
            <w:r w:rsidRPr="00DE1B28">
              <w:rPr>
                <w:rFonts w:eastAsia="Times New Roman"/>
                <w:i/>
                <w:color w:val="000000" w:themeColor="text1"/>
              </w:rPr>
              <w:t>Характеристика строения учреждения:</w:t>
            </w:r>
            <w:r w:rsidRPr="00DE1B28">
              <w:rPr>
                <w:rFonts w:eastAsia="Times New Roman"/>
                <w:b/>
                <w:color w:val="000000" w:themeColor="text1"/>
              </w:rPr>
              <w:t xml:space="preserve"> </w:t>
            </w:r>
            <w:r w:rsidRPr="00DE1B28">
              <w:rPr>
                <w:rFonts w:eastAsia="Times New Roman"/>
                <w:color w:val="000000" w:themeColor="text1"/>
              </w:rPr>
              <w:t>специальное</w:t>
            </w:r>
            <w:r w:rsidRPr="00DE1B28">
              <w:rPr>
                <w:color w:val="000000" w:themeColor="text1"/>
              </w:rPr>
              <w:t>;</w:t>
            </w:r>
          </w:p>
          <w:p w:rsidR="000B7A8F" w:rsidRPr="00DE1B28" w:rsidRDefault="00C6088C" w:rsidP="00C6088C">
            <w:pPr>
              <w:rPr>
                <w:rFonts w:eastAsia="Times New Roman"/>
                <w:color w:val="000000" w:themeColor="text1"/>
              </w:rPr>
            </w:pPr>
            <w:r w:rsidRPr="00DE1B28">
              <w:rPr>
                <w:rFonts w:eastAsia="Times New Roman"/>
                <w:i/>
                <w:color w:val="000000" w:themeColor="text1"/>
              </w:rPr>
              <w:t>Вместимость:</w:t>
            </w:r>
            <w:r w:rsidR="000B7A8F" w:rsidRPr="00DE1B28">
              <w:rPr>
                <w:rFonts w:eastAsia="Times New Roman"/>
                <w:color w:val="000000" w:themeColor="text1"/>
              </w:rPr>
              <w:t xml:space="preserve"> 300 мест; </w:t>
            </w:r>
          </w:p>
        </w:tc>
      </w:tr>
      <w:tr w:rsidR="000B7A8F" w:rsidRPr="00DE1B28" w:rsidTr="00590F26">
        <w:trPr>
          <w:trHeight w:val="864"/>
        </w:trPr>
        <w:tc>
          <w:tcPr>
            <w:tcW w:w="2127" w:type="dxa"/>
            <w:vMerge/>
            <w:vAlign w:val="center"/>
          </w:tcPr>
          <w:p w:rsidR="000B7A8F" w:rsidRPr="00DE1B28" w:rsidRDefault="000B7A8F" w:rsidP="000B7A8F">
            <w:pPr>
              <w:spacing w:line="276" w:lineRule="auto"/>
              <w:jc w:val="center"/>
              <w:rPr>
                <w:b/>
                <w:color w:val="000000" w:themeColor="text1"/>
              </w:rPr>
            </w:pPr>
          </w:p>
        </w:tc>
        <w:tc>
          <w:tcPr>
            <w:tcW w:w="8221" w:type="dxa"/>
            <w:vAlign w:val="center"/>
          </w:tcPr>
          <w:p w:rsidR="000B7A8F" w:rsidRPr="00DE1B28" w:rsidRDefault="000B7A8F" w:rsidP="000B7A8F">
            <w:pPr>
              <w:rPr>
                <w:b/>
                <w:color w:val="000000" w:themeColor="text1"/>
              </w:rPr>
            </w:pPr>
            <w:r w:rsidRPr="00DE1B28">
              <w:rPr>
                <w:b/>
                <w:color w:val="000000" w:themeColor="text1"/>
              </w:rPr>
              <w:t>Модельная библиотека</w:t>
            </w:r>
          </w:p>
          <w:p w:rsidR="00C6088C" w:rsidRPr="00DE1B28" w:rsidRDefault="00C6088C" w:rsidP="00C6088C">
            <w:pPr>
              <w:rPr>
                <w:rFonts w:eastAsia="Times New Roman"/>
                <w:color w:val="000000" w:themeColor="text1"/>
              </w:rPr>
            </w:pPr>
            <w:r w:rsidRPr="00DE1B28">
              <w:rPr>
                <w:i/>
                <w:color w:val="000000" w:themeColor="text1"/>
              </w:rPr>
              <w:t>Адрес:</w:t>
            </w:r>
            <w:r w:rsidRPr="00DE1B28">
              <w:rPr>
                <w:rFonts w:eastAsia="Times New Roman"/>
                <w:color w:val="000000" w:themeColor="text1"/>
              </w:rPr>
              <w:t xml:space="preserve"> п. Юбилейный, ул. Первомайская, 16</w:t>
            </w:r>
            <w:r w:rsidRPr="00DE1B28">
              <w:rPr>
                <w:color w:val="000000" w:themeColor="text1"/>
              </w:rPr>
              <w:t>;</w:t>
            </w:r>
          </w:p>
          <w:p w:rsidR="000B7A8F" w:rsidRPr="00DE1B28" w:rsidRDefault="000B7A8F" w:rsidP="000B7A8F">
            <w:pPr>
              <w:rPr>
                <w:rFonts w:eastAsia="Times New Roman"/>
                <w:color w:val="000000" w:themeColor="text1"/>
              </w:rPr>
            </w:pPr>
            <w:r w:rsidRPr="00DE1B28">
              <w:rPr>
                <w:rFonts w:eastAsia="Times New Roman"/>
                <w:i/>
                <w:color w:val="000000" w:themeColor="text1"/>
              </w:rPr>
              <w:t>Книжный фонд:</w:t>
            </w:r>
            <w:r w:rsidRPr="00DE1B28">
              <w:rPr>
                <w:rFonts w:eastAsia="Times New Roman"/>
                <w:color w:val="000000" w:themeColor="text1"/>
              </w:rPr>
              <w:t xml:space="preserve"> </w:t>
            </w:r>
            <w:r w:rsidR="00C6088C" w:rsidRPr="00DE1B28">
              <w:rPr>
                <w:rFonts w:eastAsia="Times New Roman"/>
                <w:color w:val="000000" w:themeColor="text1"/>
              </w:rPr>
              <w:t>20000</w:t>
            </w:r>
            <w:r w:rsidRPr="00DE1B28">
              <w:rPr>
                <w:rFonts w:eastAsia="Times New Roman"/>
                <w:color w:val="000000" w:themeColor="text1"/>
              </w:rPr>
              <w:t xml:space="preserve"> экз.</w:t>
            </w:r>
            <w:r w:rsidRPr="00DE1B28">
              <w:rPr>
                <w:color w:val="000000" w:themeColor="text1"/>
              </w:rPr>
              <w:t>;</w:t>
            </w:r>
          </w:p>
        </w:tc>
      </w:tr>
      <w:tr w:rsidR="000B7A8F" w:rsidRPr="00DE1B28" w:rsidTr="00590F26">
        <w:trPr>
          <w:trHeight w:val="864"/>
        </w:trPr>
        <w:tc>
          <w:tcPr>
            <w:tcW w:w="2127" w:type="dxa"/>
            <w:vMerge/>
            <w:vAlign w:val="center"/>
          </w:tcPr>
          <w:p w:rsidR="000B7A8F" w:rsidRPr="00DE1B28" w:rsidRDefault="000B7A8F" w:rsidP="000B7A8F">
            <w:pPr>
              <w:spacing w:line="276" w:lineRule="auto"/>
              <w:jc w:val="center"/>
              <w:rPr>
                <w:b/>
                <w:color w:val="000000" w:themeColor="text1"/>
              </w:rPr>
            </w:pPr>
          </w:p>
        </w:tc>
        <w:tc>
          <w:tcPr>
            <w:tcW w:w="8221" w:type="dxa"/>
            <w:vAlign w:val="center"/>
          </w:tcPr>
          <w:p w:rsidR="00C6088C" w:rsidRPr="00DE1B28" w:rsidRDefault="00C6088C" w:rsidP="00C6088C">
            <w:pPr>
              <w:rPr>
                <w:b/>
                <w:color w:val="000000" w:themeColor="text1"/>
              </w:rPr>
            </w:pPr>
            <w:r w:rsidRPr="00DE1B28">
              <w:rPr>
                <w:b/>
                <w:color w:val="000000" w:themeColor="text1"/>
              </w:rPr>
              <w:t>Библиотека</w:t>
            </w:r>
          </w:p>
          <w:p w:rsidR="00C6088C" w:rsidRPr="00DE1B28" w:rsidRDefault="00C6088C" w:rsidP="00C6088C">
            <w:pPr>
              <w:rPr>
                <w:rFonts w:eastAsia="Times New Roman"/>
                <w:color w:val="000000" w:themeColor="text1"/>
              </w:rPr>
            </w:pPr>
            <w:r w:rsidRPr="00DE1B28">
              <w:rPr>
                <w:i/>
                <w:color w:val="000000" w:themeColor="text1"/>
              </w:rPr>
              <w:t>Адрес:</w:t>
            </w:r>
            <w:r w:rsidRPr="00DE1B28">
              <w:rPr>
                <w:rFonts w:eastAsia="Times New Roman"/>
                <w:color w:val="000000" w:themeColor="text1"/>
              </w:rPr>
              <w:t xml:space="preserve"> дер. Дубровка, ул. Почтовая</w:t>
            </w:r>
            <w:r w:rsidRPr="00DE1B28">
              <w:rPr>
                <w:color w:val="000000" w:themeColor="text1"/>
              </w:rPr>
              <w:t>;</w:t>
            </w:r>
          </w:p>
          <w:p w:rsidR="000B7A8F" w:rsidRPr="00DE1B28" w:rsidRDefault="00C6088C" w:rsidP="00C6088C">
            <w:pPr>
              <w:rPr>
                <w:b/>
                <w:color w:val="000000" w:themeColor="text1"/>
              </w:rPr>
            </w:pPr>
            <w:r w:rsidRPr="00DE1B28">
              <w:rPr>
                <w:rFonts w:eastAsia="Times New Roman"/>
                <w:i/>
                <w:color w:val="000000" w:themeColor="text1"/>
              </w:rPr>
              <w:t>Книжный фонд:</w:t>
            </w:r>
            <w:r w:rsidRPr="00DE1B28">
              <w:rPr>
                <w:rFonts w:eastAsia="Times New Roman"/>
                <w:color w:val="000000" w:themeColor="text1"/>
              </w:rPr>
              <w:t xml:space="preserve"> 7000 экз.</w:t>
            </w:r>
            <w:r w:rsidRPr="00DE1B28">
              <w:rPr>
                <w:color w:val="000000" w:themeColor="text1"/>
              </w:rPr>
              <w:t>;</w:t>
            </w:r>
          </w:p>
        </w:tc>
      </w:tr>
      <w:tr w:rsidR="00F64D2B" w:rsidRPr="00DE1B28" w:rsidTr="00E5360C">
        <w:trPr>
          <w:trHeight w:val="583"/>
        </w:trPr>
        <w:tc>
          <w:tcPr>
            <w:tcW w:w="2127" w:type="dxa"/>
            <w:vMerge w:val="restart"/>
            <w:tcBorders>
              <w:top w:val="single" w:sz="4" w:space="0" w:color="auto"/>
              <w:left w:val="single" w:sz="4" w:space="0" w:color="auto"/>
              <w:right w:val="single" w:sz="4" w:space="0" w:color="auto"/>
            </w:tcBorders>
            <w:vAlign w:val="center"/>
          </w:tcPr>
          <w:p w:rsidR="00F64D2B" w:rsidRPr="00DE1B28" w:rsidRDefault="00F64D2B" w:rsidP="000B7A8F">
            <w:pPr>
              <w:spacing w:line="276" w:lineRule="auto"/>
              <w:jc w:val="center"/>
              <w:rPr>
                <w:b/>
                <w:color w:val="000000" w:themeColor="text1"/>
              </w:rPr>
            </w:pPr>
            <w:r w:rsidRPr="00DE1B28">
              <w:rPr>
                <w:b/>
                <w:color w:val="000000" w:themeColor="text1"/>
              </w:rPr>
              <w:t>Торговля и общественное питание</w:t>
            </w:r>
          </w:p>
        </w:tc>
        <w:tc>
          <w:tcPr>
            <w:tcW w:w="8221" w:type="dxa"/>
            <w:tcBorders>
              <w:top w:val="single" w:sz="4" w:space="0" w:color="auto"/>
              <w:left w:val="single" w:sz="4" w:space="0" w:color="auto"/>
              <w:bottom w:val="single" w:sz="4" w:space="0" w:color="auto"/>
              <w:right w:val="single" w:sz="4" w:space="0" w:color="auto"/>
            </w:tcBorders>
            <w:vAlign w:val="center"/>
          </w:tcPr>
          <w:p w:rsidR="007851D9" w:rsidRPr="00DE1B28" w:rsidRDefault="007851D9" w:rsidP="000B7A8F">
            <w:pPr>
              <w:rPr>
                <w:b/>
                <w:color w:val="000000" w:themeColor="text1"/>
              </w:rPr>
            </w:pPr>
            <w:r w:rsidRPr="00DE1B28">
              <w:rPr>
                <w:b/>
                <w:color w:val="000000" w:themeColor="text1"/>
              </w:rPr>
              <w:t>Магазин</w:t>
            </w:r>
          </w:p>
          <w:p w:rsidR="00F64D2B" w:rsidRPr="00DE1B28" w:rsidRDefault="00F64D2B" w:rsidP="000B7A8F">
            <w:pPr>
              <w:rPr>
                <w:rFonts w:eastAsia="Times New Roman"/>
                <w:color w:val="000000" w:themeColor="text1"/>
              </w:rPr>
            </w:pPr>
            <w:r w:rsidRPr="00DE1B28">
              <w:rPr>
                <w:i/>
                <w:color w:val="000000" w:themeColor="text1"/>
              </w:rPr>
              <w:t>Торговая площадь:</w:t>
            </w:r>
            <w:r w:rsidRPr="00DE1B28">
              <w:rPr>
                <w:b/>
                <w:color w:val="000000" w:themeColor="text1"/>
              </w:rPr>
              <w:t xml:space="preserve"> </w:t>
            </w:r>
            <w:r w:rsidR="007851D9" w:rsidRPr="00DE1B28">
              <w:rPr>
                <w:rFonts w:eastAsia="Times New Roman"/>
                <w:color w:val="000000" w:themeColor="text1"/>
              </w:rPr>
              <w:t>45</w:t>
            </w:r>
            <w:r w:rsidRPr="00DE1B28">
              <w:rPr>
                <w:rFonts w:eastAsia="Times New Roman"/>
                <w:color w:val="000000" w:themeColor="text1"/>
              </w:rPr>
              <w:t xml:space="preserve"> м</w:t>
            </w:r>
            <w:r w:rsidRPr="00DE1B28">
              <w:rPr>
                <w:rFonts w:eastAsia="Times New Roman"/>
                <w:color w:val="000000" w:themeColor="text1"/>
                <w:vertAlign w:val="superscript"/>
              </w:rPr>
              <w:t>2</w:t>
            </w:r>
            <w:r w:rsidRPr="00DE1B28">
              <w:rPr>
                <w:rFonts w:eastAsia="Times New Roman"/>
                <w:color w:val="000000" w:themeColor="text1"/>
              </w:rPr>
              <w:t>;</w:t>
            </w:r>
          </w:p>
          <w:p w:rsidR="007851D9" w:rsidRPr="00DE1B28" w:rsidRDefault="007851D9" w:rsidP="000B7A8F">
            <w:pPr>
              <w:rPr>
                <w:b/>
                <w:color w:val="000000" w:themeColor="text1"/>
              </w:rPr>
            </w:pPr>
            <w:r w:rsidRPr="00DE1B28">
              <w:rPr>
                <w:rFonts w:eastAsia="Times New Roman"/>
                <w:i/>
                <w:color w:val="000000" w:themeColor="text1"/>
              </w:rPr>
              <w:t xml:space="preserve">Специализация: </w:t>
            </w:r>
            <w:r w:rsidRPr="00DE1B28">
              <w:rPr>
                <w:rFonts w:eastAsia="Times New Roman"/>
                <w:color w:val="000000" w:themeColor="text1"/>
              </w:rPr>
              <w:t>продовольственный;</w:t>
            </w:r>
          </w:p>
          <w:p w:rsidR="00F64D2B" w:rsidRPr="00DE1B28" w:rsidRDefault="00F64D2B" w:rsidP="000B7A8F">
            <w:pPr>
              <w:rPr>
                <w:b/>
                <w:color w:val="000000" w:themeColor="text1"/>
              </w:rPr>
            </w:pPr>
            <w:r w:rsidRPr="00DE1B28">
              <w:rPr>
                <w:i/>
                <w:color w:val="000000" w:themeColor="text1"/>
              </w:rPr>
              <w:t>Адрес:</w:t>
            </w:r>
            <w:r w:rsidRPr="00DE1B28">
              <w:rPr>
                <w:b/>
                <w:color w:val="000000" w:themeColor="text1"/>
              </w:rPr>
              <w:t xml:space="preserve"> </w:t>
            </w:r>
            <w:r w:rsidR="007851D9" w:rsidRPr="00DE1B28">
              <w:rPr>
                <w:rFonts w:eastAsia="Times New Roman"/>
                <w:color w:val="000000" w:themeColor="text1"/>
              </w:rPr>
              <w:t>п. Юбилейный</w:t>
            </w:r>
          </w:p>
        </w:tc>
      </w:tr>
      <w:tr w:rsidR="00F64D2B" w:rsidRPr="00DE1B28" w:rsidTr="003B6F22">
        <w:trPr>
          <w:trHeight w:val="562"/>
        </w:trPr>
        <w:tc>
          <w:tcPr>
            <w:tcW w:w="2127" w:type="dxa"/>
            <w:vMerge/>
            <w:tcBorders>
              <w:left w:val="single" w:sz="4" w:space="0" w:color="auto"/>
              <w:right w:val="single" w:sz="4" w:space="0" w:color="auto"/>
            </w:tcBorders>
            <w:vAlign w:val="center"/>
          </w:tcPr>
          <w:p w:rsidR="00F64D2B" w:rsidRPr="00DE1B28" w:rsidRDefault="00F64D2B" w:rsidP="000B7A8F">
            <w:pPr>
              <w:spacing w:line="276" w:lineRule="auto"/>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tcPr>
          <w:p w:rsidR="00F64D2B" w:rsidRPr="00DE1B28" w:rsidRDefault="00F64D2B" w:rsidP="000B7A8F">
            <w:pPr>
              <w:rPr>
                <w:b/>
                <w:color w:val="000000" w:themeColor="text1"/>
              </w:rPr>
            </w:pPr>
            <w:r w:rsidRPr="00DE1B28">
              <w:rPr>
                <w:b/>
                <w:color w:val="000000" w:themeColor="text1"/>
              </w:rPr>
              <w:t>Торговый павильон</w:t>
            </w:r>
          </w:p>
          <w:p w:rsidR="007851D9" w:rsidRPr="00DE1B28" w:rsidRDefault="007851D9" w:rsidP="007851D9">
            <w:pPr>
              <w:rPr>
                <w:rFonts w:eastAsia="Times New Roman"/>
                <w:color w:val="000000" w:themeColor="text1"/>
              </w:rPr>
            </w:pPr>
            <w:r w:rsidRPr="00DE1B28">
              <w:rPr>
                <w:i/>
                <w:color w:val="000000" w:themeColor="text1"/>
              </w:rPr>
              <w:t>Торговая площадь:</w:t>
            </w:r>
            <w:r w:rsidRPr="00DE1B28">
              <w:rPr>
                <w:b/>
                <w:color w:val="000000" w:themeColor="text1"/>
              </w:rPr>
              <w:t xml:space="preserve"> </w:t>
            </w:r>
            <w:r w:rsidRPr="00DE1B28">
              <w:rPr>
                <w:rFonts w:eastAsia="Times New Roman"/>
                <w:color w:val="000000" w:themeColor="text1"/>
              </w:rPr>
              <w:t>6,25 м</w:t>
            </w:r>
            <w:r w:rsidRPr="00DE1B28">
              <w:rPr>
                <w:rFonts w:eastAsia="Times New Roman"/>
                <w:color w:val="000000" w:themeColor="text1"/>
                <w:vertAlign w:val="superscript"/>
              </w:rPr>
              <w:t>2</w:t>
            </w:r>
            <w:r w:rsidRPr="00DE1B28">
              <w:rPr>
                <w:rFonts w:eastAsia="Times New Roman"/>
                <w:color w:val="000000" w:themeColor="text1"/>
              </w:rPr>
              <w:t>;</w:t>
            </w:r>
          </w:p>
          <w:p w:rsidR="007851D9" w:rsidRPr="00DE1B28" w:rsidRDefault="007851D9" w:rsidP="007851D9">
            <w:pPr>
              <w:snapToGrid w:val="0"/>
              <w:rPr>
                <w:color w:val="000000" w:themeColor="text1"/>
                <w:sz w:val="22"/>
                <w:szCs w:val="22"/>
                <w:lang w:eastAsia="ar-SA"/>
              </w:rPr>
            </w:pPr>
            <w:r w:rsidRPr="00DE1B28">
              <w:rPr>
                <w:rFonts w:eastAsia="Times New Roman"/>
                <w:i/>
                <w:color w:val="000000" w:themeColor="text1"/>
              </w:rPr>
              <w:t>Специализация:</w:t>
            </w:r>
            <w:r w:rsidRPr="00DE1B28">
              <w:rPr>
                <w:rFonts w:eastAsia="Times New Roman"/>
                <w:color w:val="000000" w:themeColor="text1"/>
              </w:rPr>
              <w:t xml:space="preserve"> галантерея;</w:t>
            </w:r>
          </w:p>
          <w:p w:rsidR="00F64D2B" w:rsidRPr="00DE1B28" w:rsidRDefault="007851D9" w:rsidP="007851D9">
            <w:pPr>
              <w:rPr>
                <w:b/>
                <w:color w:val="000000" w:themeColor="text1"/>
              </w:rPr>
            </w:pPr>
            <w:r w:rsidRPr="00DE1B28">
              <w:rPr>
                <w:i/>
                <w:color w:val="000000" w:themeColor="text1"/>
              </w:rPr>
              <w:t>Адрес:</w:t>
            </w:r>
            <w:r w:rsidRPr="00DE1B28">
              <w:rPr>
                <w:b/>
                <w:color w:val="000000" w:themeColor="text1"/>
              </w:rPr>
              <w:t xml:space="preserve"> </w:t>
            </w:r>
            <w:r w:rsidRPr="00DE1B28">
              <w:rPr>
                <w:rFonts w:eastAsia="Times New Roman"/>
                <w:color w:val="000000" w:themeColor="text1"/>
              </w:rPr>
              <w:t>п. Юбилейный</w:t>
            </w:r>
          </w:p>
        </w:tc>
      </w:tr>
      <w:tr w:rsidR="007851D9" w:rsidRPr="00DE1B28" w:rsidTr="003B6F22">
        <w:trPr>
          <w:trHeight w:val="562"/>
        </w:trPr>
        <w:tc>
          <w:tcPr>
            <w:tcW w:w="2127" w:type="dxa"/>
            <w:vMerge/>
            <w:tcBorders>
              <w:left w:val="single" w:sz="4" w:space="0" w:color="auto"/>
              <w:right w:val="single" w:sz="4" w:space="0" w:color="auto"/>
            </w:tcBorders>
            <w:vAlign w:val="center"/>
          </w:tcPr>
          <w:p w:rsidR="007851D9" w:rsidRPr="00DE1B28" w:rsidRDefault="007851D9" w:rsidP="000B7A8F">
            <w:pPr>
              <w:spacing w:line="276" w:lineRule="auto"/>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tcPr>
          <w:p w:rsidR="007851D9" w:rsidRPr="00DE1B28" w:rsidRDefault="007851D9" w:rsidP="007851D9">
            <w:pPr>
              <w:rPr>
                <w:b/>
                <w:color w:val="000000" w:themeColor="text1"/>
              </w:rPr>
            </w:pPr>
            <w:r w:rsidRPr="00DE1B28">
              <w:rPr>
                <w:b/>
                <w:color w:val="000000" w:themeColor="text1"/>
              </w:rPr>
              <w:t>Магазин</w:t>
            </w:r>
          </w:p>
          <w:p w:rsidR="007851D9" w:rsidRPr="00DE1B28" w:rsidRDefault="007851D9" w:rsidP="007851D9">
            <w:pPr>
              <w:rPr>
                <w:rFonts w:eastAsia="Times New Roman"/>
                <w:color w:val="000000" w:themeColor="text1"/>
              </w:rPr>
            </w:pPr>
            <w:r w:rsidRPr="00DE1B28">
              <w:rPr>
                <w:i/>
                <w:color w:val="000000" w:themeColor="text1"/>
              </w:rPr>
              <w:t>Торговая площадь:</w:t>
            </w:r>
            <w:r w:rsidRPr="00DE1B28">
              <w:rPr>
                <w:b/>
                <w:color w:val="000000" w:themeColor="text1"/>
              </w:rPr>
              <w:t xml:space="preserve"> </w:t>
            </w:r>
            <w:r w:rsidRPr="00DE1B28">
              <w:rPr>
                <w:rFonts w:eastAsia="Times New Roman"/>
                <w:color w:val="000000" w:themeColor="text1"/>
              </w:rPr>
              <w:t>58 м</w:t>
            </w:r>
            <w:r w:rsidRPr="00DE1B28">
              <w:rPr>
                <w:rFonts w:eastAsia="Times New Roman"/>
                <w:color w:val="000000" w:themeColor="text1"/>
                <w:vertAlign w:val="superscript"/>
              </w:rPr>
              <w:t>2</w:t>
            </w:r>
            <w:r w:rsidRPr="00DE1B28">
              <w:rPr>
                <w:rFonts w:eastAsia="Times New Roman"/>
                <w:color w:val="000000" w:themeColor="text1"/>
              </w:rPr>
              <w:t>;</w:t>
            </w:r>
          </w:p>
          <w:p w:rsidR="007851D9" w:rsidRPr="00DE1B28" w:rsidRDefault="007851D9" w:rsidP="007851D9">
            <w:pPr>
              <w:rPr>
                <w:b/>
                <w:color w:val="000000" w:themeColor="text1"/>
              </w:rPr>
            </w:pPr>
            <w:r w:rsidRPr="00DE1B28">
              <w:rPr>
                <w:rFonts w:eastAsia="Times New Roman"/>
                <w:i/>
                <w:color w:val="000000" w:themeColor="text1"/>
              </w:rPr>
              <w:t xml:space="preserve">Специализация: </w:t>
            </w:r>
            <w:r w:rsidRPr="00DE1B28">
              <w:rPr>
                <w:color w:val="000000" w:themeColor="text1"/>
                <w:sz w:val="22"/>
                <w:szCs w:val="22"/>
              </w:rPr>
              <w:t>смешанный (продукты, хозтовары)</w:t>
            </w:r>
            <w:r w:rsidRPr="00DE1B28">
              <w:rPr>
                <w:rFonts w:eastAsia="Times New Roman"/>
                <w:color w:val="000000" w:themeColor="text1"/>
              </w:rPr>
              <w:t>;</w:t>
            </w:r>
          </w:p>
          <w:p w:rsidR="007851D9" w:rsidRPr="00DE1B28" w:rsidRDefault="007851D9" w:rsidP="007851D9">
            <w:pPr>
              <w:rPr>
                <w:b/>
                <w:color w:val="000000" w:themeColor="text1"/>
              </w:rPr>
            </w:pPr>
            <w:r w:rsidRPr="00DE1B28">
              <w:rPr>
                <w:i/>
                <w:color w:val="000000" w:themeColor="text1"/>
              </w:rPr>
              <w:t>Адрес:</w:t>
            </w:r>
            <w:r w:rsidRPr="00DE1B28">
              <w:rPr>
                <w:b/>
                <w:color w:val="000000" w:themeColor="text1"/>
              </w:rPr>
              <w:t xml:space="preserve"> </w:t>
            </w:r>
            <w:r w:rsidRPr="00DE1B28">
              <w:rPr>
                <w:rFonts w:eastAsia="Times New Roman"/>
                <w:color w:val="000000" w:themeColor="text1"/>
              </w:rPr>
              <w:t>дер. Торбеево</w:t>
            </w:r>
          </w:p>
        </w:tc>
      </w:tr>
      <w:tr w:rsidR="00F64D2B" w:rsidRPr="00DE1B28" w:rsidTr="003B6F22">
        <w:trPr>
          <w:trHeight w:val="562"/>
        </w:trPr>
        <w:tc>
          <w:tcPr>
            <w:tcW w:w="2127" w:type="dxa"/>
            <w:vMerge/>
            <w:tcBorders>
              <w:left w:val="single" w:sz="4" w:space="0" w:color="auto"/>
              <w:right w:val="single" w:sz="4" w:space="0" w:color="auto"/>
            </w:tcBorders>
            <w:vAlign w:val="center"/>
          </w:tcPr>
          <w:p w:rsidR="00F64D2B" w:rsidRPr="00DE1B28" w:rsidRDefault="00F64D2B" w:rsidP="000B7A8F">
            <w:pPr>
              <w:spacing w:line="276" w:lineRule="auto"/>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tcPr>
          <w:p w:rsidR="007851D9" w:rsidRPr="00DE1B28" w:rsidRDefault="00F64D2B" w:rsidP="000B7A8F">
            <w:pPr>
              <w:rPr>
                <w:b/>
                <w:color w:val="000000" w:themeColor="text1"/>
              </w:rPr>
            </w:pPr>
            <w:r w:rsidRPr="00DE1B28">
              <w:rPr>
                <w:b/>
                <w:color w:val="000000" w:themeColor="text1"/>
              </w:rPr>
              <w:t>Кафе «Апельсин»</w:t>
            </w:r>
          </w:p>
          <w:p w:rsidR="00F64D2B" w:rsidRPr="00DE1B28" w:rsidRDefault="007851D9" w:rsidP="007851D9">
            <w:pPr>
              <w:rPr>
                <w:rFonts w:eastAsia="Times New Roman"/>
                <w:color w:val="000000" w:themeColor="text1"/>
              </w:rPr>
            </w:pPr>
            <w:r w:rsidRPr="00DE1B28">
              <w:rPr>
                <w:i/>
                <w:color w:val="000000" w:themeColor="text1"/>
              </w:rPr>
              <w:t>Адрес:</w:t>
            </w:r>
            <w:r w:rsidRPr="00DE1B28">
              <w:rPr>
                <w:b/>
                <w:color w:val="000000" w:themeColor="text1"/>
              </w:rPr>
              <w:t xml:space="preserve"> </w:t>
            </w:r>
            <w:r w:rsidRPr="00DE1B28">
              <w:rPr>
                <w:rFonts w:eastAsia="Times New Roman"/>
                <w:color w:val="000000" w:themeColor="text1"/>
              </w:rPr>
              <w:t>автодорога М3 «Украина», 158 километр;</w:t>
            </w:r>
          </w:p>
          <w:p w:rsidR="007851D9" w:rsidRPr="00DE1B28" w:rsidRDefault="007851D9" w:rsidP="007851D9">
            <w:pPr>
              <w:rPr>
                <w:rFonts w:eastAsia="Times New Roman"/>
                <w:color w:val="000000" w:themeColor="text1"/>
              </w:rPr>
            </w:pPr>
            <w:r w:rsidRPr="00DE1B28">
              <w:rPr>
                <w:i/>
                <w:color w:val="000000" w:themeColor="text1"/>
              </w:rPr>
              <w:t>Площадь:</w:t>
            </w:r>
            <w:r w:rsidRPr="00DE1B28">
              <w:rPr>
                <w:b/>
                <w:color w:val="000000" w:themeColor="text1"/>
              </w:rPr>
              <w:t xml:space="preserve"> </w:t>
            </w:r>
            <w:r w:rsidRPr="00DE1B28">
              <w:rPr>
                <w:rFonts w:eastAsia="Times New Roman"/>
                <w:color w:val="000000" w:themeColor="text1"/>
              </w:rPr>
              <w:t>2000 м</w:t>
            </w:r>
            <w:r w:rsidRPr="00DE1B28">
              <w:rPr>
                <w:rFonts w:eastAsia="Times New Roman"/>
                <w:color w:val="000000" w:themeColor="text1"/>
                <w:vertAlign w:val="superscript"/>
              </w:rPr>
              <w:t>2</w:t>
            </w:r>
            <w:r w:rsidRPr="00DE1B28">
              <w:rPr>
                <w:rFonts w:eastAsia="Times New Roman"/>
                <w:color w:val="000000" w:themeColor="text1"/>
              </w:rPr>
              <w:t>;</w:t>
            </w:r>
          </w:p>
        </w:tc>
      </w:tr>
      <w:tr w:rsidR="000B7A8F" w:rsidRPr="00DE1B28" w:rsidTr="003B6F22">
        <w:trPr>
          <w:trHeight w:val="562"/>
        </w:trPr>
        <w:tc>
          <w:tcPr>
            <w:tcW w:w="2127" w:type="dxa"/>
            <w:tcBorders>
              <w:left w:val="single" w:sz="4" w:space="0" w:color="auto"/>
              <w:right w:val="single" w:sz="4" w:space="0" w:color="auto"/>
            </w:tcBorders>
            <w:vAlign w:val="center"/>
          </w:tcPr>
          <w:p w:rsidR="000B7A8F" w:rsidRPr="00DE1B28" w:rsidRDefault="000B7A8F" w:rsidP="000B7A8F">
            <w:pPr>
              <w:spacing w:line="276" w:lineRule="auto"/>
              <w:jc w:val="center"/>
              <w:rPr>
                <w:b/>
                <w:color w:val="000000" w:themeColor="text1"/>
              </w:rPr>
            </w:pPr>
            <w:r w:rsidRPr="00DE1B28">
              <w:rPr>
                <w:b/>
                <w:color w:val="000000" w:themeColor="text1"/>
              </w:rPr>
              <w:lastRenderedPageBreak/>
              <w:t>Туризм</w:t>
            </w:r>
          </w:p>
        </w:tc>
        <w:tc>
          <w:tcPr>
            <w:tcW w:w="8221" w:type="dxa"/>
            <w:tcBorders>
              <w:top w:val="single" w:sz="4" w:space="0" w:color="auto"/>
              <w:left w:val="single" w:sz="4" w:space="0" w:color="auto"/>
              <w:bottom w:val="single" w:sz="4" w:space="0" w:color="auto"/>
              <w:right w:val="single" w:sz="4" w:space="0" w:color="auto"/>
            </w:tcBorders>
          </w:tcPr>
          <w:p w:rsidR="000B7A8F" w:rsidRPr="00DE1B28" w:rsidRDefault="006C1545" w:rsidP="000B7A8F">
            <w:pPr>
              <w:rPr>
                <w:b/>
                <w:color w:val="000000" w:themeColor="text1"/>
              </w:rPr>
            </w:pPr>
            <w:r w:rsidRPr="00DE1B28">
              <w:rPr>
                <w:b/>
                <w:color w:val="000000" w:themeColor="text1"/>
              </w:rPr>
              <w:t>Гостевой дом</w:t>
            </w:r>
          </w:p>
          <w:p w:rsidR="000B7A8F" w:rsidRPr="00DE1B28" w:rsidRDefault="000B7A8F" w:rsidP="000B7A8F">
            <w:pPr>
              <w:rPr>
                <w:rFonts w:eastAsia="Times New Roman"/>
                <w:color w:val="000000" w:themeColor="text1"/>
              </w:rPr>
            </w:pPr>
            <w:r w:rsidRPr="00DE1B28">
              <w:rPr>
                <w:i/>
                <w:color w:val="000000" w:themeColor="text1"/>
              </w:rPr>
              <w:t>Адрес:</w:t>
            </w:r>
            <w:r w:rsidRPr="00DE1B28">
              <w:rPr>
                <w:b/>
                <w:color w:val="000000" w:themeColor="text1"/>
              </w:rPr>
              <w:t xml:space="preserve"> </w:t>
            </w:r>
            <w:r w:rsidRPr="00DE1B28">
              <w:rPr>
                <w:rFonts w:eastAsia="Times New Roman"/>
                <w:color w:val="000000" w:themeColor="text1"/>
              </w:rPr>
              <w:t xml:space="preserve">дер. </w:t>
            </w:r>
            <w:r w:rsidR="006C1545" w:rsidRPr="00DE1B28">
              <w:rPr>
                <w:rFonts w:eastAsia="Times New Roman"/>
                <w:color w:val="000000" w:themeColor="text1"/>
              </w:rPr>
              <w:t>Николаевка</w:t>
            </w:r>
          </w:p>
          <w:p w:rsidR="000B7A8F" w:rsidRPr="00DE1B28" w:rsidRDefault="000B7A8F" w:rsidP="006C1545">
            <w:pPr>
              <w:rPr>
                <w:color w:val="000000" w:themeColor="text1"/>
              </w:rPr>
            </w:pPr>
            <w:r w:rsidRPr="00DE1B28">
              <w:rPr>
                <w:rFonts w:eastAsia="Times New Roman"/>
                <w:i/>
                <w:color w:val="000000" w:themeColor="text1"/>
              </w:rPr>
              <w:t>Тип</w:t>
            </w:r>
            <w:r w:rsidRPr="00DE1B28">
              <w:rPr>
                <w:i/>
                <w:color w:val="000000" w:themeColor="text1"/>
              </w:rPr>
              <w:t xml:space="preserve">: </w:t>
            </w:r>
            <w:r w:rsidR="006C1545" w:rsidRPr="00DE1B28">
              <w:rPr>
                <w:rFonts w:eastAsia="Times New Roman"/>
                <w:color w:val="000000" w:themeColor="text1"/>
              </w:rPr>
              <w:t>База отдыха с прудом.</w:t>
            </w:r>
          </w:p>
        </w:tc>
      </w:tr>
      <w:tr w:rsidR="00B63457" w:rsidRPr="00DE1B28" w:rsidTr="008573D4">
        <w:trPr>
          <w:trHeight w:val="562"/>
        </w:trPr>
        <w:tc>
          <w:tcPr>
            <w:tcW w:w="2127" w:type="dxa"/>
            <w:vMerge w:val="restart"/>
            <w:tcBorders>
              <w:left w:val="single" w:sz="4" w:space="0" w:color="auto"/>
              <w:right w:val="single" w:sz="4" w:space="0" w:color="auto"/>
            </w:tcBorders>
            <w:vAlign w:val="center"/>
          </w:tcPr>
          <w:p w:rsidR="00B63457" w:rsidRPr="00DE1B28" w:rsidRDefault="00B63457" w:rsidP="00B63457">
            <w:pPr>
              <w:spacing w:line="276" w:lineRule="auto"/>
              <w:jc w:val="center"/>
              <w:rPr>
                <w:b/>
                <w:color w:val="000000" w:themeColor="text1"/>
              </w:rPr>
            </w:pPr>
            <w:r w:rsidRPr="00DE1B28">
              <w:rPr>
                <w:b/>
                <w:color w:val="000000" w:themeColor="text1"/>
              </w:rPr>
              <w:t>Прочие объекты обслуживания</w:t>
            </w:r>
          </w:p>
        </w:tc>
        <w:tc>
          <w:tcPr>
            <w:tcW w:w="8221" w:type="dxa"/>
            <w:tcBorders>
              <w:top w:val="single" w:sz="4" w:space="0" w:color="auto"/>
              <w:left w:val="single" w:sz="4" w:space="0" w:color="auto"/>
              <w:bottom w:val="single" w:sz="4" w:space="0" w:color="auto"/>
              <w:right w:val="single" w:sz="4" w:space="0" w:color="auto"/>
            </w:tcBorders>
            <w:vAlign w:val="center"/>
          </w:tcPr>
          <w:p w:rsidR="00B63457" w:rsidRPr="00DE1B28" w:rsidRDefault="00B63457" w:rsidP="00B63457">
            <w:pPr>
              <w:rPr>
                <w:b/>
                <w:color w:val="000000" w:themeColor="text1"/>
              </w:rPr>
            </w:pPr>
            <w:r w:rsidRPr="00DE1B28">
              <w:rPr>
                <w:b/>
                <w:color w:val="000000" w:themeColor="text1"/>
              </w:rPr>
              <w:t>Администрация сельского поселения «Поселок Юбилейный»</w:t>
            </w:r>
          </w:p>
          <w:p w:rsidR="00B63457" w:rsidRPr="00DE1B28" w:rsidRDefault="00B63457" w:rsidP="00B63457">
            <w:pPr>
              <w:rPr>
                <w:rFonts w:eastAsia="Times New Roman"/>
                <w:color w:val="000000" w:themeColor="text1"/>
              </w:rPr>
            </w:pPr>
            <w:r w:rsidRPr="00DE1B28">
              <w:rPr>
                <w:i/>
                <w:color w:val="000000" w:themeColor="text1"/>
              </w:rPr>
              <w:t>Адрес:</w:t>
            </w:r>
            <w:r w:rsidRPr="00DE1B28">
              <w:rPr>
                <w:b/>
                <w:color w:val="000000" w:themeColor="text1"/>
              </w:rPr>
              <w:t xml:space="preserve"> </w:t>
            </w:r>
            <w:r w:rsidRPr="00DE1B28">
              <w:rPr>
                <w:rFonts w:eastAsia="Times New Roman"/>
                <w:color w:val="000000" w:themeColor="text1"/>
              </w:rPr>
              <w:t>п. Юбилейный, ул. Молодежная, д.11</w:t>
            </w:r>
          </w:p>
        </w:tc>
      </w:tr>
      <w:tr w:rsidR="00B63457" w:rsidRPr="00DE1B28" w:rsidTr="008573D4">
        <w:trPr>
          <w:trHeight w:val="562"/>
        </w:trPr>
        <w:tc>
          <w:tcPr>
            <w:tcW w:w="2127" w:type="dxa"/>
            <w:vMerge/>
            <w:tcBorders>
              <w:left w:val="single" w:sz="4" w:space="0" w:color="auto"/>
              <w:right w:val="single" w:sz="4" w:space="0" w:color="auto"/>
            </w:tcBorders>
            <w:vAlign w:val="center"/>
          </w:tcPr>
          <w:p w:rsidR="00B63457" w:rsidRPr="00DE1B28" w:rsidRDefault="00B63457" w:rsidP="00B63457">
            <w:pPr>
              <w:spacing w:line="276" w:lineRule="auto"/>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vAlign w:val="center"/>
          </w:tcPr>
          <w:p w:rsidR="00B63457" w:rsidRPr="00DE1B28" w:rsidRDefault="00B63457" w:rsidP="00B63457">
            <w:pPr>
              <w:rPr>
                <w:b/>
                <w:color w:val="000000" w:themeColor="text1"/>
              </w:rPr>
            </w:pPr>
            <w:r w:rsidRPr="00DE1B28">
              <w:rPr>
                <w:b/>
                <w:color w:val="000000" w:themeColor="text1"/>
              </w:rPr>
              <w:t>Храм</w:t>
            </w:r>
          </w:p>
          <w:p w:rsidR="00B63457" w:rsidRPr="00DE1B28" w:rsidRDefault="00B63457" w:rsidP="00B63457">
            <w:pPr>
              <w:rPr>
                <w:b/>
                <w:color w:val="000000" w:themeColor="text1"/>
              </w:rPr>
            </w:pPr>
            <w:r w:rsidRPr="00DE1B28">
              <w:rPr>
                <w:i/>
                <w:color w:val="000000" w:themeColor="text1"/>
              </w:rPr>
              <w:t>Адрес:</w:t>
            </w:r>
            <w:r w:rsidRPr="00DE1B28">
              <w:rPr>
                <w:b/>
                <w:color w:val="000000" w:themeColor="text1"/>
              </w:rPr>
              <w:t xml:space="preserve"> </w:t>
            </w:r>
            <w:r w:rsidRPr="00DE1B28">
              <w:rPr>
                <w:rFonts w:eastAsia="Times New Roman"/>
                <w:color w:val="000000" w:themeColor="text1"/>
              </w:rPr>
              <w:t>п. Юбилейный</w:t>
            </w:r>
          </w:p>
        </w:tc>
      </w:tr>
    </w:tbl>
    <w:p w:rsidR="002A264B" w:rsidRPr="00DE1B28" w:rsidRDefault="002A264B" w:rsidP="001F529C">
      <w:pPr>
        <w:pStyle w:val="af3"/>
        <w:spacing w:line="240" w:lineRule="auto"/>
        <w:jc w:val="center"/>
        <w:rPr>
          <w:b/>
          <w:i/>
          <w:color w:val="000000" w:themeColor="text1"/>
          <w:sz w:val="16"/>
          <w:szCs w:val="16"/>
        </w:rPr>
      </w:pPr>
      <w:bookmarkStart w:id="130" w:name="_Toc173203499"/>
      <w:bookmarkStart w:id="131" w:name="_Toc185048308"/>
    </w:p>
    <w:bookmarkEnd w:id="130"/>
    <w:bookmarkEnd w:id="131"/>
    <w:p w:rsidR="00AA474A" w:rsidRPr="00DE1B28" w:rsidRDefault="00AA474A" w:rsidP="004907C1">
      <w:pPr>
        <w:jc w:val="center"/>
        <w:rPr>
          <w:b/>
          <w:i/>
          <w:color w:val="000000" w:themeColor="text1"/>
          <w:sz w:val="26"/>
          <w:szCs w:val="26"/>
        </w:rPr>
      </w:pPr>
      <w:r w:rsidRPr="00DE1B28">
        <w:rPr>
          <w:b/>
          <w:i/>
          <w:color w:val="000000" w:themeColor="text1"/>
          <w:sz w:val="26"/>
          <w:szCs w:val="26"/>
        </w:rPr>
        <w:t>Ритуальное обслуживание</w:t>
      </w:r>
    </w:p>
    <w:p w:rsidR="00AA474A" w:rsidRPr="00DE1B28" w:rsidRDefault="00AA474A" w:rsidP="00AA474A">
      <w:pPr>
        <w:pStyle w:val="af3"/>
        <w:spacing w:line="276" w:lineRule="auto"/>
        <w:rPr>
          <w:color w:val="000000" w:themeColor="text1"/>
          <w:sz w:val="26"/>
          <w:szCs w:val="26"/>
        </w:rPr>
      </w:pPr>
      <w:r w:rsidRPr="00DE1B28">
        <w:rPr>
          <w:color w:val="000000" w:themeColor="text1"/>
          <w:sz w:val="26"/>
          <w:szCs w:val="26"/>
        </w:rPr>
        <w:t xml:space="preserve">На территории </w:t>
      </w:r>
      <w:r w:rsidR="0023188C" w:rsidRPr="00DE1B28">
        <w:rPr>
          <w:color w:val="000000" w:themeColor="text1"/>
          <w:sz w:val="26"/>
          <w:szCs w:val="26"/>
        </w:rPr>
        <w:t xml:space="preserve">сельского </w:t>
      </w:r>
      <w:r w:rsidRPr="00DE1B28">
        <w:rPr>
          <w:color w:val="000000" w:themeColor="text1"/>
          <w:sz w:val="26"/>
          <w:szCs w:val="26"/>
        </w:rPr>
        <w:t xml:space="preserve">поселения </w:t>
      </w:r>
      <w:r w:rsidR="00584B1A" w:rsidRPr="00DE1B28">
        <w:rPr>
          <w:color w:val="000000" w:themeColor="text1"/>
          <w:sz w:val="26"/>
          <w:szCs w:val="26"/>
        </w:rPr>
        <w:t>расположено</w:t>
      </w:r>
      <w:r w:rsidRPr="00DE1B28">
        <w:rPr>
          <w:color w:val="000000" w:themeColor="text1"/>
          <w:sz w:val="26"/>
          <w:szCs w:val="26"/>
        </w:rPr>
        <w:t xml:space="preserve"> </w:t>
      </w:r>
      <w:r w:rsidR="000C133A" w:rsidRPr="00DE1B28">
        <w:rPr>
          <w:color w:val="000000" w:themeColor="text1"/>
          <w:sz w:val="26"/>
          <w:szCs w:val="26"/>
        </w:rPr>
        <w:t>шесть</w:t>
      </w:r>
      <w:r w:rsidR="00AD1A36" w:rsidRPr="00DE1B28">
        <w:rPr>
          <w:color w:val="000000" w:themeColor="text1"/>
          <w:sz w:val="26"/>
          <w:szCs w:val="26"/>
        </w:rPr>
        <w:t xml:space="preserve"> сельских </w:t>
      </w:r>
      <w:r w:rsidR="003D4D4C" w:rsidRPr="00DE1B28">
        <w:rPr>
          <w:color w:val="000000" w:themeColor="text1"/>
          <w:sz w:val="26"/>
          <w:szCs w:val="26"/>
        </w:rPr>
        <w:t>кладбищ</w:t>
      </w:r>
      <w:r w:rsidR="00584B1A" w:rsidRPr="00DE1B28">
        <w:rPr>
          <w:color w:val="000000" w:themeColor="text1"/>
          <w:sz w:val="26"/>
          <w:szCs w:val="26"/>
        </w:rPr>
        <w:t>:</w:t>
      </w:r>
    </w:p>
    <w:p w:rsidR="00AD1A36" w:rsidRPr="00DE1B28" w:rsidRDefault="00AD1A36" w:rsidP="000F6DE0">
      <w:pPr>
        <w:pStyle w:val="af3"/>
        <w:spacing w:line="276" w:lineRule="auto"/>
        <w:ind w:firstLine="709"/>
        <w:rPr>
          <w:color w:val="000000" w:themeColor="text1"/>
          <w:sz w:val="26"/>
          <w:szCs w:val="26"/>
        </w:rPr>
      </w:pPr>
      <w:r w:rsidRPr="00DE1B28">
        <w:rPr>
          <w:color w:val="000000" w:themeColor="text1"/>
          <w:sz w:val="26"/>
          <w:szCs w:val="26"/>
        </w:rPr>
        <w:t xml:space="preserve">- </w:t>
      </w:r>
      <w:r w:rsidR="003D4D4C" w:rsidRPr="00DE1B28">
        <w:rPr>
          <w:color w:val="000000" w:themeColor="text1"/>
          <w:sz w:val="26"/>
          <w:szCs w:val="26"/>
        </w:rPr>
        <w:t xml:space="preserve">Кладбище </w:t>
      </w:r>
      <w:r w:rsidR="000C133A" w:rsidRPr="00DE1B28">
        <w:rPr>
          <w:color w:val="000000" w:themeColor="text1"/>
          <w:sz w:val="26"/>
          <w:szCs w:val="26"/>
        </w:rPr>
        <w:t>дер</w:t>
      </w:r>
      <w:r w:rsidR="000F6DE0" w:rsidRPr="00DE1B28">
        <w:rPr>
          <w:color w:val="000000" w:themeColor="text1"/>
          <w:sz w:val="26"/>
          <w:szCs w:val="26"/>
        </w:rPr>
        <w:t xml:space="preserve">. </w:t>
      </w:r>
      <w:r w:rsidR="000C133A" w:rsidRPr="00DE1B28">
        <w:rPr>
          <w:color w:val="000000" w:themeColor="text1"/>
          <w:sz w:val="26"/>
          <w:szCs w:val="26"/>
        </w:rPr>
        <w:t>Сляднево</w:t>
      </w:r>
      <w:r w:rsidR="000F6DE0" w:rsidRPr="00DE1B28">
        <w:rPr>
          <w:color w:val="000000" w:themeColor="text1"/>
          <w:sz w:val="26"/>
          <w:szCs w:val="26"/>
        </w:rPr>
        <w:t xml:space="preserve">, площадь – </w:t>
      </w:r>
      <w:r w:rsidR="000C133A" w:rsidRPr="00DE1B28">
        <w:rPr>
          <w:color w:val="000000" w:themeColor="text1"/>
          <w:sz w:val="26"/>
          <w:szCs w:val="26"/>
        </w:rPr>
        <w:t xml:space="preserve">0,65 </w:t>
      </w:r>
      <w:r w:rsidR="000F6DE0" w:rsidRPr="00DE1B28">
        <w:rPr>
          <w:color w:val="000000" w:themeColor="text1"/>
          <w:sz w:val="26"/>
          <w:szCs w:val="26"/>
        </w:rPr>
        <w:t>га</w:t>
      </w:r>
      <w:r w:rsidR="003D4D4C" w:rsidRPr="00DE1B28">
        <w:rPr>
          <w:color w:val="000000" w:themeColor="text1"/>
          <w:sz w:val="26"/>
          <w:szCs w:val="26"/>
        </w:rPr>
        <w:t>;</w:t>
      </w:r>
    </w:p>
    <w:p w:rsidR="00AD1A36" w:rsidRPr="00DE1B28" w:rsidRDefault="00AD1A36" w:rsidP="000F6DE0">
      <w:pPr>
        <w:pStyle w:val="af3"/>
        <w:spacing w:line="276" w:lineRule="auto"/>
        <w:ind w:firstLine="709"/>
        <w:rPr>
          <w:color w:val="000000" w:themeColor="text1"/>
          <w:sz w:val="26"/>
          <w:szCs w:val="26"/>
        </w:rPr>
      </w:pPr>
      <w:r w:rsidRPr="00DE1B28">
        <w:rPr>
          <w:color w:val="000000" w:themeColor="text1"/>
        </w:rPr>
        <w:t xml:space="preserve">- </w:t>
      </w:r>
      <w:r w:rsidR="003D4D4C" w:rsidRPr="00DE1B28">
        <w:rPr>
          <w:color w:val="000000" w:themeColor="text1"/>
          <w:sz w:val="26"/>
          <w:szCs w:val="26"/>
        </w:rPr>
        <w:t xml:space="preserve">Кладбище </w:t>
      </w:r>
      <w:r w:rsidR="000F6DE0" w:rsidRPr="00DE1B28">
        <w:rPr>
          <w:color w:val="000000" w:themeColor="text1"/>
          <w:sz w:val="26"/>
          <w:szCs w:val="26"/>
        </w:rPr>
        <w:t xml:space="preserve">дер. </w:t>
      </w:r>
      <w:r w:rsidR="000C133A" w:rsidRPr="00DE1B28">
        <w:rPr>
          <w:color w:val="000000" w:themeColor="text1"/>
          <w:sz w:val="26"/>
          <w:szCs w:val="26"/>
        </w:rPr>
        <w:t>Кирюхино</w:t>
      </w:r>
      <w:r w:rsidR="000F6DE0" w:rsidRPr="00DE1B28">
        <w:rPr>
          <w:color w:val="000000" w:themeColor="text1"/>
          <w:sz w:val="26"/>
          <w:szCs w:val="26"/>
        </w:rPr>
        <w:t xml:space="preserve">, площадь – </w:t>
      </w:r>
      <w:r w:rsidR="000C133A" w:rsidRPr="00DE1B28">
        <w:rPr>
          <w:color w:val="000000" w:themeColor="text1"/>
          <w:sz w:val="26"/>
          <w:szCs w:val="26"/>
        </w:rPr>
        <w:t xml:space="preserve">1,05 </w:t>
      </w:r>
      <w:r w:rsidR="000F6DE0" w:rsidRPr="00DE1B28">
        <w:rPr>
          <w:color w:val="000000" w:themeColor="text1"/>
          <w:sz w:val="26"/>
          <w:szCs w:val="26"/>
        </w:rPr>
        <w:t>га</w:t>
      </w:r>
      <w:r w:rsidR="003D4D4C" w:rsidRPr="00DE1B28">
        <w:rPr>
          <w:color w:val="000000" w:themeColor="text1"/>
          <w:sz w:val="26"/>
          <w:szCs w:val="26"/>
        </w:rPr>
        <w:t>;</w:t>
      </w:r>
    </w:p>
    <w:p w:rsidR="00D70D9B" w:rsidRPr="00DE1B28" w:rsidRDefault="00D70D9B" w:rsidP="00D70D9B">
      <w:pPr>
        <w:pStyle w:val="af3"/>
        <w:spacing w:line="276" w:lineRule="auto"/>
        <w:ind w:firstLine="709"/>
        <w:rPr>
          <w:color w:val="000000" w:themeColor="text1"/>
          <w:sz w:val="26"/>
          <w:szCs w:val="26"/>
        </w:rPr>
      </w:pPr>
      <w:r w:rsidRPr="00DE1B28">
        <w:rPr>
          <w:color w:val="000000" w:themeColor="text1"/>
          <w:sz w:val="26"/>
          <w:szCs w:val="26"/>
        </w:rPr>
        <w:t xml:space="preserve">- Кладбище вблизи </w:t>
      </w:r>
      <w:r w:rsidR="0073309C" w:rsidRPr="00DE1B28">
        <w:rPr>
          <w:color w:val="000000" w:themeColor="text1"/>
          <w:sz w:val="26"/>
          <w:szCs w:val="26"/>
        </w:rPr>
        <w:t>дер</w:t>
      </w:r>
      <w:r w:rsidRPr="00DE1B28">
        <w:rPr>
          <w:color w:val="000000" w:themeColor="text1"/>
          <w:sz w:val="26"/>
          <w:szCs w:val="26"/>
        </w:rPr>
        <w:t xml:space="preserve">. </w:t>
      </w:r>
      <w:r w:rsidR="0073309C" w:rsidRPr="00DE1B28">
        <w:rPr>
          <w:color w:val="000000" w:themeColor="text1"/>
          <w:sz w:val="26"/>
          <w:szCs w:val="26"/>
        </w:rPr>
        <w:t>Торбеево</w:t>
      </w:r>
      <w:r w:rsidRPr="00DE1B28">
        <w:rPr>
          <w:color w:val="000000" w:themeColor="text1"/>
          <w:sz w:val="26"/>
          <w:szCs w:val="26"/>
        </w:rPr>
        <w:t>, площадь – 1,57</w:t>
      </w:r>
      <w:r w:rsidR="0073309C" w:rsidRPr="00DE1B28">
        <w:rPr>
          <w:color w:val="000000" w:themeColor="text1"/>
          <w:sz w:val="26"/>
          <w:szCs w:val="26"/>
        </w:rPr>
        <w:t xml:space="preserve"> </w:t>
      </w:r>
      <w:r w:rsidRPr="00DE1B28">
        <w:rPr>
          <w:color w:val="000000" w:themeColor="text1"/>
          <w:sz w:val="26"/>
          <w:szCs w:val="26"/>
        </w:rPr>
        <w:t>га;</w:t>
      </w:r>
    </w:p>
    <w:p w:rsidR="00AD1A36" w:rsidRPr="00DE1B28" w:rsidRDefault="00AD1A36" w:rsidP="000F6DE0">
      <w:pPr>
        <w:pStyle w:val="af3"/>
        <w:spacing w:line="276" w:lineRule="auto"/>
        <w:ind w:firstLine="709"/>
        <w:rPr>
          <w:color w:val="000000" w:themeColor="text1"/>
          <w:sz w:val="26"/>
          <w:szCs w:val="26"/>
        </w:rPr>
      </w:pPr>
      <w:r w:rsidRPr="00DE1B28">
        <w:rPr>
          <w:color w:val="000000" w:themeColor="text1"/>
          <w:sz w:val="26"/>
          <w:szCs w:val="26"/>
        </w:rPr>
        <w:t xml:space="preserve">- </w:t>
      </w:r>
      <w:r w:rsidR="003D4D4C" w:rsidRPr="00DE1B28">
        <w:rPr>
          <w:color w:val="000000" w:themeColor="text1"/>
          <w:sz w:val="26"/>
          <w:szCs w:val="26"/>
        </w:rPr>
        <w:t xml:space="preserve">Кладбище </w:t>
      </w:r>
      <w:r w:rsidR="00AE0DA3" w:rsidRPr="00DE1B28">
        <w:rPr>
          <w:color w:val="000000" w:themeColor="text1"/>
          <w:sz w:val="26"/>
          <w:szCs w:val="26"/>
        </w:rPr>
        <w:t>вблизи п. Юбилейный</w:t>
      </w:r>
      <w:r w:rsidR="003D4D4C" w:rsidRPr="00DE1B28">
        <w:rPr>
          <w:color w:val="000000" w:themeColor="text1"/>
          <w:sz w:val="26"/>
          <w:szCs w:val="26"/>
        </w:rPr>
        <w:t xml:space="preserve">, площадь – </w:t>
      </w:r>
      <w:r w:rsidR="00AE0DA3" w:rsidRPr="00DE1B28">
        <w:rPr>
          <w:color w:val="000000" w:themeColor="text1"/>
          <w:sz w:val="26"/>
          <w:szCs w:val="26"/>
        </w:rPr>
        <w:t xml:space="preserve">1,39 </w:t>
      </w:r>
      <w:r w:rsidR="003D4D4C" w:rsidRPr="00DE1B28">
        <w:rPr>
          <w:color w:val="000000" w:themeColor="text1"/>
          <w:sz w:val="26"/>
          <w:szCs w:val="26"/>
        </w:rPr>
        <w:t>га</w:t>
      </w:r>
      <w:r w:rsidRPr="00DE1B28">
        <w:rPr>
          <w:color w:val="000000" w:themeColor="text1"/>
          <w:sz w:val="26"/>
          <w:szCs w:val="26"/>
        </w:rPr>
        <w:t>;</w:t>
      </w:r>
    </w:p>
    <w:p w:rsidR="003D4D4C" w:rsidRPr="00DE1B28" w:rsidRDefault="003D4D4C" w:rsidP="003D4D4C">
      <w:pPr>
        <w:pStyle w:val="af3"/>
        <w:spacing w:line="276" w:lineRule="auto"/>
        <w:ind w:firstLine="709"/>
        <w:rPr>
          <w:color w:val="000000" w:themeColor="text1"/>
          <w:sz w:val="26"/>
          <w:szCs w:val="26"/>
        </w:rPr>
      </w:pPr>
      <w:r w:rsidRPr="00DE1B28">
        <w:rPr>
          <w:color w:val="000000" w:themeColor="text1"/>
          <w:sz w:val="26"/>
          <w:szCs w:val="26"/>
        </w:rPr>
        <w:t xml:space="preserve">- Кладбище </w:t>
      </w:r>
      <w:r w:rsidR="00D70D9B" w:rsidRPr="00DE1B28">
        <w:rPr>
          <w:color w:val="000000" w:themeColor="text1"/>
          <w:sz w:val="26"/>
          <w:szCs w:val="26"/>
        </w:rPr>
        <w:t xml:space="preserve">вблизи </w:t>
      </w:r>
      <w:r w:rsidRPr="00DE1B28">
        <w:rPr>
          <w:color w:val="000000" w:themeColor="text1"/>
          <w:sz w:val="26"/>
          <w:szCs w:val="26"/>
        </w:rPr>
        <w:t xml:space="preserve">дер. </w:t>
      </w:r>
      <w:r w:rsidR="00D70D9B" w:rsidRPr="00DE1B28">
        <w:rPr>
          <w:color w:val="000000" w:themeColor="text1"/>
          <w:sz w:val="26"/>
          <w:szCs w:val="26"/>
        </w:rPr>
        <w:t>Осоргино</w:t>
      </w:r>
      <w:r w:rsidRPr="00DE1B28">
        <w:rPr>
          <w:color w:val="000000" w:themeColor="text1"/>
          <w:sz w:val="26"/>
          <w:szCs w:val="26"/>
        </w:rPr>
        <w:t xml:space="preserve">, площадь – </w:t>
      </w:r>
      <w:r w:rsidR="00D70D9B" w:rsidRPr="00DE1B28">
        <w:rPr>
          <w:color w:val="000000" w:themeColor="text1"/>
          <w:sz w:val="26"/>
          <w:szCs w:val="26"/>
        </w:rPr>
        <w:t xml:space="preserve">1,07 </w:t>
      </w:r>
      <w:r w:rsidRPr="00DE1B28">
        <w:rPr>
          <w:color w:val="000000" w:themeColor="text1"/>
          <w:sz w:val="26"/>
          <w:szCs w:val="26"/>
        </w:rPr>
        <w:t>га;</w:t>
      </w:r>
    </w:p>
    <w:p w:rsidR="00D70D9B" w:rsidRPr="00DE1B28" w:rsidRDefault="00D70D9B" w:rsidP="00D70D9B">
      <w:pPr>
        <w:pStyle w:val="af3"/>
        <w:spacing w:line="276" w:lineRule="auto"/>
        <w:ind w:firstLine="709"/>
        <w:rPr>
          <w:color w:val="000000" w:themeColor="text1"/>
          <w:sz w:val="26"/>
          <w:szCs w:val="26"/>
        </w:rPr>
      </w:pPr>
      <w:r w:rsidRPr="00DE1B28">
        <w:rPr>
          <w:color w:val="000000" w:themeColor="text1"/>
          <w:sz w:val="26"/>
          <w:szCs w:val="26"/>
        </w:rPr>
        <w:t>- Кладбище вблизи дер. Дурово, площадь – 0,68 га;</w:t>
      </w:r>
    </w:p>
    <w:p w:rsidR="00E54AFD" w:rsidRPr="00DE1B28" w:rsidRDefault="00E54AFD" w:rsidP="00696A7A">
      <w:pPr>
        <w:ind w:firstLine="709"/>
        <w:jc w:val="both"/>
        <w:rPr>
          <w:color w:val="000000" w:themeColor="text1"/>
          <w:sz w:val="26"/>
          <w:szCs w:val="26"/>
        </w:rPr>
      </w:pPr>
    </w:p>
    <w:p w:rsidR="000F6DE0" w:rsidRPr="00DE1B28" w:rsidRDefault="000F6DE0" w:rsidP="00696A7A">
      <w:pPr>
        <w:ind w:firstLine="709"/>
        <w:jc w:val="both"/>
        <w:rPr>
          <w:color w:val="000000" w:themeColor="text1"/>
          <w:sz w:val="26"/>
          <w:szCs w:val="26"/>
        </w:rPr>
        <w:sectPr w:rsidR="000F6DE0" w:rsidRPr="00DE1B28" w:rsidSect="002F0D9A">
          <w:pgSz w:w="11906" w:h="16838"/>
          <w:pgMar w:top="851" w:right="707" w:bottom="851" w:left="1644" w:header="709" w:footer="367" w:gutter="0"/>
          <w:cols w:space="720"/>
          <w:docGrid w:linePitch="360"/>
        </w:sectPr>
      </w:pPr>
    </w:p>
    <w:p w:rsidR="00312AB2" w:rsidRPr="00DE1B28" w:rsidRDefault="000128E5" w:rsidP="00F9638E">
      <w:pPr>
        <w:pStyle w:val="3"/>
        <w:spacing w:before="120" w:after="120" w:line="240" w:lineRule="auto"/>
        <w:jc w:val="center"/>
        <w:rPr>
          <w:color w:val="000000" w:themeColor="text1"/>
          <w:sz w:val="26"/>
          <w:szCs w:val="26"/>
          <w:lang w:val="ru-RU"/>
        </w:rPr>
      </w:pPr>
      <w:bookmarkStart w:id="132" w:name="__RefHeading__412_1612356966"/>
      <w:bookmarkStart w:id="133" w:name="__RefHeading__148_1539069001"/>
      <w:bookmarkStart w:id="134" w:name="__RefHeading__344_276625223"/>
      <w:bookmarkStart w:id="135" w:name="__RefHeading__508_670117999"/>
      <w:bookmarkStart w:id="136" w:name="__RefHeading__115_1212657833"/>
      <w:bookmarkStart w:id="137" w:name="__RefHeading__180_1585558239"/>
      <w:bookmarkStart w:id="138" w:name="__RefHeading__874_1612356966"/>
      <w:bookmarkStart w:id="139" w:name="_Toc103695383"/>
      <w:bookmarkEnd w:id="132"/>
      <w:bookmarkEnd w:id="133"/>
      <w:bookmarkEnd w:id="134"/>
      <w:bookmarkEnd w:id="135"/>
      <w:bookmarkEnd w:id="136"/>
      <w:bookmarkEnd w:id="137"/>
      <w:bookmarkEnd w:id="138"/>
      <w:r w:rsidRPr="00DE1B28">
        <w:rPr>
          <w:color w:val="000000" w:themeColor="text1"/>
          <w:sz w:val="26"/>
          <w:szCs w:val="26"/>
        </w:rPr>
        <w:lastRenderedPageBreak/>
        <w:t>II</w:t>
      </w:r>
      <w:r w:rsidRPr="00DE1B28">
        <w:rPr>
          <w:color w:val="000000" w:themeColor="text1"/>
          <w:sz w:val="26"/>
          <w:szCs w:val="26"/>
          <w:lang w:val="ru-RU"/>
        </w:rPr>
        <w:t>.4</w:t>
      </w:r>
      <w:r w:rsidR="00312AB2" w:rsidRPr="00DE1B28">
        <w:rPr>
          <w:color w:val="000000" w:themeColor="text1"/>
          <w:sz w:val="26"/>
          <w:szCs w:val="26"/>
          <w:lang w:val="ru-RU"/>
        </w:rPr>
        <w:t xml:space="preserve">.5 </w:t>
      </w:r>
      <w:r w:rsidR="00531725" w:rsidRPr="00DE1B28">
        <w:rPr>
          <w:color w:val="000000" w:themeColor="text1"/>
          <w:sz w:val="26"/>
          <w:szCs w:val="26"/>
          <w:lang w:val="ru-RU"/>
        </w:rPr>
        <w:t>Т</w:t>
      </w:r>
      <w:r w:rsidR="00312AB2" w:rsidRPr="00DE1B28">
        <w:rPr>
          <w:color w:val="000000" w:themeColor="text1"/>
          <w:sz w:val="26"/>
          <w:szCs w:val="26"/>
          <w:lang w:val="ru-RU"/>
        </w:rPr>
        <w:t>ранспортн</w:t>
      </w:r>
      <w:r w:rsidR="00531725" w:rsidRPr="00DE1B28">
        <w:rPr>
          <w:color w:val="000000" w:themeColor="text1"/>
          <w:sz w:val="26"/>
          <w:szCs w:val="26"/>
          <w:lang w:val="ru-RU"/>
        </w:rPr>
        <w:t>ое</w:t>
      </w:r>
      <w:r w:rsidR="00312AB2" w:rsidRPr="00DE1B28">
        <w:rPr>
          <w:color w:val="000000" w:themeColor="text1"/>
          <w:sz w:val="26"/>
          <w:szCs w:val="26"/>
          <w:lang w:val="ru-RU"/>
        </w:rPr>
        <w:t xml:space="preserve"> обслуживани</w:t>
      </w:r>
      <w:r w:rsidR="00531725" w:rsidRPr="00DE1B28">
        <w:rPr>
          <w:color w:val="000000" w:themeColor="text1"/>
          <w:sz w:val="26"/>
          <w:szCs w:val="26"/>
          <w:lang w:val="ru-RU"/>
        </w:rPr>
        <w:t>е</w:t>
      </w:r>
      <w:r w:rsidR="00312AB2" w:rsidRPr="00DE1B28">
        <w:rPr>
          <w:color w:val="000000" w:themeColor="text1"/>
          <w:sz w:val="26"/>
          <w:szCs w:val="26"/>
          <w:lang w:val="ru-RU"/>
        </w:rPr>
        <w:t xml:space="preserve"> </w:t>
      </w:r>
      <w:r w:rsidR="00531725" w:rsidRPr="00DE1B28">
        <w:rPr>
          <w:color w:val="000000" w:themeColor="text1"/>
          <w:sz w:val="26"/>
          <w:szCs w:val="26"/>
          <w:lang w:val="ru-RU"/>
        </w:rPr>
        <w:t>поселения</w:t>
      </w:r>
      <w:bookmarkEnd w:id="139"/>
    </w:p>
    <w:p w:rsidR="005443B3" w:rsidRPr="00DE1B28" w:rsidRDefault="005443B3" w:rsidP="005443B3">
      <w:pPr>
        <w:spacing w:line="276" w:lineRule="auto"/>
        <w:ind w:firstLine="709"/>
        <w:jc w:val="both"/>
        <w:rPr>
          <w:color w:val="000000" w:themeColor="text1"/>
          <w:sz w:val="26"/>
          <w:szCs w:val="26"/>
        </w:rPr>
      </w:pPr>
      <w:r w:rsidRPr="00DE1B28">
        <w:rPr>
          <w:color w:val="000000" w:themeColor="text1"/>
          <w:sz w:val="26"/>
          <w:szCs w:val="26"/>
        </w:rPr>
        <w:t xml:space="preserve">Внешние транспортно-экономические связи сельского поселения осуществляются </w:t>
      </w:r>
      <w:r w:rsidR="00E476F9" w:rsidRPr="00DE1B28">
        <w:rPr>
          <w:color w:val="000000" w:themeColor="text1"/>
          <w:sz w:val="26"/>
          <w:szCs w:val="26"/>
        </w:rPr>
        <w:t xml:space="preserve">автомобильным </w:t>
      </w:r>
      <w:r w:rsidR="00104DBA" w:rsidRPr="00DE1B28">
        <w:rPr>
          <w:color w:val="000000" w:themeColor="text1"/>
          <w:sz w:val="26"/>
          <w:szCs w:val="26"/>
        </w:rPr>
        <w:t xml:space="preserve">и железнодорожным </w:t>
      </w:r>
      <w:r w:rsidRPr="00DE1B28">
        <w:rPr>
          <w:color w:val="000000" w:themeColor="text1"/>
          <w:sz w:val="26"/>
          <w:szCs w:val="26"/>
        </w:rPr>
        <w:t>транспортом.</w:t>
      </w:r>
    </w:p>
    <w:p w:rsidR="00DE35F2" w:rsidRPr="00DE1B28" w:rsidRDefault="00DE35F2" w:rsidP="00DE35F2">
      <w:pPr>
        <w:spacing w:line="276" w:lineRule="auto"/>
        <w:ind w:firstLine="709"/>
        <w:jc w:val="both"/>
        <w:rPr>
          <w:i/>
          <w:color w:val="000000" w:themeColor="text1"/>
          <w:sz w:val="26"/>
          <w:szCs w:val="26"/>
          <w:u w:val="single"/>
        </w:rPr>
      </w:pPr>
      <w:r w:rsidRPr="00DE1B28">
        <w:rPr>
          <w:i/>
          <w:color w:val="000000" w:themeColor="text1"/>
          <w:sz w:val="26"/>
          <w:szCs w:val="26"/>
          <w:u w:val="single"/>
        </w:rPr>
        <w:t>Автомобильные дороги</w:t>
      </w:r>
    </w:p>
    <w:p w:rsidR="00BA3ADF" w:rsidRPr="00DE1B28" w:rsidRDefault="00BA3ADF" w:rsidP="00BA3ADF">
      <w:pPr>
        <w:ind w:firstLine="709"/>
        <w:jc w:val="center"/>
        <w:rPr>
          <w:b/>
          <w:color w:val="000000" w:themeColor="text1"/>
          <w:sz w:val="26"/>
          <w:szCs w:val="26"/>
        </w:rPr>
      </w:pPr>
      <w:r w:rsidRPr="00DE1B28">
        <w:rPr>
          <w:b/>
          <w:color w:val="000000" w:themeColor="text1"/>
          <w:sz w:val="26"/>
          <w:szCs w:val="26"/>
        </w:rPr>
        <w:t xml:space="preserve">Перечень автомобильных дорог общего пользования </w:t>
      </w:r>
    </w:p>
    <w:p w:rsidR="00BA3ADF" w:rsidRPr="00DE1B28" w:rsidRDefault="00BA3ADF" w:rsidP="00BA3ADF">
      <w:pPr>
        <w:ind w:firstLine="709"/>
        <w:jc w:val="center"/>
        <w:rPr>
          <w:b/>
          <w:color w:val="000000" w:themeColor="text1"/>
          <w:sz w:val="26"/>
          <w:szCs w:val="26"/>
        </w:rPr>
      </w:pPr>
      <w:r w:rsidRPr="00DE1B28">
        <w:rPr>
          <w:b/>
          <w:color w:val="000000" w:themeColor="text1"/>
          <w:sz w:val="26"/>
          <w:szCs w:val="26"/>
        </w:rPr>
        <w:t xml:space="preserve">федерального значения </w:t>
      </w:r>
    </w:p>
    <w:p w:rsidR="00BA3ADF" w:rsidRPr="00DE1B28" w:rsidRDefault="00BA3ADF" w:rsidP="00BA3ADF">
      <w:pPr>
        <w:spacing w:line="276" w:lineRule="auto"/>
        <w:jc w:val="right"/>
        <w:rPr>
          <w:i/>
          <w:color w:val="000000" w:themeColor="text1"/>
        </w:rPr>
      </w:pPr>
      <w:r w:rsidRPr="00DE1B28">
        <w:rPr>
          <w:i/>
          <w:color w:val="000000" w:themeColor="text1"/>
        </w:rPr>
        <w:t>Таблица 18</w:t>
      </w:r>
    </w:p>
    <w:tbl>
      <w:tblPr>
        <w:tblW w:w="10007" w:type="dxa"/>
        <w:jc w:val="center"/>
        <w:tblLook w:val="04A0" w:firstRow="1" w:lastRow="0" w:firstColumn="1" w:lastColumn="0" w:noHBand="0" w:noVBand="1"/>
      </w:tblPr>
      <w:tblGrid>
        <w:gridCol w:w="674"/>
        <w:gridCol w:w="2555"/>
        <w:gridCol w:w="4197"/>
        <w:gridCol w:w="2581"/>
      </w:tblGrid>
      <w:tr w:rsidR="00BA3ADF" w:rsidRPr="00DE1B28" w:rsidTr="002803F3">
        <w:trPr>
          <w:trHeight w:val="315"/>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ADF" w:rsidRPr="00DE1B28" w:rsidRDefault="00BA3ADF" w:rsidP="008573D4">
            <w:pPr>
              <w:jc w:val="center"/>
              <w:rPr>
                <w:b/>
                <w:color w:val="000000" w:themeColor="text1"/>
              </w:rPr>
            </w:pPr>
            <w:r w:rsidRPr="00DE1B28">
              <w:rPr>
                <w:b/>
                <w:color w:val="000000" w:themeColor="text1"/>
              </w:rPr>
              <w:t>№ п/п</w:t>
            </w:r>
          </w:p>
        </w:tc>
        <w:tc>
          <w:tcPr>
            <w:tcW w:w="2555" w:type="dxa"/>
            <w:tcBorders>
              <w:top w:val="single" w:sz="4" w:space="0" w:color="auto"/>
              <w:left w:val="nil"/>
              <w:bottom w:val="single" w:sz="4" w:space="0" w:color="auto"/>
              <w:right w:val="single" w:sz="4" w:space="0" w:color="auto"/>
            </w:tcBorders>
            <w:shd w:val="clear" w:color="auto" w:fill="auto"/>
            <w:vAlign w:val="center"/>
            <w:hideMark/>
          </w:tcPr>
          <w:p w:rsidR="00BA3ADF" w:rsidRPr="00DE1B28" w:rsidRDefault="00BA3ADF" w:rsidP="008573D4">
            <w:pPr>
              <w:jc w:val="center"/>
              <w:rPr>
                <w:b/>
                <w:color w:val="000000" w:themeColor="text1"/>
              </w:rPr>
            </w:pPr>
            <w:r w:rsidRPr="00DE1B28">
              <w:rPr>
                <w:b/>
                <w:color w:val="000000" w:themeColor="text1"/>
              </w:rPr>
              <w:t>Идентификационные номера</w:t>
            </w:r>
          </w:p>
        </w:tc>
        <w:tc>
          <w:tcPr>
            <w:tcW w:w="4226" w:type="dxa"/>
            <w:tcBorders>
              <w:top w:val="single" w:sz="4" w:space="0" w:color="auto"/>
              <w:left w:val="nil"/>
              <w:bottom w:val="single" w:sz="4" w:space="0" w:color="auto"/>
              <w:right w:val="single" w:sz="4" w:space="0" w:color="auto"/>
            </w:tcBorders>
            <w:shd w:val="clear" w:color="auto" w:fill="auto"/>
            <w:vAlign w:val="center"/>
            <w:hideMark/>
          </w:tcPr>
          <w:p w:rsidR="00BA3ADF" w:rsidRPr="00DE1B28" w:rsidRDefault="00BA3ADF" w:rsidP="008573D4">
            <w:pPr>
              <w:suppressAutoHyphens w:val="0"/>
              <w:jc w:val="center"/>
              <w:rPr>
                <w:b/>
                <w:color w:val="000000" w:themeColor="text1"/>
                <w:lang w:eastAsia="ru-RU"/>
              </w:rPr>
            </w:pPr>
            <w:r w:rsidRPr="00DE1B28">
              <w:rPr>
                <w:b/>
                <w:color w:val="000000" w:themeColor="text1"/>
                <w:lang w:eastAsia="ru-RU"/>
              </w:rPr>
              <w:t>Наименование дорог</w:t>
            </w:r>
          </w:p>
        </w:tc>
        <w:tc>
          <w:tcPr>
            <w:tcW w:w="2551" w:type="dxa"/>
            <w:tcBorders>
              <w:top w:val="single" w:sz="4" w:space="0" w:color="auto"/>
              <w:left w:val="nil"/>
              <w:bottom w:val="single" w:sz="4" w:space="0" w:color="auto"/>
              <w:right w:val="single" w:sz="4" w:space="0" w:color="auto"/>
            </w:tcBorders>
            <w:vAlign w:val="center"/>
          </w:tcPr>
          <w:p w:rsidR="00B25100" w:rsidRPr="00DE1B28" w:rsidRDefault="00B25100" w:rsidP="00B25100">
            <w:pPr>
              <w:suppressAutoHyphens w:val="0"/>
              <w:jc w:val="center"/>
              <w:rPr>
                <w:b/>
                <w:color w:val="000000" w:themeColor="text1"/>
                <w:lang w:eastAsia="ru-RU"/>
              </w:rPr>
            </w:pPr>
            <w:r w:rsidRPr="00DE1B28">
              <w:rPr>
                <w:b/>
                <w:color w:val="000000" w:themeColor="text1"/>
                <w:lang w:eastAsia="ru-RU"/>
              </w:rPr>
              <w:t>Тип покрытия/</w:t>
            </w:r>
          </w:p>
          <w:p w:rsidR="00BA3ADF" w:rsidRPr="00DE1B28" w:rsidRDefault="00B25100" w:rsidP="00B25100">
            <w:pPr>
              <w:suppressAutoHyphens w:val="0"/>
              <w:jc w:val="center"/>
              <w:rPr>
                <w:b/>
                <w:color w:val="000000" w:themeColor="text1"/>
                <w:lang w:eastAsia="ru-RU"/>
              </w:rPr>
            </w:pPr>
            <w:r w:rsidRPr="00DE1B28">
              <w:rPr>
                <w:b/>
                <w:color w:val="000000" w:themeColor="text1"/>
                <w:lang w:eastAsia="ru-RU"/>
              </w:rPr>
              <w:t>категория</w:t>
            </w:r>
          </w:p>
        </w:tc>
      </w:tr>
      <w:tr w:rsidR="00BA3ADF" w:rsidRPr="00DE1B28" w:rsidTr="002803F3">
        <w:trPr>
          <w:trHeight w:val="958"/>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ADF" w:rsidRPr="00DE1B28" w:rsidRDefault="00BA3ADF" w:rsidP="008573D4">
            <w:pPr>
              <w:suppressAutoHyphens w:val="0"/>
              <w:jc w:val="center"/>
              <w:rPr>
                <w:color w:val="000000" w:themeColor="text1"/>
                <w:lang w:eastAsia="ru-RU"/>
              </w:rPr>
            </w:pPr>
            <w:r w:rsidRPr="00DE1B28">
              <w:rPr>
                <w:color w:val="000000" w:themeColor="text1"/>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BA3ADF" w:rsidRPr="00DE1B28" w:rsidRDefault="00BA3ADF" w:rsidP="00C61233">
            <w:pPr>
              <w:suppressAutoHyphens w:val="0"/>
              <w:jc w:val="center"/>
              <w:rPr>
                <w:color w:val="000000" w:themeColor="text1"/>
              </w:rPr>
            </w:pPr>
            <w:r w:rsidRPr="00DE1B28">
              <w:rPr>
                <w:color w:val="000000" w:themeColor="text1"/>
              </w:rPr>
              <w:t xml:space="preserve">00 ОП ФЗ М-3 </w:t>
            </w:r>
          </w:p>
        </w:tc>
        <w:tc>
          <w:tcPr>
            <w:tcW w:w="4226" w:type="dxa"/>
            <w:tcBorders>
              <w:top w:val="single" w:sz="4" w:space="0" w:color="auto"/>
              <w:left w:val="nil"/>
              <w:bottom w:val="single" w:sz="4" w:space="0" w:color="auto"/>
              <w:right w:val="single" w:sz="4" w:space="0" w:color="auto"/>
            </w:tcBorders>
            <w:shd w:val="clear" w:color="auto" w:fill="auto"/>
            <w:vAlign w:val="center"/>
          </w:tcPr>
          <w:p w:rsidR="00BA3ADF" w:rsidRPr="00DE1B28" w:rsidRDefault="00BA3ADF" w:rsidP="00BA3ADF">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М</w:t>
            </w:r>
            <w:r w:rsidR="003039FE" w:rsidRPr="00DE1B28">
              <w:rPr>
                <w:rFonts w:ascii="Times New Roman" w:hAnsi="Times New Roman" w:cs="Times New Roman"/>
                <w:color w:val="000000" w:themeColor="text1"/>
                <w:sz w:val="24"/>
                <w:szCs w:val="24"/>
                <w:lang w:eastAsia="ru-RU"/>
              </w:rPr>
              <w:t xml:space="preserve"> </w:t>
            </w:r>
            <w:r w:rsidRPr="00DE1B28">
              <w:rPr>
                <w:rFonts w:ascii="Times New Roman" w:hAnsi="Times New Roman" w:cs="Times New Roman"/>
                <w:color w:val="000000" w:themeColor="text1"/>
                <w:sz w:val="24"/>
                <w:szCs w:val="24"/>
                <w:lang w:eastAsia="ru-RU"/>
              </w:rPr>
              <w:t>3 "Украина"</w:t>
            </w:r>
          </w:p>
          <w:p w:rsidR="00BA3ADF" w:rsidRPr="00DE1B28" w:rsidRDefault="00BA3ADF" w:rsidP="00BA3ADF">
            <w:pPr>
              <w:suppressAutoHyphens w:val="0"/>
              <w:jc w:val="center"/>
              <w:rPr>
                <w:color w:val="000000" w:themeColor="text1"/>
                <w:lang w:eastAsia="ru-RU"/>
              </w:rPr>
            </w:pPr>
            <w:r w:rsidRPr="00DE1B28">
              <w:rPr>
                <w:color w:val="000000" w:themeColor="text1"/>
                <w:lang w:eastAsia="ru-RU"/>
              </w:rPr>
              <w:t>Москва - Калуга - Брянск - граница с Украиной</w:t>
            </w:r>
          </w:p>
        </w:tc>
        <w:tc>
          <w:tcPr>
            <w:tcW w:w="2551" w:type="dxa"/>
            <w:tcBorders>
              <w:top w:val="single" w:sz="4" w:space="0" w:color="auto"/>
              <w:left w:val="nil"/>
              <w:bottom w:val="single" w:sz="4" w:space="0" w:color="auto"/>
              <w:right w:val="single" w:sz="4" w:space="0" w:color="auto"/>
            </w:tcBorders>
            <w:vAlign w:val="center"/>
          </w:tcPr>
          <w:p w:rsidR="00BA3ADF" w:rsidRPr="00DE1B28" w:rsidRDefault="00BA3ADF" w:rsidP="002803F3">
            <w:pPr>
              <w:suppressAutoHyphens w:val="0"/>
              <w:jc w:val="center"/>
              <w:rPr>
                <w:color w:val="000000" w:themeColor="text1"/>
                <w:lang w:eastAsia="ru-RU"/>
              </w:rPr>
            </w:pPr>
            <w:r w:rsidRPr="00DE1B28">
              <w:rPr>
                <w:color w:val="000000" w:themeColor="text1"/>
                <w:lang w:eastAsia="ru-RU"/>
              </w:rPr>
              <w:t>Усовершенствованное</w:t>
            </w:r>
            <w:r w:rsidR="00B25100" w:rsidRPr="00DE1B28">
              <w:rPr>
                <w:color w:val="000000" w:themeColor="text1"/>
                <w:lang w:eastAsia="ru-RU"/>
              </w:rPr>
              <w:t>,</w:t>
            </w:r>
          </w:p>
          <w:p w:rsidR="00B25100" w:rsidRPr="00DE1B28" w:rsidRDefault="00B25100" w:rsidP="00B25100">
            <w:pPr>
              <w:suppressAutoHyphens w:val="0"/>
              <w:jc w:val="center"/>
              <w:rPr>
                <w:color w:val="000000" w:themeColor="text1"/>
                <w:sz w:val="22"/>
                <w:szCs w:val="22"/>
              </w:rPr>
            </w:pPr>
            <w:r w:rsidRPr="00DE1B28">
              <w:rPr>
                <w:color w:val="000000" w:themeColor="text1"/>
                <w:sz w:val="22"/>
                <w:szCs w:val="22"/>
              </w:rPr>
              <w:t>IА тех. категория,</w:t>
            </w:r>
          </w:p>
          <w:p w:rsidR="00B25100" w:rsidRPr="00DE1B28" w:rsidRDefault="00B25100" w:rsidP="00B25100">
            <w:pPr>
              <w:suppressAutoHyphens w:val="0"/>
              <w:jc w:val="center"/>
              <w:rPr>
                <w:color w:val="000000" w:themeColor="text1"/>
                <w:lang w:eastAsia="ru-RU"/>
              </w:rPr>
            </w:pPr>
            <w:r w:rsidRPr="00DE1B28">
              <w:rPr>
                <w:color w:val="000000" w:themeColor="text1"/>
                <w:sz w:val="22"/>
                <w:szCs w:val="22"/>
              </w:rPr>
              <w:t>платная</w:t>
            </w:r>
          </w:p>
        </w:tc>
      </w:tr>
      <w:tr w:rsidR="00BA3ADF" w:rsidRPr="00DE1B28" w:rsidTr="002803F3">
        <w:trPr>
          <w:trHeight w:val="68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BA3ADF" w:rsidRPr="00DE1B28" w:rsidRDefault="00BA3ADF" w:rsidP="008573D4">
            <w:pPr>
              <w:suppressAutoHyphens w:val="0"/>
              <w:jc w:val="center"/>
              <w:rPr>
                <w:color w:val="000000" w:themeColor="text1"/>
                <w:lang w:eastAsia="ru-RU"/>
              </w:rPr>
            </w:pPr>
            <w:r w:rsidRPr="00DE1B28">
              <w:rPr>
                <w:color w:val="000000" w:themeColor="text1"/>
                <w:lang w:eastAsia="ru-RU"/>
              </w:rPr>
              <w:t>2.</w:t>
            </w:r>
          </w:p>
        </w:tc>
        <w:tc>
          <w:tcPr>
            <w:tcW w:w="2555" w:type="dxa"/>
            <w:tcBorders>
              <w:top w:val="single" w:sz="4" w:space="0" w:color="auto"/>
              <w:left w:val="nil"/>
              <w:bottom w:val="single" w:sz="4" w:space="0" w:color="auto"/>
              <w:right w:val="single" w:sz="4" w:space="0" w:color="auto"/>
            </w:tcBorders>
            <w:shd w:val="clear" w:color="auto" w:fill="auto"/>
            <w:vAlign w:val="center"/>
          </w:tcPr>
          <w:p w:rsidR="00BA3ADF" w:rsidRPr="00DE1B28" w:rsidRDefault="00BA3ADF" w:rsidP="008573D4">
            <w:pPr>
              <w:suppressAutoHyphens w:val="0"/>
              <w:jc w:val="center"/>
              <w:rPr>
                <w:color w:val="000000" w:themeColor="text1"/>
                <w:lang w:eastAsia="ru-RU"/>
              </w:rPr>
            </w:pPr>
            <w:r w:rsidRPr="00DE1B28">
              <w:rPr>
                <w:color w:val="000000" w:themeColor="text1"/>
                <w:lang w:eastAsia="ru-RU"/>
              </w:rPr>
              <w:t>00 ОП ФЗ Р-132</w:t>
            </w:r>
          </w:p>
        </w:tc>
        <w:tc>
          <w:tcPr>
            <w:tcW w:w="4226" w:type="dxa"/>
            <w:tcBorders>
              <w:top w:val="single" w:sz="4" w:space="0" w:color="auto"/>
              <w:left w:val="nil"/>
              <w:bottom w:val="single" w:sz="4" w:space="0" w:color="auto"/>
              <w:right w:val="single" w:sz="4" w:space="0" w:color="auto"/>
            </w:tcBorders>
            <w:shd w:val="clear" w:color="auto" w:fill="auto"/>
            <w:vAlign w:val="center"/>
          </w:tcPr>
          <w:p w:rsidR="00BA3ADF" w:rsidRPr="00DE1B28" w:rsidRDefault="00BA3ADF" w:rsidP="00531725">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Р 132 "Золотое кольцо" Ярославль - Кострома - Иваново - Владимир - Гусь-Хрустальный - Рязань - Михайлов - Тула - Калуга - Вязьма - Ржев - Тверь - Углич - Ярославль</w:t>
            </w:r>
          </w:p>
        </w:tc>
        <w:tc>
          <w:tcPr>
            <w:tcW w:w="2551" w:type="dxa"/>
            <w:tcBorders>
              <w:top w:val="single" w:sz="4" w:space="0" w:color="auto"/>
              <w:left w:val="nil"/>
              <w:bottom w:val="single" w:sz="4" w:space="0" w:color="auto"/>
              <w:right w:val="single" w:sz="4" w:space="0" w:color="auto"/>
            </w:tcBorders>
            <w:vAlign w:val="center"/>
          </w:tcPr>
          <w:p w:rsidR="00BA3ADF" w:rsidRPr="00DE1B28" w:rsidRDefault="00BA3ADF" w:rsidP="008573D4">
            <w:pPr>
              <w:jc w:val="center"/>
              <w:rPr>
                <w:color w:val="000000" w:themeColor="text1"/>
                <w:lang w:eastAsia="ru-RU"/>
              </w:rPr>
            </w:pPr>
            <w:r w:rsidRPr="00DE1B28">
              <w:rPr>
                <w:color w:val="000000" w:themeColor="text1"/>
                <w:lang w:eastAsia="ru-RU"/>
              </w:rPr>
              <w:t>Усовершенствованное</w:t>
            </w:r>
            <w:r w:rsidR="00B25100" w:rsidRPr="00DE1B28">
              <w:rPr>
                <w:color w:val="000000" w:themeColor="text1"/>
                <w:lang w:eastAsia="ru-RU"/>
              </w:rPr>
              <w:t xml:space="preserve">, </w:t>
            </w:r>
          </w:p>
          <w:p w:rsidR="00B25100" w:rsidRPr="00DE1B28" w:rsidRDefault="00B25100" w:rsidP="00B25100">
            <w:pPr>
              <w:jc w:val="center"/>
              <w:rPr>
                <w:color w:val="000000" w:themeColor="text1"/>
                <w:lang w:eastAsia="ru-RU"/>
              </w:rPr>
            </w:pPr>
            <w:r w:rsidRPr="00DE1B28">
              <w:rPr>
                <w:color w:val="000000" w:themeColor="text1"/>
                <w:sz w:val="22"/>
                <w:szCs w:val="22"/>
              </w:rPr>
              <w:t>IБ тех. категория</w:t>
            </w:r>
          </w:p>
        </w:tc>
      </w:tr>
    </w:tbl>
    <w:p w:rsidR="00BA3ADF" w:rsidRPr="00DE1B28" w:rsidRDefault="00BA3ADF" w:rsidP="00DE35F2">
      <w:pPr>
        <w:spacing w:line="276" w:lineRule="auto"/>
        <w:ind w:firstLine="709"/>
        <w:jc w:val="both"/>
        <w:rPr>
          <w:i/>
          <w:color w:val="000000" w:themeColor="text1"/>
          <w:sz w:val="26"/>
          <w:szCs w:val="26"/>
          <w:u w:val="single"/>
        </w:rPr>
      </w:pPr>
    </w:p>
    <w:p w:rsidR="00081E47" w:rsidRPr="00DE1B28" w:rsidRDefault="006E48DE" w:rsidP="006E48DE">
      <w:pPr>
        <w:ind w:firstLine="709"/>
        <w:jc w:val="center"/>
        <w:rPr>
          <w:b/>
          <w:color w:val="000000" w:themeColor="text1"/>
          <w:sz w:val="26"/>
          <w:szCs w:val="26"/>
        </w:rPr>
      </w:pPr>
      <w:r w:rsidRPr="00DE1B28">
        <w:rPr>
          <w:b/>
          <w:color w:val="000000" w:themeColor="text1"/>
          <w:sz w:val="26"/>
          <w:szCs w:val="26"/>
        </w:rPr>
        <w:t xml:space="preserve">Перечень автомобильных дорог </w:t>
      </w:r>
      <w:r w:rsidR="00081E47" w:rsidRPr="00DE1B28">
        <w:rPr>
          <w:b/>
          <w:color w:val="000000" w:themeColor="text1"/>
          <w:sz w:val="26"/>
          <w:szCs w:val="26"/>
        </w:rPr>
        <w:t xml:space="preserve">общего пользования </w:t>
      </w:r>
    </w:p>
    <w:p w:rsidR="006E48DE" w:rsidRPr="00DE1B28" w:rsidRDefault="006E48DE" w:rsidP="006E48DE">
      <w:pPr>
        <w:ind w:firstLine="709"/>
        <w:jc w:val="center"/>
        <w:rPr>
          <w:b/>
          <w:color w:val="000000" w:themeColor="text1"/>
          <w:sz w:val="26"/>
          <w:szCs w:val="26"/>
        </w:rPr>
      </w:pPr>
      <w:r w:rsidRPr="00DE1B28">
        <w:rPr>
          <w:b/>
          <w:color w:val="000000" w:themeColor="text1"/>
          <w:sz w:val="26"/>
          <w:szCs w:val="26"/>
        </w:rPr>
        <w:t>регионального или межмуниципального значения</w:t>
      </w:r>
    </w:p>
    <w:p w:rsidR="0000754A" w:rsidRPr="00DE1B28" w:rsidRDefault="0000754A" w:rsidP="0000754A">
      <w:pPr>
        <w:spacing w:line="276" w:lineRule="auto"/>
        <w:jc w:val="right"/>
        <w:rPr>
          <w:i/>
          <w:color w:val="000000" w:themeColor="text1"/>
        </w:rPr>
      </w:pPr>
      <w:r w:rsidRPr="00DE1B28">
        <w:rPr>
          <w:i/>
          <w:color w:val="000000" w:themeColor="text1"/>
        </w:rPr>
        <w:t xml:space="preserve">Таблица </w:t>
      </w:r>
      <w:r w:rsidR="00F93049" w:rsidRPr="00DE1B28">
        <w:rPr>
          <w:i/>
          <w:color w:val="000000" w:themeColor="text1"/>
        </w:rPr>
        <w:t>1</w:t>
      </w:r>
      <w:r w:rsidR="00531725" w:rsidRPr="00DE1B28">
        <w:rPr>
          <w:i/>
          <w:color w:val="000000" w:themeColor="text1"/>
        </w:rPr>
        <w:t>9</w:t>
      </w:r>
    </w:p>
    <w:tbl>
      <w:tblPr>
        <w:tblW w:w="10007" w:type="dxa"/>
        <w:jc w:val="center"/>
        <w:tblLook w:val="04A0" w:firstRow="1" w:lastRow="0" w:firstColumn="1" w:lastColumn="0" w:noHBand="0" w:noVBand="1"/>
      </w:tblPr>
      <w:tblGrid>
        <w:gridCol w:w="674"/>
        <w:gridCol w:w="2555"/>
        <w:gridCol w:w="4197"/>
        <w:gridCol w:w="2581"/>
      </w:tblGrid>
      <w:tr w:rsidR="002803F3" w:rsidRPr="00DE1B28" w:rsidTr="002803F3">
        <w:trPr>
          <w:trHeight w:val="315"/>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E47" w:rsidRPr="00DE1B28" w:rsidRDefault="00081E47" w:rsidP="006E48DE">
            <w:pPr>
              <w:jc w:val="center"/>
              <w:rPr>
                <w:b/>
                <w:color w:val="000000" w:themeColor="text1"/>
              </w:rPr>
            </w:pPr>
            <w:r w:rsidRPr="00DE1B28">
              <w:rPr>
                <w:b/>
                <w:color w:val="000000" w:themeColor="text1"/>
              </w:rPr>
              <w:t>№ п/п</w:t>
            </w:r>
          </w:p>
        </w:tc>
        <w:tc>
          <w:tcPr>
            <w:tcW w:w="2555" w:type="dxa"/>
            <w:tcBorders>
              <w:top w:val="single" w:sz="4" w:space="0" w:color="auto"/>
              <w:left w:val="nil"/>
              <w:bottom w:val="single" w:sz="4" w:space="0" w:color="auto"/>
              <w:right w:val="single" w:sz="4" w:space="0" w:color="auto"/>
            </w:tcBorders>
            <w:shd w:val="clear" w:color="auto" w:fill="auto"/>
            <w:vAlign w:val="center"/>
            <w:hideMark/>
          </w:tcPr>
          <w:p w:rsidR="00081E47" w:rsidRPr="00DE1B28" w:rsidRDefault="00081E47" w:rsidP="006E48DE">
            <w:pPr>
              <w:jc w:val="center"/>
              <w:rPr>
                <w:b/>
                <w:color w:val="000000" w:themeColor="text1"/>
              </w:rPr>
            </w:pPr>
            <w:r w:rsidRPr="00DE1B28">
              <w:rPr>
                <w:b/>
                <w:color w:val="000000" w:themeColor="text1"/>
              </w:rPr>
              <w:t>Идентификационные номера</w:t>
            </w:r>
          </w:p>
        </w:tc>
        <w:tc>
          <w:tcPr>
            <w:tcW w:w="4221" w:type="dxa"/>
            <w:tcBorders>
              <w:top w:val="single" w:sz="4" w:space="0" w:color="auto"/>
              <w:left w:val="nil"/>
              <w:bottom w:val="single" w:sz="4" w:space="0" w:color="auto"/>
              <w:right w:val="single" w:sz="4" w:space="0" w:color="auto"/>
            </w:tcBorders>
            <w:shd w:val="clear" w:color="auto" w:fill="auto"/>
            <w:vAlign w:val="center"/>
            <w:hideMark/>
          </w:tcPr>
          <w:p w:rsidR="00081E47" w:rsidRPr="00DE1B28" w:rsidRDefault="00081E47" w:rsidP="00C918D5">
            <w:pPr>
              <w:suppressAutoHyphens w:val="0"/>
              <w:jc w:val="center"/>
              <w:rPr>
                <w:b/>
                <w:color w:val="000000" w:themeColor="text1"/>
                <w:lang w:eastAsia="ru-RU"/>
              </w:rPr>
            </w:pPr>
            <w:r w:rsidRPr="00DE1B28">
              <w:rPr>
                <w:b/>
                <w:color w:val="000000" w:themeColor="text1"/>
                <w:lang w:eastAsia="ru-RU"/>
              </w:rPr>
              <w:t>Наименование дорог</w:t>
            </w:r>
          </w:p>
        </w:tc>
        <w:tc>
          <w:tcPr>
            <w:tcW w:w="2556" w:type="dxa"/>
            <w:tcBorders>
              <w:top w:val="single" w:sz="4" w:space="0" w:color="auto"/>
              <w:left w:val="nil"/>
              <w:bottom w:val="single" w:sz="4" w:space="0" w:color="auto"/>
              <w:right w:val="single" w:sz="4" w:space="0" w:color="auto"/>
            </w:tcBorders>
            <w:vAlign w:val="center"/>
          </w:tcPr>
          <w:p w:rsidR="00EA54F2" w:rsidRPr="00DE1B28" w:rsidRDefault="00081E47" w:rsidP="00081E47">
            <w:pPr>
              <w:suppressAutoHyphens w:val="0"/>
              <w:jc w:val="center"/>
              <w:rPr>
                <w:b/>
                <w:color w:val="000000" w:themeColor="text1"/>
                <w:lang w:eastAsia="ru-RU"/>
              </w:rPr>
            </w:pPr>
            <w:r w:rsidRPr="00DE1B28">
              <w:rPr>
                <w:b/>
                <w:color w:val="000000" w:themeColor="text1"/>
                <w:lang w:eastAsia="ru-RU"/>
              </w:rPr>
              <w:t>Тип покрытия</w:t>
            </w:r>
            <w:r w:rsidR="00EA54F2" w:rsidRPr="00DE1B28">
              <w:rPr>
                <w:b/>
                <w:color w:val="000000" w:themeColor="text1"/>
                <w:lang w:eastAsia="ru-RU"/>
              </w:rPr>
              <w:t>/</w:t>
            </w:r>
          </w:p>
          <w:p w:rsidR="00081E47" w:rsidRPr="00DE1B28" w:rsidRDefault="00EA54F2" w:rsidP="00081E47">
            <w:pPr>
              <w:suppressAutoHyphens w:val="0"/>
              <w:jc w:val="center"/>
              <w:rPr>
                <w:b/>
                <w:color w:val="000000" w:themeColor="text1"/>
                <w:lang w:eastAsia="ru-RU"/>
              </w:rPr>
            </w:pPr>
            <w:r w:rsidRPr="00DE1B28">
              <w:rPr>
                <w:b/>
                <w:color w:val="000000" w:themeColor="text1"/>
                <w:lang w:eastAsia="ru-RU"/>
              </w:rPr>
              <w:t>категория</w:t>
            </w:r>
          </w:p>
        </w:tc>
      </w:tr>
      <w:tr w:rsidR="002803F3" w:rsidRPr="00DE1B28" w:rsidTr="002803F3">
        <w:trPr>
          <w:trHeight w:val="315"/>
          <w:jc w:val="center"/>
        </w:trPr>
        <w:tc>
          <w:tcPr>
            <w:tcW w:w="100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81E47" w:rsidRPr="00DE1B28" w:rsidRDefault="00081E47" w:rsidP="00C1152F">
            <w:pPr>
              <w:jc w:val="center"/>
              <w:rPr>
                <w:b/>
                <w:color w:val="000000" w:themeColor="text1"/>
              </w:rPr>
            </w:pPr>
            <w:r w:rsidRPr="00DE1B28">
              <w:rPr>
                <w:b/>
                <w:color w:val="000000" w:themeColor="text1"/>
              </w:rPr>
              <w:t xml:space="preserve">Общего пользования </w:t>
            </w:r>
            <w:r w:rsidR="00C1152F" w:rsidRPr="00DE1B28">
              <w:rPr>
                <w:b/>
                <w:color w:val="000000" w:themeColor="text1"/>
              </w:rPr>
              <w:t>регионального</w:t>
            </w:r>
            <w:r w:rsidRPr="00DE1B28">
              <w:rPr>
                <w:b/>
                <w:color w:val="000000" w:themeColor="text1"/>
              </w:rPr>
              <w:t xml:space="preserve"> значения</w:t>
            </w:r>
          </w:p>
        </w:tc>
      </w:tr>
      <w:tr w:rsidR="002803F3" w:rsidRPr="00DE1B28" w:rsidTr="002803F3">
        <w:trPr>
          <w:trHeight w:val="68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DBA" w:rsidRPr="00DE1B28" w:rsidRDefault="00104DBA" w:rsidP="00104DBA">
            <w:pPr>
              <w:suppressAutoHyphens w:val="0"/>
              <w:jc w:val="center"/>
              <w:rPr>
                <w:color w:val="000000" w:themeColor="text1"/>
                <w:lang w:eastAsia="ru-RU"/>
              </w:rPr>
            </w:pPr>
            <w:r w:rsidRPr="00DE1B28">
              <w:rPr>
                <w:color w:val="000000" w:themeColor="text1"/>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104DBA" w:rsidRPr="00DE1B28" w:rsidRDefault="00531725" w:rsidP="00104DBA">
            <w:pPr>
              <w:suppressAutoHyphens w:val="0"/>
              <w:jc w:val="center"/>
              <w:rPr>
                <w:color w:val="000000" w:themeColor="text1"/>
                <w:lang w:eastAsia="ru-RU"/>
              </w:rPr>
            </w:pPr>
            <w:r w:rsidRPr="00DE1B28">
              <w:rPr>
                <w:color w:val="000000" w:themeColor="text1"/>
              </w:rPr>
              <w:t>29 ОП РЗ 29К-018</w:t>
            </w:r>
          </w:p>
        </w:tc>
        <w:tc>
          <w:tcPr>
            <w:tcW w:w="4221" w:type="dxa"/>
            <w:tcBorders>
              <w:top w:val="single" w:sz="4" w:space="0" w:color="auto"/>
              <w:left w:val="nil"/>
              <w:bottom w:val="single" w:sz="4" w:space="0" w:color="auto"/>
              <w:right w:val="single" w:sz="4" w:space="0" w:color="auto"/>
            </w:tcBorders>
            <w:shd w:val="clear" w:color="auto" w:fill="auto"/>
            <w:vAlign w:val="center"/>
          </w:tcPr>
          <w:p w:rsidR="00104DBA" w:rsidRPr="00DE1B28" w:rsidRDefault="00531725" w:rsidP="00104DBA">
            <w:pPr>
              <w:suppressAutoHyphens w:val="0"/>
              <w:jc w:val="center"/>
              <w:rPr>
                <w:color w:val="000000" w:themeColor="text1"/>
                <w:lang w:eastAsia="ru-RU"/>
              </w:rPr>
            </w:pPr>
            <w:r w:rsidRPr="00DE1B28">
              <w:rPr>
                <w:color w:val="000000" w:themeColor="text1"/>
                <w:lang w:eastAsia="ru-RU"/>
              </w:rPr>
              <w:t>Окружная дорога г. Калуги - Детчино - Малоярославец</w:t>
            </w:r>
          </w:p>
        </w:tc>
        <w:tc>
          <w:tcPr>
            <w:tcW w:w="2556" w:type="dxa"/>
            <w:tcBorders>
              <w:top w:val="single" w:sz="4" w:space="0" w:color="auto"/>
              <w:left w:val="nil"/>
              <w:bottom w:val="single" w:sz="4" w:space="0" w:color="auto"/>
              <w:right w:val="single" w:sz="4" w:space="0" w:color="auto"/>
            </w:tcBorders>
            <w:vAlign w:val="center"/>
          </w:tcPr>
          <w:p w:rsidR="00104DBA" w:rsidRPr="00DE1B28" w:rsidRDefault="00104DBA" w:rsidP="00104DBA">
            <w:pPr>
              <w:suppressAutoHyphens w:val="0"/>
              <w:jc w:val="center"/>
              <w:rPr>
                <w:color w:val="000000" w:themeColor="text1"/>
                <w:lang w:eastAsia="ru-RU"/>
              </w:rPr>
            </w:pPr>
            <w:r w:rsidRPr="00DE1B28">
              <w:rPr>
                <w:color w:val="000000" w:themeColor="text1"/>
                <w:lang w:eastAsia="ru-RU"/>
              </w:rPr>
              <w:t>Усовершенствованное</w:t>
            </w:r>
            <w:r w:rsidR="00EA54F2" w:rsidRPr="00DE1B28">
              <w:rPr>
                <w:color w:val="000000" w:themeColor="text1"/>
                <w:lang w:eastAsia="ru-RU"/>
              </w:rPr>
              <w:t>,</w:t>
            </w:r>
          </w:p>
          <w:p w:rsidR="00EA54F2" w:rsidRPr="00DE1B28" w:rsidRDefault="00EA54F2" w:rsidP="00104DBA">
            <w:pPr>
              <w:suppressAutoHyphens w:val="0"/>
              <w:jc w:val="center"/>
              <w:rPr>
                <w:color w:val="000000" w:themeColor="text1"/>
                <w:lang w:eastAsia="ru-RU"/>
              </w:rPr>
            </w:pPr>
            <w:r w:rsidRPr="00DE1B28">
              <w:rPr>
                <w:color w:val="000000" w:themeColor="text1"/>
                <w:sz w:val="22"/>
                <w:szCs w:val="22"/>
              </w:rPr>
              <w:t>III тех. категория</w:t>
            </w:r>
          </w:p>
        </w:tc>
      </w:tr>
      <w:tr w:rsidR="0055453E" w:rsidRPr="00DE1B28" w:rsidTr="002803F3">
        <w:trPr>
          <w:trHeight w:val="145"/>
          <w:jc w:val="center"/>
        </w:trPr>
        <w:tc>
          <w:tcPr>
            <w:tcW w:w="100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04DBA" w:rsidRPr="00DE1B28" w:rsidRDefault="00104DBA" w:rsidP="00081E47">
            <w:pPr>
              <w:suppressAutoHyphens w:val="0"/>
              <w:jc w:val="center"/>
              <w:rPr>
                <w:color w:val="000000" w:themeColor="text1"/>
              </w:rPr>
            </w:pPr>
            <w:r w:rsidRPr="00DE1B28">
              <w:rPr>
                <w:b/>
                <w:color w:val="000000" w:themeColor="text1"/>
              </w:rPr>
              <w:t>Общего пользования межмуниципального значения</w:t>
            </w:r>
          </w:p>
        </w:tc>
      </w:tr>
      <w:tr w:rsidR="002803F3" w:rsidRPr="00DE1B28" w:rsidTr="002803F3">
        <w:trPr>
          <w:trHeight w:val="68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2803F3" w:rsidRPr="00DE1B28" w:rsidRDefault="002803F3" w:rsidP="002803F3">
            <w:pPr>
              <w:suppressAutoHyphens w:val="0"/>
              <w:jc w:val="center"/>
              <w:rPr>
                <w:color w:val="000000" w:themeColor="text1"/>
                <w:lang w:eastAsia="ru-RU"/>
              </w:rPr>
            </w:pPr>
            <w:r w:rsidRPr="00DE1B28">
              <w:rPr>
                <w:color w:val="000000" w:themeColor="text1"/>
                <w:lang w:eastAsia="ru-RU"/>
              </w:rPr>
              <w:t>2.</w:t>
            </w:r>
          </w:p>
        </w:tc>
        <w:tc>
          <w:tcPr>
            <w:tcW w:w="2555" w:type="dxa"/>
            <w:tcBorders>
              <w:top w:val="single" w:sz="4" w:space="0" w:color="auto"/>
              <w:left w:val="nil"/>
              <w:bottom w:val="single" w:sz="4" w:space="0" w:color="auto"/>
              <w:right w:val="single" w:sz="4" w:space="0" w:color="auto"/>
            </w:tcBorders>
            <w:shd w:val="clear" w:color="auto" w:fill="auto"/>
            <w:vAlign w:val="center"/>
          </w:tcPr>
          <w:p w:rsidR="002803F3" w:rsidRPr="00DE1B28" w:rsidRDefault="002803F3" w:rsidP="002803F3">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ОП МЗ 29Н-286</w:t>
            </w:r>
          </w:p>
        </w:tc>
        <w:tc>
          <w:tcPr>
            <w:tcW w:w="4221" w:type="dxa"/>
            <w:tcBorders>
              <w:top w:val="single" w:sz="4" w:space="0" w:color="auto"/>
              <w:left w:val="nil"/>
              <w:bottom w:val="single" w:sz="4" w:space="0" w:color="auto"/>
              <w:right w:val="single" w:sz="4" w:space="0" w:color="auto"/>
            </w:tcBorders>
            <w:shd w:val="clear" w:color="auto" w:fill="auto"/>
            <w:vAlign w:val="center"/>
          </w:tcPr>
          <w:p w:rsidR="002803F3" w:rsidRPr="00DE1B28" w:rsidRDefault="002803F3" w:rsidP="002803F3">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"Окружная дорога г. Калуги - Детчино - Малоярославец" - Дубровка</w:t>
            </w:r>
          </w:p>
        </w:tc>
        <w:tc>
          <w:tcPr>
            <w:tcW w:w="2556" w:type="dxa"/>
            <w:tcBorders>
              <w:top w:val="single" w:sz="4" w:space="0" w:color="auto"/>
              <w:left w:val="nil"/>
              <w:bottom w:val="single" w:sz="4" w:space="0" w:color="auto"/>
              <w:right w:val="single" w:sz="4" w:space="0" w:color="auto"/>
            </w:tcBorders>
            <w:vAlign w:val="center"/>
          </w:tcPr>
          <w:p w:rsidR="002803F3" w:rsidRPr="00DE1B28" w:rsidRDefault="002803F3" w:rsidP="002803F3">
            <w:pPr>
              <w:jc w:val="center"/>
              <w:rPr>
                <w:color w:val="000000" w:themeColor="text1"/>
                <w:lang w:eastAsia="ru-RU"/>
              </w:rPr>
            </w:pPr>
            <w:r w:rsidRPr="00DE1B28">
              <w:rPr>
                <w:color w:val="000000" w:themeColor="text1"/>
                <w:lang w:eastAsia="ru-RU"/>
              </w:rPr>
              <w:t>Усовершенствованное</w:t>
            </w:r>
            <w:r w:rsidR="00EA54F2" w:rsidRPr="00DE1B28">
              <w:rPr>
                <w:color w:val="000000" w:themeColor="text1"/>
                <w:lang w:eastAsia="ru-RU"/>
              </w:rPr>
              <w:t>,</w:t>
            </w:r>
          </w:p>
          <w:p w:rsidR="00EA54F2" w:rsidRPr="00DE1B28" w:rsidRDefault="00EA54F2" w:rsidP="002803F3">
            <w:pPr>
              <w:jc w:val="center"/>
              <w:rPr>
                <w:color w:val="000000" w:themeColor="text1"/>
                <w:lang w:eastAsia="ru-RU"/>
              </w:rPr>
            </w:pPr>
            <w:r w:rsidRPr="00DE1B28">
              <w:rPr>
                <w:color w:val="000000" w:themeColor="text1"/>
                <w:sz w:val="22"/>
                <w:szCs w:val="22"/>
              </w:rPr>
              <w:t>IV тех. категория</w:t>
            </w:r>
          </w:p>
        </w:tc>
      </w:tr>
      <w:tr w:rsidR="002803F3" w:rsidRPr="00DE1B28" w:rsidTr="002803F3">
        <w:trPr>
          <w:trHeight w:val="68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2803F3" w:rsidRPr="00DE1B28" w:rsidRDefault="002803F3" w:rsidP="002803F3">
            <w:pPr>
              <w:suppressAutoHyphens w:val="0"/>
              <w:jc w:val="center"/>
              <w:rPr>
                <w:color w:val="000000" w:themeColor="text1"/>
                <w:lang w:eastAsia="ru-RU"/>
              </w:rPr>
            </w:pPr>
            <w:r w:rsidRPr="00DE1B28">
              <w:rPr>
                <w:color w:val="000000" w:themeColor="text1"/>
                <w:lang w:eastAsia="ru-RU"/>
              </w:rPr>
              <w:t>3.</w:t>
            </w:r>
          </w:p>
        </w:tc>
        <w:tc>
          <w:tcPr>
            <w:tcW w:w="2555" w:type="dxa"/>
            <w:tcBorders>
              <w:top w:val="single" w:sz="4" w:space="0" w:color="auto"/>
              <w:left w:val="nil"/>
              <w:bottom w:val="single" w:sz="4" w:space="0" w:color="auto"/>
              <w:right w:val="single" w:sz="4" w:space="0" w:color="auto"/>
            </w:tcBorders>
            <w:shd w:val="clear" w:color="auto" w:fill="auto"/>
            <w:vAlign w:val="center"/>
          </w:tcPr>
          <w:p w:rsidR="002803F3" w:rsidRPr="00DE1B28" w:rsidRDefault="002803F3" w:rsidP="002803F3">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ОП МЗ 29Н-295</w:t>
            </w:r>
          </w:p>
        </w:tc>
        <w:tc>
          <w:tcPr>
            <w:tcW w:w="4221" w:type="dxa"/>
            <w:tcBorders>
              <w:top w:val="single" w:sz="4" w:space="0" w:color="auto"/>
              <w:left w:val="nil"/>
              <w:bottom w:val="single" w:sz="4" w:space="0" w:color="auto"/>
              <w:right w:val="single" w:sz="4" w:space="0" w:color="auto"/>
            </w:tcBorders>
            <w:shd w:val="clear" w:color="auto" w:fill="auto"/>
            <w:vAlign w:val="center"/>
          </w:tcPr>
          <w:p w:rsidR="002803F3" w:rsidRPr="00DE1B28" w:rsidRDefault="002803F3" w:rsidP="002803F3">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Дубровка - ПМЦ "Златоуст"</w:t>
            </w:r>
          </w:p>
        </w:tc>
        <w:tc>
          <w:tcPr>
            <w:tcW w:w="2556" w:type="dxa"/>
            <w:tcBorders>
              <w:top w:val="single" w:sz="4" w:space="0" w:color="auto"/>
              <w:left w:val="nil"/>
              <w:bottom w:val="single" w:sz="4" w:space="0" w:color="auto"/>
              <w:right w:val="single" w:sz="4" w:space="0" w:color="auto"/>
            </w:tcBorders>
            <w:vAlign w:val="center"/>
          </w:tcPr>
          <w:p w:rsidR="002803F3" w:rsidRPr="00DE1B28" w:rsidRDefault="002803F3" w:rsidP="002803F3">
            <w:pPr>
              <w:jc w:val="center"/>
              <w:rPr>
                <w:color w:val="000000" w:themeColor="text1"/>
                <w:lang w:eastAsia="ru-RU"/>
              </w:rPr>
            </w:pPr>
            <w:r w:rsidRPr="00DE1B28">
              <w:rPr>
                <w:color w:val="000000" w:themeColor="text1"/>
                <w:lang w:eastAsia="ru-RU"/>
              </w:rPr>
              <w:t>Усовершенствованное</w:t>
            </w:r>
            <w:r w:rsidR="00EA54F2" w:rsidRPr="00DE1B28">
              <w:rPr>
                <w:color w:val="000000" w:themeColor="text1"/>
                <w:lang w:eastAsia="ru-RU"/>
              </w:rPr>
              <w:t>,</w:t>
            </w:r>
          </w:p>
          <w:p w:rsidR="00EA54F2" w:rsidRPr="00DE1B28" w:rsidRDefault="00EA54F2" w:rsidP="002803F3">
            <w:pPr>
              <w:jc w:val="center"/>
              <w:rPr>
                <w:color w:val="000000" w:themeColor="text1"/>
                <w:lang w:eastAsia="ru-RU"/>
              </w:rPr>
            </w:pPr>
            <w:r w:rsidRPr="00DE1B28">
              <w:rPr>
                <w:color w:val="000000" w:themeColor="text1"/>
                <w:sz w:val="22"/>
                <w:szCs w:val="22"/>
              </w:rPr>
              <w:t>V тех. категория</w:t>
            </w:r>
          </w:p>
        </w:tc>
      </w:tr>
      <w:tr w:rsidR="002803F3" w:rsidRPr="00DE1B28" w:rsidTr="002803F3">
        <w:trPr>
          <w:trHeight w:val="68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2803F3" w:rsidRPr="00DE1B28" w:rsidRDefault="002803F3" w:rsidP="002803F3">
            <w:pPr>
              <w:suppressAutoHyphens w:val="0"/>
              <w:jc w:val="center"/>
              <w:rPr>
                <w:color w:val="000000" w:themeColor="text1"/>
                <w:lang w:eastAsia="ru-RU"/>
              </w:rPr>
            </w:pPr>
            <w:r w:rsidRPr="00DE1B28">
              <w:rPr>
                <w:color w:val="000000" w:themeColor="text1"/>
                <w:lang w:eastAsia="ru-RU"/>
              </w:rPr>
              <w:t>4.</w:t>
            </w:r>
          </w:p>
        </w:tc>
        <w:tc>
          <w:tcPr>
            <w:tcW w:w="2555" w:type="dxa"/>
            <w:tcBorders>
              <w:top w:val="single" w:sz="4" w:space="0" w:color="auto"/>
              <w:left w:val="nil"/>
              <w:bottom w:val="single" w:sz="4" w:space="0" w:color="auto"/>
              <w:right w:val="single" w:sz="4" w:space="0" w:color="auto"/>
            </w:tcBorders>
            <w:shd w:val="clear" w:color="auto" w:fill="auto"/>
            <w:vAlign w:val="center"/>
          </w:tcPr>
          <w:p w:rsidR="002803F3" w:rsidRPr="00DE1B28" w:rsidRDefault="002803F3" w:rsidP="002803F3">
            <w:pPr>
              <w:suppressAutoHyphens w:val="0"/>
              <w:jc w:val="center"/>
              <w:rPr>
                <w:color w:val="000000" w:themeColor="text1"/>
                <w:lang w:eastAsia="ru-RU"/>
              </w:rPr>
            </w:pPr>
            <w:r w:rsidRPr="00DE1B28">
              <w:rPr>
                <w:color w:val="000000" w:themeColor="text1"/>
                <w:lang w:eastAsia="ru-RU"/>
              </w:rPr>
              <w:t>29 ОП МЗ 29Н-283</w:t>
            </w:r>
          </w:p>
        </w:tc>
        <w:tc>
          <w:tcPr>
            <w:tcW w:w="4221" w:type="dxa"/>
            <w:tcBorders>
              <w:top w:val="single" w:sz="4" w:space="0" w:color="auto"/>
              <w:left w:val="nil"/>
              <w:bottom w:val="single" w:sz="4" w:space="0" w:color="auto"/>
              <w:right w:val="single" w:sz="4" w:space="0" w:color="auto"/>
            </w:tcBorders>
            <w:shd w:val="clear" w:color="auto" w:fill="auto"/>
            <w:vAlign w:val="center"/>
          </w:tcPr>
          <w:p w:rsidR="002803F3" w:rsidRPr="00DE1B28" w:rsidRDefault="002803F3" w:rsidP="002803F3">
            <w:pPr>
              <w:suppressAutoHyphens w:val="0"/>
              <w:jc w:val="center"/>
              <w:rPr>
                <w:color w:val="000000" w:themeColor="text1"/>
                <w:lang w:eastAsia="ru-RU"/>
              </w:rPr>
            </w:pPr>
            <w:r w:rsidRPr="00DE1B28">
              <w:rPr>
                <w:color w:val="000000" w:themeColor="text1"/>
                <w:lang w:eastAsia="ru-RU"/>
              </w:rPr>
              <w:t>М-3 "Украина" - Торбеево - Митинка</w:t>
            </w:r>
          </w:p>
        </w:tc>
        <w:tc>
          <w:tcPr>
            <w:tcW w:w="2556" w:type="dxa"/>
            <w:tcBorders>
              <w:top w:val="single" w:sz="4" w:space="0" w:color="auto"/>
              <w:left w:val="nil"/>
              <w:bottom w:val="single" w:sz="4" w:space="0" w:color="auto"/>
              <w:right w:val="single" w:sz="4" w:space="0" w:color="auto"/>
            </w:tcBorders>
            <w:vAlign w:val="center"/>
          </w:tcPr>
          <w:p w:rsidR="00EA54F2" w:rsidRPr="00DE1B28" w:rsidRDefault="00EA54F2" w:rsidP="00EA54F2">
            <w:pPr>
              <w:jc w:val="center"/>
              <w:rPr>
                <w:color w:val="000000" w:themeColor="text1"/>
                <w:lang w:eastAsia="ru-RU"/>
              </w:rPr>
            </w:pPr>
            <w:r w:rsidRPr="00DE1B28">
              <w:rPr>
                <w:color w:val="000000" w:themeColor="text1"/>
                <w:lang w:eastAsia="ru-RU"/>
              </w:rPr>
              <w:t>Усовершенствованное,</w:t>
            </w:r>
          </w:p>
          <w:p w:rsidR="002803F3" w:rsidRPr="00DE1B28" w:rsidRDefault="00EA54F2" w:rsidP="00EA54F2">
            <w:pPr>
              <w:jc w:val="center"/>
              <w:rPr>
                <w:color w:val="000000" w:themeColor="text1"/>
                <w:lang w:eastAsia="ru-RU"/>
              </w:rPr>
            </w:pPr>
            <w:r w:rsidRPr="00DE1B28">
              <w:rPr>
                <w:color w:val="000000" w:themeColor="text1"/>
                <w:sz w:val="22"/>
                <w:szCs w:val="22"/>
              </w:rPr>
              <w:t>V тех. категория</w:t>
            </w:r>
          </w:p>
        </w:tc>
      </w:tr>
    </w:tbl>
    <w:p w:rsidR="0088722D" w:rsidRPr="00DE1B28" w:rsidRDefault="0088722D" w:rsidP="00D36D17">
      <w:pPr>
        <w:ind w:left="-426" w:firstLine="709"/>
        <w:jc w:val="center"/>
        <w:rPr>
          <w:b/>
          <w:color w:val="000000" w:themeColor="text1"/>
          <w:sz w:val="26"/>
          <w:szCs w:val="26"/>
        </w:rPr>
      </w:pPr>
    </w:p>
    <w:p w:rsidR="0088722D" w:rsidRPr="00DE1B28" w:rsidRDefault="00AD2457" w:rsidP="0088722D">
      <w:pPr>
        <w:ind w:left="-426"/>
        <w:jc w:val="center"/>
        <w:rPr>
          <w:b/>
          <w:color w:val="000000" w:themeColor="text1"/>
          <w:sz w:val="26"/>
          <w:szCs w:val="26"/>
        </w:rPr>
      </w:pPr>
      <w:r w:rsidRPr="00DE1B28">
        <w:rPr>
          <w:b/>
          <w:color w:val="000000" w:themeColor="text1"/>
          <w:sz w:val="26"/>
          <w:szCs w:val="26"/>
        </w:rPr>
        <w:t xml:space="preserve">Перечень </w:t>
      </w:r>
      <w:r w:rsidR="00362A5A" w:rsidRPr="00DE1B28">
        <w:rPr>
          <w:b/>
          <w:color w:val="000000" w:themeColor="text1"/>
          <w:sz w:val="26"/>
          <w:szCs w:val="26"/>
        </w:rPr>
        <w:t xml:space="preserve">автомобильных дорог </w:t>
      </w:r>
      <w:r w:rsidR="00081E47" w:rsidRPr="00DE1B28">
        <w:rPr>
          <w:b/>
          <w:color w:val="000000" w:themeColor="text1"/>
          <w:sz w:val="26"/>
          <w:szCs w:val="26"/>
        </w:rPr>
        <w:t>общего</w:t>
      </w:r>
      <w:r w:rsidR="00E23C00" w:rsidRPr="00DE1B28">
        <w:rPr>
          <w:b/>
          <w:color w:val="000000" w:themeColor="text1"/>
          <w:sz w:val="26"/>
          <w:szCs w:val="26"/>
        </w:rPr>
        <w:t xml:space="preserve">, </w:t>
      </w:r>
    </w:p>
    <w:p w:rsidR="00AD2457" w:rsidRPr="00DE1B28" w:rsidRDefault="00E23C00" w:rsidP="0088722D">
      <w:pPr>
        <w:ind w:left="-426"/>
        <w:jc w:val="center"/>
        <w:rPr>
          <w:b/>
          <w:color w:val="000000" w:themeColor="text1"/>
          <w:sz w:val="26"/>
          <w:szCs w:val="26"/>
        </w:rPr>
      </w:pPr>
      <w:r w:rsidRPr="00DE1B28">
        <w:rPr>
          <w:b/>
          <w:color w:val="000000" w:themeColor="text1"/>
          <w:sz w:val="26"/>
          <w:szCs w:val="26"/>
        </w:rPr>
        <w:t>являющиеся собственностью сельского поселения</w:t>
      </w:r>
    </w:p>
    <w:p w:rsidR="00AB408C" w:rsidRPr="00DE1B28" w:rsidRDefault="00AB408C" w:rsidP="00AB408C">
      <w:pPr>
        <w:spacing w:line="276" w:lineRule="auto"/>
        <w:jc w:val="right"/>
        <w:rPr>
          <w:i/>
          <w:color w:val="000000" w:themeColor="text1"/>
        </w:rPr>
      </w:pPr>
      <w:r w:rsidRPr="00DE1B28">
        <w:rPr>
          <w:i/>
          <w:color w:val="000000" w:themeColor="text1"/>
        </w:rPr>
        <w:t xml:space="preserve">Таблица </w:t>
      </w:r>
      <w:r w:rsidR="000C45A1" w:rsidRPr="00DE1B28">
        <w:rPr>
          <w:i/>
          <w:color w:val="000000" w:themeColor="text1"/>
        </w:rPr>
        <w:t>20</w:t>
      </w:r>
    </w:p>
    <w:tbl>
      <w:tblPr>
        <w:tblpPr w:leftFromText="180" w:rightFromText="180" w:vertAnchor="text" w:horzAnchor="margin" w:tblpX="-953" w:tblpY="13"/>
        <w:tblOverlap w:val="never"/>
        <w:tblW w:w="10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405"/>
        <w:gridCol w:w="2840"/>
        <w:gridCol w:w="987"/>
        <w:gridCol w:w="1134"/>
        <w:gridCol w:w="1418"/>
        <w:gridCol w:w="1260"/>
      </w:tblGrid>
      <w:tr w:rsidR="003039FE" w:rsidRPr="00DE1B28" w:rsidTr="003039FE">
        <w:trPr>
          <w:trHeight w:val="162"/>
        </w:trPr>
        <w:tc>
          <w:tcPr>
            <w:tcW w:w="680" w:type="dxa"/>
            <w:vMerge w:val="restart"/>
            <w:shd w:val="clear" w:color="auto" w:fill="auto"/>
          </w:tcPr>
          <w:p w:rsidR="003039FE" w:rsidRPr="00DE1B28" w:rsidRDefault="003039FE" w:rsidP="003039FE">
            <w:pPr>
              <w:jc w:val="center"/>
              <w:rPr>
                <w:b/>
                <w:color w:val="000000" w:themeColor="text1"/>
                <w:sz w:val="22"/>
                <w:szCs w:val="22"/>
              </w:rPr>
            </w:pPr>
            <w:r w:rsidRPr="00DE1B28">
              <w:rPr>
                <w:b/>
                <w:color w:val="000000" w:themeColor="text1"/>
                <w:sz w:val="22"/>
                <w:szCs w:val="22"/>
              </w:rPr>
              <w:t>№</w:t>
            </w:r>
          </w:p>
          <w:p w:rsidR="003039FE" w:rsidRPr="00DE1B28" w:rsidRDefault="003039FE" w:rsidP="003039FE">
            <w:pPr>
              <w:jc w:val="center"/>
              <w:rPr>
                <w:b/>
                <w:color w:val="000000" w:themeColor="text1"/>
                <w:sz w:val="22"/>
                <w:szCs w:val="22"/>
              </w:rPr>
            </w:pPr>
            <w:r w:rsidRPr="00DE1B28">
              <w:rPr>
                <w:b/>
                <w:color w:val="000000" w:themeColor="text1"/>
                <w:sz w:val="22"/>
                <w:szCs w:val="22"/>
              </w:rPr>
              <w:t>п/п</w:t>
            </w:r>
          </w:p>
        </w:tc>
        <w:tc>
          <w:tcPr>
            <w:tcW w:w="2405" w:type="dxa"/>
            <w:vMerge w:val="restart"/>
            <w:shd w:val="clear" w:color="auto" w:fill="auto"/>
          </w:tcPr>
          <w:p w:rsidR="003039FE" w:rsidRPr="00DE1B28" w:rsidRDefault="003039FE" w:rsidP="003039FE">
            <w:pPr>
              <w:jc w:val="center"/>
              <w:rPr>
                <w:b/>
                <w:color w:val="000000" w:themeColor="text1"/>
                <w:sz w:val="22"/>
                <w:szCs w:val="22"/>
              </w:rPr>
            </w:pPr>
            <w:r w:rsidRPr="00DE1B28">
              <w:rPr>
                <w:b/>
                <w:color w:val="000000" w:themeColor="text1"/>
                <w:sz w:val="22"/>
                <w:szCs w:val="22"/>
              </w:rPr>
              <w:t>Идентификационный номер</w:t>
            </w:r>
          </w:p>
        </w:tc>
        <w:tc>
          <w:tcPr>
            <w:tcW w:w="2840" w:type="dxa"/>
            <w:vMerge w:val="restart"/>
            <w:shd w:val="clear" w:color="auto" w:fill="auto"/>
          </w:tcPr>
          <w:p w:rsidR="003039FE" w:rsidRPr="00DE1B28" w:rsidRDefault="003039FE" w:rsidP="003039FE">
            <w:pPr>
              <w:jc w:val="center"/>
              <w:rPr>
                <w:b/>
                <w:color w:val="000000" w:themeColor="text1"/>
                <w:sz w:val="22"/>
                <w:szCs w:val="22"/>
              </w:rPr>
            </w:pPr>
            <w:r w:rsidRPr="00DE1B28">
              <w:rPr>
                <w:b/>
                <w:color w:val="000000" w:themeColor="text1"/>
                <w:sz w:val="22"/>
                <w:szCs w:val="22"/>
              </w:rPr>
              <w:t>Наименование дорог</w:t>
            </w:r>
          </w:p>
        </w:tc>
        <w:tc>
          <w:tcPr>
            <w:tcW w:w="4799" w:type="dxa"/>
            <w:gridSpan w:val="4"/>
            <w:shd w:val="clear" w:color="auto" w:fill="auto"/>
          </w:tcPr>
          <w:p w:rsidR="003039FE" w:rsidRPr="00DE1B28" w:rsidRDefault="003039FE" w:rsidP="003039FE">
            <w:pPr>
              <w:jc w:val="center"/>
              <w:rPr>
                <w:b/>
                <w:color w:val="000000" w:themeColor="text1"/>
                <w:sz w:val="22"/>
                <w:szCs w:val="22"/>
              </w:rPr>
            </w:pPr>
            <w:r w:rsidRPr="00DE1B28">
              <w:rPr>
                <w:b/>
                <w:color w:val="000000" w:themeColor="text1"/>
                <w:sz w:val="22"/>
                <w:szCs w:val="22"/>
              </w:rPr>
              <w:t>Протяженность, км</w:t>
            </w:r>
          </w:p>
        </w:tc>
      </w:tr>
      <w:tr w:rsidR="003039FE" w:rsidRPr="00DE1B28" w:rsidTr="003039FE">
        <w:trPr>
          <w:trHeight w:val="162"/>
        </w:trPr>
        <w:tc>
          <w:tcPr>
            <w:tcW w:w="680" w:type="dxa"/>
            <w:vMerge/>
            <w:shd w:val="clear" w:color="auto" w:fill="auto"/>
          </w:tcPr>
          <w:p w:rsidR="003039FE" w:rsidRPr="00DE1B28" w:rsidRDefault="003039FE" w:rsidP="003039FE">
            <w:pPr>
              <w:tabs>
                <w:tab w:val="left" w:pos="5580"/>
              </w:tabs>
              <w:jc w:val="center"/>
              <w:rPr>
                <w:rFonts w:eastAsia="Times New Roman"/>
                <w:b/>
                <w:color w:val="000000" w:themeColor="text1"/>
              </w:rPr>
            </w:pPr>
          </w:p>
        </w:tc>
        <w:tc>
          <w:tcPr>
            <w:tcW w:w="2405" w:type="dxa"/>
            <w:vMerge/>
            <w:shd w:val="clear" w:color="auto" w:fill="auto"/>
          </w:tcPr>
          <w:p w:rsidR="003039FE" w:rsidRPr="00DE1B28" w:rsidRDefault="003039FE" w:rsidP="003039FE">
            <w:pPr>
              <w:tabs>
                <w:tab w:val="left" w:pos="5580"/>
              </w:tabs>
              <w:jc w:val="center"/>
              <w:rPr>
                <w:rFonts w:eastAsia="Times New Roman"/>
                <w:b/>
                <w:color w:val="000000" w:themeColor="text1"/>
              </w:rPr>
            </w:pPr>
          </w:p>
        </w:tc>
        <w:tc>
          <w:tcPr>
            <w:tcW w:w="2840" w:type="dxa"/>
            <w:vMerge/>
            <w:shd w:val="clear" w:color="auto" w:fill="auto"/>
          </w:tcPr>
          <w:p w:rsidR="003039FE" w:rsidRPr="00DE1B28" w:rsidRDefault="003039FE" w:rsidP="003039FE">
            <w:pPr>
              <w:tabs>
                <w:tab w:val="left" w:pos="5580"/>
              </w:tabs>
              <w:rPr>
                <w:rFonts w:eastAsia="Times New Roman"/>
                <w:b/>
                <w:color w:val="000000" w:themeColor="text1"/>
              </w:rPr>
            </w:pPr>
          </w:p>
        </w:tc>
        <w:tc>
          <w:tcPr>
            <w:tcW w:w="987" w:type="dxa"/>
            <w:shd w:val="clear" w:color="auto" w:fill="auto"/>
          </w:tcPr>
          <w:p w:rsidR="003039FE" w:rsidRPr="00DE1B28" w:rsidRDefault="003039FE" w:rsidP="003039FE">
            <w:pPr>
              <w:tabs>
                <w:tab w:val="left" w:pos="5580"/>
              </w:tabs>
              <w:jc w:val="center"/>
              <w:rPr>
                <w:rFonts w:eastAsia="Times New Roman"/>
                <w:color w:val="000000" w:themeColor="text1"/>
                <w:sz w:val="20"/>
                <w:szCs w:val="20"/>
              </w:rPr>
            </w:pPr>
            <w:r w:rsidRPr="00DE1B28">
              <w:rPr>
                <w:rFonts w:eastAsia="Times New Roman"/>
                <w:color w:val="000000" w:themeColor="text1"/>
                <w:sz w:val="20"/>
                <w:szCs w:val="20"/>
              </w:rPr>
              <w:t>Всего</w:t>
            </w:r>
          </w:p>
        </w:tc>
        <w:tc>
          <w:tcPr>
            <w:tcW w:w="1134" w:type="dxa"/>
            <w:shd w:val="clear" w:color="auto" w:fill="auto"/>
          </w:tcPr>
          <w:p w:rsidR="003039FE" w:rsidRPr="00DE1B28" w:rsidRDefault="003039FE" w:rsidP="003039FE">
            <w:pPr>
              <w:tabs>
                <w:tab w:val="left" w:pos="5580"/>
              </w:tabs>
              <w:jc w:val="center"/>
              <w:rPr>
                <w:rFonts w:eastAsia="Times New Roman"/>
                <w:color w:val="000000" w:themeColor="text1"/>
                <w:sz w:val="20"/>
                <w:szCs w:val="20"/>
              </w:rPr>
            </w:pPr>
            <w:r w:rsidRPr="00DE1B28">
              <w:rPr>
                <w:rFonts w:eastAsia="Times New Roman"/>
                <w:color w:val="000000" w:themeColor="text1"/>
                <w:sz w:val="20"/>
                <w:szCs w:val="20"/>
              </w:rPr>
              <w:t>Асфальто-бетонные</w:t>
            </w:r>
          </w:p>
        </w:tc>
        <w:tc>
          <w:tcPr>
            <w:tcW w:w="1418" w:type="dxa"/>
            <w:shd w:val="clear" w:color="auto" w:fill="auto"/>
          </w:tcPr>
          <w:p w:rsidR="003039FE" w:rsidRPr="00DE1B28" w:rsidRDefault="003039FE" w:rsidP="003039FE">
            <w:pPr>
              <w:tabs>
                <w:tab w:val="left" w:pos="5580"/>
              </w:tabs>
              <w:jc w:val="center"/>
              <w:rPr>
                <w:rFonts w:eastAsia="Times New Roman"/>
                <w:color w:val="000000" w:themeColor="text1"/>
                <w:sz w:val="20"/>
                <w:szCs w:val="20"/>
              </w:rPr>
            </w:pPr>
            <w:r w:rsidRPr="00DE1B28">
              <w:rPr>
                <w:rFonts w:eastAsia="Times New Roman"/>
                <w:color w:val="000000" w:themeColor="text1"/>
                <w:sz w:val="20"/>
                <w:szCs w:val="20"/>
              </w:rPr>
              <w:t>щебеночные</w:t>
            </w:r>
          </w:p>
        </w:tc>
        <w:tc>
          <w:tcPr>
            <w:tcW w:w="1260" w:type="dxa"/>
            <w:shd w:val="clear" w:color="auto" w:fill="auto"/>
          </w:tcPr>
          <w:p w:rsidR="003039FE" w:rsidRPr="00DE1B28" w:rsidRDefault="003039FE" w:rsidP="003039FE">
            <w:pPr>
              <w:tabs>
                <w:tab w:val="left" w:pos="5580"/>
              </w:tabs>
              <w:jc w:val="center"/>
              <w:rPr>
                <w:rFonts w:eastAsia="Times New Roman"/>
                <w:color w:val="000000" w:themeColor="text1"/>
                <w:sz w:val="20"/>
                <w:szCs w:val="20"/>
              </w:rPr>
            </w:pPr>
            <w:r w:rsidRPr="00DE1B28">
              <w:rPr>
                <w:rFonts w:eastAsia="Times New Roman"/>
                <w:color w:val="000000" w:themeColor="text1"/>
                <w:sz w:val="20"/>
                <w:szCs w:val="20"/>
              </w:rPr>
              <w:t>грунтовые</w:t>
            </w:r>
          </w:p>
        </w:tc>
      </w:tr>
      <w:tr w:rsidR="003039FE" w:rsidRPr="00DE1B28" w:rsidTr="003039FE">
        <w:trPr>
          <w:trHeight w:val="162"/>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1.</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МР-151</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""Окружная дорога г. Калуги – Детчино – Малоярославец – Дубровка" - Дурово"</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1,130</w:t>
            </w:r>
          </w:p>
        </w:tc>
        <w:tc>
          <w:tcPr>
            <w:tcW w:w="1134"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418"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0,150</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0,980</w:t>
            </w:r>
          </w:p>
        </w:tc>
      </w:tr>
      <w:tr w:rsidR="003039FE" w:rsidRPr="00DE1B28" w:rsidTr="0088722D">
        <w:trPr>
          <w:trHeight w:val="560"/>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МР-152</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"Дурово – Павловка"</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0,590</w:t>
            </w:r>
          </w:p>
        </w:tc>
        <w:tc>
          <w:tcPr>
            <w:tcW w:w="1134"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418"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0,590</w:t>
            </w:r>
          </w:p>
        </w:tc>
      </w:tr>
      <w:tr w:rsidR="003039FE" w:rsidRPr="00DE1B28" w:rsidTr="0088722D">
        <w:trPr>
          <w:trHeight w:val="554"/>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3.</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МР-153</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"Павловка – Осоргино"</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2,083</w:t>
            </w:r>
          </w:p>
        </w:tc>
        <w:tc>
          <w:tcPr>
            <w:tcW w:w="1134"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418"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2,083</w:t>
            </w:r>
          </w:p>
        </w:tc>
      </w:tr>
      <w:tr w:rsidR="003039FE" w:rsidRPr="00DE1B28" w:rsidTr="003039FE">
        <w:trPr>
          <w:trHeight w:val="162"/>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lastRenderedPageBreak/>
              <w:t>4.</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МР-154</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""Окружная дорога г. Калуги – Детчино – Малоярославец – Дубровка"- Бортники"</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1,763</w:t>
            </w:r>
          </w:p>
        </w:tc>
        <w:tc>
          <w:tcPr>
            <w:tcW w:w="1134"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418"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1,763</w:t>
            </w:r>
          </w:p>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p>
        </w:tc>
      </w:tr>
      <w:tr w:rsidR="003039FE" w:rsidRPr="00DE1B28" w:rsidTr="003039FE">
        <w:trPr>
          <w:trHeight w:val="162"/>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5.</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МР-155</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""Окружная</w:t>
            </w:r>
          </w:p>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г. Калуги"- Николаевка"</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2,965</w:t>
            </w:r>
          </w:p>
        </w:tc>
        <w:tc>
          <w:tcPr>
            <w:tcW w:w="1134"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418"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0,07</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2,895</w:t>
            </w:r>
          </w:p>
        </w:tc>
      </w:tr>
      <w:tr w:rsidR="003039FE" w:rsidRPr="00DE1B28" w:rsidTr="003039FE">
        <w:trPr>
          <w:trHeight w:val="162"/>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6.</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МР-156</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"Николаевка – Кирюхино"</w:t>
            </w:r>
          </w:p>
        </w:tc>
        <w:tc>
          <w:tcPr>
            <w:tcW w:w="987"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2,000</w:t>
            </w:r>
          </w:p>
        </w:tc>
        <w:tc>
          <w:tcPr>
            <w:tcW w:w="1134"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418"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260"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2,000</w:t>
            </w:r>
          </w:p>
        </w:tc>
      </w:tr>
      <w:tr w:rsidR="003039FE" w:rsidRPr="00DE1B28" w:rsidTr="003039FE">
        <w:trPr>
          <w:trHeight w:val="162"/>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7.</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МР-157</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""Окружная</w:t>
            </w:r>
          </w:p>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г. Калуги" - Мызги"</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0,580</w:t>
            </w:r>
          </w:p>
        </w:tc>
        <w:tc>
          <w:tcPr>
            <w:tcW w:w="1134"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418"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0,580</w:t>
            </w:r>
          </w:p>
        </w:tc>
      </w:tr>
      <w:tr w:rsidR="003039FE" w:rsidRPr="00DE1B28" w:rsidTr="003039FE">
        <w:trPr>
          <w:trHeight w:val="162"/>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8.</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МР-158</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""Окружная</w:t>
            </w:r>
          </w:p>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г. Калуги" -Лисенки"</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0,920</w:t>
            </w:r>
          </w:p>
        </w:tc>
        <w:tc>
          <w:tcPr>
            <w:tcW w:w="1134"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0,100</w:t>
            </w:r>
          </w:p>
        </w:tc>
        <w:tc>
          <w:tcPr>
            <w:tcW w:w="1418"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0,820</w:t>
            </w:r>
          </w:p>
        </w:tc>
      </w:tr>
      <w:tr w:rsidR="003039FE" w:rsidRPr="00DE1B28" w:rsidTr="003039FE">
        <w:trPr>
          <w:trHeight w:val="162"/>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9.</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МР-161</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"М- 3 "Украина" - Селиверстово"</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0,730</w:t>
            </w:r>
          </w:p>
        </w:tc>
        <w:tc>
          <w:tcPr>
            <w:tcW w:w="1134"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0,113</w:t>
            </w:r>
          </w:p>
        </w:tc>
        <w:tc>
          <w:tcPr>
            <w:tcW w:w="1418"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0,617</w:t>
            </w:r>
          </w:p>
        </w:tc>
      </w:tr>
      <w:tr w:rsidR="003039FE" w:rsidRPr="00DE1B28" w:rsidTr="003039FE">
        <w:trPr>
          <w:trHeight w:val="442"/>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10.</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МР-162</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"Торбеево – Сляднево"</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3,100</w:t>
            </w:r>
          </w:p>
        </w:tc>
        <w:tc>
          <w:tcPr>
            <w:tcW w:w="1134"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418"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3,100</w:t>
            </w:r>
          </w:p>
        </w:tc>
      </w:tr>
      <w:tr w:rsidR="003039FE" w:rsidRPr="00DE1B28" w:rsidTr="003039FE">
        <w:trPr>
          <w:trHeight w:val="420"/>
        </w:trPr>
        <w:tc>
          <w:tcPr>
            <w:tcW w:w="68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11.</w:t>
            </w:r>
          </w:p>
        </w:tc>
        <w:tc>
          <w:tcPr>
            <w:tcW w:w="2405"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29 223 ОП МР-163</w:t>
            </w:r>
          </w:p>
        </w:tc>
        <w:tc>
          <w:tcPr>
            <w:tcW w:w="284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"Сляднево – Верховье"</w:t>
            </w:r>
          </w:p>
        </w:tc>
        <w:tc>
          <w:tcPr>
            <w:tcW w:w="987"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2,785</w:t>
            </w:r>
          </w:p>
        </w:tc>
        <w:tc>
          <w:tcPr>
            <w:tcW w:w="1134"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418" w:type="dxa"/>
            <w:shd w:val="clear" w:color="auto" w:fill="auto"/>
            <w:vAlign w:val="center"/>
          </w:tcPr>
          <w:p w:rsidR="003039FE" w:rsidRPr="00DE1B28" w:rsidRDefault="0088722D"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w:t>
            </w:r>
          </w:p>
        </w:tc>
        <w:tc>
          <w:tcPr>
            <w:tcW w:w="1260" w:type="dxa"/>
            <w:shd w:val="clear" w:color="auto" w:fill="auto"/>
            <w:vAlign w:val="center"/>
          </w:tcPr>
          <w:p w:rsidR="003039FE" w:rsidRPr="00DE1B28" w:rsidRDefault="003039FE" w:rsidP="003039FE">
            <w:pPr>
              <w:pStyle w:val="ConsPlusNormal"/>
              <w:ind w:firstLine="0"/>
              <w:jc w:val="center"/>
              <w:rPr>
                <w:rFonts w:ascii="Times New Roman" w:hAnsi="Times New Roman" w:cs="Times New Roman"/>
                <w:color w:val="000000" w:themeColor="text1"/>
                <w:sz w:val="24"/>
                <w:szCs w:val="24"/>
                <w:lang w:eastAsia="ru-RU"/>
              </w:rPr>
            </w:pPr>
            <w:r w:rsidRPr="00DE1B28">
              <w:rPr>
                <w:rFonts w:ascii="Times New Roman" w:hAnsi="Times New Roman" w:cs="Times New Roman"/>
                <w:color w:val="000000" w:themeColor="text1"/>
                <w:sz w:val="24"/>
                <w:szCs w:val="24"/>
                <w:lang w:eastAsia="ru-RU"/>
              </w:rPr>
              <w:t>2,785</w:t>
            </w:r>
          </w:p>
        </w:tc>
      </w:tr>
      <w:tr w:rsidR="003039FE" w:rsidRPr="00DE1B28" w:rsidTr="003039FE">
        <w:trPr>
          <w:trHeight w:val="162"/>
        </w:trPr>
        <w:tc>
          <w:tcPr>
            <w:tcW w:w="680" w:type="dxa"/>
            <w:shd w:val="clear" w:color="auto" w:fill="auto"/>
          </w:tcPr>
          <w:p w:rsidR="003039FE" w:rsidRPr="00DE1B28" w:rsidRDefault="003039FE" w:rsidP="0088722D">
            <w:pPr>
              <w:tabs>
                <w:tab w:val="left" w:pos="5580"/>
              </w:tabs>
              <w:ind w:left="-388"/>
              <w:jc w:val="center"/>
              <w:rPr>
                <w:rFonts w:eastAsia="Times New Roman"/>
                <w:color w:val="000000" w:themeColor="text1"/>
                <w:sz w:val="22"/>
                <w:szCs w:val="22"/>
              </w:rPr>
            </w:pPr>
          </w:p>
        </w:tc>
        <w:tc>
          <w:tcPr>
            <w:tcW w:w="2405" w:type="dxa"/>
            <w:shd w:val="clear" w:color="auto" w:fill="auto"/>
          </w:tcPr>
          <w:p w:rsidR="003039FE" w:rsidRPr="00DE1B28" w:rsidRDefault="003039FE" w:rsidP="0088722D">
            <w:pPr>
              <w:pStyle w:val="ConsPlusNormal"/>
              <w:ind w:firstLine="0"/>
              <w:jc w:val="center"/>
              <w:rPr>
                <w:rFonts w:ascii="Times New Roman" w:hAnsi="Times New Roman" w:cs="Times New Roman"/>
                <w:b/>
                <w:color w:val="000000" w:themeColor="text1"/>
                <w:sz w:val="24"/>
                <w:szCs w:val="24"/>
                <w:lang w:eastAsia="ru-RU"/>
              </w:rPr>
            </w:pPr>
            <w:r w:rsidRPr="00DE1B28">
              <w:rPr>
                <w:rFonts w:ascii="Times New Roman" w:hAnsi="Times New Roman" w:cs="Times New Roman"/>
                <w:b/>
                <w:color w:val="000000" w:themeColor="text1"/>
                <w:sz w:val="24"/>
                <w:szCs w:val="24"/>
                <w:lang w:eastAsia="ru-RU"/>
              </w:rPr>
              <w:t xml:space="preserve">ИТОГО </w:t>
            </w:r>
          </w:p>
          <w:p w:rsidR="003039FE" w:rsidRPr="00DE1B28" w:rsidRDefault="003039FE" w:rsidP="0088722D">
            <w:pPr>
              <w:pStyle w:val="ConsPlusNormal"/>
              <w:ind w:firstLine="0"/>
              <w:jc w:val="center"/>
              <w:rPr>
                <w:rFonts w:ascii="Times New Roman" w:hAnsi="Times New Roman" w:cs="Times New Roman"/>
                <w:b/>
                <w:i/>
                <w:color w:val="000000" w:themeColor="text1"/>
                <w:sz w:val="24"/>
                <w:szCs w:val="24"/>
                <w:lang w:eastAsia="ru-RU"/>
              </w:rPr>
            </w:pPr>
            <w:r w:rsidRPr="00DE1B28">
              <w:rPr>
                <w:rFonts w:ascii="Times New Roman" w:hAnsi="Times New Roman" w:cs="Times New Roman"/>
                <w:b/>
                <w:color w:val="000000" w:themeColor="text1"/>
                <w:sz w:val="24"/>
                <w:szCs w:val="24"/>
                <w:lang w:eastAsia="ru-RU"/>
              </w:rPr>
              <w:t>по поселению</w:t>
            </w:r>
          </w:p>
        </w:tc>
        <w:tc>
          <w:tcPr>
            <w:tcW w:w="2840" w:type="dxa"/>
            <w:shd w:val="clear" w:color="auto" w:fill="auto"/>
          </w:tcPr>
          <w:p w:rsidR="003039FE" w:rsidRPr="00DE1B28" w:rsidRDefault="003039FE" w:rsidP="0088722D">
            <w:pPr>
              <w:pStyle w:val="ConsPlusNormal"/>
              <w:ind w:firstLine="0"/>
              <w:jc w:val="center"/>
              <w:rPr>
                <w:rFonts w:ascii="Times New Roman" w:hAnsi="Times New Roman" w:cs="Times New Roman"/>
                <w:color w:val="000000" w:themeColor="text1"/>
                <w:sz w:val="24"/>
                <w:szCs w:val="24"/>
                <w:lang w:eastAsia="ru-RU"/>
              </w:rPr>
            </w:pPr>
          </w:p>
        </w:tc>
        <w:tc>
          <w:tcPr>
            <w:tcW w:w="987" w:type="dxa"/>
            <w:shd w:val="clear" w:color="auto" w:fill="auto"/>
            <w:vAlign w:val="center"/>
          </w:tcPr>
          <w:p w:rsidR="003039FE" w:rsidRPr="00DE1B28" w:rsidRDefault="003039FE" w:rsidP="0088722D">
            <w:pPr>
              <w:pStyle w:val="ConsPlusNormal"/>
              <w:ind w:firstLine="0"/>
              <w:jc w:val="center"/>
              <w:rPr>
                <w:rFonts w:ascii="Times New Roman" w:hAnsi="Times New Roman" w:cs="Times New Roman"/>
                <w:b/>
                <w:color w:val="000000" w:themeColor="text1"/>
                <w:sz w:val="24"/>
                <w:szCs w:val="24"/>
                <w:lang w:eastAsia="ru-RU"/>
              </w:rPr>
            </w:pPr>
            <w:r w:rsidRPr="00DE1B28">
              <w:rPr>
                <w:rFonts w:ascii="Times New Roman" w:hAnsi="Times New Roman" w:cs="Times New Roman"/>
                <w:b/>
                <w:color w:val="000000" w:themeColor="text1"/>
                <w:sz w:val="24"/>
                <w:szCs w:val="24"/>
                <w:lang w:eastAsia="ru-RU"/>
              </w:rPr>
              <w:t>1</w:t>
            </w:r>
            <w:r w:rsidR="0088722D" w:rsidRPr="00DE1B28">
              <w:rPr>
                <w:rFonts w:ascii="Times New Roman" w:hAnsi="Times New Roman" w:cs="Times New Roman"/>
                <w:b/>
                <w:color w:val="000000" w:themeColor="text1"/>
                <w:sz w:val="24"/>
                <w:szCs w:val="24"/>
                <w:lang w:eastAsia="ru-RU"/>
              </w:rPr>
              <w:t>8</w:t>
            </w:r>
            <w:r w:rsidRPr="00DE1B28">
              <w:rPr>
                <w:rFonts w:ascii="Times New Roman" w:hAnsi="Times New Roman" w:cs="Times New Roman"/>
                <w:b/>
                <w:color w:val="000000" w:themeColor="text1"/>
                <w:sz w:val="24"/>
                <w:szCs w:val="24"/>
                <w:lang w:eastAsia="ru-RU"/>
              </w:rPr>
              <w:t>,646</w:t>
            </w:r>
          </w:p>
        </w:tc>
        <w:tc>
          <w:tcPr>
            <w:tcW w:w="1134" w:type="dxa"/>
            <w:shd w:val="clear" w:color="auto" w:fill="auto"/>
            <w:vAlign w:val="center"/>
          </w:tcPr>
          <w:p w:rsidR="003039FE" w:rsidRPr="00DE1B28" w:rsidRDefault="003039FE" w:rsidP="0088722D">
            <w:pPr>
              <w:pStyle w:val="ConsPlusNormal"/>
              <w:ind w:firstLine="0"/>
              <w:jc w:val="center"/>
              <w:rPr>
                <w:rFonts w:ascii="Times New Roman" w:hAnsi="Times New Roman" w:cs="Times New Roman"/>
                <w:b/>
                <w:color w:val="000000" w:themeColor="text1"/>
                <w:sz w:val="24"/>
                <w:szCs w:val="24"/>
                <w:lang w:eastAsia="ru-RU"/>
              </w:rPr>
            </w:pPr>
            <w:r w:rsidRPr="00DE1B28">
              <w:rPr>
                <w:rFonts w:ascii="Times New Roman" w:hAnsi="Times New Roman" w:cs="Times New Roman"/>
                <w:b/>
                <w:color w:val="000000" w:themeColor="text1"/>
                <w:sz w:val="24"/>
                <w:szCs w:val="24"/>
                <w:lang w:eastAsia="ru-RU"/>
              </w:rPr>
              <w:t>0,213</w:t>
            </w:r>
          </w:p>
        </w:tc>
        <w:tc>
          <w:tcPr>
            <w:tcW w:w="1418" w:type="dxa"/>
            <w:shd w:val="clear" w:color="auto" w:fill="auto"/>
            <w:vAlign w:val="center"/>
          </w:tcPr>
          <w:p w:rsidR="003039FE" w:rsidRPr="00DE1B28" w:rsidRDefault="003039FE" w:rsidP="0088722D">
            <w:pPr>
              <w:pStyle w:val="ConsPlusNormal"/>
              <w:ind w:firstLine="0"/>
              <w:jc w:val="center"/>
              <w:rPr>
                <w:rFonts w:ascii="Times New Roman" w:hAnsi="Times New Roman" w:cs="Times New Roman"/>
                <w:b/>
                <w:color w:val="000000" w:themeColor="text1"/>
                <w:sz w:val="24"/>
                <w:szCs w:val="24"/>
                <w:lang w:eastAsia="ru-RU"/>
              </w:rPr>
            </w:pPr>
            <w:r w:rsidRPr="00DE1B28">
              <w:rPr>
                <w:rFonts w:ascii="Times New Roman" w:hAnsi="Times New Roman" w:cs="Times New Roman"/>
                <w:b/>
                <w:color w:val="000000" w:themeColor="text1"/>
                <w:sz w:val="24"/>
                <w:szCs w:val="24"/>
                <w:lang w:eastAsia="ru-RU"/>
              </w:rPr>
              <w:t>0,220</w:t>
            </w:r>
          </w:p>
        </w:tc>
        <w:tc>
          <w:tcPr>
            <w:tcW w:w="1260" w:type="dxa"/>
            <w:shd w:val="clear" w:color="auto" w:fill="auto"/>
            <w:vAlign w:val="center"/>
          </w:tcPr>
          <w:p w:rsidR="003039FE" w:rsidRPr="00DE1B28" w:rsidRDefault="003039FE" w:rsidP="0088722D">
            <w:pPr>
              <w:pStyle w:val="ConsPlusNormal"/>
              <w:ind w:firstLine="0"/>
              <w:jc w:val="center"/>
              <w:rPr>
                <w:rFonts w:ascii="Times New Roman" w:hAnsi="Times New Roman" w:cs="Times New Roman"/>
                <w:b/>
                <w:color w:val="000000" w:themeColor="text1"/>
                <w:sz w:val="24"/>
                <w:szCs w:val="24"/>
                <w:lang w:eastAsia="ru-RU"/>
              </w:rPr>
            </w:pPr>
            <w:r w:rsidRPr="00DE1B28">
              <w:rPr>
                <w:rFonts w:ascii="Times New Roman" w:hAnsi="Times New Roman" w:cs="Times New Roman"/>
                <w:b/>
                <w:color w:val="000000" w:themeColor="text1"/>
                <w:sz w:val="24"/>
                <w:szCs w:val="24"/>
                <w:lang w:eastAsia="ru-RU"/>
              </w:rPr>
              <w:t>1</w:t>
            </w:r>
            <w:r w:rsidR="0088722D" w:rsidRPr="00DE1B28">
              <w:rPr>
                <w:rFonts w:ascii="Times New Roman" w:hAnsi="Times New Roman" w:cs="Times New Roman"/>
                <w:b/>
                <w:color w:val="000000" w:themeColor="text1"/>
                <w:sz w:val="24"/>
                <w:szCs w:val="24"/>
                <w:lang w:eastAsia="ru-RU"/>
              </w:rPr>
              <w:t>8</w:t>
            </w:r>
            <w:r w:rsidRPr="00DE1B28">
              <w:rPr>
                <w:rFonts w:ascii="Times New Roman" w:hAnsi="Times New Roman" w:cs="Times New Roman"/>
                <w:b/>
                <w:color w:val="000000" w:themeColor="text1"/>
                <w:sz w:val="24"/>
                <w:szCs w:val="24"/>
                <w:lang w:eastAsia="ru-RU"/>
              </w:rPr>
              <w:t>,213</w:t>
            </w:r>
          </w:p>
        </w:tc>
      </w:tr>
    </w:tbl>
    <w:p w:rsidR="00717566" w:rsidRPr="00DE1B28" w:rsidRDefault="00717566" w:rsidP="005443B3">
      <w:pPr>
        <w:spacing w:line="276" w:lineRule="auto"/>
        <w:ind w:firstLine="720"/>
        <w:jc w:val="both"/>
        <w:rPr>
          <w:color w:val="000000" w:themeColor="text1"/>
          <w:sz w:val="26"/>
          <w:szCs w:val="26"/>
        </w:rPr>
      </w:pPr>
    </w:p>
    <w:p w:rsidR="00E37EC7" w:rsidRPr="00DE1B28" w:rsidRDefault="0088722D" w:rsidP="005443B3">
      <w:pPr>
        <w:spacing w:line="276" w:lineRule="auto"/>
        <w:ind w:firstLine="720"/>
        <w:jc w:val="both"/>
        <w:rPr>
          <w:color w:val="000000" w:themeColor="text1"/>
          <w:sz w:val="26"/>
          <w:szCs w:val="26"/>
        </w:rPr>
      </w:pPr>
      <w:r w:rsidRPr="00DE1B28">
        <w:rPr>
          <w:color w:val="000000" w:themeColor="text1"/>
          <w:sz w:val="26"/>
          <w:szCs w:val="26"/>
        </w:rPr>
        <w:t>У</w:t>
      </w:r>
      <w:r w:rsidR="005443B3" w:rsidRPr="00DE1B28">
        <w:rPr>
          <w:color w:val="000000" w:themeColor="text1"/>
          <w:sz w:val="26"/>
          <w:szCs w:val="26"/>
        </w:rPr>
        <w:t>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w:t>
      </w:r>
    </w:p>
    <w:p w:rsidR="00717566" w:rsidRPr="00DE1B28" w:rsidRDefault="00717566" w:rsidP="00717566">
      <w:pPr>
        <w:spacing w:line="276" w:lineRule="auto"/>
        <w:jc w:val="right"/>
        <w:rPr>
          <w:i/>
          <w:color w:val="000000" w:themeColor="text1"/>
        </w:rPr>
      </w:pPr>
      <w:r w:rsidRPr="00DE1B28">
        <w:rPr>
          <w:i/>
          <w:color w:val="000000" w:themeColor="text1"/>
        </w:rPr>
        <w:t>Таблица 21</w:t>
      </w:r>
    </w:p>
    <w:tbl>
      <w:tblPr>
        <w:tblW w:w="9601" w:type="dxa"/>
        <w:tblLayout w:type="fixed"/>
        <w:tblLook w:val="0000" w:firstRow="0" w:lastRow="0" w:firstColumn="0" w:lastColumn="0" w:noHBand="0" w:noVBand="0"/>
      </w:tblPr>
      <w:tblGrid>
        <w:gridCol w:w="3190"/>
        <w:gridCol w:w="3190"/>
        <w:gridCol w:w="3221"/>
      </w:tblGrid>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717566">
            <w:pPr>
              <w:ind w:left="-180" w:right="-59"/>
              <w:jc w:val="center"/>
              <w:rPr>
                <w:b/>
                <w:color w:val="000000" w:themeColor="text1"/>
              </w:rPr>
            </w:pPr>
            <w:r w:rsidRPr="00DE1B28">
              <w:rPr>
                <w:b/>
                <w:color w:val="000000" w:themeColor="text1"/>
              </w:rPr>
              <w:t>Наименование улично-дорожной сети</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717566">
            <w:pPr>
              <w:jc w:val="center"/>
              <w:rPr>
                <w:b/>
                <w:color w:val="000000" w:themeColor="text1"/>
              </w:rPr>
            </w:pPr>
            <w:r w:rsidRPr="00DE1B28">
              <w:rPr>
                <w:b/>
                <w:color w:val="000000" w:themeColor="text1"/>
              </w:rPr>
              <w:t>Протяженность, км</w:t>
            </w: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717566">
            <w:pPr>
              <w:jc w:val="center"/>
              <w:rPr>
                <w:b/>
                <w:color w:val="000000" w:themeColor="text1"/>
              </w:rPr>
            </w:pPr>
            <w:r w:rsidRPr="00DE1B28">
              <w:rPr>
                <w:b/>
                <w:color w:val="000000" w:themeColor="text1"/>
              </w:rPr>
              <w:t>Тип покрытия</w:t>
            </w: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п. Юбилейный</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3,5</w:t>
            </w: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r w:rsidRPr="00DE1B28">
              <w:rPr>
                <w:b/>
                <w:color w:val="000000" w:themeColor="text1"/>
              </w:rPr>
              <w:t>асфальт</w:t>
            </w:r>
          </w:p>
        </w:tc>
      </w:tr>
      <w:tr w:rsidR="00717566" w:rsidRPr="00DE1B28" w:rsidTr="008573D4">
        <w:trPr>
          <w:trHeight w:val="939"/>
        </w:trPr>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color w:val="000000" w:themeColor="text1"/>
              </w:rPr>
            </w:pPr>
            <w:r w:rsidRPr="00DE1B28">
              <w:rPr>
                <w:color w:val="000000" w:themeColor="text1"/>
              </w:rPr>
              <w:t>ул. Молодежная</w:t>
            </w:r>
          </w:p>
          <w:p w:rsidR="00717566" w:rsidRPr="00DE1B28" w:rsidRDefault="00717566" w:rsidP="008573D4">
            <w:pPr>
              <w:rPr>
                <w:color w:val="000000" w:themeColor="text1"/>
              </w:rPr>
            </w:pPr>
            <w:r w:rsidRPr="00DE1B28">
              <w:rPr>
                <w:color w:val="000000" w:themeColor="text1"/>
              </w:rPr>
              <w:t>ул. Первомайская</w:t>
            </w:r>
          </w:p>
          <w:p w:rsidR="00717566" w:rsidRPr="00DE1B28" w:rsidRDefault="00717566" w:rsidP="008573D4">
            <w:pPr>
              <w:rPr>
                <w:b/>
                <w:color w:val="000000" w:themeColor="text1"/>
              </w:rPr>
            </w:pPr>
            <w:r w:rsidRPr="00DE1B28">
              <w:rPr>
                <w:color w:val="000000" w:themeColor="text1"/>
              </w:rPr>
              <w:t>ул. Советская</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д. Бортники</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1,53</w:t>
            </w: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color w:val="000000" w:themeColor="text1"/>
              </w:rPr>
            </w:pPr>
            <w:r w:rsidRPr="00DE1B28">
              <w:rPr>
                <w:color w:val="000000" w:themeColor="text1"/>
              </w:rPr>
              <w:t>ул. Зеленая</w:t>
            </w:r>
          </w:p>
          <w:p w:rsidR="00717566" w:rsidRPr="00DE1B28" w:rsidRDefault="00717566" w:rsidP="008573D4">
            <w:pPr>
              <w:rPr>
                <w:b/>
                <w:color w:val="000000" w:themeColor="text1"/>
              </w:rPr>
            </w:pPr>
            <w:r w:rsidRPr="00DE1B28">
              <w:rPr>
                <w:color w:val="000000" w:themeColor="text1"/>
              </w:rPr>
              <w:t>ул. Медовая</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д.. Верховье</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2,2</w:t>
            </w: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д. Дурово</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1,0, + 1,2</w:t>
            </w: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r w:rsidRPr="00DE1B28">
              <w:rPr>
                <w:b/>
                <w:color w:val="000000" w:themeColor="text1"/>
              </w:rPr>
              <w:t>плиты, грунт</w:t>
            </w: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color w:val="000000" w:themeColor="text1"/>
              </w:rPr>
            </w:pPr>
            <w:r w:rsidRPr="00DE1B28">
              <w:rPr>
                <w:color w:val="000000" w:themeColor="text1"/>
              </w:rPr>
              <w:t>ул. Новая</w:t>
            </w:r>
          </w:p>
          <w:p w:rsidR="00717566" w:rsidRPr="00DE1B28" w:rsidRDefault="00717566" w:rsidP="008573D4">
            <w:pPr>
              <w:rPr>
                <w:color w:val="000000" w:themeColor="text1"/>
              </w:rPr>
            </w:pPr>
            <w:r w:rsidRPr="00DE1B28">
              <w:rPr>
                <w:color w:val="000000" w:themeColor="text1"/>
              </w:rPr>
              <w:t>ул. Покровская</w:t>
            </w:r>
          </w:p>
          <w:p w:rsidR="00717566" w:rsidRPr="00DE1B28" w:rsidRDefault="00717566" w:rsidP="008573D4">
            <w:pPr>
              <w:rPr>
                <w:color w:val="000000" w:themeColor="text1"/>
              </w:rPr>
            </w:pPr>
            <w:r w:rsidRPr="00DE1B28">
              <w:rPr>
                <w:color w:val="000000" w:themeColor="text1"/>
              </w:rPr>
              <w:t xml:space="preserve">ул. Совхозная </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color w:val="000000" w:themeColor="text1"/>
              </w:rPr>
            </w:pPr>
            <w:r w:rsidRPr="00DE1B28">
              <w:rPr>
                <w:b/>
                <w:color w:val="000000" w:themeColor="text1"/>
              </w:rPr>
              <w:t>д. Дубровка</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1,0 + 1,5</w:t>
            </w: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r w:rsidRPr="00DE1B28">
              <w:rPr>
                <w:b/>
                <w:color w:val="000000" w:themeColor="text1"/>
              </w:rPr>
              <w:t>асфальт + грунт</w:t>
            </w: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color w:val="000000" w:themeColor="text1"/>
              </w:rPr>
            </w:pPr>
            <w:r w:rsidRPr="00DE1B28">
              <w:rPr>
                <w:color w:val="000000" w:themeColor="text1"/>
              </w:rPr>
              <w:t>ул. Почтовая</w:t>
            </w:r>
          </w:p>
          <w:p w:rsidR="00717566" w:rsidRPr="00DE1B28" w:rsidRDefault="00717566" w:rsidP="008573D4">
            <w:pPr>
              <w:rPr>
                <w:color w:val="000000" w:themeColor="text1"/>
              </w:rPr>
            </w:pPr>
            <w:r w:rsidRPr="00DE1B28">
              <w:rPr>
                <w:color w:val="000000" w:themeColor="text1"/>
              </w:rPr>
              <w:t>ул. Школьная</w:t>
            </w:r>
          </w:p>
          <w:p w:rsidR="00717566" w:rsidRPr="00DE1B28" w:rsidRDefault="00717566" w:rsidP="008573D4">
            <w:pPr>
              <w:rPr>
                <w:color w:val="000000" w:themeColor="text1"/>
              </w:rPr>
            </w:pPr>
            <w:r w:rsidRPr="00DE1B28">
              <w:rPr>
                <w:color w:val="000000" w:themeColor="text1"/>
              </w:rPr>
              <w:t>ул. Пионерская</w:t>
            </w:r>
          </w:p>
          <w:p w:rsidR="00717566" w:rsidRPr="00DE1B28" w:rsidRDefault="00717566" w:rsidP="008573D4">
            <w:pPr>
              <w:rPr>
                <w:b/>
                <w:color w:val="000000" w:themeColor="text1"/>
              </w:rPr>
            </w:pPr>
            <w:r w:rsidRPr="00DE1B28">
              <w:rPr>
                <w:color w:val="000000" w:themeColor="text1"/>
              </w:rPr>
              <w:t>ул. Липовая</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д. Кирюхино</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1,8</w:t>
            </w: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color w:val="000000" w:themeColor="text1"/>
              </w:rPr>
            </w:pPr>
            <w:r w:rsidRPr="00DE1B28">
              <w:rPr>
                <w:color w:val="000000" w:themeColor="text1"/>
              </w:rPr>
              <w:t>ул. Весенняя</w:t>
            </w:r>
          </w:p>
          <w:p w:rsidR="00717566" w:rsidRPr="00DE1B28" w:rsidRDefault="00717566" w:rsidP="008573D4">
            <w:pPr>
              <w:rPr>
                <w:color w:val="000000" w:themeColor="text1"/>
              </w:rPr>
            </w:pPr>
            <w:r w:rsidRPr="00DE1B28">
              <w:rPr>
                <w:color w:val="000000" w:themeColor="text1"/>
              </w:rPr>
              <w:t>ул. Тенистая</w:t>
            </w:r>
          </w:p>
          <w:p w:rsidR="00717566" w:rsidRPr="00DE1B28" w:rsidRDefault="00717566" w:rsidP="008573D4">
            <w:pPr>
              <w:rPr>
                <w:color w:val="000000" w:themeColor="text1"/>
              </w:rPr>
            </w:pPr>
            <w:r w:rsidRPr="00DE1B28">
              <w:rPr>
                <w:color w:val="000000" w:themeColor="text1"/>
              </w:rPr>
              <w:t>ул. Южная</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д. Лисенки</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3,5</w:t>
            </w: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color w:val="000000" w:themeColor="text1"/>
              </w:rPr>
            </w:pPr>
            <w:r w:rsidRPr="00DE1B28">
              <w:rPr>
                <w:color w:val="000000" w:themeColor="text1"/>
              </w:rPr>
              <w:t>ул. Рябиновая</w:t>
            </w:r>
          </w:p>
          <w:p w:rsidR="00717566" w:rsidRPr="00DE1B28" w:rsidRDefault="00717566" w:rsidP="008573D4">
            <w:pPr>
              <w:rPr>
                <w:color w:val="000000" w:themeColor="text1"/>
              </w:rPr>
            </w:pPr>
            <w:r w:rsidRPr="00DE1B28">
              <w:rPr>
                <w:color w:val="000000" w:themeColor="text1"/>
              </w:rPr>
              <w:t>ул. Лазаревка</w:t>
            </w:r>
          </w:p>
          <w:p w:rsidR="00717566" w:rsidRPr="00DE1B28" w:rsidRDefault="00717566" w:rsidP="008573D4">
            <w:pPr>
              <w:rPr>
                <w:color w:val="000000" w:themeColor="text1"/>
              </w:rPr>
            </w:pPr>
            <w:r w:rsidRPr="00DE1B28">
              <w:rPr>
                <w:color w:val="000000" w:themeColor="text1"/>
              </w:rPr>
              <w:lastRenderedPageBreak/>
              <w:t>ул. Береговая</w:t>
            </w:r>
          </w:p>
          <w:p w:rsidR="00717566" w:rsidRPr="00DE1B28" w:rsidRDefault="00717566" w:rsidP="008573D4">
            <w:pPr>
              <w:rPr>
                <w:color w:val="000000" w:themeColor="text1"/>
              </w:rPr>
            </w:pPr>
            <w:r w:rsidRPr="00DE1B28">
              <w:rPr>
                <w:color w:val="000000" w:themeColor="text1"/>
              </w:rPr>
              <w:t>ул. Дачная</w:t>
            </w:r>
          </w:p>
          <w:p w:rsidR="00717566" w:rsidRPr="00DE1B28" w:rsidRDefault="00717566" w:rsidP="008573D4">
            <w:pPr>
              <w:rPr>
                <w:color w:val="000000" w:themeColor="text1"/>
              </w:rPr>
            </w:pPr>
            <w:r w:rsidRPr="00DE1B28">
              <w:rPr>
                <w:color w:val="000000" w:themeColor="text1"/>
              </w:rPr>
              <w:t>ул. Радужная</w:t>
            </w:r>
          </w:p>
          <w:p w:rsidR="00717566" w:rsidRPr="00DE1B28" w:rsidRDefault="00717566" w:rsidP="008573D4">
            <w:pPr>
              <w:rPr>
                <w:color w:val="000000" w:themeColor="text1"/>
              </w:rPr>
            </w:pPr>
            <w:r w:rsidRPr="00DE1B28">
              <w:rPr>
                <w:color w:val="000000" w:themeColor="text1"/>
              </w:rPr>
              <w:t>ул. Окружная</w:t>
            </w:r>
          </w:p>
          <w:p w:rsidR="00717566" w:rsidRPr="00DE1B28" w:rsidRDefault="00717566" w:rsidP="008573D4">
            <w:pPr>
              <w:rPr>
                <w:color w:val="000000" w:themeColor="text1"/>
              </w:rPr>
            </w:pPr>
            <w:r w:rsidRPr="00DE1B28">
              <w:rPr>
                <w:color w:val="000000" w:themeColor="text1"/>
              </w:rPr>
              <w:t>ул. Столичная</w:t>
            </w:r>
          </w:p>
          <w:p w:rsidR="00717566" w:rsidRPr="00DE1B28" w:rsidRDefault="00717566" w:rsidP="008573D4">
            <w:pPr>
              <w:rPr>
                <w:color w:val="000000" w:themeColor="text1"/>
              </w:rPr>
            </w:pPr>
            <w:r w:rsidRPr="00DE1B28">
              <w:rPr>
                <w:color w:val="000000" w:themeColor="text1"/>
              </w:rPr>
              <w:t>ул. Осенняя</w:t>
            </w:r>
          </w:p>
          <w:p w:rsidR="00717566" w:rsidRPr="00DE1B28" w:rsidRDefault="00717566" w:rsidP="008573D4">
            <w:pPr>
              <w:rPr>
                <w:color w:val="000000" w:themeColor="text1"/>
              </w:rPr>
            </w:pPr>
            <w:r w:rsidRPr="00DE1B28">
              <w:rPr>
                <w:color w:val="000000" w:themeColor="text1"/>
              </w:rPr>
              <w:t>ул. Ключевая</w:t>
            </w:r>
          </w:p>
          <w:p w:rsidR="00717566" w:rsidRPr="00DE1B28" w:rsidRDefault="00717566" w:rsidP="008573D4">
            <w:pPr>
              <w:rPr>
                <w:color w:val="000000" w:themeColor="text1"/>
              </w:rPr>
            </w:pPr>
            <w:r w:rsidRPr="00DE1B28">
              <w:rPr>
                <w:color w:val="000000" w:themeColor="text1"/>
              </w:rPr>
              <w:t>ул. Лучевая</w:t>
            </w:r>
          </w:p>
          <w:p w:rsidR="00717566" w:rsidRPr="00DE1B28" w:rsidRDefault="00717566" w:rsidP="008573D4">
            <w:pPr>
              <w:rPr>
                <w:color w:val="000000" w:themeColor="text1"/>
              </w:rPr>
            </w:pPr>
            <w:r w:rsidRPr="00DE1B28">
              <w:rPr>
                <w:color w:val="000000" w:themeColor="text1"/>
              </w:rPr>
              <w:t xml:space="preserve">проезд Вербный </w:t>
            </w:r>
          </w:p>
          <w:p w:rsidR="00717566" w:rsidRPr="00DE1B28" w:rsidRDefault="00717566" w:rsidP="008573D4">
            <w:pPr>
              <w:rPr>
                <w:b/>
                <w:color w:val="000000" w:themeColor="text1"/>
              </w:rPr>
            </w:pPr>
            <w:r w:rsidRPr="00DE1B28">
              <w:rPr>
                <w:color w:val="000000" w:themeColor="text1"/>
              </w:rPr>
              <w:t>проезд Приречный</w:t>
            </w:r>
          </w:p>
        </w:tc>
        <w:tc>
          <w:tcPr>
            <w:tcW w:w="3190" w:type="dxa"/>
            <w:tcBorders>
              <w:top w:val="single" w:sz="4" w:space="0" w:color="000000"/>
              <w:left w:val="single" w:sz="4" w:space="0" w:color="000000"/>
              <w:bottom w:val="single" w:sz="4" w:space="0" w:color="000000"/>
              <w:right w:val="nil"/>
            </w:tcBorders>
          </w:tcPr>
          <w:p w:rsidR="00717566" w:rsidRPr="00DE1B28" w:rsidRDefault="00717566" w:rsidP="008573D4">
            <w:pPr>
              <w:rPr>
                <w:b/>
                <w:color w:val="000000" w:themeColor="text1"/>
              </w:rPr>
            </w:pPr>
          </w:p>
        </w:tc>
        <w:tc>
          <w:tcPr>
            <w:tcW w:w="3221" w:type="dxa"/>
            <w:tcBorders>
              <w:top w:val="single" w:sz="4" w:space="0" w:color="000000"/>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p>
        </w:tc>
      </w:tr>
      <w:tr w:rsidR="00717566" w:rsidRPr="00DE1B28" w:rsidTr="008573D4">
        <w:trPr>
          <w:trHeight w:val="210"/>
        </w:trPr>
        <w:tc>
          <w:tcPr>
            <w:tcW w:w="3190" w:type="dxa"/>
            <w:tcBorders>
              <w:top w:val="single" w:sz="4" w:space="0" w:color="000000"/>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Лопатино</w:t>
            </w:r>
          </w:p>
        </w:tc>
        <w:tc>
          <w:tcPr>
            <w:tcW w:w="3190" w:type="dxa"/>
            <w:tcBorders>
              <w:top w:val="single" w:sz="4" w:space="0" w:color="000000"/>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1,3</w:t>
            </w:r>
          </w:p>
        </w:tc>
        <w:tc>
          <w:tcPr>
            <w:tcW w:w="3221" w:type="dxa"/>
            <w:tcBorders>
              <w:top w:val="single" w:sz="4" w:space="0" w:color="000000"/>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rPr>
          <w:trHeight w:val="210"/>
        </w:trPr>
        <w:tc>
          <w:tcPr>
            <w:tcW w:w="3190" w:type="dxa"/>
            <w:tcBorders>
              <w:top w:val="single" w:sz="4" w:space="0" w:color="000000"/>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Поречная</w:t>
            </w:r>
          </w:p>
          <w:p w:rsidR="00717566" w:rsidRPr="00DE1B28" w:rsidRDefault="00717566" w:rsidP="008573D4">
            <w:pPr>
              <w:rPr>
                <w:b/>
                <w:color w:val="000000" w:themeColor="text1"/>
              </w:rPr>
            </w:pPr>
            <w:r w:rsidRPr="00DE1B28">
              <w:rPr>
                <w:color w:val="000000" w:themeColor="text1"/>
              </w:rPr>
              <w:t>ул. Придорожная</w:t>
            </w:r>
          </w:p>
        </w:tc>
        <w:tc>
          <w:tcPr>
            <w:tcW w:w="3190" w:type="dxa"/>
            <w:tcBorders>
              <w:top w:val="single" w:sz="4" w:space="0" w:color="000000"/>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000000"/>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r w:rsidR="00717566" w:rsidRPr="00DE1B28" w:rsidTr="008573D4">
        <w:trPr>
          <w:trHeight w:val="24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Митинка</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1,5 + 0,3</w:t>
            </w: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асфальт + щебень</w:t>
            </w:r>
          </w:p>
        </w:tc>
      </w:tr>
      <w:tr w:rsidR="00717566" w:rsidRPr="00DE1B28" w:rsidTr="008573D4">
        <w:trPr>
          <w:trHeight w:val="24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Сосновая</w:t>
            </w:r>
          </w:p>
          <w:p w:rsidR="00717566" w:rsidRPr="00DE1B28" w:rsidRDefault="00717566" w:rsidP="008573D4">
            <w:pPr>
              <w:rPr>
                <w:color w:val="000000" w:themeColor="text1"/>
              </w:rPr>
            </w:pPr>
            <w:r w:rsidRPr="00DE1B28">
              <w:rPr>
                <w:color w:val="000000" w:themeColor="text1"/>
              </w:rPr>
              <w:t>ул. Прохладная</w:t>
            </w:r>
          </w:p>
          <w:p w:rsidR="00717566" w:rsidRPr="00DE1B28" w:rsidRDefault="00717566" w:rsidP="008573D4">
            <w:pPr>
              <w:rPr>
                <w:color w:val="000000" w:themeColor="text1"/>
              </w:rPr>
            </w:pPr>
            <w:r w:rsidRPr="00DE1B28">
              <w:rPr>
                <w:color w:val="000000" w:themeColor="text1"/>
              </w:rPr>
              <w:t>ул. Ольховая</w:t>
            </w:r>
          </w:p>
          <w:p w:rsidR="00717566" w:rsidRPr="00DE1B28" w:rsidRDefault="00717566" w:rsidP="008573D4">
            <w:pPr>
              <w:rPr>
                <w:b/>
                <w:color w:val="000000" w:themeColor="text1"/>
              </w:rPr>
            </w:pPr>
            <w:r w:rsidRPr="00DE1B28">
              <w:rPr>
                <w:color w:val="000000" w:themeColor="text1"/>
              </w:rPr>
              <w:t>проезд Дачный</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r w:rsidR="00717566" w:rsidRPr="00DE1B28" w:rsidTr="008573D4">
        <w:trPr>
          <w:trHeight w:val="30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Мызги</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2,55</w:t>
            </w: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rPr>
          <w:trHeight w:val="30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Садовая</w:t>
            </w:r>
          </w:p>
          <w:p w:rsidR="00717566" w:rsidRPr="00DE1B28" w:rsidRDefault="00717566" w:rsidP="008573D4">
            <w:pPr>
              <w:rPr>
                <w:b/>
                <w:color w:val="000000" w:themeColor="text1"/>
              </w:rPr>
            </w:pPr>
            <w:r w:rsidRPr="00DE1B28">
              <w:rPr>
                <w:color w:val="000000" w:themeColor="text1"/>
              </w:rPr>
              <w:t>ул. Овражная</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r w:rsidR="00717566" w:rsidRPr="00DE1B28" w:rsidTr="008573D4">
        <w:trPr>
          <w:trHeight w:val="240"/>
        </w:trPr>
        <w:tc>
          <w:tcPr>
            <w:tcW w:w="3190" w:type="dxa"/>
            <w:tcBorders>
              <w:top w:val="single" w:sz="4" w:space="0" w:color="auto"/>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д. Николаевка</w:t>
            </w:r>
          </w:p>
        </w:tc>
        <w:tc>
          <w:tcPr>
            <w:tcW w:w="3190" w:type="dxa"/>
            <w:tcBorders>
              <w:top w:val="single" w:sz="4" w:space="0" w:color="auto"/>
              <w:left w:val="single" w:sz="4" w:space="0" w:color="000000"/>
              <w:bottom w:val="single" w:sz="4" w:space="0" w:color="000000"/>
              <w:right w:val="nil"/>
            </w:tcBorders>
          </w:tcPr>
          <w:p w:rsidR="00717566" w:rsidRPr="00DE1B28" w:rsidRDefault="00717566" w:rsidP="008573D4">
            <w:pPr>
              <w:rPr>
                <w:b/>
                <w:color w:val="000000" w:themeColor="text1"/>
              </w:rPr>
            </w:pPr>
            <w:r w:rsidRPr="00DE1B28">
              <w:rPr>
                <w:b/>
                <w:color w:val="000000" w:themeColor="text1"/>
              </w:rPr>
              <w:t>2,5</w:t>
            </w:r>
          </w:p>
        </w:tc>
        <w:tc>
          <w:tcPr>
            <w:tcW w:w="3221" w:type="dxa"/>
            <w:tcBorders>
              <w:top w:val="single" w:sz="4" w:space="0" w:color="auto"/>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rPr>
          <w:trHeight w:val="240"/>
        </w:trPr>
        <w:tc>
          <w:tcPr>
            <w:tcW w:w="3190" w:type="dxa"/>
            <w:tcBorders>
              <w:top w:val="single" w:sz="4" w:space="0" w:color="auto"/>
              <w:left w:val="single" w:sz="4" w:space="0" w:color="000000"/>
              <w:bottom w:val="single" w:sz="4" w:space="0" w:color="000000"/>
              <w:right w:val="nil"/>
            </w:tcBorders>
          </w:tcPr>
          <w:p w:rsidR="00717566" w:rsidRPr="00DE1B28" w:rsidRDefault="00717566" w:rsidP="008573D4">
            <w:pPr>
              <w:rPr>
                <w:color w:val="000000" w:themeColor="text1"/>
              </w:rPr>
            </w:pPr>
            <w:r w:rsidRPr="00DE1B28">
              <w:rPr>
                <w:color w:val="000000" w:themeColor="text1"/>
              </w:rPr>
              <w:t>ул. Дальняя</w:t>
            </w:r>
          </w:p>
          <w:p w:rsidR="00717566" w:rsidRPr="00DE1B28" w:rsidRDefault="00717566" w:rsidP="008573D4">
            <w:pPr>
              <w:rPr>
                <w:color w:val="000000" w:themeColor="text1"/>
              </w:rPr>
            </w:pPr>
            <w:r w:rsidRPr="00DE1B28">
              <w:rPr>
                <w:color w:val="000000" w:themeColor="text1"/>
              </w:rPr>
              <w:t>ул. Московская</w:t>
            </w:r>
          </w:p>
          <w:p w:rsidR="00717566" w:rsidRPr="00DE1B28" w:rsidRDefault="00717566" w:rsidP="008573D4">
            <w:pPr>
              <w:rPr>
                <w:color w:val="000000" w:themeColor="text1"/>
              </w:rPr>
            </w:pPr>
            <w:r w:rsidRPr="00DE1B28">
              <w:rPr>
                <w:color w:val="000000" w:themeColor="text1"/>
              </w:rPr>
              <w:t>ул. Озерная</w:t>
            </w:r>
          </w:p>
          <w:p w:rsidR="00717566" w:rsidRPr="00DE1B28" w:rsidRDefault="00717566" w:rsidP="008573D4">
            <w:pPr>
              <w:rPr>
                <w:b/>
                <w:color w:val="000000" w:themeColor="text1"/>
              </w:rPr>
            </w:pPr>
            <w:r w:rsidRPr="00DE1B28">
              <w:rPr>
                <w:color w:val="000000" w:themeColor="text1"/>
              </w:rPr>
              <w:t>ул. Тихая</w:t>
            </w:r>
          </w:p>
        </w:tc>
        <w:tc>
          <w:tcPr>
            <w:tcW w:w="3190" w:type="dxa"/>
            <w:tcBorders>
              <w:top w:val="single" w:sz="4" w:space="0" w:color="auto"/>
              <w:left w:val="single" w:sz="4" w:space="0" w:color="000000"/>
              <w:bottom w:val="single" w:sz="4" w:space="0" w:color="000000"/>
              <w:right w:val="nil"/>
            </w:tcBorders>
          </w:tcPr>
          <w:p w:rsidR="00717566" w:rsidRPr="00DE1B28" w:rsidRDefault="00717566" w:rsidP="008573D4">
            <w:pPr>
              <w:rPr>
                <w:b/>
                <w:color w:val="000000" w:themeColor="text1"/>
              </w:rPr>
            </w:pPr>
          </w:p>
        </w:tc>
        <w:tc>
          <w:tcPr>
            <w:tcW w:w="3221" w:type="dxa"/>
            <w:tcBorders>
              <w:top w:val="single" w:sz="4" w:space="0" w:color="auto"/>
              <w:left w:val="single" w:sz="4" w:space="0" w:color="000000"/>
              <w:bottom w:val="single" w:sz="4" w:space="0" w:color="000000"/>
              <w:right w:val="single" w:sz="4" w:space="0" w:color="000000"/>
            </w:tcBorders>
          </w:tcPr>
          <w:p w:rsidR="00717566" w:rsidRPr="00DE1B28" w:rsidRDefault="00717566" w:rsidP="008573D4">
            <w:pPr>
              <w:rPr>
                <w:b/>
                <w:color w:val="000000" w:themeColor="text1"/>
              </w:rPr>
            </w:pPr>
          </w:p>
        </w:tc>
      </w:tr>
      <w:tr w:rsidR="00717566" w:rsidRPr="00DE1B28" w:rsidTr="008573D4">
        <w:trPr>
          <w:trHeight w:val="270"/>
        </w:trPr>
        <w:tc>
          <w:tcPr>
            <w:tcW w:w="3190" w:type="dxa"/>
            <w:tcBorders>
              <w:top w:val="single" w:sz="4" w:space="0" w:color="000000"/>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Осоргино</w:t>
            </w:r>
          </w:p>
        </w:tc>
        <w:tc>
          <w:tcPr>
            <w:tcW w:w="3190" w:type="dxa"/>
            <w:tcBorders>
              <w:top w:val="single" w:sz="4" w:space="0" w:color="000000"/>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1,5</w:t>
            </w:r>
          </w:p>
        </w:tc>
        <w:tc>
          <w:tcPr>
            <w:tcW w:w="3221" w:type="dxa"/>
            <w:tcBorders>
              <w:top w:val="single" w:sz="4" w:space="0" w:color="000000"/>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rPr>
          <w:trHeight w:val="270"/>
        </w:trPr>
        <w:tc>
          <w:tcPr>
            <w:tcW w:w="3190" w:type="dxa"/>
            <w:tcBorders>
              <w:top w:val="single" w:sz="4" w:space="0" w:color="000000"/>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Сиреневая</w:t>
            </w:r>
          </w:p>
          <w:p w:rsidR="00717566" w:rsidRPr="00DE1B28" w:rsidRDefault="00717566" w:rsidP="008573D4">
            <w:pPr>
              <w:rPr>
                <w:color w:val="000000" w:themeColor="text1"/>
              </w:rPr>
            </w:pPr>
            <w:r w:rsidRPr="00DE1B28">
              <w:rPr>
                <w:color w:val="000000" w:themeColor="text1"/>
              </w:rPr>
              <w:t>ул. Сельская</w:t>
            </w:r>
          </w:p>
          <w:p w:rsidR="00717566" w:rsidRPr="00DE1B28" w:rsidRDefault="00717566" w:rsidP="008573D4">
            <w:pPr>
              <w:rPr>
                <w:b/>
                <w:color w:val="000000" w:themeColor="text1"/>
              </w:rPr>
            </w:pPr>
            <w:r w:rsidRPr="00DE1B28">
              <w:rPr>
                <w:color w:val="000000" w:themeColor="text1"/>
              </w:rPr>
              <w:t>ул. Полевая</w:t>
            </w:r>
          </w:p>
        </w:tc>
        <w:tc>
          <w:tcPr>
            <w:tcW w:w="3190" w:type="dxa"/>
            <w:tcBorders>
              <w:top w:val="single" w:sz="4" w:space="0" w:color="000000"/>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000000"/>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r w:rsidR="00717566" w:rsidRPr="00DE1B28" w:rsidTr="008573D4">
        <w:trPr>
          <w:trHeight w:val="27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Павловка</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1,7</w:t>
            </w: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rPr>
          <w:trHeight w:val="27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Звездная</w:t>
            </w:r>
          </w:p>
          <w:p w:rsidR="00717566" w:rsidRPr="00DE1B28" w:rsidRDefault="00717566" w:rsidP="008573D4">
            <w:pPr>
              <w:rPr>
                <w:color w:val="000000" w:themeColor="text1"/>
              </w:rPr>
            </w:pPr>
            <w:r w:rsidRPr="00DE1B28">
              <w:rPr>
                <w:color w:val="000000" w:themeColor="text1"/>
              </w:rPr>
              <w:t>ул. Усадебная</w:t>
            </w:r>
          </w:p>
          <w:p w:rsidR="00717566" w:rsidRPr="00DE1B28" w:rsidRDefault="00717566" w:rsidP="008573D4">
            <w:pPr>
              <w:rPr>
                <w:color w:val="000000" w:themeColor="text1"/>
              </w:rPr>
            </w:pPr>
            <w:r w:rsidRPr="00DE1B28">
              <w:rPr>
                <w:color w:val="000000" w:themeColor="text1"/>
              </w:rPr>
              <w:t>ул. Нежинская</w:t>
            </w:r>
          </w:p>
          <w:p w:rsidR="00717566" w:rsidRPr="00DE1B28" w:rsidRDefault="00717566" w:rsidP="008573D4">
            <w:pPr>
              <w:rPr>
                <w:color w:val="000000" w:themeColor="text1"/>
              </w:rPr>
            </w:pPr>
            <w:r w:rsidRPr="00DE1B28">
              <w:rPr>
                <w:color w:val="000000" w:themeColor="text1"/>
              </w:rPr>
              <w:t>ул. Дергалевка</w:t>
            </w:r>
          </w:p>
          <w:p w:rsidR="00717566" w:rsidRPr="00DE1B28" w:rsidRDefault="00717566" w:rsidP="008573D4">
            <w:pPr>
              <w:rPr>
                <w:b/>
                <w:color w:val="000000" w:themeColor="text1"/>
              </w:rPr>
            </w:pPr>
            <w:r w:rsidRPr="00DE1B28">
              <w:rPr>
                <w:color w:val="000000" w:themeColor="text1"/>
              </w:rPr>
              <w:t>ул. Уютная</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r w:rsidR="00717566" w:rsidRPr="00DE1B28" w:rsidTr="008573D4">
        <w:trPr>
          <w:trHeight w:val="24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Пнево</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1,2 + 3,2</w:t>
            </w: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плиты + грунт</w:t>
            </w:r>
          </w:p>
        </w:tc>
      </w:tr>
      <w:tr w:rsidR="00717566" w:rsidRPr="00DE1B28" w:rsidTr="008573D4">
        <w:trPr>
          <w:trHeight w:val="24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Песочная</w:t>
            </w:r>
          </w:p>
          <w:p w:rsidR="00717566" w:rsidRPr="00DE1B28" w:rsidRDefault="00717566" w:rsidP="008573D4">
            <w:pPr>
              <w:rPr>
                <w:color w:val="000000" w:themeColor="text1"/>
              </w:rPr>
            </w:pPr>
            <w:r w:rsidRPr="00DE1B28">
              <w:rPr>
                <w:color w:val="000000" w:themeColor="text1"/>
              </w:rPr>
              <w:t>ул. Веерная</w:t>
            </w:r>
          </w:p>
          <w:p w:rsidR="00717566" w:rsidRPr="00DE1B28" w:rsidRDefault="00717566" w:rsidP="008573D4">
            <w:pPr>
              <w:rPr>
                <w:color w:val="000000" w:themeColor="text1"/>
              </w:rPr>
            </w:pPr>
            <w:r w:rsidRPr="00DE1B28">
              <w:rPr>
                <w:color w:val="000000" w:themeColor="text1"/>
              </w:rPr>
              <w:t>ул. Лесная</w:t>
            </w:r>
          </w:p>
          <w:p w:rsidR="00717566" w:rsidRPr="00DE1B28" w:rsidRDefault="00717566" w:rsidP="008573D4">
            <w:pPr>
              <w:rPr>
                <w:color w:val="000000" w:themeColor="text1"/>
              </w:rPr>
            </w:pPr>
            <w:r w:rsidRPr="00DE1B28">
              <w:rPr>
                <w:color w:val="000000" w:themeColor="text1"/>
              </w:rPr>
              <w:t>ул. Березовая</w:t>
            </w:r>
          </w:p>
          <w:p w:rsidR="00717566" w:rsidRPr="00DE1B28" w:rsidRDefault="00717566" w:rsidP="008573D4">
            <w:pPr>
              <w:rPr>
                <w:color w:val="000000" w:themeColor="text1"/>
              </w:rPr>
            </w:pPr>
            <w:r w:rsidRPr="00DE1B28">
              <w:rPr>
                <w:color w:val="000000" w:themeColor="text1"/>
              </w:rPr>
              <w:t>ул. Цветочная</w:t>
            </w:r>
          </w:p>
          <w:p w:rsidR="00717566" w:rsidRPr="00DE1B28" w:rsidRDefault="00717566" w:rsidP="008573D4">
            <w:pPr>
              <w:rPr>
                <w:color w:val="000000" w:themeColor="text1"/>
              </w:rPr>
            </w:pPr>
            <w:r w:rsidRPr="00DE1B28">
              <w:rPr>
                <w:color w:val="000000" w:themeColor="text1"/>
              </w:rPr>
              <w:t>ул. Мирная</w:t>
            </w:r>
          </w:p>
          <w:p w:rsidR="00717566" w:rsidRPr="00DE1B28" w:rsidRDefault="00717566" w:rsidP="008573D4">
            <w:pPr>
              <w:rPr>
                <w:b/>
                <w:color w:val="000000" w:themeColor="text1"/>
              </w:rPr>
            </w:pPr>
            <w:r w:rsidRPr="00DE1B28">
              <w:rPr>
                <w:color w:val="000000" w:themeColor="text1"/>
              </w:rPr>
              <w:t>проезд Рахмановский</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r w:rsidR="00717566" w:rsidRPr="00DE1B28" w:rsidTr="008573D4">
        <w:trPr>
          <w:trHeight w:val="255"/>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Родинка</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1,79</w:t>
            </w: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rPr>
          <w:trHeight w:val="255"/>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Путейная</w:t>
            </w:r>
          </w:p>
          <w:p w:rsidR="00717566" w:rsidRPr="00DE1B28" w:rsidRDefault="00717566" w:rsidP="008573D4">
            <w:pPr>
              <w:rPr>
                <w:color w:val="000000" w:themeColor="text1"/>
              </w:rPr>
            </w:pPr>
            <w:r w:rsidRPr="00DE1B28">
              <w:rPr>
                <w:color w:val="000000" w:themeColor="text1"/>
              </w:rPr>
              <w:t>ул. Заречная</w:t>
            </w:r>
          </w:p>
          <w:p w:rsidR="00717566" w:rsidRPr="00DE1B28" w:rsidRDefault="00717566" w:rsidP="008573D4">
            <w:pPr>
              <w:rPr>
                <w:color w:val="000000" w:themeColor="text1"/>
              </w:rPr>
            </w:pPr>
            <w:r w:rsidRPr="00DE1B28">
              <w:rPr>
                <w:color w:val="000000" w:themeColor="text1"/>
              </w:rPr>
              <w:t>пер. Короткий</w:t>
            </w:r>
          </w:p>
          <w:p w:rsidR="00717566" w:rsidRPr="00DE1B28" w:rsidRDefault="00717566" w:rsidP="008573D4">
            <w:pPr>
              <w:rPr>
                <w:b/>
                <w:color w:val="000000" w:themeColor="text1"/>
              </w:rPr>
            </w:pPr>
            <w:r w:rsidRPr="00DE1B28">
              <w:rPr>
                <w:color w:val="000000" w:themeColor="text1"/>
              </w:rPr>
              <w:t>ул. Родники</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r w:rsidR="00717566" w:rsidRPr="00DE1B28" w:rsidTr="008573D4">
        <w:trPr>
          <w:trHeight w:val="21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Селиверстово</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2,48</w:t>
            </w: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грунт</w:t>
            </w:r>
          </w:p>
        </w:tc>
      </w:tr>
      <w:tr w:rsidR="00717566" w:rsidRPr="00DE1B28" w:rsidTr="008573D4">
        <w:trPr>
          <w:trHeight w:val="21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Рассветная</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r w:rsidR="00717566" w:rsidRPr="00DE1B28" w:rsidTr="008573D4">
        <w:trPr>
          <w:trHeight w:val="24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Сляднево</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0,85 + 2,9</w:t>
            </w: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щебень + грунт</w:t>
            </w:r>
          </w:p>
        </w:tc>
      </w:tr>
      <w:tr w:rsidR="00717566" w:rsidRPr="00DE1B28" w:rsidTr="008573D4">
        <w:trPr>
          <w:trHeight w:val="240"/>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Железинки</w:t>
            </w:r>
          </w:p>
          <w:p w:rsidR="00717566" w:rsidRPr="00DE1B28" w:rsidRDefault="00717566" w:rsidP="008573D4">
            <w:pPr>
              <w:rPr>
                <w:color w:val="000000" w:themeColor="text1"/>
              </w:rPr>
            </w:pPr>
            <w:r w:rsidRPr="00DE1B28">
              <w:rPr>
                <w:color w:val="000000" w:themeColor="text1"/>
              </w:rPr>
              <w:lastRenderedPageBreak/>
              <w:t>ул. Никольская</w:t>
            </w:r>
          </w:p>
          <w:p w:rsidR="00717566" w:rsidRPr="00DE1B28" w:rsidRDefault="00717566" w:rsidP="008573D4">
            <w:pPr>
              <w:rPr>
                <w:color w:val="000000" w:themeColor="text1"/>
              </w:rPr>
            </w:pPr>
            <w:r w:rsidRPr="00DE1B28">
              <w:rPr>
                <w:color w:val="000000" w:themeColor="text1"/>
              </w:rPr>
              <w:t xml:space="preserve">ул. Киевская </w:t>
            </w:r>
          </w:p>
          <w:p w:rsidR="00717566" w:rsidRPr="00DE1B28" w:rsidRDefault="00717566" w:rsidP="008573D4">
            <w:pPr>
              <w:rPr>
                <w:color w:val="000000" w:themeColor="text1"/>
              </w:rPr>
            </w:pPr>
            <w:r w:rsidRPr="00DE1B28">
              <w:rPr>
                <w:color w:val="000000" w:themeColor="text1"/>
              </w:rPr>
              <w:t>ул. Дубки</w:t>
            </w:r>
          </w:p>
          <w:p w:rsidR="00717566" w:rsidRPr="00DE1B28" w:rsidRDefault="00717566" w:rsidP="008573D4">
            <w:pPr>
              <w:rPr>
                <w:b/>
                <w:color w:val="000000" w:themeColor="text1"/>
              </w:rPr>
            </w:pPr>
            <w:r w:rsidRPr="00DE1B28">
              <w:rPr>
                <w:color w:val="000000" w:themeColor="text1"/>
              </w:rPr>
              <w:t>ул. Вишнёвая</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r w:rsidR="00717566" w:rsidRPr="00DE1B28" w:rsidTr="008573D4">
        <w:trPr>
          <w:trHeight w:val="255"/>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д. Торбеево</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r w:rsidRPr="00DE1B28">
              <w:rPr>
                <w:b/>
                <w:color w:val="000000" w:themeColor="text1"/>
              </w:rPr>
              <w:t>1,5 + 1,3 +1,6</w:t>
            </w: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r w:rsidRPr="00DE1B28">
              <w:rPr>
                <w:b/>
                <w:color w:val="000000" w:themeColor="text1"/>
              </w:rPr>
              <w:t>асфальт + щебень + грунт</w:t>
            </w:r>
          </w:p>
        </w:tc>
      </w:tr>
      <w:tr w:rsidR="00717566" w:rsidRPr="00DE1B28" w:rsidTr="008573D4">
        <w:trPr>
          <w:trHeight w:val="255"/>
        </w:trPr>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color w:val="000000" w:themeColor="text1"/>
              </w:rPr>
            </w:pPr>
            <w:r w:rsidRPr="00DE1B28">
              <w:rPr>
                <w:color w:val="000000" w:themeColor="text1"/>
              </w:rPr>
              <w:t>ул. Малиновая</w:t>
            </w:r>
          </w:p>
          <w:p w:rsidR="00717566" w:rsidRPr="00DE1B28" w:rsidRDefault="00717566" w:rsidP="008573D4">
            <w:pPr>
              <w:rPr>
                <w:color w:val="000000" w:themeColor="text1"/>
              </w:rPr>
            </w:pPr>
            <w:r w:rsidRPr="00DE1B28">
              <w:rPr>
                <w:color w:val="000000" w:themeColor="text1"/>
              </w:rPr>
              <w:t>ул. Лётная</w:t>
            </w:r>
          </w:p>
          <w:p w:rsidR="00717566" w:rsidRPr="00DE1B28" w:rsidRDefault="00717566" w:rsidP="008573D4">
            <w:pPr>
              <w:rPr>
                <w:color w:val="000000" w:themeColor="text1"/>
              </w:rPr>
            </w:pPr>
            <w:r w:rsidRPr="00DE1B28">
              <w:rPr>
                <w:color w:val="000000" w:themeColor="text1"/>
              </w:rPr>
              <w:t>ул. Майская</w:t>
            </w:r>
          </w:p>
          <w:p w:rsidR="00717566" w:rsidRPr="00DE1B28" w:rsidRDefault="00717566" w:rsidP="008573D4">
            <w:pPr>
              <w:rPr>
                <w:color w:val="000000" w:themeColor="text1"/>
              </w:rPr>
            </w:pPr>
            <w:r w:rsidRPr="00DE1B28">
              <w:rPr>
                <w:color w:val="000000" w:themeColor="text1"/>
              </w:rPr>
              <w:t>ул. Речная</w:t>
            </w:r>
          </w:p>
          <w:p w:rsidR="00717566" w:rsidRPr="00DE1B28" w:rsidRDefault="00717566" w:rsidP="008573D4">
            <w:pPr>
              <w:rPr>
                <w:color w:val="000000" w:themeColor="text1"/>
              </w:rPr>
            </w:pPr>
            <w:r w:rsidRPr="00DE1B28">
              <w:rPr>
                <w:color w:val="000000" w:themeColor="text1"/>
              </w:rPr>
              <w:t>ул. Красная</w:t>
            </w:r>
          </w:p>
          <w:p w:rsidR="00717566" w:rsidRPr="00DE1B28" w:rsidRDefault="00717566" w:rsidP="008573D4">
            <w:pPr>
              <w:rPr>
                <w:color w:val="000000" w:themeColor="text1"/>
              </w:rPr>
            </w:pPr>
            <w:r w:rsidRPr="00DE1B28">
              <w:rPr>
                <w:color w:val="000000" w:themeColor="text1"/>
              </w:rPr>
              <w:t>ул. Фруктовая</w:t>
            </w:r>
          </w:p>
          <w:p w:rsidR="00717566" w:rsidRPr="00DE1B28" w:rsidRDefault="00717566" w:rsidP="008573D4">
            <w:pPr>
              <w:rPr>
                <w:b/>
                <w:color w:val="000000" w:themeColor="text1"/>
              </w:rPr>
            </w:pPr>
            <w:r w:rsidRPr="00DE1B28">
              <w:rPr>
                <w:color w:val="000000" w:themeColor="text1"/>
              </w:rPr>
              <w:t>ул. Ясная</w:t>
            </w:r>
          </w:p>
        </w:tc>
        <w:tc>
          <w:tcPr>
            <w:tcW w:w="3190" w:type="dxa"/>
            <w:tcBorders>
              <w:top w:val="single" w:sz="4" w:space="0" w:color="auto"/>
              <w:left w:val="single" w:sz="4" w:space="0" w:color="000000"/>
              <w:bottom w:val="single" w:sz="4" w:space="0" w:color="auto"/>
              <w:right w:val="nil"/>
            </w:tcBorders>
          </w:tcPr>
          <w:p w:rsidR="00717566" w:rsidRPr="00DE1B28" w:rsidRDefault="00717566" w:rsidP="008573D4">
            <w:pPr>
              <w:rPr>
                <w:b/>
                <w:color w:val="000000" w:themeColor="text1"/>
              </w:rPr>
            </w:pPr>
          </w:p>
        </w:tc>
        <w:tc>
          <w:tcPr>
            <w:tcW w:w="3221" w:type="dxa"/>
            <w:tcBorders>
              <w:top w:val="single" w:sz="4" w:space="0" w:color="auto"/>
              <w:left w:val="single" w:sz="4" w:space="0" w:color="000000"/>
              <w:bottom w:val="single" w:sz="4" w:space="0" w:color="auto"/>
              <w:right w:val="single" w:sz="4" w:space="0" w:color="000000"/>
            </w:tcBorders>
          </w:tcPr>
          <w:p w:rsidR="00717566" w:rsidRPr="00DE1B28" w:rsidRDefault="00717566" w:rsidP="008573D4">
            <w:pPr>
              <w:rPr>
                <w:b/>
                <w:color w:val="000000" w:themeColor="text1"/>
              </w:rPr>
            </w:pPr>
          </w:p>
        </w:tc>
      </w:tr>
    </w:tbl>
    <w:p w:rsidR="004E4D82" w:rsidRPr="00DE1B28" w:rsidRDefault="004E4D82" w:rsidP="00651F96">
      <w:pPr>
        <w:spacing w:line="276" w:lineRule="auto"/>
        <w:ind w:firstLine="720"/>
        <w:jc w:val="both"/>
        <w:rPr>
          <w:color w:val="000000" w:themeColor="text1"/>
          <w:sz w:val="26"/>
          <w:szCs w:val="26"/>
        </w:rPr>
      </w:pPr>
    </w:p>
    <w:p w:rsidR="00E80BE5" w:rsidRPr="00DE1B28" w:rsidRDefault="00E37EC7" w:rsidP="00651F96">
      <w:pPr>
        <w:spacing w:line="276" w:lineRule="auto"/>
        <w:ind w:firstLine="720"/>
        <w:jc w:val="both"/>
        <w:rPr>
          <w:color w:val="000000" w:themeColor="text1"/>
          <w:sz w:val="26"/>
          <w:szCs w:val="26"/>
        </w:rPr>
      </w:pPr>
      <w:r w:rsidRPr="00DE1B28">
        <w:rPr>
          <w:color w:val="000000" w:themeColor="text1"/>
          <w:sz w:val="26"/>
          <w:szCs w:val="26"/>
        </w:rPr>
        <w:t xml:space="preserve">Транспортное обслуживание населения осуществляется </w:t>
      </w:r>
      <w:r w:rsidR="00E80BE5" w:rsidRPr="00DE1B28">
        <w:rPr>
          <w:color w:val="000000" w:themeColor="text1"/>
          <w:sz w:val="26"/>
          <w:szCs w:val="26"/>
        </w:rPr>
        <w:t>районным</w:t>
      </w:r>
      <w:r w:rsidRPr="00DE1B28">
        <w:rPr>
          <w:color w:val="000000" w:themeColor="text1"/>
          <w:sz w:val="26"/>
          <w:szCs w:val="26"/>
        </w:rPr>
        <w:t xml:space="preserve"> и внешним транспортом. </w:t>
      </w:r>
      <w:r w:rsidR="004046EB" w:rsidRPr="00DE1B28">
        <w:rPr>
          <w:color w:val="000000" w:themeColor="text1"/>
          <w:sz w:val="26"/>
          <w:szCs w:val="26"/>
        </w:rPr>
        <w:t>По территории сельского поселения осуществляется транзитное</w:t>
      </w:r>
      <w:r w:rsidRPr="00DE1B28">
        <w:rPr>
          <w:color w:val="000000" w:themeColor="text1"/>
          <w:sz w:val="26"/>
          <w:szCs w:val="26"/>
        </w:rPr>
        <w:t xml:space="preserve"> движение пригородных и междугородних автобусов</w:t>
      </w:r>
      <w:r w:rsidR="00E80BE5" w:rsidRPr="00DE1B28">
        <w:rPr>
          <w:color w:val="000000" w:themeColor="text1"/>
          <w:sz w:val="26"/>
          <w:szCs w:val="26"/>
        </w:rPr>
        <w:t xml:space="preserve">: </w:t>
      </w:r>
    </w:p>
    <w:p w:rsidR="00E80BE5" w:rsidRPr="00DE1B28" w:rsidRDefault="00E80BE5" w:rsidP="005443B3">
      <w:pPr>
        <w:spacing w:line="276" w:lineRule="auto"/>
        <w:ind w:firstLine="720"/>
        <w:jc w:val="both"/>
        <w:rPr>
          <w:i/>
          <w:color w:val="000000" w:themeColor="text1"/>
          <w:sz w:val="26"/>
          <w:szCs w:val="26"/>
        </w:rPr>
      </w:pPr>
      <w:r w:rsidRPr="00DE1B28">
        <w:rPr>
          <w:i/>
          <w:color w:val="000000" w:themeColor="text1"/>
          <w:sz w:val="26"/>
          <w:szCs w:val="26"/>
        </w:rPr>
        <w:t>Пригородные автобусные маршруты</w:t>
      </w:r>
      <w:r w:rsidR="00BB0E7F" w:rsidRPr="00DE1B28">
        <w:rPr>
          <w:i/>
          <w:color w:val="000000" w:themeColor="text1"/>
          <w:sz w:val="26"/>
          <w:szCs w:val="26"/>
        </w:rPr>
        <w:t>:</w:t>
      </w:r>
    </w:p>
    <w:p w:rsidR="00E80BE5" w:rsidRPr="00DE1B28" w:rsidRDefault="00E80BE5" w:rsidP="00E80BE5">
      <w:pPr>
        <w:spacing w:line="276" w:lineRule="auto"/>
        <w:ind w:firstLine="720"/>
        <w:jc w:val="both"/>
        <w:rPr>
          <w:color w:val="000000" w:themeColor="text1"/>
          <w:sz w:val="26"/>
          <w:szCs w:val="26"/>
        </w:rPr>
      </w:pPr>
      <w:r w:rsidRPr="00DE1B28">
        <w:rPr>
          <w:color w:val="000000" w:themeColor="text1"/>
          <w:sz w:val="26"/>
          <w:szCs w:val="26"/>
        </w:rPr>
        <w:t>-</w:t>
      </w:r>
      <w:r w:rsidR="00E37EC7" w:rsidRPr="00DE1B28">
        <w:rPr>
          <w:color w:val="000000" w:themeColor="text1"/>
          <w:sz w:val="26"/>
          <w:szCs w:val="26"/>
        </w:rPr>
        <w:t xml:space="preserve"> </w:t>
      </w:r>
      <w:r w:rsidR="004046EB" w:rsidRPr="00DE1B28">
        <w:rPr>
          <w:color w:val="000000" w:themeColor="text1"/>
          <w:sz w:val="26"/>
          <w:szCs w:val="26"/>
        </w:rPr>
        <w:t>Калуга</w:t>
      </w:r>
      <w:r w:rsidR="00651F96" w:rsidRPr="00DE1B28">
        <w:rPr>
          <w:color w:val="000000" w:themeColor="text1"/>
          <w:sz w:val="26"/>
          <w:szCs w:val="26"/>
        </w:rPr>
        <w:t xml:space="preserve"> – </w:t>
      </w:r>
      <w:r w:rsidR="004E4D82" w:rsidRPr="00DE1B28">
        <w:rPr>
          <w:color w:val="000000" w:themeColor="text1"/>
          <w:sz w:val="26"/>
          <w:szCs w:val="26"/>
        </w:rPr>
        <w:t>Детчино</w:t>
      </w:r>
      <w:r w:rsidR="004046EB" w:rsidRPr="00DE1B28">
        <w:rPr>
          <w:color w:val="000000" w:themeColor="text1"/>
          <w:sz w:val="26"/>
          <w:szCs w:val="26"/>
        </w:rPr>
        <w:t xml:space="preserve"> (</w:t>
      </w:r>
      <w:r w:rsidR="004E4D82" w:rsidRPr="00DE1B28">
        <w:rPr>
          <w:color w:val="000000" w:themeColor="text1"/>
          <w:sz w:val="26"/>
          <w:szCs w:val="26"/>
        </w:rPr>
        <w:t>маршрут</w:t>
      </w:r>
      <w:r w:rsidR="00651F96" w:rsidRPr="00DE1B28">
        <w:rPr>
          <w:color w:val="000000" w:themeColor="text1"/>
          <w:sz w:val="26"/>
          <w:szCs w:val="26"/>
        </w:rPr>
        <w:t xml:space="preserve"> № </w:t>
      </w:r>
      <w:r w:rsidR="004E4D82" w:rsidRPr="00DE1B28">
        <w:rPr>
          <w:color w:val="000000" w:themeColor="text1"/>
          <w:sz w:val="26"/>
          <w:szCs w:val="26"/>
        </w:rPr>
        <w:t>139</w:t>
      </w:r>
      <w:r w:rsidR="004046EB" w:rsidRPr="00DE1B28">
        <w:rPr>
          <w:color w:val="000000" w:themeColor="text1"/>
          <w:sz w:val="26"/>
          <w:szCs w:val="26"/>
        </w:rPr>
        <w:t>)</w:t>
      </w:r>
      <w:r w:rsidRPr="00DE1B28">
        <w:rPr>
          <w:color w:val="000000" w:themeColor="text1"/>
          <w:sz w:val="26"/>
          <w:szCs w:val="26"/>
        </w:rPr>
        <w:t>;</w:t>
      </w:r>
    </w:p>
    <w:p w:rsidR="00E80BE5" w:rsidRPr="00DE1B28" w:rsidRDefault="00E80BE5" w:rsidP="00E80BE5">
      <w:pPr>
        <w:spacing w:line="276" w:lineRule="auto"/>
        <w:ind w:firstLine="720"/>
        <w:jc w:val="both"/>
        <w:rPr>
          <w:color w:val="000000" w:themeColor="text1"/>
          <w:sz w:val="26"/>
          <w:szCs w:val="26"/>
        </w:rPr>
      </w:pPr>
      <w:r w:rsidRPr="00DE1B28">
        <w:rPr>
          <w:color w:val="000000" w:themeColor="text1"/>
          <w:sz w:val="26"/>
          <w:szCs w:val="26"/>
        </w:rPr>
        <w:t xml:space="preserve">- </w:t>
      </w:r>
      <w:r w:rsidR="004046EB" w:rsidRPr="00DE1B28">
        <w:rPr>
          <w:color w:val="000000" w:themeColor="text1"/>
          <w:sz w:val="26"/>
          <w:szCs w:val="26"/>
        </w:rPr>
        <w:t>Калуга</w:t>
      </w:r>
      <w:r w:rsidR="00651F96" w:rsidRPr="00DE1B28">
        <w:rPr>
          <w:color w:val="000000" w:themeColor="text1"/>
          <w:sz w:val="26"/>
          <w:szCs w:val="26"/>
        </w:rPr>
        <w:t xml:space="preserve"> – </w:t>
      </w:r>
      <w:r w:rsidR="004E4D82" w:rsidRPr="00DE1B28">
        <w:rPr>
          <w:color w:val="000000" w:themeColor="text1"/>
          <w:sz w:val="26"/>
          <w:szCs w:val="26"/>
        </w:rPr>
        <w:t>Обнинск</w:t>
      </w:r>
      <w:r w:rsidR="004046EB" w:rsidRPr="00DE1B28">
        <w:rPr>
          <w:color w:val="000000" w:themeColor="text1"/>
          <w:sz w:val="26"/>
          <w:szCs w:val="26"/>
        </w:rPr>
        <w:t xml:space="preserve"> (</w:t>
      </w:r>
      <w:r w:rsidR="00651F96" w:rsidRPr="00DE1B28">
        <w:rPr>
          <w:color w:val="000000" w:themeColor="text1"/>
          <w:sz w:val="26"/>
          <w:szCs w:val="26"/>
        </w:rPr>
        <w:t xml:space="preserve">маршрут № </w:t>
      </w:r>
      <w:r w:rsidR="004E4D82" w:rsidRPr="00DE1B28">
        <w:rPr>
          <w:color w:val="000000" w:themeColor="text1"/>
          <w:sz w:val="26"/>
          <w:szCs w:val="26"/>
        </w:rPr>
        <w:t>514</w:t>
      </w:r>
      <w:r w:rsidR="004046EB" w:rsidRPr="00DE1B28">
        <w:rPr>
          <w:color w:val="000000" w:themeColor="text1"/>
          <w:sz w:val="26"/>
          <w:szCs w:val="26"/>
        </w:rPr>
        <w:t>);</w:t>
      </w:r>
    </w:p>
    <w:p w:rsidR="00E80BE5" w:rsidRPr="00DE1B28" w:rsidRDefault="00E80BE5" w:rsidP="00E80BE5">
      <w:pPr>
        <w:spacing w:line="276" w:lineRule="auto"/>
        <w:ind w:firstLine="720"/>
        <w:jc w:val="both"/>
        <w:rPr>
          <w:i/>
          <w:color w:val="000000" w:themeColor="text1"/>
          <w:sz w:val="26"/>
          <w:szCs w:val="26"/>
        </w:rPr>
      </w:pPr>
      <w:r w:rsidRPr="00DE1B28">
        <w:rPr>
          <w:i/>
          <w:color w:val="000000" w:themeColor="text1"/>
          <w:sz w:val="26"/>
          <w:szCs w:val="26"/>
        </w:rPr>
        <w:t>Междугородние автобусные маршруты</w:t>
      </w:r>
      <w:r w:rsidR="00BB0E7F" w:rsidRPr="00DE1B28">
        <w:rPr>
          <w:i/>
          <w:color w:val="000000" w:themeColor="text1"/>
          <w:sz w:val="26"/>
          <w:szCs w:val="26"/>
        </w:rPr>
        <w:t>:</w:t>
      </w:r>
    </w:p>
    <w:p w:rsidR="00E80BE5" w:rsidRPr="00DE1B28" w:rsidRDefault="00E80BE5" w:rsidP="00E80BE5">
      <w:pPr>
        <w:spacing w:line="276" w:lineRule="auto"/>
        <w:ind w:firstLine="720"/>
        <w:jc w:val="both"/>
        <w:rPr>
          <w:color w:val="000000" w:themeColor="text1"/>
          <w:sz w:val="26"/>
          <w:szCs w:val="26"/>
        </w:rPr>
      </w:pPr>
      <w:r w:rsidRPr="00DE1B28">
        <w:rPr>
          <w:color w:val="000000" w:themeColor="text1"/>
          <w:sz w:val="26"/>
          <w:szCs w:val="26"/>
        </w:rPr>
        <w:t xml:space="preserve">- </w:t>
      </w:r>
      <w:r w:rsidR="004046EB" w:rsidRPr="00DE1B28">
        <w:rPr>
          <w:color w:val="000000" w:themeColor="text1"/>
          <w:sz w:val="26"/>
          <w:szCs w:val="26"/>
        </w:rPr>
        <w:t>Калуга</w:t>
      </w:r>
      <w:r w:rsidRPr="00DE1B28">
        <w:rPr>
          <w:color w:val="000000" w:themeColor="text1"/>
          <w:sz w:val="26"/>
          <w:szCs w:val="26"/>
        </w:rPr>
        <w:t>-</w:t>
      </w:r>
      <w:r w:rsidR="004E4D82" w:rsidRPr="00DE1B28">
        <w:rPr>
          <w:color w:val="000000" w:themeColor="text1"/>
          <w:sz w:val="26"/>
          <w:szCs w:val="26"/>
        </w:rPr>
        <w:t>Москва</w:t>
      </w:r>
      <w:r w:rsidR="00651F96" w:rsidRPr="00DE1B28">
        <w:rPr>
          <w:color w:val="000000" w:themeColor="text1"/>
          <w:sz w:val="26"/>
          <w:szCs w:val="26"/>
        </w:rPr>
        <w:t>.</w:t>
      </w:r>
    </w:p>
    <w:p w:rsidR="005443B3" w:rsidRPr="00DE1B28" w:rsidRDefault="004E4D82" w:rsidP="005443B3">
      <w:pPr>
        <w:spacing w:line="276" w:lineRule="auto"/>
        <w:ind w:firstLine="720"/>
        <w:jc w:val="both"/>
        <w:rPr>
          <w:color w:val="000000" w:themeColor="text1"/>
          <w:sz w:val="26"/>
          <w:szCs w:val="26"/>
        </w:rPr>
      </w:pPr>
      <w:r w:rsidRPr="00DE1B28">
        <w:rPr>
          <w:color w:val="000000" w:themeColor="text1"/>
          <w:sz w:val="26"/>
          <w:szCs w:val="26"/>
        </w:rPr>
        <w:t xml:space="preserve">На территории сельского поселения </w:t>
      </w:r>
      <w:r w:rsidR="000D3902" w:rsidRPr="00DE1B28">
        <w:rPr>
          <w:color w:val="000000" w:themeColor="text1"/>
          <w:sz w:val="26"/>
          <w:szCs w:val="26"/>
        </w:rPr>
        <w:t>имеется</w:t>
      </w:r>
      <w:r w:rsidR="00883138" w:rsidRPr="00DE1B28">
        <w:rPr>
          <w:color w:val="000000" w:themeColor="text1"/>
          <w:sz w:val="26"/>
          <w:szCs w:val="26"/>
        </w:rPr>
        <w:t xml:space="preserve"> одна заправочная станция "АЗС-</w:t>
      </w:r>
      <w:r w:rsidRPr="00DE1B28">
        <w:rPr>
          <w:color w:val="000000" w:themeColor="text1"/>
          <w:sz w:val="26"/>
          <w:szCs w:val="26"/>
        </w:rPr>
        <w:t>Газпромнефть</w:t>
      </w:r>
      <w:r w:rsidR="00883138" w:rsidRPr="00DE1B28">
        <w:rPr>
          <w:color w:val="000000" w:themeColor="text1"/>
          <w:sz w:val="26"/>
          <w:szCs w:val="26"/>
        </w:rPr>
        <w:t xml:space="preserve">" расположенная </w:t>
      </w:r>
      <w:r w:rsidR="00651F96" w:rsidRPr="00DE1B28">
        <w:rPr>
          <w:color w:val="000000" w:themeColor="text1"/>
          <w:sz w:val="26"/>
          <w:szCs w:val="26"/>
        </w:rPr>
        <w:t xml:space="preserve">вдоль автодороги </w:t>
      </w:r>
      <w:r w:rsidRPr="00DE1B28">
        <w:rPr>
          <w:color w:val="000000" w:themeColor="text1"/>
          <w:sz w:val="26"/>
          <w:szCs w:val="26"/>
        </w:rPr>
        <w:t>М 3</w:t>
      </w:r>
      <w:r w:rsidR="00651F96" w:rsidRPr="00DE1B28">
        <w:rPr>
          <w:color w:val="000000" w:themeColor="text1"/>
          <w:sz w:val="26"/>
          <w:szCs w:val="26"/>
        </w:rPr>
        <w:t>"</w:t>
      </w:r>
      <w:r w:rsidRPr="00DE1B28">
        <w:rPr>
          <w:color w:val="000000" w:themeColor="text1"/>
          <w:sz w:val="26"/>
          <w:szCs w:val="26"/>
        </w:rPr>
        <w:t>Украина</w:t>
      </w:r>
      <w:r w:rsidR="00651F96" w:rsidRPr="00DE1B28">
        <w:rPr>
          <w:color w:val="000000" w:themeColor="text1"/>
          <w:sz w:val="26"/>
          <w:szCs w:val="26"/>
        </w:rPr>
        <w:t>"</w:t>
      </w:r>
      <w:r w:rsidR="00883138" w:rsidRPr="00DE1B28">
        <w:rPr>
          <w:color w:val="000000" w:themeColor="text1"/>
          <w:sz w:val="26"/>
          <w:szCs w:val="26"/>
        </w:rPr>
        <w:t>.</w:t>
      </w:r>
      <w:r w:rsidR="007D7E6F" w:rsidRPr="00DE1B28">
        <w:rPr>
          <w:color w:val="000000" w:themeColor="text1"/>
          <w:sz w:val="26"/>
          <w:szCs w:val="26"/>
        </w:rPr>
        <w:t xml:space="preserve"> </w:t>
      </w:r>
    </w:p>
    <w:p w:rsidR="00DE35F2" w:rsidRPr="00DE1B28" w:rsidRDefault="00DE35F2" w:rsidP="00DE35F2">
      <w:pPr>
        <w:spacing w:line="276" w:lineRule="auto"/>
        <w:ind w:firstLine="709"/>
        <w:jc w:val="both"/>
        <w:rPr>
          <w:i/>
          <w:color w:val="000000" w:themeColor="text1"/>
          <w:sz w:val="26"/>
          <w:szCs w:val="26"/>
          <w:u w:val="single"/>
        </w:rPr>
      </w:pPr>
      <w:r w:rsidRPr="00DE1B28">
        <w:rPr>
          <w:i/>
          <w:color w:val="000000" w:themeColor="text1"/>
          <w:sz w:val="26"/>
          <w:szCs w:val="26"/>
          <w:u w:val="single"/>
        </w:rPr>
        <w:t>Железные дороги</w:t>
      </w:r>
    </w:p>
    <w:p w:rsidR="00C5621B" w:rsidRPr="00DE1B28" w:rsidRDefault="00B23158" w:rsidP="00B23158">
      <w:pPr>
        <w:spacing w:line="276" w:lineRule="auto"/>
        <w:ind w:firstLine="709"/>
        <w:jc w:val="both"/>
        <w:rPr>
          <w:color w:val="000000" w:themeColor="text1"/>
          <w:sz w:val="26"/>
          <w:szCs w:val="26"/>
        </w:rPr>
      </w:pPr>
      <w:r w:rsidRPr="00DE1B28">
        <w:rPr>
          <w:color w:val="000000" w:themeColor="text1"/>
          <w:sz w:val="26"/>
          <w:szCs w:val="26"/>
        </w:rPr>
        <w:t xml:space="preserve">В настоящее время по территории сельского поселения проходят двухпутные электрифицированные участки Московской железной дороги – филиала ОАО «РЖД» по направлениям </w:t>
      </w:r>
      <w:r w:rsidRPr="00DE1B28">
        <w:rPr>
          <w:bCs/>
          <w:color w:val="000000" w:themeColor="text1"/>
          <w:sz w:val="26"/>
          <w:szCs w:val="26"/>
          <w:lang w:eastAsia="ru-RU"/>
        </w:rPr>
        <w:t>Москва - Калуга - Брянск (Суземка).</w:t>
      </w:r>
      <w:r w:rsidRPr="00DE1B28">
        <w:rPr>
          <w:color w:val="000000" w:themeColor="text1"/>
          <w:sz w:val="26"/>
          <w:szCs w:val="26"/>
        </w:rPr>
        <w:t xml:space="preserve"> В приделах поселения расположены две железнодорожные станции: </w:t>
      </w:r>
      <w:r w:rsidR="00C5621B" w:rsidRPr="00DE1B28">
        <w:rPr>
          <w:color w:val="000000" w:themeColor="text1"/>
          <w:sz w:val="26"/>
          <w:szCs w:val="26"/>
        </w:rPr>
        <w:t>Сляднево</w:t>
      </w:r>
      <w:r w:rsidRPr="00DE1B28">
        <w:rPr>
          <w:color w:val="000000" w:themeColor="text1"/>
          <w:sz w:val="26"/>
          <w:szCs w:val="26"/>
        </w:rPr>
        <w:t xml:space="preserve"> и</w:t>
      </w:r>
      <w:r w:rsidR="00C5621B" w:rsidRPr="00DE1B28">
        <w:rPr>
          <w:color w:val="000000" w:themeColor="text1"/>
          <w:sz w:val="26"/>
          <w:szCs w:val="26"/>
        </w:rPr>
        <w:t xml:space="preserve"> Родинка</w:t>
      </w:r>
      <w:r w:rsidRPr="00DE1B28">
        <w:rPr>
          <w:color w:val="000000" w:themeColor="text1"/>
          <w:sz w:val="26"/>
          <w:szCs w:val="26"/>
        </w:rPr>
        <w:t>.</w:t>
      </w:r>
      <w:r w:rsidR="00C5621B" w:rsidRPr="00DE1B28">
        <w:rPr>
          <w:color w:val="000000" w:themeColor="text1"/>
          <w:sz w:val="26"/>
          <w:szCs w:val="26"/>
        </w:rPr>
        <w:t xml:space="preserve"> </w:t>
      </w:r>
      <w:r w:rsidRPr="00DE1B28">
        <w:rPr>
          <w:color w:val="000000" w:themeColor="text1"/>
          <w:sz w:val="26"/>
          <w:szCs w:val="26"/>
        </w:rPr>
        <w:t xml:space="preserve">Железнодорожные станции </w:t>
      </w:r>
      <w:r w:rsidR="00C5621B" w:rsidRPr="00DE1B28">
        <w:rPr>
          <w:color w:val="000000" w:themeColor="text1"/>
          <w:sz w:val="26"/>
          <w:szCs w:val="26"/>
        </w:rPr>
        <w:t xml:space="preserve">промежуточные, 4 класса. У платформ Сляднево и Родинка останавливаются все электропоезда, следующие на Калугу-1 и Калугу-2, состоят из 2 боковых платформ, вмещающих по 4 вагона. </w:t>
      </w:r>
    </w:p>
    <w:p w:rsidR="00B30D71" w:rsidRPr="00DE1B28" w:rsidRDefault="00B30D71" w:rsidP="00B30D71">
      <w:pPr>
        <w:spacing w:line="276" w:lineRule="auto"/>
        <w:ind w:firstLine="709"/>
        <w:jc w:val="both"/>
        <w:rPr>
          <w:b/>
          <w:color w:val="000000" w:themeColor="text1"/>
          <w:sz w:val="26"/>
          <w:szCs w:val="26"/>
        </w:rPr>
      </w:pPr>
    </w:p>
    <w:p w:rsidR="00A366E2" w:rsidRPr="00DE1B28" w:rsidRDefault="00B30D71" w:rsidP="00A366E2">
      <w:pPr>
        <w:spacing w:line="276" w:lineRule="auto"/>
        <w:ind w:firstLine="709"/>
        <w:jc w:val="center"/>
        <w:rPr>
          <w:color w:val="000000" w:themeColor="text1"/>
          <w:sz w:val="26"/>
          <w:szCs w:val="26"/>
        </w:rPr>
      </w:pPr>
      <w:r w:rsidRPr="00DE1B28">
        <w:rPr>
          <w:b/>
          <w:color w:val="000000" w:themeColor="text1"/>
          <w:sz w:val="26"/>
          <w:szCs w:val="26"/>
        </w:rPr>
        <w:t>Проектные предложения.</w:t>
      </w:r>
    </w:p>
    <w:p w:rsidR="00B30D71" w:rsidRPr="00DE1B28" w:rsidRDefault="00B30D71" w:rsidP="00B30D71">
      <w:pPr>
        <w:spacing w:line="276" w:lineRule="auto"/>
        <w:ind w:firstLine="709"/>
        <w:jc w:val="both"/>
        <w:rPr>
          <w:color w:val="000000" w:themeColor="text1"/>
          <w:sz w:val="26"/>
          <w:szCs w:val="26"/>
        </w:rPr>
      </w:pPr>
      <w:r w:rsidRPr="00DE1B28">
        <w:rPr>
          <w:color w:val="000000" w:themeColor="text1"/>
          <w:sz w:val="26"/>
          <w:szCs w:val="26"/>
        </w:rPr>
        <w:t>В целях развития транспортной инфраструктуры сельского поселения Генеральным планом предлагаются следующие мероприятия:</w:t>
      </w:r>
    </w:p>
    <w:p w:rsidR="00B30D71" w:rsidRPr="00DE1B28" w:rsidRDefault="00B30D71" w:rsidP="00B30D71">
      <w:pPr>
        <w:spacing w:line="276" w:lineRule="auto"/>
        <w:ind w:firstLine="709"/>
        <w:jc w:val="both"/>
        <w:rPr>
          <w:color w:val="000000" w:themeColor="text1"/>
          <w:sz w:val="26"/>
          <w:szCs w:val="26"/>
        </w:rPr>
      </w:pPr>
      <w:r w:rsidRPr="00DE1B28">
        <w:rPr>
          <w:color w:val="000000" w:themeColor="text1"/>
          <w:sz w:val="26"/>
          <w:szCs w:val="26"/>
        </w:rPr>
        <w:t>-</w:t>
      </w:r>
      <w:r w:rsidR="00035CBC" w:rsidRPr="00DE1B28">
        <w:rPr>
          <w:color w:val="000000" w:themeColor="text1"/>
          <w:sz w:val="26"/>
          <w:szCs w:val="26"/>
        </w:rPr>
        <w:t> </w:t>
      </w:r>
      <w:r w:rsidRPr="00DE1B28">
        <w:rPr>
          <w:color w:val="000000" w:themeColor="text1"/>
          <w:sz w:val="26"/>
          <w:szCs w:val="26"/>
        </w:rPr>
        <w:t>замена дорожного полотна по центральным улицам всех населенных пунктов сельского поселения – расчетный срок;</w:t>
      </w:r>
    </w:p>
    <w:p w:rsidR="00B30D71" w:rsidRPr="00DE1B28" w:rsidRDefault="00B30D71" w:rsidP="00B30D71">
      <w:pPr>
        <w:spacing w:line="276" w:lineRule="auto"/>
        <w:ind w:firstLine="709"/>
        <w:jc w:val="both"/>
        <w:rPr>
          <w:color w:val="000000" w:themeColor="text1"/>
          <w:sz w:val="26"/>
          <w:szCs w:val="26"/>
        </w:rPr>
      </w:pPr>
      <w:r w:rsidRPr="00DE1B28">
        <w:rPr>
          <w:color w:val="000000" w:themeColor="text1"/>
          <w:sz w:val="26"/>
          <w:szCs w:val="26"/>
        </w:rPr>
        <w:t>-</w:t>
      </w:r>
      <w:r w:rsidR="00035CBC" w:rsidRPr="00DE1B28">
        <w:rPr>
          <w:color w:val="000000" w:themeColor="text1"/>
          <w:sz w:val="26"/>
          <w:szCs w:val="26"/>
        </w:rPr>
        <w:t> </w:t>
      </w:r>
      <w:r w:rsidRPr="00DE1B28">
        <w:rPr>
          <w:color w:val="000000" w:themeColor="text1"/>
          <w:sz w:val="26"/>
          <w:szCs w:val="26"/>
        </w:rPr>
        <w:t>создание рациональной сети внутриквартальных проездов в районе предполагаемого строительства, обеспечивающей связь внутриквартальных проездов с существующей улично-дорожной сетью и автомобильными дорогами общего пользования. Расчетная скорость на проездах не должна превышать 30 км/ч.</w:t>
      </w:r>
    </w:p>
    <w:p w:rsidR="00B30D71" w:rsidRPr="00DE1B28" w:rsidRDefault="00035CBC" w:rsidP="00A366E2">
      <w:pPr>
        <w:spacing w:line="276" w:lineRule="auto"/>
        <w:ind w:firstLine="709"/>
        <w:jc w:val="both"/>
        <w:rPr>
          <w:color w:val="000000" w:themeColor="text1"/>
          <w:sz w:val="26"/>
          <w:szCs w:val="26"/>
        </w:rPr>
      </w:pPr>
      <w:r w:rsidRPr="00DE1B28">
        <w:rPr>
          <w:color w:val="000000" w:themeColor="text1"/>
          <w:sz w:val="26"/>
          <w:szCs w:val="26"/>
        </w:rPr>
        <w:t>- </w:t>
      </w:r>
      <w:r w:rsidR="00B30D71" w:rsidRPr="00DE1B28">
        <w:rPr>
          <w:color w:val="000000" w:themeColor="text1"/>
          <w:sz w:val="26"/>
          <w:szCs w:val="26"/>
        </w:rPr>
        <w:t>пониженных бортов в местах наземных переходов, а также изменения конструкций покрытия тротуаров в местах подходов к переходам для ориентации инвалидов по зрени</w:t>
      </w:r>
      <w:r w:rsidR="00A366E2" w:rsidRPr="00DE1B28">
        <w:rPr>
          <w:color w:val="000000" w:themeColor="text1"/>
          <w:sz w:val="26"/>
          <w:szCs w:val="26"/>
        </w:rPr>
        <w:t>ю с изменением окраски асфальта.</w:t>
      </w:r>
    </w:p>
    <w:p w:rsidR="00B30D71" w:rsidRPr="00DE1B28" w:rsidRDefault="00B30D71" w:rsidP="00B23158">
      <w:pPr>
        <w:spacing w:line="276" w:lineRule="auto"/>
        <w:ind w:firstLine="709"/>
        <w:jc w:val="both"/>
        <w:rPr>
          <w:color w:val="000000" w:themeColor="text1"/>
          <w:sz w:val="26"/>
          <w:szCs w:val="26"/>
        </w:rPr>
      </w:pPr>
    </w:p>
    <w:p w:rsidR="00181BAD" w:rsidRPr="00DE1B28" w:rsidRDefault="00181BAD" w:rsidP="00181BAD">
      <w:pPr>
        <w:ind w:firstLine="709"/>
        <w:jc w:val="both"/>
        <w:rPr>
          <w:color w:val="000000" w:themeColor="text1"/>
          <w:sz w:val="26"/>
          <w:szCs w:val="26"/>
        </w:rPr>
        <w:sectPr w:rsidR="00181BAD" w:rsidRPr="00DE1B28" w:rsidSect="002F0D9A">
          <w:pgSz w:w="11906" w:h="16838"/>
          <w:pgMar w:top="851" w:right="707" w:bottom="851" w:left="1644" w:header="709" w:footer="367" w:gutter="0"/>
          <w:cols w:space="720"/>
          <w:docGrid w:linePitch="360"/>
        </w:sectPr>
      </w:pPr>
    </w:p>
    <w:p w:rsidR="00312AB2" w:rsidRPr="00DE1B28" w:rsidRDefault="000128E5" w:rsidP="00BB5AA0">
      <w:pPr>
        <w:pStyle w:val="2"/>
        <w:spacing w:before="120" w:after="120" w:line="240" w:lineRule="auto"/>
        <w:ind w:left="578" w:hanging="578"/>
        <w:rPr>
          <w:color w:val="000000" w:themeColor="text1"/>
          <w:sz w:val="28"/>
          <w:szCs w:val="28"/>
        </w:rPr>
      </w:pPr>
      <w:bookmarkStart w:id="140" w:name="_Toc103695384"/>
      <w:r w:rsidRPr="00DE1B28">
        <w:rPr>
          <w:color w:val="000000" w:themeColor="text1"/>
          <w:sz w:val="28"/>
          <w:szCs w:val="28"/>
          <w:lang w:val="en-US"/>
        </w:rPr>
        <w:lastRenderedPageBreak/>
        <w:t>II</w:t>
      </w:r>
      <w:r w:rsidRPr="00DE1B28">
        <w:rPr>
          <w:color w:val="000000" w:themeColor="text1"/>
          <w:sz w:val="28"/>
          <w:szCs w:val="28"/>
        </w:rPr>
        <w:t>.5</w:t>
      </w:r>
      <w:r w:rsidR="00312AB2" w:rsidRPr="00DE1B28">
        <w:rPr>
          <w:color w:val="000000" w:themeColor="text1"/>
          <w:sz w:val="28"/>
          <w:szCs w:val="28"/>
        </w:rPr>
        <w:t xml:space="preserve"> Социально-экономическая характеристика сельского поселения</w:t>
      </w:r>
      <w:bookmarkEnd w:id="140"/>
    </w:p>
    <w:p w:rsidR="00312AB2" w:rsidRPr="00DE1B28" w:rsidRDefault="00FE0500" w:rsidP="00BB5AA0">
      <w:pPr>
        <w:pStyle w:val="3"/>
        <w:spacing w:line="240" w:lineRule="auto"/>
        <w:jc w:val="center"/>
        <w:rPr>
          <w:color w:val="000000" w:themeColor="text1"/>
          <w:sz w:val="26"/>
          <w:szCs w:val="26"/>
          <w:lang w:val="ru-RU"/>
        </w:rPr>
      </w:pPr>
      <w:bookmarkStart w:id="141" w:name="__RefHeading__416_1612356966"/>
      <w:bookmarkStart w:id="142" w:name="__RefHeading__152_1539069001"/>
      <w:bookmarkStart w:id="143" w:name="__RefHeading__348_276625223"/>
      <w:bookmarkStart w:id="144" w:name="__RefHeading__512_670117999"/>
      <w:bookmarkStart w:id="145" w:name="__RefHeading__119_1212657833"/>
      <w:bookmarkStart w:id="146" w:name="__RefHeading__184_1585558239"/>
      <w:bookmarkStart w:id="147" w:name="__RefHeading__878_1612356966"/>
      <w:bookmarkStart w:id="148" w:name="_Toc103695385"/>
      <w:bookmarkEnd w:id="141"/>
      <w:bookmarkEnd w:id="142"/>
      <w:bookmarkEnd w:id="143"/>
      <w:bookmarkEnd w:id="144"/>
      <w:bookmarkEnd w:id="145"/>
      <w:bookmarkEnd w:id="146"/>
      <w:bookmarkEnd w:id="147"/>
      <w:r w:rsidRPr="00DE1B28">
        <w:rPr>
          <w:color w:val="000000" w:themeColor="text1"/>
          <w:sz w:val="26"/>
          <w:szCs w:val="26"/>
        </w:rPr>
        <w:t>II</w:t>
      </w:r>
      <w:r w:rsidRPr="00DE1B28">
        <w:rPr>
          <w:color w:val="000000" w:themeColor="text1"/>
          <w:sz w:val="26"/>
          <w:szCs w:val="26"/>
          <w:lang w:val="ru-RU"/>
        </w:rPr>
        <w:t>.5.</w:t>
      </w:r>
      <w:r w:rsidR="00AF2081" w:rsidRPr="00DE1B28">
        <w:rPr>
          <w:color w:val="000000" w:themeColor="text1"/>
          <w:sz w:val="26"/>
          <w:szCs w:val="26"/>
          <w:lang w:val="ru-RU"/>
        </w:rPr>
        <w:t>1</w:t>
      </w:r>
      <w:r w:rsidRPr="00DE1B28">
        <w:rPr>
          <w:color w:val="000000" w:themeColor="text1"/>
          <w:sz w:val="26"/>
          <w:szCs w:val="26"/>
          <w:lang w:val="ru-RU"/>
        </w:rPr>
        <w:t xml:space="preserve"> </w:t>
      </w:r>
      <w:r w:rsidR="0023078D" w:rsidRPr="00DE1B28">
        <w:rPr>
          <w:color w:val="000000" w:themeColor="text1"/>
          <w:sz w:val="26"/>
          <w:szCs w:val="26"/>
          <w:lang w:val="ru-RU"/>
        </w:rPr>
        <w:t>Население</w:t>
      </w:r>
      <w:bookmarkEnd w:id="148"/>
    </w:p>
    <w:p w:rsidR="00A830C1" w:rsidRPr="00DE1B28" w:rsidRDefault="00A5478D" w:rsidP="00791B3B">
      <w:pPr>
        <w:ind w:firstLine="902"/>
        <w:jc w:val="both"/>
        <w:rPr>
          <w:color w:val="000000" w:themeColor="text1"/>
          <w:sz w:val="26"/>
          <w:szCs w:val="26"/>
        </w:rPr>
      </w:pPr>
      <w:bookmarkStart w:id="149" w:name="_Toc442083357"/>
      <w:r w:rsidRPr="00DE1B28">
        <w:rPr>
          <w:color w:val="000000" w:themeColor="text1"/>
          <w:sz w:val="26"/>
          <w:szCs w:val="26"/>
        </w:rPr>
        <w:t>П</w:t>
      </w:r>
      <w:r w:rsidR="00A830C1" w:rsidRPr="00DE1B28">
        <w:rPr>
          <w:color w:val="000000" w:themeColor="text1"/>
          <w:sz w:val="26"/>
          <w:szCs w:val="26"/>
        </w:rPr>
        <w:t xml:space="preserve">остоянное население </w:t>
      </w:r>
      <w:r w:rsidR="00C144A1" w:rsidRPr="00DE1B28">
        <w:rPr>
          <w:color w:val="000000" w:themeColor="text1"/>
          <w:sz w:val="26"/>
          <w:szCs w:val="26"/>
        </w:rPr>
        <w:t>сельского поселения</w:t>
      </w:r>
      <w:r w:rsidR="00A830C1" w:rsidRPr="00DE1B28">
        <w:rPr>
          <w:color w:val="000000" w:themeColor="text1"/>
          <w:sz w:val="26"/>
          <w:szCs w:val="26"/>
        </w:rPr>
        <w:t xml:space="preserve"> на 01.01.20</w:t>
      </w:r>
      <w:r w:rsidR="004E6DFB" w:rsidRPr="00DE1B28">
        <w:rPr>
          <w:color w:val="000000" w:themeColor="text1"/>
          <w:sz w:val="26"/>
          <w:szCs w:val="26"/>
        </w:rPr>
        <w:t>21</w:t>
      </w:r>
      <w:r w:rsidR="00A830C1" w:rsidRPr="00DE1B28">
        <w:rPr>
          <w:color w:val="000000" w:themeColor="text1"/>
          <w:sz w:val="26"/>
          <w:szCs w:val="26"/>
        </w:rPr>
        <w:t xml:space="preserve"> года составляет </w:t>
      </w:r>
      <w:r w:rsidR="00FC6F79" w:rsidRPr="00DE1B28">
        <w:rPr>
          <w:bCs/>
          <w:color w:val="000000" w:themeColor="text1"/>
          <w:sz w:val="26"/>
          <w:szCs w:val="26"/>
          <w:lang w:eastAsia="ru-RU"/>
        </w:rPr>
        <w:t>1157</w:t>
      </w:r>
      <w:r w:rsidR="00A830C1" w:rsidRPr="00DE1B28">
        <w:rPr>
          <w:color w:val="000000" w:themeColor="text1"/>
          <w:sz w:val="26"/>
          <w:szCs w:val="26"/>
        </w:rPr>
        <w:t xml:space="preserve"> человек. </w:t>
      </w:r>
    </w:p>
    <w:p w:rsidR="00AF6C8D" w:rsidRPr="00DE1B28" w:rsidRDefault="00AF6C8D" w:rsidP="00791B3B">
      <w:pPr>
        <w:pStyle w:val="af1"/>
        <w:keepNext/>
        <w:tabs>
          <w:tab w:val="left" w:pos="702"/>
        </w:tabs>
        <w:spacing w:after="0"/>
        <w:ind w:left="702" w:hanging="702"/>
        <w:jc w:val="center"/>
        <w:rPr>
          <w:rFonts w:cs="Times New Roman"/>
          <w:b/>
          <w:i w:val="0"/>
          <w:color w:val="000000" w:themeColor="text1"/>
          <w:sz w:val="26"/>
          <w:szCs w:val="26"/>
        </w:rPr>
      </w:pPr>
      <w:r w:rsidRPr="00DE1B28">
        <w:rPr>
          <w:rFonts w:cs="Times New Roman"/>
          <w:b/>
          <w:i w:val="0"/>
          <w:color w:val="000000" w:themeColor="text1"/>
          <w:sz w:val="26"/>
          <w:szCs w:val="26"/>
        </w:rPr>
        <w:t xml:space="preserve">Динамика численности населения </w:t>
      </w:r>
    </w:p>
    <w:p w:rsidR="00AF6C8D" w:rsidRPr="00DE1B28" w:rsidRDefault="00AF6C8D" w:rsidP="00AF6C8D">
      <w:pPr>
        <w:spacing w:line="276" w:lineRule="auto"/>
        <w:jc w:val="right"/>
        <w:rPr>
          <w:i/>
          <w:color w:val="000000" w:themeColor="text1"/>
        </w:rPr>
      </w:pPr>
      <w:r w:rsidRPr="00DE1B28">
        <w:rPr>
          <w:i/>
          <w:color w:val="000000" w:themeColor="text1"/>
        </w:rPr>
        <w:t xml:space="preserve">Таблица </w:t>
      </w:r>
      <w:r w:rsidR="00035CBC" w:rsidRPr="00DE1B28">
        <w:rPr>
          <w:i/>
          <w:color w:val="000000" w:themeColor="text1"/>
        </w:rPr>
        <w:t>22</w:t>
      </w:r>
    </w:p>
    <w:tbl>
      <w:tblPr>
        <w:tblStyle w:val="affffc"/>
        <w:tblW w:w="9979" w:type="dxa"/>
        <w:jc w:val="center"/>
        <w:tblLayout w:type="fixed"/>
        <w:tblLook w:val="04A0" w:firstRow="1" w:lastRow="0" w:firstColumn="1" w:lastColumn="0" w:noHBand="0" w:noVBand="1"/>
      </w:tblPr>
      <w:tblGrid>
        <w:gridCol w:w="3517"/>
        <w:gridCol w:w="1077"/>
        <w:gridCol w:w="1077"/>
        <w:gridCol w:w="1077"/>
        <w:gridCol w:w="1077"/>
        <w:gridCol w:w="1077"/>
        <w:gridCol w:w="1077"/>
      </w:tblGrid>
      <w:tr w:rsidR="00791B3B" w:rsidRPr="00DE1B28" w:rsidTr="007F6B88">
        <w:trPr>
          <w:jc w:val="center"/>
        </w:trPr>
        <w:tc>
          <w:tcPr>
            <w:tcW w:w="3517" w:type="dxa"/>
          </w:tcPr>
          <w:p w:rsidR="000712C7" w:rsidRPr="00DE1B28" w:rsidRDefault="000712C7" w:rsidP="00730FE3">
            <w:pPr>
              <w:pStyle w:val="afc"/>
              <w:rPr>
                <w:b/>
                <w:bCs/>
                <w:color w:val="000000" w:themeColor="text1"/>
              </w:rPr>
            </w:pPr>
            <w:r w:rsidRPr="00DE1B28">
              <w:rPr>
                <w:b/>
                <w:bCs/>
                <w:color w:val="000000" w:themeColor="text1"/>
              </w:rPr>
              <w:t>Годы</w:t>
            </w:r>
          </w:p>
        </w:tc>
        <w:tc>
          <w:tcPr>
            <w:tcW w:w="1077" w:type="dxa"/>
          </w:tcPr>
          <w:p w:rsidR="000712C7" w:rsidRPr="00DE1B28" w:rsidRDefault="000712C7" w:rsidP="007C3501">
            <w:pPr>
              <w:jc w:val="center"/>
              <w:rPr>
                <w:b/>
                <w:color w:val="000000" w:themeColor="text1"/>
              </w:rPr>
            </w:pPr>
            <w:r w:rsidRPr="00DE1B28">
              <w:rPr>
                <w:b/>
                <w:color w:val="000000" w:themeColor="text1"/>
              </w:rPr>
              <w:t>20</w:t>
            </w:r>
            <w:r w:rsidR="007C3501" w:rsidRPr="00DE1B28">
              <w:rPr>
                <w:b/>
                <w:color w:val="000000" w:themeColor="text1"/>
              </w:rPr>
              <w:t>10</w:t>
            </w:r>
          </w:p>
        </w:tc>
        <w:tc>
          <w:tcPr>
            <w:tcW w:w="1077" w:type="dxa"/>
          </w:tcPr>
          <w:p w:rsidR="000712C7" w:rsidRPr="00DE1B28" w:rsidRDefault="000712C7" w:rsidP="00730FE3">
            <w:pPr>
              <w:jc w:val="center"/>
              <w:rPr>
                <w:b/>
                <w:color w:val="000000" w:themeColor="text1"/>
              </w:rPr>
            </w:pPr>
            <w:r w:rsidRPr="00DE1B28">
              <w:rPr>
                <w:b/>
                <w:color w:val="000000" w:themeColor="text1"/>
              </w:rPr>
              <w:t>2</w:t>
            </w:r>
            <w:r w:rsidR="007C3501" w:rsidRPr="00DE1B28">
              <w:rPr>
                <w:b/>
                <w:color w:val="000000" w:themeColor="text1"/>
              </w:rPr>
              <w:t>011</w:t>
            </w:r>
          </w:p>
        </w:tc>
        <w:tc>
          <w:tcPr>
            <w:tcW w:w="1077" w:type="dxa"/>
          </w:tcPr>
          <w:p w:rsidR="000712C7" w:rsidRPr="00DE1B28" w:rsidRDefault="007C3501" w:rsidP="00730FE3">
            <w:pPr>
              <w:jc w:val="center"/>
              <w:rPr>
                <w:b/>
                <w:color w:val="000000" w:themeColor="text1"/>
              </w:rPr>
            </w:pPr>
            <w:r w:rsidRPr="00DE1B28">
              <w:rPr>
                <w:b/>
                <w:color w:val="000000" w:themeColor="text1"/>
              </w:rPr>
              <w:t>2012</w:t>
            </w:r>
          </w:p>
        </w:tc>
        <w:tc>
          <w:tcPr>
            <w:tcW w:w="1077" w:type="dxa"/>
          </w:tcPr>
          <w:p w:rsidR="000712C7" w:rsidRPr="00DE1B28" w:rsidRDefault="007C3501" w:rsidP="00730FE3">
            <w:pPr>
              <w:jc w:val="center"/>
              <w:rPr>
                <w:b/>
                <w:color w:val="000000" w:themeColor="text1"/>
              </w:rPr>
            </w:pPr>
            <w:r w:rsidRPr="00DE1B28">
              <w:rPr>
                <w:b/>
                <w:color w:val="000000" w:themeColor="text1"/>
              </w:rPr>
              <w:t>2013</w:t>
            </w:r>
          </w:p>
        </w:tc>
        <w:tc>
          <w:tcPr>
            <w:tcW w:w="1077" w:type="dxa"/>
          </w:tcPr>
          <w:p w:rsidR="000712C7" w:rsidRPr="00DE1B28" w:rsidRDefault="007C3501" w:rsidP="00730FE3">
            <w:pPr>
              <w:jc w:val="center"/>
              <w:rPr>
                <w:b/>
                <w:color w:val="000000" w:themeColor="text1"/>
              </w:rPr>
            </w:pPr>
            <w:r w:rsidRPr="00DE1B28">
              <w:rPr>
                <w:b/>
                <w:color w:val="000000" w:themeColor="text1"/>
              </w:rPr>
              <w:t>2014</w:t>
            </w:r>
          </w:p>
        </w:tc>
        <w:tc>
          <w:tcPr>
            <w:tcW w:w="1077" w:type="dxa"/>
          </w:tcPr>
          <w:p w:rsidR="000712C7" w:rsidRPr="00DE1B28" w:rsidRDefault="007C3501" w:rsidP="00730FE3">
            <w:pPr>
              <w:jc w:val="center"/>
              <w:rPr>
                <w:b/>
                <w:color w:val="000000" w:themeColor="text1"/>
              </w:rPr>
            </w:pPr>
            <w:r w:rsidRPr="00DE1B28">
              <w:rPr>
                <w:b/>
                <w:color w:val="000000" w:themeColor="text1"/>
              </w:rPr>
              <w:t>2015</w:t>
            </w:r>
          </w:p>
        </w:tc>
      </w:tr>
      <w:tr w:rsidR="00791B3B" w:rsidRPr="00DE1B28" w:rsidTr="00DC0F7F">
        <w:trPr>
          <w:jc w:val="center"/>
        </w:trPr>
        <w:tc>
          <w:tcPr>
            <w:tcW w:w="3517" w:type="dxa"/>
          </w:tcPr>
          <w:p w:rsidR="007C3501" w:rsidRPr="00DE1B28" w:rsidRDefault="007C3501" w:rsidP="007C3501">
            <w:pPr>
              <w:pStyle w:val="afc"/>
              <w:rPr>
                <w:b/>
                <w:bCs/>
                <w:color w:val="000000" w:themeColor="text1"/>
              </w:rPr>
            </w:pPr>
            <w:r w:rsidRPr="00DE1B28">
              <w:rPr>
                <w:b/>
                <w:bCs/>
                <w:color w:val="000000" w:themeColor="text1"/>
              </w:rPr>
              <w:t>Население, чел.</w:t>
            </w:r>
          </w:p>
        </w:tc>
        <w:tc>
          <w:tcPr>
            <w:tcW w:w="1077" w:type="dxa"/>
            <w:vAlign w:val="center"/>
          </w:tcPr>
          <w:p w:rsidR="007C3501" w:rsidRPr="00DE1B28" w:rsidRDefault="00FC6F79" w:rsidP="007C3501">
            <w:pPr>
              <w:suppressAutoHyphens w:val="0"/>
              <w:jc w:val="center"/>
              <w:rPr>
                <w:color w:val="000000" w:themeColor="text1"/>
                <w:sz w:val="22"/>
                <w:szCs w:val="22"/>
                <w:lang w:eastAsia="ru-RU"/>
              </w:rPr>
            </w:pPr>
            <w:r w:rsidRPr="00DE1B28">
              <w:rPr>
                <w:color w:val="000000" w:themeColor="text1"/>
                <w:sz w:val="22"/>
                <w:szCs w:val="22"/>
                <w:lang w:eastAsia="ru-RU"/>
              </w:rPr>
              <w:t>1396</w:t>
            </w:r>
          </w:p>
        </w:tc>
        <w:tc>
          <w:tcPr>
            <w:tcW w:w="1077" w:type="dxa"/>
            <w:vAlign w:val="center"/>
          </w:tcPr>
          <w:p w:rsidR="007C3501" w:rsidRPr="00DE1B28" w:rsidRDefault="00FC6F79" w:rsidP="007C3501">
            <w:pPr>
              <w:suppressAutoHyphens w:val="0"/>
              <w:jc w:val="center"/>
              <w:rPr>
                <w:color w:val="000000" w:themeColor="text1"/>
                <w:sz w:val="22"/>
                <w:szCs w:val="22"/>
                <w:lang w:eastAsia="ru-RU"/>
              </w:rPr>
            </w:pPr>
            <w:r w:rsidRPr="00DE1B28">
              <w:rPr>
                <w:color w:val="000000" w:themeColor="text1"/>
                <w:sz w:val="22"/>
                <w:szCs w:val="22"/>
              </w:rPr>
              <w:t>1370</w:t>
            </w:r>
          </w:p>
        </w:tc>
        <w:tc>
          <w:tcPr>
            <w:tcW w:w="1077" w:type="dxa"/>
            <w:vAlign w:val="center"/>
          </w:tcPr>
          <w:p w:rsidR="007C3501" w:rsidRPr="00DE1B28" w:rsidRDefault="00FC6F79" w:rsidP="007C3501">
            <w:pPr>
              <w:jc w:val="center"/>
              <w:rPr>
                <w:color w:val="000000" w:themeColor="text1"/>
                <w:sz w:val="22"/>
                <w:szCs w:val="22"/>
              </w:rPr>
            </w:pPr>
            <w:r w:rsidRPr="00DE1B28">
              <w:rPr>
                <w:color w:val="000000" w:themeColor="text1"/>
                <w:sz w:val="22"/>
                <w:szCs w:val="22"/>
              </w:rPr>
              <w:t>1298</w:t>
            </w:r>
          </w:p>
        </w:tc>
        <w:tc>
          <w:tcPr>
            <w:tcW w:w="1077" w:type="dxa"/>
            <w:vAlign w:val="center"/>
          </w:tcPr>
          <w:p w:rsidR="007C3501" w:rsidRPr="00DE1B28" w:rsidRDefault="00FC6F79" w:rsidP="007C3501">
            <w:pPr>
              <w:jc w:val="center"/>
              <w:rPr>
                <w:color w:val="000000" w:themeColor="text1"/>
                <w:sz w:val="22"/>
                <w:szCs w:val="22"/>
              </w:rPr>
            </w:pPr>
            <w:r w:rsidRPr="00DE1B28">
              <w:rPr>
                <w:color w:val="000000" w:themeColor="text1"/>
                <w:sz w:val="22"/>
                <w:szCs w:val="22"/>
              </w:rPr>
              <w:t>1240</w:t>
            </w:r>
          </w:p>
        </w:tc>
        <w:tc>
          <w:tcPr>
            <w:tcW w:w="1077" w:type="dxa"/>
            <w:vAlign w:val="center"/>
          </w:tcPr>
          <w:p w:rsidR="007C3501" w:rsidRPr="00DE1B28" w:rsidRDefault="00FC6F79" w:rsidP="007C3501">
            <w:pPr>
              <w:jc w:val="center"/>
              <w:rPr>
                <w:color w:val="000000" w:themeColor="text1"/>
                <w:sz w:val="22"/>
                <w:szCs w:val="22"/>
              </w:rPr>
            </w:pPr>
            <w:r w:rsidRPr="00DE1B28">
              <w:rPr>
                <w:color w:val="000000" w:themeColor="text1"/>
                <w:sz w:val="22"/>
                <w:szCs w:val="22"/>
              </w:rPr>
              <w:t>1195</w:t>
            </w:r>
          </w:p>
        </w:tc>
        <w:tc>
          <w:tcPr>
            <w:tcW w:w="1077" w:type="dxa"/>
            <w:vAlign w:val="center"/>
          </w:tcPr>
          <w:p w:rsidR="007C3501" w:rsidRPr="00DE1B28" w:rsidRDefault="00FC6F79" w:rsidP="007C3501">
            <w:pPr>
              <w:jc w:val="center"/>
              <w:rPr>
                <w:color w:val="000000" w:themeColor="text1"/>
                <w:sz w:val="22"/>
                <w:szCs w:val="22"/>
              </w:rPr>
            </w:pPr>
            <w:r w:rsidRPr="00DE1B28">
              <w:rPr>
                <w:color w:val="000000" w:themeColor="text1"/>
                <w:sz w:val="22"/>
                <w:szCs w:val="22"/>
              </w:rPr>
              <w:t>1178</w:t>
            </w:r>
          </w:p>
        </w:tc>
      </w:tr>
      <w:tr w:rsidR="00791B3B" w:rsidRPr="00DE1B28" w:rsidTr="006C1545">
        <w:trPr>
          <w:jc w:val="center"/>
        </w:trPr>
        <w:tc>
          <w:tcPr>
            <w:tcW w:w="3517" w:type="dxa"/>
          </w:tcPr>
          <w:p w:rsidR="00791B3B" w:rsidRPr="00DE1B28" w:rsidRDefault="00791B3B" w:rsidP="00791B3B">
            <w:pPr>
              <w:pStyle w:val="afc"/>
              <w:rPr>
                <w:b/>
                <w:bCs/>
                <w:color w:val="000000" w:themeColor="text1"/>
              </w:rPr>
            </w:pPr>
            <w:r w:rsidRPr="00DE1B28">
              <w:rPr>
                <w:b/>
                <w:bCs/>
                <w:color w:val="000000" w:themeColor="text1"/>
              </w:rPr>
              <w:t>Разница к предыдущему году</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suppressAutoHyphens w:val="0"/>
              <w:jc w:val="center"/>
              <w:rPr>
                <w:color w:val="000000" w:themeColor="text1"/>
                <w:lang w:eastAsia="ru-RU"/>
              </w:rPr>
            </w:pPr>
            <w:r w:rsidRPr="00DE1B28">
              <w:rPr>
                <w:color w:val="000000" w:themeColor="text1"/>
              </w:rPr>
              <w:t>-12</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-26</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-72</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-58</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-45</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-17</w:t>
            </w:r>
          </w:p>
        </w:tc>
      </w:tr>
      <w:tr w:rsidR="00791B3B" w:rsidRPr="00DE1B28" w:rsidTr="007F6B88">
        <w:trPr>
          <w:jc w:val="center"/>
        </w:trPr>
        <w:tc>
          <w:tcPr>
            <w:tcW w:w="3517" w:type="dxa"/>
          </w:tcPr>
          <w:p w:rsidR="00791B3B" w:rsidRPr="00DE1B28" w:rsidRDefault="00791B3B" w:rsidP="00791B3B">
            <w:pPr>
              <w:pStyle w:val="afc"/>
              <w:rPr>
                <w:b/>
                <w:bCs/>
                <w:color w:val="000000" w:themeColor="text1"/>
              </w:rPr>
            </w:pPr>
            <w:r w:rsidRPr="00DE1B28">
              <w:rPr>
                <w:b/>
                <w:bCs/>
                <w:color w:val="000000" w:themeColor="text1"/>
              </w:rPr>
              <w:t>Годы</w:t>
            </w:r>
          </w:p>
        </w:tc>
        <w:tc>
          <w:tcPr>
            <w:tcW w:w="1077" w:type="dxa"/>
          </w:tcPr>
          <w:p w:rsidR="00791B3B" w:rsidRPr="00DE1B28" w:rsidRDefault="00791B3B" w:rsidP="00791B3B">
            <w:pPr>
              <w:jc w:val="center"/>
              <w:rPr>
                <w:b/>
                <w:color w:val="000000" w:themeColor="text1"/>
              </w:rPr>
            </w:pPr>
            <w:r w:rsidRPr="00DE1B28">
              <w:rPr>
                <w:b/>
                <w:color w:val="000000" w:themeColor="text1"/>
              </w:rPr>
              <w:t>2016</w:t>
            </w:r>
          </w:p>
        </w:tc>
        <w:tc>
          <w:tcPr>
            <w:tcW w:w="1077" w:type="dxa"/>
          </w:tcPr>
          <w:p w:rsidR="00791B3B" w:rsidRPr="00DE1B28" w:rsidRDefault="00791B3B" w:rsidP="00791B3B">
            <w:pPr>
              <w:jc w:val="center"/>
              <w:rPr>
                <w:b/>
                <w:color w:val="000000" w:themeColor="text1"/>
              </w:rPr>
            </w:pPr>
            <w:r w:rsidRPr="00DE1B28">
              <w:rPr>
                <w:b/>
                <w:color w:val="000000" w:themeColor="text1"/>
              </w:rPr>
              <w:t>2017</w:t>
            </w:r>
          </w:p>
        </w:tc>
        <w:tc>
          <w:tcPr>
            <w:tcW w:w="1077" w:type="dxa"/>
          </w:tcPr>
          <w:p w:rsidR="00791B3B" w:rsidRPr="00DE1B28" w:rsidRDefault="00791B3B" w:rsidP="00791B3B">
            <w:pPr>
              <w:jc w:val="center"/>
              <w:rPr>
                <w:b/>
                <w:color w:val="000000" w:themeColor="text1"/>
              </w:rPr>
            </w:pPr>
            <w:r w:rsidRPr="00DE1B28">
              <w:rPr>
                <w:b/>
                <w:color w:val="000000" w:themeColor="text1"/>
              </w:rPr>
              <w:t>2018</w:t>
            </w:r>
          </w:p>
        </w:tc>
        <w:tc>
          <w:tcPr>
            <w:tcW w:w="1077" w:type="dxa"/>
          </w:tcPr>
          <w:p w:rsidR="00791B3B" w:rsidRPr="00DE1B28" w:rsidRDefault="00791B3B" w:rsidP="00791B3B">
            <w:pPr>
              <w:jc w:val="center"/>
              <w:rPr>
                <w:b/>
                <w:color w:val="000000" w:themeColor="text1"/>
              </w:rPr>
            </w:pPr>
            <w:r w:rsidRPr="00DE1B28">
              <w:rPr>
                <w:b/>
                <w:color w:val="000000" w:themeColor="text1"/>
              </w:rPr>
              <w:t>2019</w:t>
            </w:r>
          </w:p>
        </w:tc>
        <w:tc>
          <w:tcPr>
            <w:tcW w:w="1077" w:type="dxa"/>
          </w:tcPr>
          <w:p w:rsidR="00791B3B" w:rsidRPr="00DE1B28" w:rsidRDefault="00791B3B" w:rsidP="00791B3B">
            <w:pPr>
              <w:jc w:val="center"/>
              <w:rPr>
                <w:b/>
                <w:color w:val="000000" w:themeColor="text1"/>
              </w:rPr>
            </w:pPr>
            <w:r w:rsidRPr="00DE1B28">
              <w:rPr>
                <w:b/>
                <w:color w:val="000000" w:themeColor="text1"/>
              </w:rPr>
              <w:t>2020</w:t>
            </w:r>
          </w:p>
        </w:tc>
        <w:tc>
          <w:tcPr>
            <w:tcW w:w="1077" w:type="dxa"/>
          </w:tcPr>
          <w:p w:rsidR="00791B3B" w:rsidRPr="00DE1B28" w:rsidRDefault="00791B3B" w:rsidP="00791B3B">
            <w:pPr>
              <w:jc w:val="center"/>
              <w:rPr>
                <w:b/>
                <w:color w:val="000000" w:themeColor="text1"/>
              </w:rPr>
            </w:pPr>
            <w:r w:rsidRPr="00DE1B28">
              <w:rPr>
                <w:b/>
                <w:color w:val="000000" w:themeColor="text1"/>
              </w:rPr>
              <w:t>2021</w:t>
            </w:r>
          </w:p>
        </w:tc>
      </w:tr>
      <w:tr w:rsidR="00791B3B" w:rsidRPr="00DE1B28" w:rsidTr="00DC0F7F">
        <w:trPr>
          <w:jc w:val="center"/>
        </w:trPr>
        <w:tc>
          <w:tcPr>
            <w:tcW w:w="3517" w:type="dxa"/>
          </w:tcPr>
          <w:p w:rsidR="00791B3B" w:rsidRPr="00DE1B28" w:rsidRDefault="00791B3B" w:rsidP="00791B3B">
            <w:pPr>
              <w:pStyle w:val="afc"/>
              <w:rPr>
                <w:b/>
                <w:bCs/>
                <w:color w:val="000000" w:themeColor="text1"/>
              </w:rPr>
            </w:pPr>
            <w:r w:rsidRPr="00DE1B28">
              <w:rPr>
                <w:b/>
                <w:bCs/>
                <w:color w:val="000000" w:themeColor="text1"/>
              </w:rPr>
              <w:t>Население, чел.</w:t>
            </w:r>
          </w:p>
        </w:tc>
        <w:tc>
          <w:tcPr>
            <w:tcW w:w="1077" w:type="dxa"/>
            <w:vAlign w:val="center"/>
          </w:tcPr>
          <w:p w:rsidR="00791B3B" w:rsidRPr="00DE1B28" w:rsidRDefault="00791B3B" w:rsidP="00791B3B">
            <w:pPr>
              <w:suppressAutoHyphens w:val="0"/>
              <w:jc w:val="center"/>
              <w:rPr>
                <w:color w:val="000000" w:themeColor="text1"/>
                <w:sz w:val="22"/>
                <w:szCs w:val="22"/>
                <w:lang w:eastAsia="ru-RU"/>
              </w:rPr>
            </w:pPr>
            <w:r w:rsidRPr="00DE1B28">
              <w:rPr>
                <w:color w:val="000000" w:themeColor="text1"/>
                <w:sz w:val="22"/>
                <w:szCs w:val="22"/>
              </w:rPr>
              <w:t>1178</w:t>
            </w:r>
          </w:p>
        </w:tc>
        <w:tc>
          <w:tcPr>
            <w:tcW w:w="1077" w:type="dxa"/>
            <w:vAlign w:val="center"/>
          </w:tcPr>
          <w:p w:rsidR="00791B3B" w:rsidRPr="00DE1B28" w:rsidRDefault="00791B3B" w:rsidP="00791B3B">
            <w:pPr>
              <w:suppressAutoHyphens w:val="0"/>
              <w:jc w:val="center"/>
              <w:rPr>
                <w:color w:val="000000" w:themeColor="text1"/>
                <w:sz w:val="22"/>
                <w:szCs w:val="22"/>
                <w:lang w:eastAsia="ru-RU"/>
              </w:rPr>
            </w:pPr>
            <w:r w:rsidRPr="00DE1B28">
              <w:rPr>
                <w:color w:val="000000" w:themeColor="text1"/>
                <w:sz w:val="22"/>
                <w:szCs w:val="22"/>
              </w:rPr>
              <w:t>1192</w:t>
            </w:r>
          </w:p>
        </w:tc>
        <w:tc>
          <w:tcPr>
            <w:tcW w:w="1077" w:type="dxa"/>
            <w:vAlign w:val="center"/>
          </w:tcPr>
          <w:p w:rsidR="00791B3B" w:rsidRPr="00DE1B28" w:rsidRDefault="00791B3B" w:rsidP="00791B3B">
            <w:pPr>
              <w:suppressAutoHyphens w:val="0"/>
              <w:jc w:val="center"/>
              <w:rPr>
                <w:color w:val="000000" w:themeColor="text1"/>
                <w:sz w:val="22"/>
                <w:szCs w:val="22"/>
                <w:lang w:eastAsia="ru-RU"/>
              </w:rPr>
            </w:pPr>
            <w:r w:rsidRPr="00DE1B28">
              <w:rPr>
                <w:color w:val="000000" w:themeColor="text1"/>
                <w:sz w:val="22"/>
                <w:szCs w:val="22"/>
              </w:rPr>
              <w:t>1210</w:t>
            </w:r>
          </w:p>
        </w:tc>
        <w:tc>
          <w:tcPr>
            <w:tcW w:w="1077" w:type="dxa"/>
            <w:vAlign w:val="center"/>
          </w:tcPr>
          <w:p w:rsidR="00791B3B" w:rsidRPr="00DE1B28" w:rsidRDefault="00791B3B" w:rsidP="00791B3B">
            <w:pPr>
              <w:suppressAutoHyphens w:val="0"/>
              <w:jc w:val="center"/>
              <w:rPr>
                <w:color w:val="000000" w:themeColor="text1"/>
                <w:sz w:val="22"/>
                <w:szCs w:val="22"/>
                <w:lang w:eastAsia="ru-RU"/>
              </w:rPr>
            </w:pPr>
            <w:r w:rsidRPr="00DE1B28">
              <w:rPr>
                <w:color w:val="000000" w:themeColor="text1"/>
                <w:sz w:val="22"/>
                <w:szCs w:val="22"/>
              </w:rPr>
              <w:t>1194</w:t>
            </w:r>
          </w:p>
        </w:tc>
        <w:tc>
          <w:tcPr>
            <w:tcW w:w="1077" w:type="dxa"/>
            <w:vAlign w:val="center"/>
          </w:tcPr>
          <w:p w:rsidR="00791B3B" w:rsidRPr="00DE1B28" w:rsidRDefault="00791B3B" w:rsidP="00791B3B">
            <w:pPr>
              <w:suppressAutoHyphens w:val="0"/>
              <w:jc w:val="center"/>
              <w:rPr>
                <w:color w:val="000000" w:themeColor="text1"/>
                <w:sz w:val="22"/>
                <w:szCs w:val="22"/>
                <w:lang w:eastAsia="ru-RU"/>
              </w:rPr>
            </w:pPr>
            <w:r w:rsidRPr="00DE1B28">
              <w:rPr>
                <w:color w:val="000000" w:themeColor="text1"/>
                <w:sz w:val="22"/>
                <w:szCs w:val="22"/>
              </w:rPr>
              <w:t>1173</w:t>
            </w:r>
          </w:p>
        </w:tc>
        <w:tc>
          <w:tcPr>
            <w:tcW w:w="1077" w:type="dxa"/>
            <w:vAlign w:val="center"/>
          </w:tcPr>
          <w:p w:rsidR="00791B3B" w:rsidRPr="00DE1B28" w:rsidRDefault="00791B3B" w:rsidP="00791B3B">
            <w:pPr>
              <w:suppressAutoHyphens w:val="0"/>
              <w:jc w:val="center"/>
              <w:rPr>
                <w:color w:val="000000" w:themeColor="text1"/>
                <w:sz w:val="22"/>
                <w:szCs w:val="22"/>
                <w:lang w:eastAsia="ru-RU"/>
              </w:rPr>
            </w:pPr>
            <w:r w:rsidRPr="00DE1B28">
              <w:rPr>
                <w:color w:val="000000" w:themeColor="text1"/>
                <w:sz w:val="22"/>
                <w:szCs w:val="22"/>
              </w:rPr>
              <w:t>1157</w:t>
            </w:r>
          </w:p>
        </w:tc>
      </w:tr>
      <w:tr w:rsidR="00791B3B" w:rsidRPr="00DE1B28" w:rsidTr="006C1545">
        <w:trPr>
          <w:jc w:val="center"/>
        </w:trPr>
        <w:tc>
          <w:tcPr>
            <w:tcW w:w="3517" w:type="dxa"/>
          </w:tcPr>
          <w:p w:rsidR="00791B3B" w:rsidRPr="00DE1B28" w:rsidRDefault="00791B3B" w:rsidP="00791B3B">
            <w:pPr>
              <w:pStyle w:val="afc"/>
              <w:rPr>
                <w:b/>
                <w:bCs/>
                <w:color w:val="000000" w:themeColor="text1"/>
              </w:rPr>
            </w:pPr>
            <w:r w:rsidRPr="00DE1B28">
              <w:rPr>
                <w:b/>
                <w:bCs/>
                <w:color w:val="000000" w:themeColor="text1"/>
              </w:rPr>
              <w:t>Разница к предыдущему году</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suppressAutoHyphens w:val="0"/>
              <w:jc w:val="center"/>
              <w:rPr>
                <w:color w:val="000000" w:themeColor="text1"/>
                <w:lang w:eastAsia="ru-RU"/>
              </w:rPr>
            </w:pPr>
            <w:r w:rsidRPr="00DE1B28">
              <w:rPr>
                <w:color w:val="000000" w:themeColor="text1"/>
              </w:rPr>
              <w:t>0</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14</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18</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-16</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-21</w:t>
            </w:r>
          </w:p>
        </w:tc>
        <w:tc>
          <w:tcPr>
            <w:tcW w:w="1077" w:type="dxa"/>
            <w:tcBorders>
              <w:top w:val="nil"/>
              <w:left w:val="nil"/>
              <w:bottom w:val="single" w:sz="8" w:space="0" w:color="auto"/>
              <w:right w:val="single" w:sz="8" w:space="0" w:color="auto"/>
            </w:tcBorders>
            <w:shd w:val="clear" w:color="auto" w:fill="auto"/>
            <w:vAlign w:val="center"/>
          </w:tcPr>
          <w:p w:rsidR="00791B3B" w:rsidRPr="00DE1B28" w:rsidRDefault="00791B3B" w:rsidP="00791B3B">
            <w:pPr>
              <w:jc w:val="center"/>
              <w:rPr>
                <w:color w:val="000000" w:themeColor="text1"/>
              </w:rPr>
            </w:pPr>
            <w:r w:rsidRPr="00DE1B28">
              <w:rPr>
                <w:color w:val="000000" w:themeColor="text1"/>
              </w:rPr>
              <w:t>-16</w:t>
            </w:r>
          </w:p>
        </w:tc>
      </w:tr>
    </w:tbl>
    <w:p w:rsidR="006A313E" w:rsidRPr="00DE1B28" w:rsidRDefault="006A313E" w:rsidP="006615D5">
      <w:pPr>
        <w:spacing w:line="276" w:lineRule="auto"/>
        <w:ind w:firstLine="902"/>
        <w:jc w:val="both"/>
        <w:rPr>
          <w:color w:val="000000" w:themeColor="text1"/>
          <w:sz w:val="26"/>
          <w:szCs w:val="26"/>
        </w:rPr>
      </w:pPr>
      <w:r w:rsidRPr="00DE1B28">
        <w:rPr>
          <w:color w:val="000000" w:themeColor="text1"/>
          <w:sz w:val="26"/>
          <w:szCs w:val="26"/>
        </w:rPr>
        <w:t xml:space="preserve">За десятилетний период численность населения сельского поселения </w:t>
      </w:r>
      <w:r w:rsidR="00791B3B" w:rsidRPr="00DE1B28">
        <w:rPr>
          <w:color w:val="000000" w:themeColor="text1"/>
          <w:sz w:val="26"/>
          <w:szCs w:val="26"/>
        </w:rPr>
        <w:t>уменьшилась</w:t>
      </w:r>
      <w:r w:rsidRPr="00DE1B28">
        <w:rPr>
          <w:color w:val="000000" w:themeColor="text1"/>
          <w:sz w:val="26"/>
          <w:szCs w:val="26"/>
        </w:rPr>
        <w:t xml:space="preserve"> на </w:t>
      </w:r>
      <w:r w:rsidR="00791B3B" w:rsidRPr="00DE1B28">
        <w:rPr>
          <w:color w:val="000000" w:themeColor="text1"/>
          <w:sz w:val="26"/>
          <w:szCs w:val="26"/>
        </w:rPr>
        <w:t>213</w:t>
      </w:r>
      <w:r w:rsidRPr="00DE1B28">
        <w:rPr>
          <w:color w:val="000000" w:themeColor="text1"/>
          <w:sz w:val="26"/>
          <w:szCs w:val="26"/>
        </w:rPr>
        <w:t xml:space="preserve"> человека</w:t>
      </w:r>
      <w:r w:rsidR="00791B3B" w:rsidRPr="00DE1B28">
        <w:rPr>
          <w:color w:val="000000" w:themeColor="text1"/>
          <w:sz w:val="26"/>
          <w:szCs w:val="26"/>
        </w:rPr>
        <w:t xml:space="preserve">. </w:t>
      </w:r>
      <w:r w:rsidR="006B4286" w:rsidRPr="00DE1B28">
        <w:rPr>
          <w:color w:val="000000" w:themeColor="text1"/>
          <w:sz w:val="26"/>
          <w:szCs w:val="26"/>
        </w:rPr>
        <w:t>Основную роль в изменении численности населения поселения играет естественное и механическое движение населения.</w:t>
      </w:r>
    </w:p>
    <w:p w:rsidR="006C621C" w:rsidRPr="00DE1B28" w:rsidRDefault="006C621C" w:rsidP="006615D5">
      <w:pPr>
        <w:spacing w:line="276" w:lineRule="auto"/>
        <w:ind w:firstLine="902"/>
        <w:jc w:val="both"/>
        <w:rPr>
          <w:color w:val="000000" w:themeColor="text1"/>
          <w:sz w:val="26"/>
          <w:szCs w:val="26"/>
        </w:rPr>
      </w:pPr>
      <w:r w:rsidRPr="00DE1B28">
        <w:rPr>
          <w:color w:val="000000" w:themeColor="text1"/>
          <w:sz w:val="26"/>
          <w:szCs w:val="26"/>
        </w:rPr>
        <w:t>На протяжении последних лет смертность в сельском поселении превышала рождаемость, влияние миграционных потоков разнилось по годам, но в целом число выбывших из поселения незначительно превышает число прибывших.</w:t>
      </w:r>
    </w:p>
    <w:p w:rsidR="006C621C" w:rsidRPr="00DE1B28" w:rsidRDefault="006C621C" w:rsidP="006C621C">
      <w:pPr>
        <w:spacing w:line="276" w:lineRule="auto"/>
        <w:jc w:val="right"/>
        <w:rPr>
          <w:i/>
          <w:color w:val="000000" w:themeColor="text1"/>
        </w:rPr>
      </w:pPr>
      <w:r w:rsidRPr="00DE1B28">
        <w:rPr>
          <w:i/>
          <w:color w:val="000000" w:themeColor="text1"/>
        </w:rPr>
        <w:t xml:space="preserve">Таблица </w:t>
      </w:r>
      <w:r w:rsidR="00035CBC" w:rsidRPr="00DE1B28">
        <w:rPr>
          <w:i/>
          <w:color w:val="000000" w:themeColor="text1"/>
        </w:rPr>
        <w:t>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017"/>
        <w:gridCol w:w="837"/>
        <w:gridCol w:w="836"/>
        <w:gridCol w:w="836"/>
        <w:gridCol w:w="838"/>
        <w:gridCol w:w="799"/>
        <w:gridCol w:w="795"/>
        <w:gridCol w:w="795"/>
        <w:gridCol w:w="789"/>
      </w:tblGrid>
      <w:tr w:rsidR="006C621C" w:rsidRPr="00DE1B28" w:rsidTr="006C621C">
        <w:trPr>
          <w:trHeight w:val="305"/>
          <w:jc w:val="center"/>
        </w:trPr>
        <w:tc>
          <w:tcPr>
            <w:tcW w:w="1140" w:type="pct"/>
            <w:vMerge w:val="restart"/>
            <w:tcBorders>
              <w:bottom w:val="single" w:sz="4" w:space="0" w:color="auto"/>
            </w:tcBorders>
            <w:shd w:val="clear" w:color="auto" w:fill="auto"/>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p>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Показатели</w:t>
            </w:r>
          </w:p>
        </w:tc>
        <w:tc>
          <w:tcPr>
            <w:tcW w:w="3860" w:type="pct"/>
            <w:gridSpan w:val="9"/>
            <w:tcBorders>
              <w:bottom w:val="single" w:sz="4" w:space="0" w:color="auto"/>
            </w:tcBorders>
            <w:shd w:val="clear" w:color="auto" w:fill="auto"/>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Значение по годам</w:t>
            </w:r>
          </w:p>
        </w:tc>
      </w:tr>
      <w:tr w:rsidR="006C621C" w:rsidRPr="00DE1B28" w:rsidTr="006C621C">
        <w:trPr>
          <w:trHeight w:val="565"/>
          <w:jc w:val="center"/>
        </w:trPr>
        <w:tc>
          <w:tcPr>
            <w:tcW w:w="1140" w:type="pct"/>
            <w:vMerge/>
            <w:shd w:val="clear" w:color="auto" w:fill="auto"/>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p>
        </w:tc>
        <w:tc>
          <w:tcPr>
            <w:tcW w:w="520"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2011</w:t>
            </w:r>
          </w:p>
        </w:tc>
        <w:tc>
          <w:tcPr>
            <w:tcW w:w="428"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2012</w:t>
            </w:r>
          </w:p>
        </w:tc>
        <w:tc>
          <w:tcPr>
            <w:tcW w:w="428"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2013</w:t>
            </w:r>
          </w:p>
        </w:tc>
        <w:tc>
          <w:tcPr>
            <w:tcW w:w="428"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2014</w:t>
            </w:r>
          </w:p>
        </w:tc>
        <w:tc>
          <w:tcPr>
            <w:tcW w:w="429"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2015</w:t>
            </w:r>
          </w:p>
        </w:tc>
        <w:tc>
          <w:tcPr>
            <w:tcW w:w="409"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2016</w:t>
            </w:r>
          </w:p>
        </w:tc>
        <w:tc>
          <w:tcPr>
            <w:tcW w:w="407" w:type="pct"/>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2017</w:t>
            </w:r>
          </w:p>
        </w:tc>
        <w:tc>
          <w:tcPr>
            <w:tcW w:w="407" w:type="pct"/>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2018</w:t>
            </w:r>
          </w:p>
        </w:tc>
        <w:tc>
          <w:tcPr>
            <w:tcW w:w="405" w:type="pct"/>
            <w:vAlign w:val="center"/>
          </w:tcPr>
          <w:p w:rsidR="006C621C" w:rsidRPr="00DE1B28" w:rsidRDefault="006C621C" w:rsidP="006C1545">
            <w:pPr>
              <w:widowControl w:val="0"/>
              <w:autoSpaceDE w:val="0"/>
              <w:autoSpaceDN w:val="0"/>
              <w:adjustRightInd w:val="0"/>
              <w:jc w:val="center"/>
              <w:rPr>
                <w:rFonts w:eastAsiaTheme="minorEastAsia"/>
                <w:b/>
                <w:bCs/>
                <w:color w:val="000000" w:themeColor="text1"/>
                <w:sz w:val="22"/>
                <w:szCs w:val="22"/>
              </w:rPr>
            </w:pPr>
            <w:r w:rsidRPr="00DE1B28">
              <w:rPr>
                <w:rFonts w:eastAsiaTheme="minorEastAsia"/>
                <w:b/>
                <w:bCs/>
                <w:color w:val="000000" w:themeColor="text1"/>
                <w:sz w:val="22"/>
                <w:szCs w:val="22"/>
              </w:rPr>
              <w:t>2019</w:t>
            </w:r>
          </w:p>
        </w:tc>
      </w:tr>
      <w:tr w:rsidR="006C621C" w:rsidRPr="00DE1B28" w:rsidTr="006C1545">
        <w:trPr>
          <w:trHeight w:val="300"/>
          <w:jc w:val="center"/>
        </w:trPr>
        <w:tc>
          <w:tcPr>
            <w:tcW w:w="5000" w:type="pct"/>
            <w:gridSpan w:val="10"/>
            <w:shd w:val="clear" w:color="auto" w:fill="auto"/>
            <w:vAlign w:val="center"/>
          </w:tcPr>
          <w:p w:rsidR="006C621C" w:rsidRPr="00DE1B28" w:rsidRDefault="006C621C" w:rsidP="006C1545">
            <w:pPr>
              <w:widowControl w:val="0"/>
              <w:autoSpaceDE w:val="0"/>
              <w:autoSpaceDN w:val="0"/>
              <w:adjustRightInd w:val="0"/>
              <w:jc w:val="center"/>
              <w:rPr>
                <w:rFonts w:eastAsiaTheme="minorEastAsia"/>
                <w:b/>
                <w:color w:val="000000" w:themeColor="text1"/>
                <w:sz w:val="22"/>
                <w:szCs w:val="22"/>
              </w:rPr>
            </w:pPr>
            <w:r w:rsidRPr="00DE1B28">
              <w:rPr>
                <w:rFonts w:eastAsiaTheme="minorEastAsia"/>
                <w:b/>
                <w:color w:val="000000" w:themeColor="text1"/>
                <w:sz w:val="22"/>
                <w:szCs w:val="22"/>
              </w:rPr>
              <w:t>Естественное движение</w:t>
            </w:r>
          </w:p>
        </w:tc>
      </w:tr>
      <w:tr w:rsidR="006C621C" w:rsidRPr="00DE1B28" w:rsidTr="006C1545">
        <w:trPr>
          <w:trHeight w:val="300"/>
          <w:jc w:val="center"/>
        </w:trPr>
        <w:tc>
          <w:tcPr>
            <w:tcW w:w="5000" w:type="pct"/>
            <w:gridSpan w:val="10"/>
            <w:shd w:val="clear" w:color="auto" w:fill="auto"/>
            <w:vAlign w:val="center"/>
          </w:tcPr>
          <w:p w:rsidR="006C621C" w:rsidRPr="00DE1B28" w:rsidRDefault="006C621C" w:rsidP="006C1545">
            <w:pPr>
              <w:widowControl w:val="0"/>
              <w:autoSpaceDE w:val="0"/>
              <w:autoSpaceDN w:val="0"/>
              <w:adjustRightInd w:val="0"/>
              <w:jc w:val="center"/>
              <w:rPr>
                <w:rFonts w:eastAsiaTheme="minorEastAsia"/>
                <w:color w:val="000000" w:themeColor="text1"/>
                <w:sz w:val="22"/>
                <w:szCs w:val="22"/>
              </w:rPr>
            </w:pPr>
            <w:r w:rsidRPr="00DE1B28">
              <w:rPr>
                <w:rFonts w:eastAsiaTheme="minorEastAsia"/>
                <w:b/>
                <w:color w:val="000000" w:themeColor="text1"/>
                <w:sz w:val="22"/>
                <w:szCs w:val="22"/>
              </w:rPr>
              <w:t>Родилось</w:t>
            </w:r>
            <w:r w:rsidRPr="00DE1B28">
              <w:rPr>
                <w:rFonts w:eastAsiaTheme="minorEastAsia"/>
                <w:color w:val="000000" w:themeColor="text1"/>
                <w:sz w:val="22"/>
                <w:szCs w:val="22"/>
              </w:rPr>
              <w:t xml:space="preserve">, </w:t>
            </w:r>
            <w:r w:rsidRPr="00DE1B28">
              <w:rPr>
                <w:rFonts w:eastAsiaTheme="minorEastAsia"/>
                <w:b/>
                <w:color w:val="000000" w:themeColor="text1"/>
                <w:sz w:val="22"/>
                <w:szCs w:val="22"/>
              </w:rPr>
              <w:t>чел.</w:t>
            </w:r>
          </w:p>
        </w:tc>
      </w:tr>
      <w:tr w:rsidR="006C621C" w:rsidRPr="00DE1B28" w:rsidTr="006C621C">
        <w:trPr>
          <w:trHeight w:val="300"/>
          <w:jc w:val="center"/>
        </w:trPr>
        <w:tc>
          <w:tcPr>
            <w:tcW w:w="1140"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color w:val="000000" w:themeColor="text1"/>
                <w:sz w:val="22"/>
                <w:szCs w:val="22"/>
              </w:rPr>
            </w:pPr>
            <w:r w:rsidRPr="00DE1B28">
              <w:rPr>
                <w:rFonts w:eastAsiaTheme="minorEastAsia"/>
                <w:color w:val="000000" w:themeColor="text1"/>
                <w:sz w:val="22"/>
                <w:szCs w:val="22"/>
              </w:rPr>
              <w:t>СП «Поселок Юбилейный»</w:t>
            </w:r>
          </w:p>
        </w:tc>
        <w:tc>
          <w:tcPr>
            <w:tcW w:w="520"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18</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8</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12</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10</w:t>
            </w:r>
          </w:p>
        </w:tc>
        <w:tc>
          <w:tcPr>
            <w:tcW w:w="429"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14</w:t>
            </w:r>
          </w:p>
        </w:tc>
        <w:tc>
          <w:tcPr>
            <w:tcW w:w="409"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12</w:t>
            </w:r>
          </w:p>
        </w:tc>
        <w:tc>
          <w:tcPr>
            <w:tcW w:w="407"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15</w:t>
            </w:r>
          </w:p>
        </w:tc>
        <w:tc>
          <w:tcPr>
            <w:tcW w:w="407"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6</w:t>
            </w:r>
          </w:p>
        </w:tc>
        <w:tc>
          <w:tcPr>
            <w:tcW w:w="405"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3</w:t>
            </w:r>
          </w:p>
        </w:tc>
      </w:tr>
      <w:tr w:rsidR="006C621C" w:rsidRPr="00DE1B28" w:rsidTr="006C1545">
        <w:trPr>
          <w:trHeight w:val="300"/>
          <w:jc w:val="center"/>
        </w:trPr>
        <w:tc>
          <w:tcPr>
            <w:tcW w:w="5000" w:type="pct"/>
            <w:gridSpan w:val="10"/>
            <w:shd w:val="clear" w:color="auto" w:fill="auto"/>
            <w:vAlign w:val="center"/>
          </w:tcPr>
          <w:p w:rsidR="006C621C" w:rsidRPr="00DE1B28" w:rsidRDefault="006C621C" w:rsidP="006C1545">
            <w:pPr>
              <w:widowControl w:val="0"/>
              <w:autoSpaceDE w:val="0"/>
              <w:autoSpaceDN w:val="0"/>
              <w:adjustRightInd w:val="0"/>
              <w:jc w:val="center"/>
              <w:rPr>
                <w:rFonts w:eastAsiaTheme="minorEastAsia"/>
                <w:color w:val="000000" w:themeColor="text1"/>
                <w:sz w:val="22"/>
                <w:szCs w:val="22"/>
              </w:rPr>
            </w:pPr>
            <w:r w:rsidRPr="00DE1B28">
              <w:rPr>
                <w:rFonts w:eastAsiaTheme="minorEastAsia"/>
                <w:b/>
                <w:color w:val="000000" w:themeColor="text1"/>
                <w:sz w:val="22"/>
                <w:szCs w:val="22"/>
              </w:rPr>
              <w:t>Умерло</w:t>
            </w:r>
            <w:r w:rsidRPr="00DE1B28">
              <w:rPr>
                <w:rFonts w:eastAsiaTheme="minorEastAsia"/>
                <w:color w:val="000000" w:themeColor="text1"/>
                <w:sz w:val="22"/>
                <w:szCs w:val="22"/>
              </w:rPr>
              <w:t xml:space="preserve">, </w:t>
            </w:r>
            <w:r w:rsidRPr="00DE1B28">
              <w:rPr>
                <w:rFonts w:eastAsiaTheme="minorEastAsia"/>
                <w:b/>
                <w:color w:val="000000" w:themeColor="text1"/>
                <w:sz w:val="22"/>
                <w:szCs w:val="22"/>
              </w:rPr>
              <w:t>чел.</w:t>
            </w:r>
          </w:p>
        </w:tc>
      </w:tr>
      <w:tr w:rsidR="006C621C" w:rsidRPr="00DE1B28" w:rsidTr="006C621C">
        <w:trPr>
          <w:trHeight w:val="300"/>
          <w:jc w:val="center"/>
        </w:trPr>
        <w:tc>
          <w:tcPr>
            <w:tcW w:w="1140"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color w:val="000000" w:themeColor="text1"/>
                <w:sz w:val="22"/>
                <w:szCs w:val="22"/>
              </w:rPr>
            </w:pPr>
            <w:r w:rsidRPr="00DE1B28">
              <w:rPr>
                <w:rFonts w:eastAsiaTheme="minorEastAsia"/>
                <w:color w:val="000000" w:themeColor="text1"/>
                <w:sz w:val="22"/>
                <w:szCs w:val="22"/>
              </w:rPr>
              <w:t>СП «Поселок Юбилейный»</w:t>
            </w:r>
          </w:p>
        </w:tc>
        <w:tc>
          <w:tcPr>
            <w:tcW w:w="520"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30</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25</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34</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21</w:t>
            </w:r>
          </w:p>
        </w:tc>
        <w:tc>
          <w:tcPr>
            <w:tcW w:w="429"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26</w:t>
            </w:r>
          </w:p>
        </w:tc>
        <w:tc>
          <w:tcPr>
            <w:tcW w:w="409"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14</w:t>
            </w:r>
          </w:p>
        </w:tc>
        <w:tc>
          <w:tcPr>
            <w:tcW w:w="407"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15</w:t>
            </w:r>
          </w:p>
        </w:tc>
        <w:tc>
          <w:tcPr>
            <w:tcW w:w="407"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15</w:t>
            </w:r>
          </w:p>
        </w:tc>
        <w:tc>
          <w:tcPr>
            <w:tcW w:w="405"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15</w:t>
            </w:r>
          </w:p>
        </w:tc>
      </w:tr>
      <w:tr w:rsidR="006C621C" w:rsidRPr="00DE1B28" w:rsidTr="006C1545">
        <w:trPr>
          <w:trHeight w:val="300"/>
          <w:jc w:val="center"/>
        </w:trPr>
        <w:tc>
          <w:tcPr>
            <w:tcW w:w="5000" w:type="pct"/>
            <w:gridSpan w:val="10"/>
            <w:shd w:val="clear" w:color="auto" w:fill="auto"/>
            <w:vAlign w:val="center"/>
          </w:tcPr>
          <w:p w:rsidR="006C621C" w:rsidRPr="00DE1B28" w:rsidRDefault="006C621C" w:rsidP="006C1545">
            <w:pPr>
              <w:widowControl w:val="0"/>
              <w:autoSpaceDE w:val="0"/>
              <w:autoSpaceDN w:val="0"/>
              <w:adjustRightInd w:val="0"/>
              <w:jc w:val="center"/>
              <w:rPr>
                <w:rFonts w:eastAsiaTheme="minorEastAsia"/>
                <w:b/>
                <w:color w:val="000000" w:themeColor="text1"/>
                <w:sz w:val="22"/>
                <w:szCs w:val="22"/>
              </w:rPr>
            </w:pPr>
            <w:r w:rsidRPr="00DE1B28">
              <w:rPr>
                <w:rFonts w:eastAsiaTheme="minorEastAsia"/>
                <w:b/>
                <w:color w:val="000000" w:themeColor="text1"/>
                <w:sz w:val="22"/>
                <w:szCs w:val="22"/>
              </w:rPr>
              <w:t>Механическое движение (по сельским поселениям)</w:t>
            </w:r>
          </w:p>
        </w:tc>
      </w:tr>
      <w:tr w:rsidR="006C621C" w:rsidRPr="00DE1B28" w:rsidTr="006C1545">
        <w:trPr>
          <w:trHeight w:val="300"/>
          <w:jc w:val="center"/>
        </w:trPr>
        <w:tc>
          <w:tcPr>
            <w:tcW w:w="5000" w:type="pct"/>
            <w:gridSpan w:val="10"/>
            <w:shd w:val="clear" w:color="auto" w:fill="auto"/>
            <w:vAlign w:val="center"/>
          </w:tcPr>
          <w:p w:rsidR="006C621C" w:rsidRPr="00DE1B28" w:rsidRDefault="006C621C" w:rsidP="006C1545">
            <w:pPr>
              <w:widowControl w:val="0"/>
              <w:autoSpaceDE w:val="0"/>
              <w:autoSpaceDN w:val="0"/>
              <w:adjustRightInd w:val="0"/>
              <w:jc w:val="center"/>
              <w:rPr>
                <w:rFonts w:eastAsiaTheme="minorEastAsia"/>
                <w:color w:val="000000" w:themeColor="text1"/>
                <w:sz w:val="22"/>
                <w:szCs w:val="22"/>
              </w:rPr>
            </w:pPr>
            <w:r w:rsidRPr="00DE1B28">
              <w:rPr>
                <w:rFonts w:eastAsiaTheme="minorEastAsia"/>
                <w:b/>
                <w:color w:val="000000" w:themeColor="text1"/>
                <w:sz w:val="22"/>
                <w:szCs w:val="22"/>
              </w:rPr>
              <w:t>Прибыло, чел.</w:t>
            </w:r>
          </w:p>
        </w:tc>
      </w:tr>
      <w:tr w:rsidR="006C621C" w:rsidRPr="00DE1B28" w:rsidTr="006C621C">
        <w:trPr>
          <w:trHeight w:val="300"/>
          <w:jc w:val="center"/>
        </w:trPr>
        <w:tc>
          <w:tcPr>
            <w:tcW w:w="1140"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color w:val="000000" w:themeColor="text1"/>
                <w:sz w:val="22"/>
                <w:szCs w:val="22"/>
              </w:rPr>
            </w:pPr>
            <w:r w:rsidRPr="00DE1B28">
              <w:rPr>
                <w:rFonts w:eastAsiaTheme="minorEastAsia"/>
                <w:color w:val="000000" w:themeColor="text1"/>
                <w:sz w:val="22"/>
                <w:szCs w:val="22"/>
              </w:rPr>
              <w:t>СП «Поселок Юбилейный»</w:t>
            </w:r>
          </w:p>
        </w:tc>
        <w:tc>
          <w:tcPr>
            <w:tcW w:w="520"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2</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2</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12</w:t>
            </w:r>
          </w:p>
        </w:tc>
        <w:tc>
          <w:tcPr>
            <w:tcW w:w="429"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32</w:t>
            </w:r>
          </w:p>
        </w:tc>
        <w:tc>
          <w:tcPr>
            <w:tcW w:w="409"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38</w:t>
            </w:r>
          </w:p>
        </w:tc>
        <w:tc>
          <w:tcPr>
            <w:tcW w:w="407"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52</w:t>
            </w:r>
          </w:p>
        </w:tc>
        <w:tc>
          <w:tcPr>
            <w:tcW w:w="407"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41</w:t>
            </w:r>
          </w:p>
        </w:tc>
        <w:tc>
          <w:tcPr>
            <w:tcW w:w="405"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20</w:t>
            </w:r>
          </w:p>
        </w:tc>
      </w:tr>
      <w:tr w:rsidR="006C621C" w:rsidRPr="00DE1B28" w:rsidTr="006C1545">
        <w:trPr>
          <w:trHeight w:val="300"/>
          <w:jc w:val="center"/>
        </w:trPr>
        <w:tc>
          <w:tcPr>
            <w:tcW w:w="5000" w:type="pct"/>
            <w:gridSpan w:val="10"/>
            <w:shd w:val="clear" w:color="auto" w:fill="auto"/>
            <w:vAlign w:val="center"/>
          </w:tcPr>
          <w:p w:rsidR="006C621C" w:rsidRPr="00DE1B28" w:rsidRDefault="006C621C" w:rsidP="006C1545">
            <w:pPr>
              <w:widowControl w:val="0"/>
              <w:autoSpaceDE w:val="0"/>
              <w:autoSpaceDN w:val="0"/>
              <w:adjustRightInd w:val="0"/>
              <w:jc w:val="center"/>
              <w:rPr>
                <w:rFonts w:eastAsiaTheme="minorEastAsia"/>
                <w:color w:val="000000" w:themeColor="text1"/>
                <w:sz w:val="22"/>
                <w:szCs w:val="22"/>
              </w:rPr>
            </w:pPr>
            <w:r w:rsidRPr="00DE1B28">
              <w:rPr>
                <w:rFonts w:eastAsiaTheme="minorEastAsia"/>
                <w:b/>
                <w:color w:val="000000" w:themeColor="text1"/>
                <w:sz w:val="22"/>
                <w:szCs w:val="22"/>
              </w:rPr>
              <w:t>Выбыло, чел.</w:t>
            </w:r>
          </w:p>
        </w:tc>
      </w:tr>
      <w:tr w:rsidR="006C621C" w:rsidRPr="00DE1B28" w:rsidTr="006C621C">
        <w:trPr>
          <w:trHeight w:val="300"/>
          <w:jc w:val="center"/>
        </w:trPr>
        <w:tc>
          <w:tcPr>
            <w:tcW w:w="1140" w:type="pct"/>
            <w:shd w:val="clear" w:color="auto" w:fill="auto"/>
            <w:vAlign w:val="center"/>
          </w:tcPr>
          <w:p w:rsidR="006C621C" w:rsidRPr="00DE1B28" w:rsidRDefault="006C621C" w:rsidP="006C1545">
            <w:pPr>
              <w:widowControl w:val="0"/>
              <w:autoSpaceDE w:val="0"/>
              <w:autoSpaceDN w:val="0"/>
              <w:adjustRightInd w:val="0"/>
              <w:jc w:val="center"/>
              <w:rPr>
                <w:rFonts w:eastAsiaTheme="minorEastAsia"/>
                <w:color w:val="000000" w:themeColor="text1"/>
                <w:sz w:val="22"/>
                <w:szCs w:val="22"/>
              </w:rPr>
            </w:pPr>
            <w:r w:rsidRPr="00DE1B28">
              <w:rPr>
                <w:rFonts w:eastAsiaTheme="minorEastAsia"/>
                <w:color w:val="000000" w:themeColor="text1"/>
                <w:sz w:val="22"/>
                <w:szCs w:val="22"/>
              </w:rPr>
              <w:t>СП «Поселок Юбилейный»</w:t>
            </w:r>
          </w:p>
        </w:tc>
        <w:tc>
          <w:tcPr>
            <w:tcW w:w="520"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33</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28</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w:t>
            </w:r>
          </w:p>
        </w:tc>
        <w:tc>
          <w:tcPr>
            <w:tcW w:w="428"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46</w:t>
            </w:r>
          </w:p>
        </w:tc>
        <w:tc>
          <w:tcPr>
            <w:tcW w:w="429"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37</w:t>
            </w:r>
          </w:p>
        </w:tc>
        <w:tc>
          <w:tcPr>
            <w:tcW w:w="409" w:type="pct"/>
            <w:shd w:val="clear" w:color="auto" w:fill="auto"/>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22</w:t>
            </w:r>
          </w:p>
        </w:tc>
        <w:tc>
          <w:tcPr>
            <w:tcW w:w="407"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34</w:t>
            </w:r>
          </w:p>
        </w:tc>
        <w:tc>
          <w:tcPr>
            <w:tcW w:w="407"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48</w:t>
            </w:r>
          </w:p>
        </w:tc>
        <w:tc>
          <w:tcPr>
            <w:tcW w:w="405" w:type="pct"/>
            <w:vAlign w:val="center"/>
          </w:tcPr>
          <w:p w:rsidR="006C621C" w:rsidRPr="00DE1B28" w:rsidRDefault="006C621C" w:rsidP="006C1545">
            <w:pPr>
              <w:jc w:val="center"/>
              <w:rPr>
                <w:color w:val="000000" w:themeColor="text1"/>
                <w:sz w:val="22"/>
                <w:szCs w:val="22"/>
              </w:rPr>
            </w:pPr>
            <w:r w:rsidRPr="00DE1B28">
              <w:rPr>
                <w:color w:val="000000" w:themeColor="text1"/>
                <w:sz w:val="22"/>
                <w:szCs w:val="22"/>
              </w:rPr>
              <w:t>29</w:t>
            </w:r>
          </w:p>
        </w:tc>
      </w:tr>
    </w:tbl>
    <w:p w:rsidR="006C621C" w:rsidRPr="00DE1B28" w:rsidRDefault="006A4202" w:rsidP="006615D5">
      <w:pPr>
        <w:spacing w:line="276" w:lineRule="auto"/>
        <w:ind w:firstLine="902"/>
        <w:jc w:val="both"/>
        <w:rPr>
          <w:color w:val="000000" w:themeColor="text1"/>
          <w:sz w:val="26"/>
          <w:szCs w:val="26"/>
        </w:rPr>
      </w:pPr>
      <w:r w:rsidRPr="00DE1B28">
        <w:rPr>
          <w:color w:val="000000" w:themeColor="text1"/>
          <w:sz w:val="26"/>
          <w:szCs w:val="26"/>
        </w:rPr>
        <w:t xml:space="preserve">Демографическая </w:t>
      </w:r>
      <w:r w:rsidR="006C621C" w:rsidRPr="00DE1B28">
        <w:rPr>
          <w:color w:val="000000" w:themeColor="text1"/>
          <w:sz w:val="26"/>
          <w:szCs w:val="26"/>
        </w:rPr>
        <w:t xml:space="preserve">ситуация, складывающаяся на территории сельского </w:t>
      </w:r>
      <w:r w:rsidRPr="00DE1B28">
        <w:rPr>
          <w:color w:val="000000" w:themeColor="text1"/>
          <w:sz w:val="26"/>
          <w:szCs w:val="26"/>
        </w:rPr>
        <w:t xml:space="preserve">поселения, свидетельствует о наличии общих тенденций, присущих большинству территорий </w:t>
      </w:r>
      <w:r w:rsidR="00855F90" w:rsidRPr="00DE1B28">
        <w:rPr>
          <w:color w:val="000000" w:themeColor="text1"/>
          <w:sz w:val="26"/>
          <w:szCs w:val="26"/>
        </w:rPr>
        <w:t>Калужской области</w:t>
      </w:r>
      <w:r w:rsidR="006C621C" w:rsidRPr="00DE1B28">
        <w:rPr>
          <w:color w:val="000000" w:themeColor="text1"/>
          <w:sz w:val="26"/>
          <w:szCs w:val="26"/>
        </w:rPr>
        <w:t>.</w:t>
      </w:r>
    </w:p>
    <w:p w:rsidR="00855F90" w:rsidRPr="00DE1B28" w:rsidRDefault="00855F90" w:rsidP="006615D5">
      <w:pPr>
        <w:spacing w:line="276" w:lineRule="auto"/>
        <w:ind w:firstLine="902"/>
        <w:jc w:val="both"/>
        <w:rPr>
          <w:color w:val="000000" w:themeColor="text1"/>
          <w:sz w:val="26"/>
          <w:szCs w:val="26"/>
        </w:rPr>
      </w:pPr>
      <w:r w:rsidRPr="00DE1B28">
        <w:rPr>
          <w:color w:val="000000" w:themeColor="text1"/>
          <w:sz w:val="26"/>
          <w:szCs w:val="26"/>
        </w:rPr>
        <w:t xml:space="preserve">По прогнозу численность постоянного населения в дальнейшем будет продолжать уменьшаться. Однако, близость города Калуги и хорошая транспортная доступность поселения будет привлекать сезонное население. На расчетный срок численность населения может составить </w:t>
      </w:r>
      <w:r w:rsidR="000B69C1" w:rsidRPr="00DE1B28">
        <w:rPr>
          <w:color w:val="000000" w:themeColor="text1"/>
          <w:sz w:val="26"/>
          <w:szCs w:val="26"/>
        </w:rPr>
        <w:t>1778</w:t>
      </w:r>
      <w:r w:rsidRPr="00DE1B28">
        <w:rPr>
          <w:color w:val="000000" w:themeColor="text1"/>
          <w:sz w:val="26"/>
          <w:szCs w:val="26"/>
        </w:rPr>
        <w:t xml:space="preserve"> человек.</w:t>
      </w:r>
    </w:p>
    <w:p w:rsidR="006615D5" w:rsidRPr="00DE1B28" w:rsidRDefault="006615D5" w:rsidP="00855F90">
      <w:pPr>
        <w:ind w:firstLine="902"/>
        <w:jc w:val="both"/>
        <w:rPr>
          <w:color w:val="000000" w:themeColor="text1"/>
          <w:sz w:val="26"/>
          <w:szCs w:val="26"/>
        </w:rPr>
      </w:pPr>
    </w:p>
    <w:p w:rsidR="006615D5" w:rsidRPr="00DE1B28" w:rsidRDefault="006615D5" w:rsidP="00855F90">
      <w:pPr>
        <w:ind w:firstLine="902"/>
        <w:jc w:val="both"/>
        <w:rPr>
          <w:color w:val="000000" w:themeColor="text1"/>
          <w:sz w:val="26"/>
          <w:szCs w:val="26"/>
        </w:rPr>
      </w:pPr>
    </w:p>
    <w:p w:rsidR="006615D5" w:rsidRPr="00DE1B28" w:rsidRDefault="006615D5" w:rsidP="00855F90">
      <w:pPr>
        <w:ind w:firstLine="902"/>
        <w:jc w:val="both"/>
        <w:rPr>
          <w:color w:val="000000" w:themeColor="text1"/>
          <w:sz w:val="26"/>
          <w:szCs w:val="26"/>
        </w:rPr>
      </w:pPr>
    </w:p>
    <w:p w:rsidR="006615D5" w:rsidRPr="00DE1B28" w:rsidRDefault="006615D5" w:rsidP="00855F90">
      <w:pPr>
        <w:ind w:firstLine="902"/>
        <w:jc w:val="both"/>
        <w:rPr>
          <w:color w:val="000000" w:themeColor="text1"/>
          <w:sz w:val="26"/>
          <w:szCs w:val="26"/>
        </w:rPr>
      </w:pPr>
    </w:p>
    <w:p w:rsidR="00A63B2E" w:rsidRPr="00DE1B28" w:rsidRDefault="00A63B2E" w:rsidP="00A63B2E">
      <w:pPr>
        <w:pStyle w:val="3"/>
        <w:spacing w:line="240" w:lineRule="auto"/>
        <w:jc w:val="center"/>
        <w:rPr>
          <w:color w:val="000000" w:themeColor="text1"/>
          <w:sz w:val="26"/>
          <w:szCs w:val="26"/>
          <w:lang w:val="ru-RU"/>
        </w:rPr>
      </w:pPr>
      <w:bookmarkStart w:id="150" w:name="_Toc103695386"/>
      <w:r w:rsidRPr="00DE1B28">
        <w:rPr>
          <w:color w:val="000000" w:themeColor="text1"/>
          <w:sz w:val="26"/>
          <w:szCs w:val="26"/>
        </w:rPr>
        <w:lastRenderedPageBreak/>
        <w:t>II</w:t>
      </w:r>
      <w:r w:rsidRPr="00DE1B28">
        <w:rPr>
          <w:color w:val="000000" w:themeColor="text1"/>
          <w:sz w:val="26"/>
          <w:szCs w:val="26"/>
          <w:lang w:val="ru-RU"/>
        </w:rPr>
        <w:t>.5.2 Занятость населения</w:t>
      </w:r>
      <w:bookmarkEnd w:id="150"/>
    </w:p>
    <w:p w:rsidR="00A63B2E" w:rsidRPr="00DE1B28" w:rsidRDefault="006615D5" w:rsidP="006615D5">
      <w:pPr>
        <w:spacing w:line="276" w:lineRule="auto"/>
        <w:ind w:firstLine="902"/>
        <w:jc w:val="both"/>
        <w:rPr>
          <w:color w:val="000000" w:themeColor="text1"/>
          <w:sz w:val="26"/>
          <w:szCs w:val="26"/>
        </w:rPr>
      </w:pPr>
      <w:r w:rsidRPr="00DE1B28">
        <w:rPr>
          <w:color w:val="000000" w:themeColor="text1"/>
          <w:sz w:val="26"/>
          <w:szCs w:val="26"/>
        </w:rPr>
        <w:t>Численность трудоспособного населения составляет 709 человек. Доля численности населения в трудоспособном возрасте от общей составляет 61 процент. Часть населения проживающее на территории сельского поселения имеет возможность работать на действующих предприятиях: ООО «Ресурс Агро», МОУ «Торбеевская школа», ГОУПП УКК «Торбеевский», МУК СДК п. Юбилейный, почтовых отделениях п. Юбилейный, дер. Дубровка и дер. Сляднево, библиотеках, организации сферы торговли, УМП «МСЗ» и другие. Численность работающего населения, занятого в перечисленных организациях составляет 161 человек, т.е. 22% от общей численности трудоспособного населения. Для остальных 80% населения местами приложения труда являются предприятия городов Калуга, Малоярославец, Обнинск.</w:t>
      </w:r>
    </w:p>
    <w:p w:rsidR="00A63B2E" w:rsidRPr="00DE1B28" w:rsidRDefault="00A63B2E" w:rsidP="006A313E">
      <w:pPr>
        <w:spacing w:line="276" w:lineRule="auto"/>
        <w:ind w:firstLine="902"/>
        <w:jc w:val="both"/>
        <w:rPr>
          <w:color w:val="000000" w:themeColor="text1"/>
          <w:sz w:val="26"/>
          <w:szCs w:val="26"/>
        </w:rPr>
      </w:pPr>
    </w:p>
    <w:p w:rsidR="003E5EA6" w:rsidRPr="00DE1B28" w:rsidRDefault="003E5EA6" w:rsidP="003E5EA6">
      <w:pPr>
        <w:pStyle w:val="3"/>
        <w:tabs>
          <w:tab w:val="left" w:pos="0"/>
        </w:tabs>
        <w:spacing w:line="240" w:lineRule="auto"/>
        <w:jc w:val="center"/>
        <w:rPr>
          <w:color w:val="000000" w:themeColor="text1"/>
          <w:sz w:val="26"/>
          <w:szCs w:val="26"/>
          <w:lang w:val="ru-RU"/>
        </w:rPr>
      </w:pPr>
      <w:bookmarkStart w:id="151" w:name="_Toc103695387"/>
      <w:r w:rsidRPr="00DE1B28">
        <w:rPr>
          <w:color w:val="000000" w:themeColor="text1"/>
          <w:sz w:val="26"/>
          <w:szCs w:val="26"/>
        </w:rPr>
        <w:t>II.5.</w:t>
      </w:r>
      <w:r w:rsidR="00A63B2E" w:rsidRPr="00DE1B28">
        <w:rPr>
          <w:color w:val="000000" w:themeColor="text1"/>
          <w:sz w:val="26"/>
          <w:szCs w:val="26"/>
          <w:lang w:val="ru-RU"/>
        </w:rPr>
        <w:t>3</w:t>
      </w:r>
      <w:r w:rsidRPr="00DE1B28">
        <w:rPr>
          <w:color w:val="000000" w:themeColor="text1"/>
          <w:sz w:val="26"/>
          <w:szCs w:val="26"/>
        </w:rPr>
        <w:t xml:space="preserve"> </w:t>
      </w:r>
      <w:r w:rsidRPr="00DE1B28">
        <w:rPr>
          <w:color w:val="000000" w:themeColor="text1"/>
          <w:sz w:val="26"/>
          <w:szCs w:val="26"/>
          <w:lang w:val="ru-RU"/>
        </w:rPr>
        <w:t>Экономическая база</w:t>
      </w:r>
      <w:bookmarkEnd w:id="151"/>
    </w:p>
    <w:p w:rsidR="006615D5" w:rsidRPr="00DE1B28" w:rsidRDefault="006615D5" w:rsidP="006615D5">
      <w:pPr>
        <w:tabs>
          <w:tab w:val="left" w:pos="1665"/>
        </w:tabs>
        <w:spacing w:line="276" w:lineRule="auto"/>
        <w:ind w:firstLine="993"/>
        <w:jc w:val="both"/>
        <w:rPr>
          <w:color w:val="000000" w:themeColor="text1"/>
          <w:sz w:val="26"/>
          <w:szCs w:val="26"/>
        </w:rPr>
      </w:pPr>
      <w:r w:rsidRPr="00DE1B28">
        <w:rPr>
          <w:color w:val="000000" w:themeColor="text1"/>
          <w:sz w:val="26"/>
          <w:szCs w:val="26"/>
        </w:rPr>
        <w:t xml:space="preserve">Экономическую базу сельского поселения представляют предприятия различных форм собственности. По отраслевому и функциональному виду деятельности предприятия сельского поселения можно разделить на производственные, сельскохозяйственные, строительные, транспортные, торговые и прочие.                                                                                                                 </w:t>
      </w:r>
    </w:p>
    <w:p w:rsidR="006E58C6" w:rsidRPr="00DE1B28" w:rsidRDefault="006E58C6" w:rsidP="006615D5">
      <w:pPr>
        <w:tabs>
          <w:tab w:val="left" w:pos="1665"/>
        </w:tabs>
        <w:jc w:val="center"/>
        <w:rPr>
          <w:rFonts w:eastAsia="Times New Roman"/>
          <w:b/>
          <w:bCs/>
          <w:color w:val="000000" w:themeColor="text1"/>
          <w:sz w:val="26"/>
          <w:szCs w:val="26"/>
        </w:rPr>
      </w:pPr>
      <w:r w:rsidRPr="00DE1B28">
        <w:rPr>
          <w:rFonts w:eastAsia="Times New Roman"/>
          <w:b/>
          <w:bCs/>
          <w:color w:val="000000" w:themeColor="text1"/>
          <w:sz w:val="26"/>
          <w:szCs w:val="26"/>
        </w:rPr>
        <w:t>Основные предприятия сельского поселения</w:t>
      </w:r>
    </w:p>
    <w:p w:rsidR="006E58C6" w:rsidRPr="00DE1B28" w:rsidRDefault="006E58C6" w:rsidP="006E58C6">
      <w:pPr>
        <w:spacing w:line="276" w:lineRule="auto"/>
        <w:jc w:val="right"/>
        <w:rPr>
          <w:i/>
          <w:color w:val="000000" w:themeColor="text1"/>
        </w:rPr>
      </w:pPr>
      <w:r w:rsidRPr="00DE1B28">
        <w:rPr>
          <w:i/>
          <w:color w:val="000000" w:themeColor="text1"/>
        </w:rPr>
        <w:t xml:space="preserve">Таблица </w:t>
      </w:r>
      <w:r w:rsidR="00035CBC" w:rsidRPr="00DE1B28">
        <w:rPr>
          <w:i/>
          <w:color w:val="000000" w:themeColor="text1"/>
        </w:rPr>
        <w:t>24</w:t>
      </w: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3509"/>
        <w:gridCol w:w="2437"/>
        <w:gridCol w:w="2191"/>
        <w:gridCol w:w="1707"/>
      </w:tblGrid>
      <w:tr w:rsidR="0055453E" w:rsidRPr="00DE1B28" w:rsidTr="00A90C25">
        <w:trPr>
          <w:trHeight w:val="672"/>
          <w:jc w:val="center"/>
        </w:trPr>
        <w:tc>
          <w:tcPr>
            <w:tcW w:w="589" w:type="dxa"/>
            <w:tcBorders>
              <w:top w:val="single" w:sz="4" w:space="0" w:color="auto"/>
              <w:left w:val="single" w:sz="4" w:space="0" w:color="auto"/>
              <w:bottom w:val="single" w:sz="4" w:space="0" w:color="auto"/>
              <w:right w:val="single" w:sz="4" w:space="0" w:color="auto"/>
            </w:tcBorders>
            <w:vAlign w:val="center"/>
            <w:hideMark/>
          </w:tcPr>
          <w:p w:rsidR="00362A5A" w:rsidRPr="00DE1B28" w:rsidRDefault="00362A5A" w:rsidP="00A90C25">
            <w:pPr>
              <w:jc w:val="center"/>
              <w:rPr>
                <w:rFonts w:eastAsia="Times New Roman"/>
                <w:b/>
                <w:color w:val="000000" w:themeColor="text1"/>
                <w:sz w:val="26"/>
                <w:szCs w:val="26"/>
                <w:lang w:eastAsia="ru-RU"/>
              </w:rPr>
            </w:pPr>
            <w:r w:rsidRPr="00DE1B28">
              <w:rPr>
                <w:rFonts w:eastAsia="Times New Roman"/>
                <w:b/>
                <w:color w:val="000000" w:themeColor="text1"/>
                <w:sz w:val="26"/>
                <w:szCs w:val="26"/>
                <w:lang w:eastAsia="ru-RU"/>
              </w:rPr>
              <w:t>№ п/п</w:t>
            </w:r>
          </w:p>
        </w:tc>
        <w:tc>
          <w:tcPr>
            <w:tcW w:w="3509" w:type="dxa"/>
            <w:tcBorders>
              <w:top w:val="single" w:sz="4" w:space="0" w:color="auto"/>
              <w:left w:val="single" w:sz="4" w:space="0" w:color="auto"/>
              <w:bottom w:val="single" w:sz="4" w:space="0" w:color="auto"/>
              <w:right w:val="single" w:sz="4" w:space="0" w:color="auto"/>
            </w:tcBorders>
            <w:vAlign w:val="center"/>
            <w:hideMark/>
          </w:tcPr>
          <w:p w:rsidR="00362A5A" w:rsidRPr="00DE1B28" w:rsidRDefault="00362A5A" w:rsidP="00A90C25">
            <w:pPr>
              <w:jc w:val="center"/>
              <w:rPr>
                <w:rFonts w:eastAsia="Times New Roman"/>
                <w:b/>
                <w:color w:val="000000" w:themeColor="text1"/>
                <w:sz w:val="26"/>
                <w:szCs w:val="26"/>
                <w:lang w:eastAsia="ru-RU"/>
              </w:rPr>
            </w:pPr>
            <w:r w:rsidRPr="00DE1B28">
              <w:rPr>
                <w:rFonts w:eastAsia="Times New Roman"/>
                <w:b/>
                <w:color w:val="000000" w:themeColor="text1"/>
                <w:sz w:val="26"/>
                <w:szCs w:val="26"/>
                <w:lang w:eastAsia="ru-RU"/>
              </w:rPr>
              <w:t>Наименование организации</w:t>
            </w:r>
          </w:p>
        </w:tc>
        <w:tc>
          <w:tcPr>
            <w:tcW w:w="2437" w:type="dxa"/>
            <w:tcBorders>
              <w:top w:val="single" w:sz="4" w:space="0" w:color="auto"/>
              <w:left w:val="single" w:sz="4" w:space="0" w:color="auto"/>
              <w:bottom w:val="single" w:sz="4" w:space="0" w:color="auto"/>
              <w:right w:val="single" w:sz="4" w:space="0" w:color="auto"/>
            </w:tcBorders>
            <w:vAlign w:val="center"/>
            <w:hideMark/>
          </w:tcPr>
          <w:p w:rsidR="00362A5A" w:rsidRPr="00DE1B28" w:rsidRDefault="00362A5A" w:rsidP="00A90C25">
            <w:pPr>
              <w:jc w:val="center"/>
              <w:rPr>
                <w:rFonts w:eastAsia="Times New Roman"/>
                <w:b/>
                <w:color w:val="000000" w:themeColor="text1"/>
                <w:sz w:val="26"/>
                <w:szCs w:val="26"/>
                <w:lang w:eastAsia="ru-RU"/>
              </w:rPr>
            </w:pPr>
            <w:r w:rsidRPr="00DE1B28">
              <w:rPr>
                <w:rFonts w:eastAsia="Times New Roman"/>
                <w:b/>
                <w:color w:val="000000" w:themeColor="text1"/>
                <w:sz w:val="26"/>
                <w:szCs w:val="26"/>
                <w:lang w:eastAsia="ru-RU"/>
              </w:rPr>
              <w:t>Место расположения</w:t>
            </w:r>
          </w:p>
        </w:tc>
        <w:tc>
          <w:tcPr>
            <w:tcW w:w="2191" w:type="dxa"/>
            <w:tcBorders>
              <w:top w:val="single" w:sz="4" w:space="0" w:color="auto"/>
              <w:left w:val="single" w:sz="4" w:space="0" w:color="auto"/>
              <w:bottom w:val="single" w:sz="4" w:space="0" w:color="auto"/>
              <w:right w:val="single" w:sz="4" w:space="0" w:color="auto"/>
            </w:tcBorders>
            <w:vAlign w:val="center"/>
          </w:tcPr>
          <w:p w:rsidR="00362A5A" w:rsidRPr="00DE1B28" w:rsidRDefault="00362A5A" w:rsidP="00A90C25">
            <w:pPr>
              <w:jc w:val="center"/>
              <w:rPr>
                <w:rFonts w:eastAsia="Times New Roman"/>
                <w:b/>
                <w:color w:val="000000" w:themeColor="text1"/>
                <w:sz w:val="26"/>
                <w:szCs w:val="26"/>
                <w:lang w:eastAsia="ru-RU"/>
              </w:rPr>
            </w:pPr>
            <w:r w:rsidRPr="00DE1B28">
              <w:rPr>
                <w:rFonts w:eastAsia="Times New Roman"/>
                <w:b/>
                <w:color w:val="000000" w:themeColor="text1"/>
                <w:sz w:val="26"/>
                <w:szCs w:val="26"/>
                <w:lang w:eastAsia="ru-RU"/>
              </w:rPr>
              <w:t>Профиль деятельности</w:t>
            </w:r>
          </w:p>
        </w:tc>
        <w:tc>
          <w:tcPr>
            <w:tcW w:w="1707" w:type="dxa"/>
            <w:tcBorders>
              <w:top w:val="single" w:sz="4" w:space="0" w:color="auto"/>
              <w:left w:val="single" w:sz="4" w:space="0" w:color="auto"/>
              <w:bottom w:val="single" w:sz="4" w:space="0" w:color="auto"/>
              <w:right w:val="single" w:sz="4" w:space="0" w:color="auto"/>
            </w:tcBorders>
            <w:vAlign w:val="center"/>
            <w:hideMark/>
          </w:tcPr>
          <w:p w:rsidR="00362A5A" w:rsidRPr="00DE1B28" w:rsidRDefault="00362A5A" w:rsidP="00A90C25">
            <w:pPr>
              <w:jc w:val="center"/>
              <w:rPr>
                <w:rFonts w:eastAsia="Times New Roman"/>
                <w:b/>
                <w:color w:val="000000" w:themeColor="text1"/>
                <w:sz w:val="26"/>
                <w:szCs w:val="26"/>
                <w:lang w:eastAsia="ru-RU"/>
              </w:rPr>
            </w:pPr>
            <w:r w:rsidRPr="00DE1B28">
              <w:rPr>
                <w:rFonts w:eastAsia="Times New Roman"/>
                <w:b/>
                <w:color w:val="000000" w:themeColor="text1"/>
                <w:sz w:val="26"/>
                <w:szCs w:val="26"/>
                <w:lang w:eastAsia="ru-RU"/>
              </w:rPr>
              <w:t>Количество работающих</w:t>
            </w:r>
          </w:p>
        </w:tc>
      </w:tr>
      <w:tr w:rsidR="00A90C25" w:rsidRPr="00DE1B28" w:rsidTr="00A90C25">
        <w:trPr>
          <w:trHeight w:val="657"/>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1.</w:t>
            </w:r>
          </w:p>
        </w:tc>
        <w:tc>
          <w:tcPr>
            <w:tcW w:w="350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ООО «Агропроминвест»</w:t>
            </w:r>
          </w:p>
        </w:tc>
        <w:tc>
          <w:tcPr>
            <w:tcW w:w="2437"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rPr>
              <w:t>п. Юбилейный. ул. Молодежная д. 11</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сельское хозяйство</w:t>
            </w:r>
          </w:p>
        </w:tc>
        <w:tc>
          <w:tcPr>
            <w:tcW w:w="1707"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57</w:t>
            </w:r>
          </w:p>
        </w:tc>
      </w:tr>
      <w:tr w:rsidR="00A90C25" w:rsidRPr="00DE1B28" w:rsidTr="00A90C25">
        <w:trPr>
          <w:trHeight w:val="566"/>
          <w:jc w:val="center"/>
        </w:trPr>
        <w:tc>
          <w:tcPr>
            <w:tcW w:w="589" w:type="dxa"/>
            <w:tcBorders>
              <w:top w:val="single" w:sz="4" w:space="0" w:color="auto"/>
              <w:left w:val="single" w:sz="4" w:space="0" w:color="auto"/>
              <w:bottom w:val="single" w:sz="4" w:space="0" w:color="auto"/>
              <w:right w:val="single" w:sz="4" w:space="0" w:color="auto"/>
            </w:tcBorders>
            <w:vAlign w:val="center"/>
            <w:hideMark/>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2.</w:t>
            </w:r>
          </w:p>
        </w:tc>
        <w:tc>
          <w:tcPr>
            <w:tcW w:w="350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МОУ «Торбеевская основная</w:t>
            </w:r>
          </w:p>
          <w:p w:rsidR="00A90C25" w:rsidRPr="00DE1B28" w:rsidRDefault="00A90C25" w:rsidP="00A90C25">
            <w:pPr>
              <w:pStyle w:val="afc"/>
              <w:rPr>
                <w:color w:val="000000" w:themeColor="text1"/>
                <w:kern w:val="1"/>
              </w:rPr>
            </w:pPr>
            <w:r w:rsidRPr="00DE1B28">
              <w:rPr>
                <w:color w:val="000000" w:themeColor="text1"/>
                <w:kern w:val="1"/>
              </w:rPr>
              <w:t>общеобразовательная школа»</w:t>
            </w:r>
          </w:p>
        </w:tc>
        <w:tc>
          <w:tcPr>
            <w:tcW w:w="2437"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p w:rsidR="00A90C25" w:rsidRPr="00DE1B28" w:rsidRDefault="00A90C25" w:rsidP="00A90C25">
            <w:pPr>
              <w:pStyle w:val="afc"/>
              <w:rPr>
                <w:color w:val="000000" w:themeColor="text1"/>
                <w:kern w:val="1"/>
              </w:rPr>
            </w:pPr>
            <w:r w:rsidRPr="00DE1B28">
              <w:rPr>
                <w:color w:val="000000" w:themeColor="text1"/>
                <w:kern w:val="1"/>
              </w:rPr>
              <w:t>ул. Первомайская,</w:t>
            </w:r>
          </w:p>
          <w:p w:rsidR="00A90C25" w:rsidRPr="00DE1B28" w:rsidRDefault="00A90C25" w:rsidP="00A90C25">
            <w:pPr>
              <w:pStyle w:val="afc"/>
              <w:rPr>
                <w:color w:val="000000" w:themeColor="text1"/>
                <w:kern w:val="1"/>
              </w:rPr>
            </w:pPr>
            <w:r w:rsidRPr="00DE1B28">
              <w:rPr>
                <w:color w:val="000000" w:themeColor="text1"/>
                <w:kern w:val="1"/>
              </w:rPr>
              <w:t>д.21</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образование</w:t>
            </w:r>
          </w:p>
        </w:tc>
        <w:tc>
          <w:tcPr>
            <w:tcW w:w="1707"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36</w:t>
            </w:r>
          </w:p>
        </w:tc>
      </w:tr>
      <w:tr w:rsidR="00A90C25" w:rsidRPr="00DE1B28"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3.</w:t>
            </w:r>
          </w:p>
        </w:tc>
        <w:tc>
          <w:tcPr>
            <w:tcW w:w="350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ГКОУ «Малоярославецкий детский дом»</w:t>
            </w:r>
          </w:p>
        </w:tc>
        <w:tc>
          <w:tcPr>
            <w:tcW w:w="2437"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p w:rsidR="00A90C25" w:rsidRPr="00DE1B28" w:rsidRDefault="00A90C25" w:rsidP="00A90C25">
            <w:pPr>
              <w:pStyle w:val="afc"/>
              <w:rPr>
                <w:color w:val="000000" w:themeColor="text1"/>
                <w:kern w:val="1"/>
              </w:rPr>
            </w:pPr>
            <w:r w:rsidRPr="00DE1B28">
              <w:rPr>
                <w:color w:val="000000" w:themeColor="text1"/>
                <w:kern w:val="1"/>
              </w:rPr>
              <w:t>ул. Первомайская,</w:t>
            </w:r>
          </w:p>
          <w:p w:rsidR="00A90C25" w:rsidRPr="00DE1B28" w:rsidRDefault="00A90C25" w:rsidP="00A90C25">
            <w:pPr>
              <w:pStyle w:val="afc"/>
              <w:rPr>
                <w:color w:val="000000" w:themeColor="text1"/>
                <w:kern w:val="1"/>
              </w:rPr>
            </w:pPr>
            <w:r w:rsidRPr="00DE1B28">
              <w:rPr>
                <w:color w:val="000000" w:themeColor="text1"/>
                <w:kern w:val="1"/>
              </w:rPr>
              <w:t>д.24</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учреждение для детей -сирот и детей, оставшихся без попечения родителей</w:t>
            </w:r>
          </w:p>
        </w:tc>
        <w:tc>
          <w:tcPr>
            <w:tcW w:w="1707"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38</w:t>
            </w:r>
          </w:p>
        </w:tc>
      </w:tr>
      <w:tr w:rsidR="00A90C25" w:rsidRPr="00DE1B28" w:rsidTr="00A90C25">
        <w:trPr>
          <w:trHeight w:val="882"/>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4.</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ГАОУ ПП КО УКК «Торбеевский»</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p w:rsidR="00A90C25" w:rsidRPr="00DE1B28" w:rsidRDefault="00A90C25" w:rsidP="00A90C25">
            <w:pPr>
              <w:pStyle w:val="afc"/>
              <w:rPr>
                <w:color w:val="000000" w:themeColor="text1"/>
                <w:kern w:val="1"/>
              </w:rPr>
            </w:pPr>
            <w:r w:rsidRPr="00DE1B28">
              <w:rPr>
                <w:color w:val="000000" w:themeColor="text1"/>
                <w:kern w:val="1"/>
              </w:rPr>
              <w:t>ул. Советская, д.2</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профессиональная</w:t>
            </w:r>
          </w:p>
          <w:p w:rsidR="00A90C25" w:rsidRPr="00DE1B28" w:rsidRDefault="00A90C25" w:rsidP="00A90C25">
            <w:pPr>
              <w:pStyle w:val="afc"/>
              <w:ind w:right="-113"/>
              <w:rPr>
                <w:color w:val="000000" w:themeColor="text1"/>
                <w:kern w:val="1"/>
              </w:rPr>
            </w:pPr>
            <w:r w:rsidRPr="00DE1B28">
              <w:rPr>
                <w:color w:val="000000" w:themeColor="text1"/>
                <w:kern w:val="1"/>
              </w:rPr>
              <w:t>подготовка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7</w:t>
            </w:r>
          </w:p>
        </w:tc>
      </w:tr>
      <w:tr w:rsidR="00A90C25" w:rsidRPr="00DE1B28"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5.</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Администрация сельского поселения</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p w:rsidR="00A90C25" w:rsidRPr="00DE1B28" w:rsidRDefault="00A90C25" w:rsidP="00A90C25">
            <w:pPr>
              <w:pStyle w:val="afc"/>
              <w:rPr>
                <w:color w:val="000000" w:themeColor="text1"/>
                <w:kern w:val="1"/>
              </w:rPr>
            </w:pPr>
            <w:r w:rsidRPr="00DE1B28">
              <w:rPr>
                <w:color w:val="000000" w:themeColor="text1"/>
                <w:kern w:val="1"/>
              </w:rPr>
              <w:t>ул. Молодежная, д.11</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4</w:t>
            </w:r>
          </w:p>
        </w:tc>
      </w:tr>
      <w:tr w:rsidR="00A90C25" w:rsidRPr="00DE1B28" w:rsidTr="00A90C25">
        <w:trPr>
          <w:trHeight w:val="722"/>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6.</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ООО «Лидия», «Сказка»</w:t>
            </w:r>
            <w:r w:rsidR="00B30D71" w:rsidRPr="00DE1B28">
              <w:rPr>
                <w:color w:val="000000" w:themeColor="text1"/>
                <w:kern w:val="1"/>
              </w:rPr>
              <w:t>, «Фреш»</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торговля</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9</w:t>
            </w:r>
          </w:p>
        </w:tc>
      </w:tr>
      <w:tr w:rsidR="00A90C25" w:rsidRPr="00DE1B28" w:rsidTr="00A90C25">
        <w:trPr>
          <w:trHeight w:val="84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color w:val="000000" w:themeColor="text1"/>
              </w:rPr>
            </w:pPr>
            <w:r w:rsidRPr="00DE1B28">
              <w:rPr>
                <w:color w:val="000000" w:themeColor="text1"/>
              </w:rPr>
              <w:t>7.</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ОПС «Дубровка», «Юбилейный», «Торбеево»</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дер. Дубровка,</w:t>
            </w:r>
          </w:p>
          <w:p w:rsidR="00A90C25" w:rsidRPr="00DE1B28" w:rsidRDefault="00A90C25" w:rsidP="00A90C25">
            <w:pPr>
              <w:pStyle w:val="afc"/>
              <w:rPr>
                <w:color w:val="000000" w:themeColor="text1"/>
                <w:kern w:val="1"/>
              </w:rPr>
            </w:pPr>
            <w:r w:rsidRPr="00DE1B28">
              <w:rPr>
                <w:color w:val="000000" w:themeColor="text1"/>
                <w:kern w:val="1"/>
              </w:rPr>
              <w:t>п. Юбилейный,</w:t>
            </w:r>
          </w:p>
          <w:p w:rsidR="00A90C25" w:rsidRPr="00DE1B28" w:rsidRDefault="00A90C25" w:rsidP="00A90C25">
            <w:pPr>
              <w:pStyle w:val="afc"/>
              <w:rPr>
                <w:color w:val="000000" w:themeColor="text1"/>
                <w:kern w:val="1"/>
              </w:rPr>
            </w:pPr>
            <w:r w:rsidRPr="00DE1B28">
              <w:rPr>
                <w:color w:val="000000" w:themeColor="text1"/>
                <w:kern w:val="1"/>
              </w:rPr>
              <w:t>дер. Торбеево</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почта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7</w:t>
            </w:r>
          </w:p>
        </w:tc>
      </w:tr>
      <w:tr w:rsidR="00A90C25" w:rsidRPr="00DE1B28" w:rsidTr="00A90C25">
        <w:trPr>
          <w:trHeight w:val="756"/>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8.</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ЗАО «Инновационно-строительная компания «ГРАС-Калуга»</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производство строительных материалов</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w:t>
            </w:r>
          </w:p>
        </w:tc>
      </w:tr>
      <w:tr w:rsidR="00A90C25" w:rsidRPr="00DE1B28"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lastRenderedPageBreak/>
              <w:t>9.</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Модельная библиотека «Юбилейный», библиотека</w:t>
            </w:r>
          </w:p>
          <w:p w:rsidR="00A90C25" w:rsidRPr="00DE1B28" w:rsidRDefault="00A90C25" w:rsidP="00A90C25">
            <w:pPr>
              <w:pStyle w:val="afc"/>
              <w:rPr>
                <w:color w:val="000000" w:themeColor="text1"/>
                <w:kern w:val="1"/>
              </w:rPr>
            </w:pPr>
            <w:r w:rsidRPr="00DE1B28">
              <w:rPr>
                <w:color w:val="000000" w:themeColor="text1"/>
                <w:kern w:val="1"/>
              </w:rPr>
              <w:t>Дубровка</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p w:rsidR="00A90C25" w:rsidRPr="00DE1B28" w:rsidRDefault="00A90C25" w:rsidP="00A90C25">
            <w:pPr>
              <w:pStyle w:val="afc"/>
              <w:rPr>
                <w:color w:val="000000" w:themeColor="text1"/>
                <w:kern w:val="1"/>
              </w:rPr>
            </w:pPr>
            <w:r w:rsidRPr="00DE1B28">
              <w:rPr>
                <w:color w:val="000000" w:themeColor="text1"/>
                <w:kern w:val="1"/>
              </w:rPr>
              <w:t>дер. Дубровка</w:t>
            </w:r>
          </w:p>
          <w:p w:rsidR="00A90C25" w:rsidRPr="00DE1B28" w:rsidRDefault="00A90C25" w:rsidP="00A90C25">
            <w:pPr>
              <w:pStyle w:val="afc"/>
              <w:rPr>
                <w:color w:val="000000" w:themeColor="text1"/>
                <w:kern w:val="1"/>
              </w:rPr>
            </w:pP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культура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4</w:t>
            </w:r>
          </w:p>
        </w:tc>
      </w:tr>
      <w:tr w:rsidR="00A90C25" w:rsidRPr="00DE1B28"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10.</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Дом культуры «Юбилейный»</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p w:rsidR="00A90C25" w:rsidRPr="00DE1B28" w:rsidRDefault="00A90C25" w:rsidP="00A90C25">
            <w:pPr>
              <w:pStyle w:val="afc"/>
              <w:rPr>
                <w:color w:val="000000" w:themeColor="text1"/>
                <w:kern w:val="1"/>
              </w:rPr>
            </w:pPr>
            <w:r w:rsidRPr="00DE1B28">
              <w:rPr>
                <w:color w:val="000000" w:themeColor="text1"/>
                <w:kern w:val="1"/>
              </w:rPr>
              <w:t>ул. Первомайская,</w:t>
            </w:r>
          </w:p>
          <w:p w:rsidR="00A90C25" w:rsidRPr="00DE1B28" w:rsidRDefault="00A90C25" w:rsidP="00A90C25">
            <w:pPr>
              <w:pStyle w:val="afc"/>
              <w:rPr>
                <w:color w:val="000000" w:themeColor="text1"/>
                <w:kern w:val="1"/>
              </w:rPr>
            </w:pPr>
            <w:r w:rsidRPr="00DE1B28">
              <w:rPr>
                <w:color w:val="000000" w:themeColor="text1"/>
                <w:kern w:val="1"/>
              </w:rPr>
              <w:t>д.16</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культура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10</w:t>
            </w:r>
          </w:p>
        </w:tc>
      </w:tr>
      <w:tr w:rsidR="00A90C25" w:rsidRPr="00DE1B28"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11.</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ФАП «Торбеевский»</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p w:rsidR="00A90C25" w:rsidRPr="00DE1B28" w:rsidRDefault="00A90C25" w:rsidP="00A90C25">
            <w:pPr>
              <w:pStyle w:val="afc"/>
              <w:rPr>
                <w:color w:val="000000" w:themeColor="text1"/>
                <w:kern w:val="1"/>
              </w:rPr>
            </w:pPr>
            <w:r w:rsidRPr="00DE1B28">
              <w:rPr>
                <w:color w:val="000000" w:themeColor="text1"/>
                <w:kern w:val="1"/>
              </w:rPr>
              <w:t>ул. Молодежная, д.2</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ind w:right="-113"/>
              <w:rPr>
                <w:color w:val="000000" w:themeColor="text1"/>
                <w:kern w:val="1"/>
              </w:rPr>
            </w:pPr>
            <w:r w:rsidRPr="00DE1B28">
              <w:rPr>
                <w:color w:val="000000" w:themeColor="text1"/>
                <w:kern w:val="1"/>
              </w:rPr>
              <w:t>медицина</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2</w:t>
            </w:r>
          </w:p>
        </w:tc>
      </w:tr>
      <w:tr w:rsidR="00A90C25" w:rsidRPr="00DE1B28" w:rsidTr="00A90C25">
        <w:trPr>
          <w:trHeight w:val="680"/>
          <w:jc w:val="center"/>
        </w:trPr>
        <w:tc>
          <w:tcPr>
            <w:tcW w:w="589"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jc w:val="center"/>
              <w:rPr>
                <w:rFonts w:eastAsia="Times New Roman"/>
                <w:color w:val="000000" w:themeColor="text1"/>
                <w:lang w:eastAsia="ru-RU"/>
              </w:rPr>
            </w:pPr>
            <w:r w:rsidRPr="00DE1B28">
              <w:rPr>
                <w:rFonts w:eastAsia="Times New Roman"/>
                <w:color w:val="000000" w:themeColor="text1"/>
                <w:lang w:eastAsia="ru-RU"/>
              </w:rPr>
              <w:t>12.</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ООО «Малоярославецстройзаказчик»</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rPr>
                <w:color w:val="000000" w:themeColor="text1"/>
                <w:kern w:val="1"/>
              </w:rPr>
            </w:pPr>
            <w:r w:rsidRPr="00DE1B28">
              <w:rPr>
                <w:color w:val="000000" w:themeColor="text1"/>
                <w:kern w:val="1"/>
              </w:rPr>
              <w:t>п. Юбилейный</w:t>
            </w:r>
          </w:p>
        </w:tc>
        <w:tc>
          <w:tcPr>
            <w:tcW w:w="2191" w:type="dxa"/>
            <w:tcBorders>
              <w:top w:val="single" w:sz="4" w:space="0" w:color="auto"/>
              <w:left w:val="single" w:sz="4" w:space="0" w:color="auto"/>
              <w:bottom w:val="single" w:sz="4" w:space="0" w:color="auto"/>
              <w:right w:val="single" w:sz="4" w:space="0" w:color="auto"/>
            </w:tcBorders>
            <w:vAlign w:val="center"/>
          </w:tcPr>
          <w:p w:rsidR="00A90C25" w:rsidRPr="00DE1B28" w:rsidRDefault="00A90C25" w:rsidP="00A90C25">
            <w:pPr>
              <w:pStyle w:val="afc"/>
              <w:rPr>
                <w:color w:val="000000" w:themeColor="text1"/>
                <w:kern w:val="1"/>
              </w:rPr>
            </w:pPr>
            <w:r w:rsidRPr="00DE1B28">
              <w:rPr>
                <w:color w:val="000000" w:themeColor="text1"/>
                <w:kern w:val="1"/>
              </w:rPr>
              <w:t>ЖКХ</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tcPr>
          <w:p w:rsidR="00A90C25" w:rsidRPr="00DE1B28" w:rsidRDefault="00A90C25" w:rsidP="00A90C25">
            <w:pPr>
              <w:pStyle w:val="afc"/>
              <w:ind w:right="-113"/>
              <w:rPr>
                <w:color w:val="000000" w:themeColor="text1"/>
                <w:kern w:val="1"/>
              </w:rPr>
            </w:pPr>
            <w:r w:rsidRPr="00DE1B28">
              <w:rPr>
                <w:color w:val="000000" w:themeColor="text1"/>
                <w:kern w:val="1"/>
              </w:rPr>
              <w:t>2</w:t>
            </w:r>
          </w:p>
        </w:tc>
      </w:tr>
    </w:tbl>
    <w:p w:rsidR="00277301" w:rsidRPr="00DE1B28" w:rsidRDefault="006E58C6" w:rsidP="006E58C6">
      <w:pPr>
        <w:widowControl w:val="0"/>
        <w:spacing w:line="276" w:lineRule="auto"/>
        <w:ind w:firstLine="709"/>
        <w:jc w:val="both"/>
        <w:rPr>
          <w:color w:val="000000" w:themeColor="text1"/>
          <w:sz w:val="26"/>
          <w:szCs w:val="26"/>
        </w:rPr>
      </w:pPr>
      <w:r w:rsidRPr="00DE1B28">
        <w:rPr>
          <w:color w:val="000000" w:themeColor="text1"/>
          <w:sz w:val="26"/>
          <w:szCs w:val="26"/>
        </w:rPr>
        <w:t xml:space="preserve">Дальнейший сценарий развития производства на территории сельского поселения относится к вопросам деятельности хозяйствующих субъектов и не нуждается в регулировании </w:t>
      </w:r>
      <w:r w:rsidR="00D805C9" w:rsidRPr="00DE1B28">
        <w:rPr>
          <w:color w:val="000000" w:themeColor="text1"/>
          <w:sz w:val="26"/>
          <w:szCs w:val="26"/>
        </w:rPr>
        <w:t>г</w:t>
      </w:r>
      <w:r w:rsidRPr="00DE1B28">
        <w:rPr>
          <w:color w:val="000000" w:themeColor="text1"/>
          <w:sz w:val="26"/>
          <w:szCs w:val="26"/>
        </w:rPr>
        <w:t>енеральным планом сельского поселения, за исключением обособления функциональных производственных зон с учетом законодательства по территориальному планированию и выявленных ограничений.</w:t>
      </w:r>
    </w:p>
    <w:p w:rsidR="006615D5" w:rsidRPr="00DE1B28" w:rsidRDefault="006615D5" w:rsidP="006615D5">
      <w:pPr>
        <w:widowControl w:val="0"/>
        <w:spacing w:line="276" w:lineRule="auto"/>
        <w:ind w:firstLine="709"/>
        <w:jc w:val="both"/>
        <w:rPr>
          <w:color w:val="000000" w:themeColor="text1"/>
          <w:sz w:val="26"/>
          <w:szCs w:val="26"/>
        </w:rPr>
      </w:pPr>
      <w:r w:rsidRPr="00DE1B28">
        <w:rPr>
          <w:color w:val="000000" w:themeColor="text1"/>
          <w:sz w:val="26"/>
          <w:szCs w:val="26"/>
        </w:rPr>
        <w:t xml:space="preserve">Развитие субъектов малого и среднего предпринимательства является одним из главных направлений экономической деятельности сельского </w:t>
      </w:r>
      <w:r w:rsidR="00161A74" w:rsidRPr="00DE1B28">
        <w:rPr>
          <w:color w:val="000000" w:themeColor="text1"/>
          <w:sz w:val="26"/>
          <w:szCs w:val="26"/>
        </w:rPr>
        <w:t>поселения</w:t>
      </w:r>
      <w:r w:rsidRPr="00DE1B28">
        <w:rPr>
          <w:color w:val="000000" w:themeColor="text1"/>
          <w:sz w:val="26"/>
          <w:szCs w:val="26"/>
        </w:rPr>
        <w:t>, так как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6615D5" w:rsidRPr="00DE1B28" w:rsidRDefault="006615D5" w:rsidP="006615D5">
      <w:pPr>
        <w:widowControl w:val="0"/>
        <w:spacing w:line="276" w:lineRule="auto"/>
        <w:ind w:firstLine="709"/>
        <w:jc w:val="both"/>
        <w:rPr>
          <w:color w:val="000000" w:themeColor="text1"/>
          <w:sz w:val="26"/>
          <w:szCs w:val="26"/>
        </w:rPr>
      </w:pPr>
      <w:r w:rsidRPr="00DE1B28">
        <w:rPr>
          <w:color w:val="000000" w:themeColor="text1"/>
          <w:sz w:val="26"/>
          <w:szCs w:val="26"/>
        </w:rPr>
        <w:t>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
    <w:p w:rsidR="006615D5" w:rsidRPr="00DE1B28" w:rsidRDefault="006615D5" w:rsidP="006615D5">
      <w:pPr>
        <w:widowControl w:val="0"/>
        <w:spacing w:line="276" w:lineRule="auto"/>
        <w:ind w:firstLine="709"/>
        <w:jc w:val="both"/>
        <w:rPr>
          <w:color w:val="000000" w:themeColor="text1"/>
          <w:sz w:val="26"/>
          <w:szCs w:val="26"/>
        </w:rPr>
      </w:pPr>
      <w:r w:rsidRPr="00DE1B28">
        <w:rPr>
          <w:color w:val="000000" w:themeColor="text1"/>
          <w:sz w:val="26"/>
          <w:szCs w:val="26"/>
        </w:rPr>
        <w:t>Основные задачи для развития и поддержки малого и среднего предпринимательства:</w:t>
      </w:r>
    </w:p>
    <w:p w:rsidR="006615D5" w:rsidRPr="00DE1B28" w:rsidRDefault="00035CBC" w:rsidP="006615D5">
      <w:pPr>
        <w:widowControl w:val="0"/>
        <w:spacing w:line="276" w:lineRule="auto"/>
        <w:ind w:firstLine="709"/>
        <w:jc w:val="both"/>
        <w:rPr>
          <w:color w:val="000000" w:themeColor="text1"/>
          <w:sz w:val="26"/>
          <w:szCs w:val="26"/>
        </w:rPr>
      </w:pPr>
      <w:r w:rsidRPr="00DE1B28">
        <w:rPr>
          <w:color w:val="000000" w:themeColor="text1"/>
          <w:sz w:val="26"/>
          <w:szCs w:val="26"/>
        </w:rPr>
        <w:t>- </w:t>
      </w:r>
      <w:r w:rsidR="006615D5" w:rsidRPr="00DE1B28">
        <w:rPr>
          <w:color w:val="000000" w:themeColor="text1"/>
          <w:sz w:val="26"/>
          <w:szCs w:val="26"/>
        </w:rPr>
        <w:t>формирование правового пространства, обеспечивающего беспрепятственное развитие малого и среднего предпринимательства;</w:t>
      </w:r>
    </w:p>
    <w:p w:rsidR="006615D5" w:rsidRPr="00DE1B28" w:rsidRDefault="00035CBC" w:rsidP="006615D5">
      <w:pPr>
        <w:widowControl w:val="0"/>
        <w:spacing w:line="276" w:lineRule="auto"/>
        <w:ind w:firstLine="709"/>
        <w:jc w:val="both"/>
        <w:rPr>
          <w:color w:val="000000" w:themeColor="text1"/>
          <w:sz w:val="26"/>
          <w:szCs w:val="26"/>
        </w:rPr>
      </w:pPr>
      <w:r w:rsidRPr="00DE1B28">
        <w:rPr>
          <w:color w:val="000000" w:themeColor="text1"/>
          <w:sz w:val="26"/>
          <w:szCs w:val="26"/>
        </w:rPr>
        <w:t>- </w:t>
      </w:r>
      <w:r w:rsidR="006615D5" w:rsidRPr="00DE1B28">
        <w:rPr>
          <w:color w:val="000000" w:themeColor="text1"/>
          <w:sz w:val="26"/>
          <w:szCs w:val="26"/>
        </w:rPr>
        <w:t>выявление и поддержка приоритетных направлений развития малого бизнеса;</w:t>
      </w:r>
    </w:p>
    <w:p w:rsidR="006615D5" w:rsidRPr="00DE1B28" w:rsidRDefault="00035CBC" w:rsidP="006615D5">
      <w:pPr>
        <w:widowControl w:val="0"/>
        <w:spacing w:line="276" w:lineRule="auto"/>
        <w:ind w:firstLine="709"/>
        <w:jc w:val="both"/>
        <w:rPr>
          <w:color w:val="000000" w:themeColor="text1"/>
          <w:sz w:val="26"/>
          <w:szCs w:val="26"/>
        </w:rPr>
      </w:pPr>
      <w:r w:rsidRPr="00DE1B28">
        <w:rPr>
          <w:color w:val="000000" w:themeColor="text1"/>
          <w:sz w:val="26"/>
          <w:szCs w:val="26"/>
        </w:rPr>
        <w:t>- </w:t>
      </w:r>
      <w:r w:rsidR="006615D5" w:rsidRPr="00DE1B28">
        <w:rPr>
          <w:color w:val="000000" w:themeColor="text1"/>
          <w:sz w:val="26"/>
          <w:szCs w:val="26"/>
        </w:rPr>
        <w:t>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p>
    <w:p w:rsidR="006615D5" w:rsidRPr="00DE1B28" w:rsidRDefault="00035CBC" w:rsidP="006615D5">
      <w:pPr>
        <w:widowControl w:val="0"/>
        <w:spacing w:line="276" w:lineRule="auto"/>
        <w:ind w:firstLine="709"/>
        <w:jc w:val="both"/>
        <w:rPr>
          <w:color w:val="000000" w:themeColor="text1"/>
          <w:sz w:val="26"/>
          <w:szCs w:val="26"/>
        </w:rPr>
      </w:pPr>
      <w:r w:rsidRPr="00DE1B28">
        <w:rPr>
          <w:color w:val="000000" w:themeColor="text1"/>
          <w:sz w:val="26"/>
          <w:szCs w:val="26"/>
        </w:rPr>
        <w:t>- </w:t>
      </w:r>
      <w:r w:rsidR="006615D5" w:rsidRPr="00DE1B28">
        <w:rPr>
          <w:color w:val="000000" w:themeColor="text1"/>
          <w:sz w:val="26"/>
          <w:szCs w:val="26"/>
        </w:rPr>
        <w:t>участие предпринимателей в формировании политики поселения по развитию малого и среднего предпринимательства (Совет предпринимателей);</w:t>
      </w:r>
    </w:p>
    <w:p w:rsidR="006615D5" w:rsidRPr="00DE1B28" w:rsidRDefault="00035CBC" w:rsidP="006615D5">
      <w:pPr>
        <w:widowControl w:val="0"/>
        <w:spacing w:line="276" w:lineRule="auto"/>
        <w:ind w:firstLine="709"/>
        <w:jc w:val="both"/>
        <w:rPr>
          <w:color w:val="000000" w:themeColor="text1"/>
          <w:sz w:val="26"/>
          <w:szCs w:val="26"/>
        </w:rPr>
      </w:pPr>
      <w:r w:rsidRPr="00DE1B28">
        <w:rPr>
          <w:color w:val="000000" w:themeColor="text1"/>
          <w:sz w:val="26"/>
          <w:szCs w:val="26"/>
        </w:rPr>
        <w:t>- </w:t>
      </w:r>
      <w:r w:rsidR="006615D5" w:rsidRPr="00DE1B28">
        <w:rPr>
          <w:color w:val="000000" w:themeColor="text1"/>
          <w:sz w:val="26"/>
          <w:szCs w:val="26"/>
        </w:rPr>
        <w:t>вовлечение в предпринимательскую деятельность представителей различных слоев населения;</w:t>
      </w:r>
    </w:p>
    <w:p w:rsidR="006615D5" w:rsidRPr="00DE1B28" w:rsidRDefault="00035CBC" w:rsidP="006615D5">
      <w:pPr>
        <w:widowControl w:val="0"/>
        <w:spacing w:line="276" w:lineRule="auto"/>
        <w:ind w:firstLine="709"/>
        <w:jc w:val="both"/>
        <w:rPr>
          <w:color w:val="000000" w:themeColor="text1"/>
          <w:sz w:val="26"/>
          <w:szCs w:val="26"/>
        </w:rPr>
      </w:pPr>
      <w:r w:rsidRPr="00DE1B28">
        <w:rPr>
          <w:color w:val="000000" w:themeColor="text1"/>
          <w:sz w:val="26"/>
          <w:szCs w:val="26"/>
        </w:rPr>
        <w:t>- </w:t>
      </w:r>
      <w:r w:rsidR="006615D5" w:rsidRPr="00DE1B28">
        <w:rPr>
          <w:color w:val="000000" w:themeColor="text1"/>
          <w:sz w:val="26"/>
          <w:szCs w:val="26"/>
        </w:rPr>
        <w:t>увеличение доходов населения и создание условий для самореализации граждан;</w:t>
      </w:r>
    </w:p>
    <w:p w:rsidR="0051122D" w:rsidRPr="00DE1B28" w:rsidRDefault="00035CBC" w:rsidP="000560AE">
      <w:pPr>
        <w:widowControl w:val="0"/>
        <w:spacing w:line="276" w:lineRule="auto"/>
        <w:ind w:firstLine="709"/>
        <w:jc w:val="both"/>
        <w:rPr>
          <w:color w:val="000000" w:themeColor="text1"/>
          <w:sz w:val="26"/>
          <w:szCs w:val="26"/>
        </w:rPr>
      </w:pPr>
      <w:r w:rsidRPr="00DE1B28">
        <w:rPr>
          <w:color w:val="000000" w:themeColor="text1"/>
          <w:sz w:val="26"/>
          <w:szCs w:val="26"/>
        </w:rPr>
        <w:t>- </w:t>
      </w:r>
      <w:r w:rsidR="006615D5" w:rsidRPr="00DE1B28">
        <w:rPr>
          <w:color w:val="000000" w:themeColor="text1"/>
          <w:sz w:val="26"/>
          <w:szCs w:val="26"/>
        </w:rPr>
        <w:t xml:space="preserve">поддержка </w:t>
      </w:r>
      <w:r w:rsidR="00161A74" w:rsidRPr="00DE1B28">
        <w:rPr>
          <w:color w:val="000000" w:themeColor="text1"/>
          <w:sz w:val="26"/>
          <w:szCs w:val="26"/>
        </w:rPr>
        <w:t xml:space="preserve">в </w:t>
      </w:r>
      <w:r w:rsidR="006615D5" w:rsidRPr="00DE1B28">
        <w:rPr>
          <w:color w:val="000000" w:themeColor="text1"/>
          <w:sz w:val="26"/>
          <w:szCs w:val="26"/>
        </w:rPr>
        <w:t xml:space="preserve">продвижении местных товаропроизводителей посредством </w:t>
      </w:r>
      <w:r w:rsidR="00161A74" w:rsidRPr="00DE1B28">
        <w:rPr>
          <w:color w:val="000000" w:themeColor="text1"/>
          <w:sz w:val="26"/>
          <w:szCs w:val="26"/>
        </w:rPr>
        <w:t xml:space="preserve">ярморочно-выставочных </w:t>
      </w:r>
      <w:r w:rsidR="006615D5" w:rsidRPr="00DE1B28">
        <w:rPr>
          <w:color w:val="000000" w:themeColor="text1"/>
          <w:sz w:val="26"/>
          <w:szCs w:val="26"/>
        </w:rPr>
        <w:t>мероприятий</w:t>
      </w:r>
      <w:r w:rsidR="00161A74" w:rsidRPr="00DE1B28">
        <w:rPr>
          <w:color w:val="000000" w:themeColor="text1"/>
          <w:sz w:val="26"/>
          <w:szCs w:val="26"/>
        </w:rPr>
        <w:t xml:space="preserve">. </w:t>
      </w:r>
    </w:p>
    <w:p w:rsidR="00312AB2" w:rsidRPr="00DE1B28" w:rsidRDefault="00DB21EA" w:rsidP="0053651E">
      <w:pPr>
        <w:pStyle w:val="2"/>
        <w:spacing w:line="240" w:lineRule="auto"/>
        <w:rPr>
          <w:color w:val="000000" w:themeColor="text1"/>
          <w:sz w:val="28"/>
          <w:szCs w:val="28"/>
          <w:lang w:val="en-US"/>
        </w:rPr>
      </w:pPr>
      <w:bookmarkStart w:id="152" w:name="_Toc103695388"/>
      <w:bookmarkEnd w:id="149"/>
      <w:r w:rsidRPr="00DE1B28">
        <w:rPr>
          <w:color w:val="000000" w:themeColor="text1"/>
          <w:sz w:val="28"/>
          <w:szCs w:val="28"/>
          <w:lang w:val="en-US"/>
        </w:rPr>
        <w:lastRenderedPageBreak/>
        <w:t>II</w:t>
      </w:r>
      <w:r w:rsidRPr="00DE1B28">
        <w:rPr>
          <w:color w:val="000000" w:themeColor="text1"/>
          <w:sz w:val="28"/>
          <w:szCs w:val="28"/>
        </w:rPr>
        <w:t>.</w:t>
      </w:r>
      <w:r w:rsidR="00637AA2" w:rsidRPr="00DE1B28">
        <w:rPr>
          <w:color w:val="000000" w:themeColor="text1"/>
          <w:sz w:val="28"/>
          <w:szCs w:val="28"/>
        </w:rPr>
        <w:t>6</w:t>
      </w:r>
      <w:r w:rsidRPr="00DE1B28">
        <w:rPr>
          <w:color w:val="000000" w:themeColor="text1"/>
          <w:sz w:val="28"/>
          <w:szCs w:val="28"/>
          <w:lang w:val="en-US"/>
        </w:rPr>
        <w:t xml:space="preserve"> </w:t>
      </w:r>
      <w:r w:rsidR="00312AB2" w:rsidRPr="00DE1B28">
        <w:rPr>
          <w:color w:val="000000" w:themeColor="text1"/>
          <w:sz w:val="28"/>
          <w:szCs w:val="28"/>
        </w:rPr>
        <w:t>Инженерно-техническая база</w:t>
      </w:r>
      <w:bookmarkEnd w:id="152"/>
    </w:p>
    <w:p w:rsidR="00312AB2" w:rsidRPr="00DE1B28" w:rsidRDefault="00DB21EA" w:rsidP="0053651E">
      <w:pPr>
        <w:pStyle w:val="3"/>
        <w:spacing w:line="240" w:lineRule="auto"/>
        <w:jc w:val="center"/>
        <w:rPr>
          <w:color w:val="000000" w:themeColor="text1"/>
          <w:sz w:val="26"/>
          <w:szCs w:val="26"/>
        </w:rPr>
      </w:pPr>
      <w:bookmarkStart w:id="153" w:name="__RefHeading__424_1612356966"/>
      <w:bookmarkStart w:id="154" w:name="__RefHeading__160_1539069001"/>
      <w:bookmarkStart w:id="155" w:name="__RefHeading__356_276625223"/>
      <w:bookmarkStart w:id="156" w:name="__RefHeading__520_670117999"/>
      <w:bookmarkStart w:id="157" w:name="__RefHeading__127_1212657833"/>
      <w:bookmarkStart w:id="158" w:name="__RefHeading__192_1585558239"/>
      <w:bookmarkStart w:id="159" w:name="__RefHeading__886_1612356966"/>
      <w:bookmarkStart w:id="160" w:name="_Toc103695389"/>
      <w:bookmarkEnd w:id="153"/>
      <w:bookmarkEnd w:id="154"/>
      <w:bookmarkEnd w:id="155"/>
      <w:bookmarkEnd w:id="156"/>
      <w:bookmarkEnd w:id="157"/>
      <w:bookmarkEnd w:id="158"/>
      <w:bookmarkEnd w:id="159"/>
      <w:r w:rsidRPr="00DE1B28">
        <w:rPr>
          <w:color w:val="000000" w:themeColor="text1"/>
          <w:sz w:val="26"/>
          <w:szCs w:val="26"/>
        </w:rPr>
        <w:t>II.</w:t>
      </w:r>
      <w:r w:rsidR="00893346" w:rsidRPr="00DE1B28">
        <w:rPr>
          <w:color w:val="000000" w:themeColor="text1"/>
          <w:sz w:val="26"/>
          <w:szCs w:val="26"/>
          <w:lang w:val="ru-RU"/>
        </w:rPr>
        <w:t>6</w:t>
      </w:r>
      <w:r w:rsidRPr="00DE1B28">
        <w:rPr>
          <w:color w:val="000000" w:themeColor="text1"/>
          <w:sz w:val="26"/>
          <w:szCs w:val="26"/>
        </w:rPr>
        <w:t>.1</w:t>
      </w:r>
      <w:r w:rsidR="00312AB2" w:rsidRPr="00DE1B28">
        <w:rPr>
          <w:color w:val="000000" w:themeColor="text1"/>
          <w:sz w:val="26"/>
          <w:szCs w:val="26"/>
        </w:rPr>
        <w:t xml:space="preserve"> Водоснабжение и водоотведение</w:t>
      </w:r>
      <w:bookmarkEnd w:id="160"/>
    </w:p>
    <w:p w:rsidR="00CA679F" w:rsidRPr="00DE1B28" w:rsidRDefault="00CA679F" w:rsidP="00AA474A">
      <w:pPr>
        <w:spacing w:line="276" w:lineRule="auto"/>
        <w:ind w:firstLine="720"/>
        <w:rPr>
          <w:b/>
          <w:i/>
          <w:color w:val="000000" w:themeColor="text1"/>
          <w:sz w:val="26"/>
          <w:szCs w:val="26"/>
        </w:rPr>
      </w:pPr>
      <w:r w:rsidRPr="00DE1B28">
        <w:rPr>
          <w:b/>
          <w:i/>
          <w:color w:val="000000" w:themeColor="text1"/>
          <w:sz w:val="26"/>
          <w:szCs w:val="26"/>
        </w:rPr>
        <w:t>Водоснабжение</w:t>
      </w:r>
    </w:p>
    <w:p w:rsidR="00035CBC" w:rsidRPr="00DE1B28" w:rsidRDefault="00035CBC" w:rsidP="00035CBC">
      <w:pPr>
        <w:widowControl w:val="0"/>
        <w:spacing w:line="276" w:lineRule="auto"/>
        <w:ind w:firstLine="709"/>
        <w:jc w:val="both"/>
        <w:rPr>
          <w:color w:val="000000" w:themeColor="text1"/>
          <w:sz w:val="26"/>
          <w:szCs w:val="26"/>
        </w:rPr>
      </w:pPr>
      <w:r w:rsidRPr="00DE1B28">
        <w:rPr>
          <w:color w:val="000000" w:themeColor="text1"/>
          <w:sz w:val="26"/>
          <w:szCs w:val="26"/>
        </w:rPr>
        <w:t xml:space="preserve">Централизованное водоснабжение на территории сельского поселения имеется только в поселке Юбилейный. Вода используется на хозяйственно-бытовые нужды населения и организаций. </w:t>
      </w:r>
    </w:p>
    <w:p w:rsidR="00035CBC" w:rsidRPr="00DE1B28" w:rsidRDefault="00035CBC" w:rsidP="00035CBC">
      <w:pPr>
        <w:widowControl w:val="0"/>
        <w:spacing w:line="276" w:lineRule="auto"/>
        <w:ind w:firstLine="709"/>
        <w:jc w:val="both"/>
        <w:rPr>
          <w:color w:val="000000" w:themeColor="text1"/>
          <w:sz w:val="26"/>
          <w:szCs w:val="26"/>
        </w:rPr>
      </w:pPr>
      <w:r w:rsidRPr="00DE1B28">
        <w:rPr>
          <w:color w:val="000000" w:themeColor="text1"/>
          <w:sz w:val="26"/>
          <w:szCs w:val="26"/>
        </w:rPr>
        <w:t>Водоснабжение населения и административных зданий осуществляется от двух водозаборных узлов, принадлежащих Администрации МР «Малоярославецкий район» и находящихся в хозяйственном ведении УМП «Малоярославецстройзаказчик», расположенных на восточной окраине населенного пункта (1 артезианская скважина – находится в резерве) и на северной окраине поселка (1 артезианская скважина). Подача воды осуществляется напрямую из скважин. Водопроводные сети от обеих скважин закольцованы.</w:t>
      </w:r>
    </w:p>
    <w:p w:rsidR="00035CBC" w:rsidRPr="00DE1B28" w:rsidRDefault="00035CBC" w:rsidP="00035CBC">
      <w:pPr>
        <w:pStyle w:val="af1"/>
        <w:keepNext/>
        <w:tabs>
          <w:tab w:val="left" w:pos="702"/>
        </w:tabs>
        <w:spacing w:after="0"/>
        <w:ind w:left="702" w:firstLine="7"/>
        <w:jc w:val="center"/>
        <w:rPr>
          <w:rFonts w:cs="Times New Roman"/>
          <w:b/>
          <w:i w:val="0"/>
          <w:color w:val="000000" w:themeColor="text1"/>
          <w:sz w:val="26"/>
          <w:szCs w:val="26"/>
        </w:rPr>
      </w:pPr>
      <w:r w:rsidRPr="00DE1B28">
        <w:rPr>
          <w:rFonts w:cs="Times New Roman"/>
          <w:b/>
          <w:i w:val="0"/>
          <w:color w:val="000000" w:themeColor="text1"/>
          <w:sz w:val="26"/>
          <w:szCs w:val="26"/>
        </w:rPr>
        <w:t xml:space="preserve">Характеристика водозаборных сооружений сельского поселения </w:t>
      </w:r>
    </w:p>
    <w:p w:rsidR="00035CBC" w:rsidRPr="00DE1B28" w:rsidRDefault="00035CBC" w:rsidP="00035CBC">
      <w:pPr>
        <w:spacing w:line="276" w:lineRule="auto"/>
        <w:jc w:val="right"/>
        <w:rPr>
          <w:i/>
          <w:color w:val="000000" w:themeColor="text1"/>
        </w:rPr>
      </w:pPr>
      <w:r w:rsidRPr="00DE1B28">
        <w:rPr>
          <w:i/>
          <w:color w:val="000000" w:themeColor="text1"/>
        </w:rPr>
        <w:t>Таблица 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1"/>
        <w:gridCol w:w="4579"/>
      </w:tblGrid>
      <w:tr w:rsidR="00035CBC" w:rsidRPr="00DE1B28" w:rsidTr="008573D4">
        <w:trPr>
          <w:jc w:val="center"/>
        </w:trPr>
        <w:tc>
          <w:tcPr>
            <w:tcW w:w="3941" w:type="dxa"/>
          </w:tcPr>
          <w:p w:rsidR="00035CBC" w:rsidRPr="00DE1B28" w:rsidRDefault="00035CBC" w:rsidP="008573D4">
            <w:pPr>
              <w:jc w:val="center"/>
              <w:rPr>
                <w:b/>
                <w:color w:val="000000" w:themeColor="text1"/>
              </w:rPr>
            </w:pPr>
            <w:r w:rsidRPr="00DE1B28">
              <w:rPr>
                <w:b/>
                <w:color w:val="000000" w:themeColor="text1"/>
              </w:rPr>
              <w:t>Наименование</w:t>
            </w:r>
          </w:p>
        </w:tc>
        <w:tc>
          <w:tcPr>
            <w:tcW w:w="4579" w:type="dxa"/>
          </w:tcPr>
          <w:p w:rsidR="00035CBC" w:rsidRPr="00DE1B28" w:rsidRDefault="00035CBC" w:rsidP="008573D4">
            <w:pPr>
              <w:jc w:val="center"/>
              <w:rPr>
                <w:b/>
                <w:color w:val="000000" w:themeColor="text1"/>
              </w:rPr>
            </w:pPr>
            <w:r w:rsidRPr="00DE1B28">
              <w:rPr>
                <w:b/>
                <w:color w:val="000000" w:themeColor="text1"/>
              </w:rPr>
              <w:t>Характеристика</w:t>
            </w:r>
          </w:p>
        </w:tc>
      </w:tr>
      <w:tr w:rsidR="00035CBC" w:rsidRPr="00DE1B28" w:rsidTr="008573D4">
        <w:trPr>
          <w:jc w:val="center"/>
        </w:trPr>
        <w:tc>
          <w:tcPr>
            <w:tcW w:w="8520" w:type="dxa"/>
            <w:gridSpan w:val="2"/>
            <w:vAlign w:val="center"/>
          </w:tcPr>
          <w:p w:rsidR="00035CBC" w:rsidRPr="00DE1B28" w:rsidRDefault="00035CBC" w:rsidP="008573D4">
            <w:pPr>
              <w:jc w:val="center"/>
              <w:rPr>
                <w:b/>
                <w:i/>
                <w:color w:val="000000" w:themeColor="text1"/>
              </w:rPr>
            </w:pPr>
            <w:r w:rsidRPr="00DE1B28">
              <w:rPr>
                <w:b/>
                <w:color w:val="000000" w:themeColor="text1"/>
              </w:rPr>
              <w:t>Водозаборный узел УМП «Малоярославецстройзаказчик</w:t>
            </w:r>
            <w:r w:rsidRPr="00DE1B28">
              <w:rPr>
                <w:b/>
                <w:i/>
                <w:color w:val="000000" w:themeColor="text1"/>
              </w:rPr>
              <w:t>»</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Местонахождение</w:t>
            </w:r>
          </w:p>
        </w:tc>
        <w:tc>
          <w:tcPr>
            <w:tcW w:w="4579" w:type="dxa"/>
            <w:vAlign w:val="center"/>
          </w:tcPr>
          <w:p w:rsidR="00035CBC" w:rsidRPr="00DE1B28" w:rsidRDefault="00035CBC" w:rsidP="008573D4">
            <w:pPr>
              <w:rPr>
                <w:color w:val="000000" w:themeColor="text1"/>
              </w:rPr>
            </w:pPr>
            <w:r w:rsidRPr="00DE1B28">
              <w:rPr>
                <w:color w:val="000000" w:themeColor="text1"/>
              </w:rPr>
              <w:t>Северная окраина п. Юбилейный</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Количество артезианских скважин</w:t>
            </w:r>
          </w:p>
        </w:tc>
        <w:tc>
          <w:tcPr>
            <w:tcW w:w="4579" w:type="dxa"/>
            <w:vAlign w:val="center"/>
          </w:tcPr>
          <w:p w:rsidR="00035CBC" w:rsidRPr="00DE1B28" w:rsidRDefault="00035CBC" w:rsidP="008573D4">
            <w:pPr>
              <w:rPr>
                <w:color w:val="000000" w:themeColor="text1"/>
              </w:rPr>
            </w:pPr>
            <w:r w:rsidRPr="00DE1B28">
              <w:rPr>
                <w:color w:val="000000" w:themeColor="text1"/>
              </w:rPr>
              <w:t>1 шт.</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Количество водонапорных башен</w:t>
            </w:r>
          </w:p>
        </w:tc>
        <w:tc>
          <w:tcPr>
            <w:tcW w:w="4579" w:type="dxa"/>
            <w:vAlign w:val="center"/>
          </w:tcPr>
          <w:p w:rsidR="00035CBC" w:rsidRPr="00DE1B28" w:rsidRDefault="00035CBC" w:rsidP="008573D4">
            <w:pPr>
              <w:rPr>
                <w:color w:val="000000" w:themeColor="text1"/>
              </w:rPr>
            </w:pPr>
            <w:r w:rsidRPr="00DE1B28">
              <w:rPr>
                <w:color w:val="000000" w:themeColor="text1"/>
              </w:rPr>
              <w:t>отсутствует</w:t>
            </w:r>
          </w:p>
        </w:tc>
      </w:tr>
      <w:tr w:rsidR="00035CBC" w:rsidRPr="00DE1B28" w:rsidTr="008573D4">
        <w:trPr>
          <w:jc w:val="center"/>
        </w:trPr>
        <w:tc>
          <w:tcPr>
            <w:tcW w:w="8520" w:type="dxa"/>
            <w:gridSpan w:val="2"/>
            <w:vAlign w:val="center"/>
          </w:tcPr>
          <w:p w:rsidR="00035CBC" w:rsidRPr="00DE1B28" w:rsidRDefault="00035CBC" w:rsidP="00035CBC">
            <w:pPr>
              <w:jc w:val="center"/>
              <w:rPr>
                <w:i/>
                <w:color w:val="000000" w:themeColor="text1"/>
              </w:rPr>
            </w:pPr>
            <w:r w:rsidRPr="00DE1B28">
              <w:rPr>
                <w:i/>
                <w:color w:val="000000" w:themeColor="text1"/>
              </w:rPr>
              <w:t>Характеристики насосного оборудования:</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Марка</w:t>
            </w:r>
          </w:p>
        </w:tc>
        <w:tc>
          <w:tcPr>
            <w:tcW w:w="4579" w:type="dxa"/>
            <w:vAlign w:val="center"/>
          </w:tcPr>
          <w:p w:rsidR="00035CBC" w:rsidRPr="00DE1B28" w:rsidRDefault="00035CBC" w:rsidP="008573D4">
            <w:pPr>
              <w:rPr>
                <w:color w:val="000000" w:themeColor="text1"/>
              </w:rPr>
            </w:pPr>
            <w:r w:rsidRPr="00DE1B28">
              <w:rPr>
                <w:color w:val="000000" w:themeColor="text1"/>
              </w:rPr>
              <w:t>ЭЦВ-6-16-110</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Электрическая мощность</w:t>
            </w:r>
          </w:p>
        </w:tc>
        <w:tc>
          <w:tcPr>
            <w:tcW w:w="4579" w:type="dxa"/>
            <w:vAlign w:val="center"/>
          </w:tcPr>
          <w:p w:rsidR="00035CBC" w:rsidRPr="00DE1B28" w:rsidRDefault="00035CBC" w:rsidP="008573D4">
            <w:pPr>
              <w:rPr>
                <w:color w:val="000000" w:themeColor="text1"/>
              </w:rPr>
            </w:pPr>
            <w:r w:rsidRPr="00DE1B28">
              <w:rPr>
                <w:color w:val="000000" w:themeColor="text1"/>
              </w:rPr>
              <w:t>7,5 кВт</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Производительность</w:t>
            </w:r>
          </w:p>
        </w:tc>
        <w:tc>
          <w:tcPr>
            <w:tcW w:w="4579" w:type="dxa"/>
            <w:vAlign w:val="center"/>
          </w:tcPr>
          <w:p w:rsidR="00035CBC" w:rsidRPr="00DE1B28" w:rsidRDefault="00035CBC" w:rsidP="008573D4">
            <w:pPr>
              <w:rPr>
                <w:color w:val="000000" w:themeColor="text1"/>
              </w:rPr>
            </w:pPr>
            <w:r w:rsidRPr="00DE1B28">
              <w:rPr>
                <w:color w:val="000000" w:themeColor="text1"/>
              </w:rPr>
              <w:t>16м</w:t>
            </w:r>
            <w:r w:rsidRPr="00DE1B28">
              <w:rPr>
                <w:color w:val="000000" w:themeColor="text1"/>
                <w:vertAlign w:val="superscript"/>
              </w:rPr>
              <w:t>3</w:t>
            </w:r>
            <w:r w:rsidRPr="00DE1B28">
              <w:rPr>
                <w:color w:val="000000" w:themeColor="text1"/>
              </w:rPr>
              <w:t>/час</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Напор</w:t>
            </w:r>
          </w:p>
        </w:tc>
        <w:tc>
          <w:tcPr>
            <w:tcW w:w="4579" w:type="dxa"/>
            <w:vAlign w:val="center"/>
          </w:tcPr>
          <w:p w:rsidR="00035CBC" w:rsidRPr="00DE1B28" w:rsidRDefault="00035CBC" w:rsidP="008573D4">
            <w:pPr>
              <w:rPr>
                <w:color w:val="000000" w:themeColor="text1"/>
              </w:rPr>
            </w:pPr>
            <w:r w:rsidRPr="00DE1B28">
              <w:rPr>
                <w:color w:val="000000" w:themeColor="text1"/>
              </w:rPr>
              <w:t>110 м</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Наличие частотного регулятора</w:t>
            </w:r>
          </w:p>
        </w:tc>
        <w:tc>
          <w:tcPr>
            <w:tcW w:w="4579" w:type="dxa"/>
            <w:vAlign w:val="center"/>
          </w:tcPr>
          <w:p w:rsidR="00035CBC" w:rsidRPr="00DE1B28" w:rsidRDefault="00035CBC" w:rsidP="008573D4">
            <w:pPr>
              <w:rPr>
                <w:color w:val="000000" w:themeColor="text1"/>
              </w:rPr>
            </w:pPr>
            <w:r w:rsidRPr="00DE1B28">
              <w:rPr>
                <w:color w:val="000000" w:themeColor="text1"/>
              </w:rPr>
              <w:t>есть</w:t>
            </w:r>
          </w:p>
        </w:tc>
      </w:tr>
      <w:tr w:rsidR="00035CBC" w:rsidRPr="00DE1B28" w:rsidTr="008573D4">
        <w:trPr>
          <w:jc w:val="center"/>
        </w:trPr>
        <w:tc>
          <w:tcPr>
            <w:tcW w:w="8520" w:type="dxa"/>
            <w:gridSpan w:val="2"/>
            <w:vAlign w:val="center"/>
          </w:tcPr>
          <w:p w:rsidR="00035CBC" w:rsidRPr="00DE1B28" w:rsidRDefault="00035CBC" w:rsidP="008573D4">
            <w:pPr>
              <w:jc w:val="center"/>
              <w:rPr>
                <w:b/>
                <w:color w:val="000000" w:themeColor="text1"/>
              </w:rPr>
            </w:pPr>
            <w:r w:rsidRPr="00DE1B28">
              <w:rPr>
                <w:b/>
                <w:color w:val="000000" w:themeColor="text1"/>
              </w:rPr>
              <w:t>Водозаборный узел УМП «Малоярославецстройзаказчик»</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Местонахождение</w:t>
            </w:r>
          </w:p>
        </w:tc>
        <w:tc>
          <w:tcPr>
            <w:tcW w:w="4579" w:type="dxa"/>
            <w:vAlign w:val="center"/>
          </w:tcPr>
          <w:p w:rsidR="00035CBC" w:rsidRPr="00DE1B28" w:rsidRDefault="00035CBC" w:rsidP="008573D4">
            <w:pPr>
              <w:rPr>
                <w:color w:val="000000" w:themeColor="text1"/>
              </w:rPr>
            </w:pPr>
            <w:r w:rsidRPr="00DE1B28">
              <w:rPr>
                <w:color w:val="000000" w:themeColor="text1"/>
              </w:rPr>
              <w:t>Восточная окраина п. Юбилейный</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Количество артезианских скважин</w:t>
            </w:r>
          </w:p>
        </w:tc>
        <w:tc>
          <w:tcPr>
            <w:tcW w:w="4579" w:type="dxa"/>
            <w:vAlign w:val="center"/>
          </w:tcPr>
          <w:p w:rsidR="00035CBC" w:rsidRPr="00DE1B28" w:rsidRDefault="00035CBC" w:rsidP="008573D4">
            <w:pPr>
              <w:rPr>
                <w:color w:val="000000" w:themeColor="text1"/>
              </w:rPr>
            </w:pPr>
            <w:r w:rsidRPr="00DE1B28">
              <w:rPr>
                <w:color w:val="000000" w:themeColor="text1"/>
              </w:rPr>
              <w:t>1 шт. (резерв)</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Количество водонапорных башен</w:t>
            </w:r>
          </w:p>
        </w:tc>
        <w:tc>
          <w:tcPr>
            <w:tcW w:w="4579" w:type="dxa"/>
            <w:vAlign w:val="center"/>
          </w:tcPr>
          <w:p w:rsidR="00035CBC" w:rsidRPr="00DE1B28" w:rsidRDefault="00035CBC" w:rsidP="008573D4">
            <w:pPr>
              <w:rPr>
                <w:color w:val="000000" w:themeColor="text1"/>
              </w:rPr>
            </w:pPr>
            <w:r w:rsidRPr="00DE1B28">
              <w:rPr>
                <w:color w:val="000000" w:themeColor="text1"/>
              </w:rPr>
              <w:t>1 шт. (аварийная, не эксплуатируется)</w:t>
            </w:r>
          </w:p>
        </w:tc>
      </w:tr>
      <w:tr w:rsidR="00035CBC" w:rsidRPr="00DE1B28" w:rsidTr="008573D4">
        <w:trPr>
          <w:jc w:val="center"/>
        </w:trPr>
        <w:tc>
          <w:tcPr>
            <w:tcW w:w="8520" w:type="dxa"/>
            <w:gridSpan w:val="2"/>
            <w:vAlign w:val="center"/>
          </w:tcPr>
          <w:p w:rsidR="00035CBC" w:rsidRPr="00DE1B28" w:rsidRDefault="00035CBC" w:rsidP="00035CBC">
            <w:pPr>
              <w:jc w:val="center"/>
              <w:rPr>
                <w:i/>
                <w:color w:val="000000" w:themeColor="text1"/>
              </w:rPr>
            </w:pPr>
            <w:r w:rsidRPr="00DE1B28">
              <w:rPr>
                <w:i/>
                <w:color w:val="000000" w:themeColor="text1"/>
              </w:rPr>
              <w:t>Характеристики насосного оборудования:</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Марка</w:t>
            </w:r>
          </w:p>
        </w:tc>
        <w:tc>
          <w:tcPr>
            <w:tcW w:w="4579" w:type="dxa"/>
            <w:vAlign w:val="center"/>
          </w:tcPr>
          <w:p w:rsidR="00035CBC" w:rsidRPr="00DE1B28" w:rsidRDefault="00035CBC" w:rsidP="008573D4">
            <w:pPr>
              <w:rPr>
                <w:color w:val="000000" w:themeColor="text1"/>
              </w:rPr>
            </w:pPr>
            <w:r w:rsidRPr="00DE1B28">
              <w:rPr>
                <w:color w:val="000000" w:themeColor="text1"/>
              </w:rPr>
              <w:t>ЭЦВ-6-16-110</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Электрическая мощность</w:t>
            </w:r>
          </w:p>
        </w:tc>
        <w:tc>
          <w:tcPr>
            <w:tcW w:w="4579" w:type="dxa"/>
            <w:vAlign w:val="center"/>
          </w:tcPr>
          <w:p w:rsidR="00035CBC" w:rsidRPr="00DE1B28" w:rsidRDefault="00035CBC" w:rsidP="008573D4">
            <w:pPr>
              <w:rPr>
                <w:color w:val="000000" w:themeColor="text1"/>
              </w:rPr>
            </w:pPr>
            <w:r w:rsidRPr="00DE1B28">
              <w:rPr>
                <w:color w:val="000000" w:themeColor="text1"/>
              </w:rPr>
              <w:t>7,5 кВт</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Производительность</w:t>
            </w:r>
          </w:p>
        </w:tc>
        <w:tc>
          <w:tcPr>
            <w:tcW w:w="4579" w:type="dxa"/>
            <w:vAlign w:val="center"/>
          </w:tcPr>
          <w:p w:rsidR="00035CBC" w:rsidRPr="00DE1B28" w:rsidRDefault="00035CBC" w:rsidP="008573D4">
            <w:pPr>
              <w:rPr>
                <w:color w:val="000000" w:themeColor="text1"/>
              </w:rPr>
            </w:pPr>
            <w:r w:rsidRPr="00DE1B28">
              <w:rPr>
                <w:color w:val="000000" w:themeColor="text1"/>
              </w:rPr>
              <w:t>16м</w:t>
            </w:r>
            <w:r w:rsidRPr="00DE1B28">
              <w:rPr>
                <w:color w:val="000000" w:themeColor="text1"/>
                <w:vertAlign w:val="superscript"/>
              </w:rPr>
              <w:t>3</w:t>
            </w:r>
            <w:r w:rsidRPr="00DE1B28">
              <w:rPr>
                <w:color w:val="000000" w:themeColor="text1"/>
              </w:rPr>
              <w:t>/час</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Напор</w:t>
            </w:r>
          </w:p>
        </w:tc>
        <w:tc>
          <w:tcPr>
            <w:tcW w:w="4579" w:type="dxa"/>
            <w:vAlign w:val="center"/>
          </w:tcPr>
          <w:p w:rsidR="00035CBC" w:rsidRPr="00DE1B28" w:rsidRDefault="00035CBC" w:rsidP="008573D4">
            <w:pPr>
              <w:rPr>
                <w:color w:val="000000" w:themeColor="text1"/>
              </w:rPr>
            </w:pPr>
            <w:r w:rsidRPr="00DE1B28">
              <w:rPr>
                <w:color w:val="000000" w:themeColor="text1"/>
              </w:rPr>
              <w:t>110 м</w:t>
            </w:r>
          </w:p>
        </w:tc>
      </w:tr>
      <w:tr w:rsidR="00035CBC" w:rsidRPr="00DE1B28" w:rsidTr="008573D4">
        <w:trPr>
          <w:jc w:val="center"/>
        </w:trPr>
        <w:tc>
          <w:tcPr>
            <w:tcW w:w="3941" w:type="dxa"/>
            <w:vAlign w:val="center"/>
          </w:tcPr>
          <w:p w:rsidR="00035CBC" w:rsidRPr="00DE1B28" w:rsidRDefault="00035CBC" w:rsidP="008573D4">
            <w:pPr>
              <w:rPr>
                <w:color w:val="000000" w:themeColor="text1"/>
              </w:rPr>
            </w:pPr>
            <w:r w:rsidRPr="00DE1B28">
              <w:rPr>
                <w:color w:val="000000" w:themeColor="text1"/>
              </w:rPr>
              <w:t>Наличие частотного регулятора</w:t>
            </w:r>
          </w:p>
        </w:tc>
        <w:tc>
          <w:tcPr>
            <w:tcW w:w="4579" w:type="dxa"/>
            <w:vAlign w:val="center"/>
          </w:tcPr>
          <w:p w:rsidR="00035CBC" w:rsidRPr="00DE1B28" w:rsidRDefault="00035CBC" w:rsidP="008573D4">
            <w:pPr>
              <w:rPr>
                <w:color w:val="000000" w:themeColor="text1"/>
              </w:rPr>
            </w:pPr>
            <w:r w:rsidRPr="00DE1B28">
              <w:rPr>
                <w:color w:val="000000" w:themeColor="text1"/>
              </w:rPr>
              <w:t>есть</w:t>
            </w:r>
          </w:p>
        </w:tc>
      </w:tr>
    </w:tbl>
    <w:p w:rsidR="00035CBC" w:rsidRPr="00DE1B28" w:rsidRDefault="00A261D5" w:rsidP="00270C7B">
      <w:pPr>
        <w:widowControl w:val="0"/>
        <w:spacing w:line="276" w:lineRule="auto"/>
        <w:ind w:firstLine="709"/>
        <w:jc w:val="both"/>
        <w:rPr>
          <w:color w:val="000000" w:themeColor="text1"/>
          <w:sz w:val="26"/>
          <w:szCs w:val="26"/>
        </w:rPr>
      </w:pPr>
      <w:r w:rsidRPr="00DE1B28">
        <w:rPr>
          <w:color w:val="000000" w:themeColor="text1"/>
          <w:sz w:val="26"/>
          <w:szCs w:val="26"/>
        </w:rPr>
        <w:t xml:space="preserve">В системе водоснабжения поселка Юбилейный используются водопроводные сети, выполненные из чугуна и полиэтилена. Общая протяженность сетей холодного водоснабжения составляет 5325 м. По всей протяженности сетей имеется 80 водопроводных колодцев. </w:t>
      </w:r>
    </w:p>
    <w:p w:rsidR="00C570AC" w:rsidRPr="00DE1B28" w:rsidRDefault="000B69B9" w:rsidP="007667E4">
      <w:pPr>
        <w:pStyle w:val="af1"/>
        <w:keepNext/>
        <w:tabs>
          <w:tab w:val="left" w:pos="702"/>
        </w:tabs>
        <w:spacing w:after="0"/>
        <w:ind w:left="702" w:firstLine="7"/>
        <w:jc w:val="center"/>
        <w:rPr>
          <w:rFonts w:cs="Times New Roman"/>
          <w:b/>
          <w:i w:val="0"/>
          <w:color w:val="000000" w:themeColor="text1"/>
          <w:sz w:val="26"/>
          <w:szCs w:val="26"/>
        </w:rPr>
      </w:pPr>
      <w:r w:rsidRPr="00DE1B28">
        <w:rPr>
          <w:rFonts w:cs="Times New Roman"/>
          <w:b/>
          <w:i w:val="0"/>
          <w:color w:val="000000" w:themeColor="text1"/>
          <w:sz w:val="26"/>
          <w:szCs w:val="26"/>
        </w:rPr>
        <w:t xml:space="preserve">Характеристика </w:t>
      </w:r>
      <w:r w:rsidR="002B01CE" w:rsidRPr="00DE1B28">
        <w:rPr>
          <w:rFonts w:cs="Times New Roman"/>
          <w:b/>
          <w:i w:val="0"/>
          <w:color w:val="000000" w:themeColor="text1"/>
          <w:sz w:val="26"/>
          <w:szCs w:val="26"/>
        </w:rPr>
        <w:t>водозаборных сооружений</w:t>
      </w:r>
      <w:r w:rsidRPr="00DE1B28">
        <w:rPr>
          <w:rFonts w:cs="Times New Roman"/>
          <w:b/>
          <w:i w:val="0"/>
          <w:color w:val="000000" w:themeColor="text1"/>
          <w:sz w:val="26"/>
          <w:szCs w:val="26"/>
        </w:rPr>
        <w:t xml:space="preserve"> сельского поселения </w:t>
      </w:r>
    </w:p>
    <w:p w:rsidR="00C570AC" w:rsidRPr="00DE1B28" w:rsidRDefault="00C570AC" w:rsidP="00C570AC">
      <w:pPr>
        <w:spacing w:line="276" w:lineRule="auto"/>
        <w:jc w:val="right"/>
        <w:rPr>
          <w:i/>
          <w:color w:val="000000" w:themeColor="text1"/>
        </w:rPr>
      </w:pPr>
      <w:r w:rsidRPr="00DE1B28">
        <w:rPr>
          <w:i/>
          <w:color w:val="000000" w:themeColor="text1"/>
        </w:rPr>
        <w:t xml:space="preserve">Таблица </w:t>
      </w:r>
      <w:r w:rsidR="00A261D5" w:rsidRPr="00DE1B28">
        <w:rPr>
          <w:i/>
          <w:color w:val="000000" w:themeColor="text1"/>
        </w:rPr>
        <w:t>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2991"/>
        <w:gridCol w:w="2666"/>
        <w:gridCol w:w="3310"/>
      </w:tblGrid>
      <w:tr w:rsidR="00A261D5" w:rsidRPr="00DE1B28" w:rsidTr="00A261D5">
        <w:tc>
          <w:tcPr>
            <w:tcW w:w="804" w:type="dxa"/>
            <w:vAlign w:val="center"/>
          </w:tcPr>
          <w:p w:rsidR="00A261D5" w:rsidRPr="00DE1B28" w:rsidRDefault="00A261D5" w:rsidP="008573D4">
            <w:pPr>
              <w:jc w:val="center"/>
              <w:rPr>
                <w:b/>
                <w:color w:val="000000" w:themeColor="text1"/>
              </w:rPr>
            </w:pPr>
            <w:r w:rsidRPr="00DE1B28">
              <w:rPr>
                <w:b/>
                <w:color w:val="000000" w:themeColor="text1"/>
              </w:rPr>
              <w:t>№ п/п</w:t>
            </w:r>
          </w:p>
        </w:tc>
        <w:tc>
          <w:tcPr>
            <w:tcW w:w="2991" w:type="dxa"/>
            <w:vAlign w:val="center"/>
          </w:tcPr>
          <w:p w:rsidR="00A261D5" w:rsidRPr="00DE1B28" w:rsidRDefault="00A261D5" w:rsidP="008573D4">
            <w:pPr>
              <w:jc w:val="center"/>
              <w:rPr>
                <w:b/>
                <w:color w:val="000000" w:themeColor="text1"/>
              </w:rPr>
            </w:pPr>
            <w:r w:rsidRPr="00DE1B28">
              <w:rPr>
                <w:b/>
                <w:color w:val="000000" w:themeColor="text1"/>
              </w:rPr>
              <w:t>Диаметр, мм</w:t>
            </w:r>
          </w:p>
        </w:tc>
        <w:tc>
          <w:tcPr>
            <w:tcW w:w="2666" w:type="dxa"/>
            <w:vAlign w:val="center"/>
          </w:tcPr>
          <w:p w:rsidR="00A261D5" w:rsidRPr="00DE1B28" w:rsidRDefault="00A261D5" w:rsidP="008573D4">
            <w:pPr>
              <w:jc w:val="center"/>
              <w:rPr>
                <w:b/>
                <w:color w:val="000000" w:themeColor="text1"/>
              </w:rPr>
            </w:pPr>
            <w:r w:rsidRPr="00DE1B28">
              <w:rPr>
                <w:b/>
                <w:color w:val="000000" w:themeColor="text1"/>
              </w:rPr>
              <w:t>Материал</w:t>
            </w:r>
          </w:p>
        </w:tc>
        <w:tc>
          <w:tcPr>
            <w:tcW w:w="3310" w:type="dxa"/>
            <w:vAlign w:val="center"/>
          </w:tcPr>
          <w:p w:rsidR="00A261D5" w:rsidRPr="00DE1B28" w:rsidRDefault="00A261D5" w:rsidP="008573D4">
            <w:pPr>
              <w:jc w:val="center"/>
              <w:rPr>
                <w:b/>
                <w:color w:val="000000" w:themeColor="text1"/>
              </w:rPr>
            </w:pPr>
            <w:r w:rsidRPr="00DE1B28">
              <w:rPr>
                <w:b/>
                <w:color w:val="000000" w:themeColor="text1"/>
              </w:rPr>
              <w:t>Протяженность, м</w:t>
            </w:r>
          </w:p>
        </w:tc>
      </w:tr>
      <w:tr w:rsidR="00A261D5" w:rsidRPr="00DE1B28" w:rsidTr="00A261D5">
        <w:tc>
          <w:tcPr>
            <w:tcW w:w="804" w:type="dxa"/>
            <w:vAlign w:val="center"/>
          </w:tcPr>
          <w:p w:rsidR="00A261D5" w:rsidRPr="00DE1B28" w:rsidRDefault="00A261D5" w:rsidP="008573D4">
            <w:pPr>
              <w:jc w:val="center"/>
              <w:rPr>
                <w:color w:val="000000" w:themeColor="text1"/>
              </w:rPr>
            </w:pPr>
            <w:r w:rsidRPr="00DE1B28">
              <w:rPr>
                <w:color w:val="000000" w:themeColor="text1"/>
              </w:rPr>
              <w:t>1.</w:t>
            </w:r>
          </w:p>
        </w:tc>
        <w:tc>
          <w:tcPr>
            <w:tcW w:w="2991" w:type="dxa"/>
            <w:vAlign w:val="center"/>
          </w:tcPr>
          <w:p w:rsidR="00A261D5" w:rsidRPr="00DE1B28" w:rsidRDefault="00A261D5" w:rsidP="008573D4">
            <w:pPr>
              <w:jc w:val="center"/>
              <w:rPr>
                <w:color w:val="000000" w:themeColor="text1"/>
              </w:rPr>
            </w:pPr>
            <w:r w:rsidRPr="00DE1B28">
              <w:rPr>
                <w:color w:val="000000" w:themeColor="text1"/>
              </w:rPr>
              <w:t>110</w:t>
            </w:r>
          </w:p>
        </w:tc>
        <w:tc>
          <w:tcPr>
            <w:tcW w:w="2666" w:type="dxa"/>
            <w:vAlign w:val="center"/>
          </w:tcPr>
          <w:p w:rsidR="00A261D5" w:rsidRPr="00DE1B28" w:rsidRDefault="00A261D5" w:rsidP="008573D4">
            <w:pPr>
              <w:rPr>
                <w:color w:val="000000" w:themeColor="text1"/>
              </w:rPr>
            </w:pPr>
            <w:r w:rsidRPr="00DE1B28">
              <w:rPr>
                <w:color w:val="000000" w:themeColor="text1"/>
              </w:rPr>
              <w:t>Полиэтилен</w:t>
            </w:r>
          </w:p>
        </w:tc>
        <w:tc>
          <w:tcPr>
            <w:tcW w:w="3310" w:type="dxa"/>
            <w:vAlign w:val="center"/>
          </w:tcPr>
          <w:p w:rsidR="00A261D5" w:rsidRPr="00DE1B28" w:rsidRDefault="00A261D5" w:rsidP="008573D4">
            <w:pPr>
              <w:jc w:val="center"/>
              <w:rPr>
                <w:color w:val="000000" w:themeColor="text1"/>
              </w:rPr>
            </w:pPr>
            <w:r w:rsidRPr="00DE1B28">
              <w:rPr>
                <w:color w:val="000000" w:themeColor="text1"/>
              </w:rPr>
              <w:t>1813</w:t>
            </w:r>
          </w:p>
        </w:tc>
      </w:tr>
      <w:tr w:rsidR="00A261D5" w:rsidRPr="00DE1B28" w:rsidTr="00A261D5">
        <w:tc>
          <w:tcPr>
            <w:tcW w:w="804" w:type="dxa"/>
            <w:vAlign w:val="center"/>
          </w:tcPr>
          <w:p w:rsidR="00A261D5" w:rsidRPr="00DE1B28" w:rsidRDefault="00A261D5" w:rsidP="008573D4">
            <w:pPr>
              <w:jc w:val="center"/>
              <w:rPr>
                <w:color w:val="000000" w:themeColor="text1"/>
              </w:rPr>
            </w:pPr>
            <w:r w:rsidRPr="00DE1B28">
              <w:rPr>
                <w:color w:val="000000" w:themeColor="text1"/>
              </w:rPr>
              <w:t>2.</w:t>
            </w:r>
          </w:p>
        </w:tc>
        <w:tc>
          <w:tcPr>
            <w:tcW w:w="2991" w:type="dxa"/>
            <w:vAlign w:val="center"/>
          </w:tcPr>
          <w:p w:rsidR="00A261D5" w:rsidRPr="00DE1B28" w:rsidRDefault="00A261D5" w:rsidP="008573D4">
            <w:pPr>
              <w:jc w:val="center"/>
              <w:rPr>
                <w:color w:val="000000" w:themeColor="text1"/>
              </w:rPr>
            </w:pPr>
            <w:r w:rsidRPr="00DE1B28">
              <w:rPr>
                <w:color w:val="000000" w:themeColor="text1"/>
              </w:rPr>
              <w:t>75</w:t>
            </w:r>
          </w:p>
        </w:tc>
        <w:tc>
          <w:tcPr>
            <w:tcW w:w="2666" w:type="dxa"/>
            <w:vAlign w:val="center"/>
          </w:tcPr>
          <w:p w:rsidR="00A261D5" w:rsidRPr="00DE1B28" w:rsidRDefault="00A261D5" w:rsidP="008573D4">
            <w:pPr>
              <w:rPr>
                <w:color w:val="000000" w:themeColor="text1"/>
              </w:rPr>
            </w:pPr>
            <w:r w:rsidRPr="00DE1B28">
              <w:rPr>
                <w:color w:val="000000" w:themeColor="text1"/>
              </w:rPr>
              <w:t>Полиэтилен</w:t>
            </w:r>
          </w:p>
        </w:tc>
        <w:tc>
          <w:tcPr>
            <w:tcW w:w="3310" w:type="dxa"/>
            <w:vAlign w:val="center"/>
          </w:tcPr>
          <w:p w:rsidR="00A261D5" w:rsidRPr="00DE1B28" w:rsidRDefault="00A261D5" w:rsidP="008573D4">
            <w:pPr>
              <w:jc w:val="center"/>
              <w:rPr>
                <w:color w:val="000000" w:themeColor="text1"/>
              </w:rPr>
            </w:pPr>
            <w:r w:rsidRPr="00DE1B28">
              <w:rPr>
                <w:color w:val="000000" w:themeColor="text1"/>
              </w:rPr>
              <w:t>185</w:t>
            </w:r>
          </w:p>
        </w:tc>
      </w:tr>
      <w:tr w:rsidR="00A261D5" w:rsidRPr="00DE1B28" w:rsidTr="00A261D5">
        <w:tc>
          <w:tcPr>
            <w:tcW w:w="804" w:type="dxa"/>
            <w:vAlign w:val="center"/>
          </w:tcPr>
          <w:p w:rsidR="00A261D5" w:rsidRPr="00DE1B28" w:rsidRDefault="00A261D5" w:rsidP="008573D4">
            <w:pPr>
              <w:jc w:val="center"/>
              <w:rPr>
                <w:color w:val="000000" w:themeColor="text1"/>
              </w:rPr>
            </w:pPr>
            <w:r w:rsidRPr="00DE1B28">
              <w:rPr>
                <w:color w:val="000000" w:themeColor="text1"/>
              </w:rPr>
              <w:t>3.</w:t>
            </w:r>
          </w:p>
        </w:tc>
        <w:tc>
          <w:tcPr>
            <w:tcW w:w="2991" w:type="dxa"/>
            <w:vAlign w:val="center"/>
          </w:tcPr>
          <w:p w:rsidR="00A261D5" w:rsidRPr="00DE1B28" w:rsidRDefault="00A261D5" w:rsidP="008573D4">
            <w:pPr>
              <w:jc w:val="center"/>
              <w:rPr>
                <w:color w:val="000000" w:themeColor="text1"/>
              </w:rPr>
            </w:pPr>
            <w:r w:rsidRPr="00DE1B28">
              <w:rPr>
                <w:color w:val="000000" w:themeColor="text1"/>
              </w:rPr>
              <w:t>63</w:t>
            </w:r>
          </w:p>
        </w:tc>
        <w:tc>
          <w:tcPr>
            <w:tcW w:w="2666" w:type="dxa"/>
            <w:vAlign w:val="center"/>
          </w:tcPr>
          <w:p w:rsidR="00A261D5" w:rsidRPr="00DE1B28" w:rsidRDefault="00A261D5" w:rsidP="008573D4">
            <w:pPr>
              <w:rPr>
                <w:color w:val="000000" w:themeColor="text1"/>
              </w:rPr>
            </w:pPr>
            <w:r w:rsidRPr="00DE1B28">
              <w:rPr>
                <w:color w:val="000000" w:themeColor="text1"/>
              </w:rPr>
              <w:t>Полиэтилен</w:t>
            </w:r>
          </w:p>
        </w:tc>
        <w:tc>
          <w:tcPr>
            <w:tcW w:w="3310" w:type="dxa"/>
            <w:vAlign w:val="center"/>
          </w:tcPr>
          <w:p w:rsidR="00A261D5" w:rsidRPr="00DE1B28" w:rsidRDefault="00A261D5" w:rsidP="008573D4">
            <w:pPr>
              <w:jc w:val="center"/>
              <w:rPr>
                <w:color w:val="000000" w:themeColor="text1"/>
              </w:rPr>
            </w:pPr>
            <w:r w:rsidRPr="00DE1B28">
              <w:rPr>
                <w:color w:val="000000" w:themeColor="text1"/>
              </w:rPr>
              <w:t>532</w:t>
            </w:r>
          </w:p>
        </w:tc>
      </w:tr>
      <w:tr w:rsidR="00A261D5" w:rsidRPr="00DE1B28" w:rsidTr="00A261D5">
        <w:tc>
          <w:tcPr>
            <w:tcW w:w="804" w:type="dxa"/>
            <w:vAlign w:val="center"/>
          </w:tcPr>
          <w:p w:rsidR="00A261D5" w:rsidRPr="00DE1B28" w:rsidRDefault="00A261D5" w:rsidP="008573D4">
            <w:pPr>
              <w:jc w:val="center"/>
              <w:rPr>
                <w:color w:val="000000" w:themeColor="text1"/>
              </w:rPr>
            </w:pPr>
            <w:r w:rsidRPr="00DE1B28">
              <w:rPr>
                <w:color w:val="000000" w:themeColor="text1"/>
              </w:rPr>
              <w:t>4.</w:t>
            </w:r>
          </w:p>
        </w:tc>
        <w:tc>
          <w:tcPr>
            <w:tcW w:w="2991" w:type="dxa"/>
            <w:vAlign w:val="center"/>
          </w:tcPr>
          <w:p w:rsidR="00A261D5" w:rsidRPr="00DE1B28" w:rsidRDefault="00A261D5" w:rsidP="008573D4">
            <w:pPr>
              <w:jc w:val="center"/>
              <w:rPr>
                <w:color w:val="000000" w:themeColor="text1"/>
              </w:rPr>
            </w:pPr>
            <w:r w:rsidRPr="00DE1B28">
              <w:rPr>
                <w:color w:val="000000" w:themeColor="text1"/>
              </w:rPr>
              <w:t>50</w:t>
            </w:r>
          </w:p>
        </w:tc>
        <w:tc>
          <w:tcPr>
            <w:tcW w:w="2666" w:type="dxa"/>
            <w:vAlign w:val="center"/>
          </w:tcPr>
          <w:p w:rsidR="00A261D5" w:rsidRPr="00DE1B28" w:rsidRDefault="00A261D5" w:rsidP="008573D4">
            <w:pPr>
              <w:rPr>
                <w:color w:val="000000" w:themeColor="text1"/>
              </w:rPr>
            </w:pPr>
            <w:r w:rsidRPr="00DE1B28">
              <w:rPr>
                <w:color w:val="000000" w:themeColor="text1"/>
              </w:rPr>
              <w:t>Полиэтилен</w:t>
            </w:r>
          </w:p>
        </w:tc>
        <w:tc>
          <w:tcPr>
            <w:tcW w:w="3310" w:type="dxa"/>
            <w:vAlign w:val="center"/>
          </w:tcPr>
          <w:p w:rsidR="00A261D5" w:rsidRPr="00DE1B28" w:rsidRDefault="00A261D5" w:rsidP="008573D4">
            <w:pPr>
              <w:jc w:val="center"/>
              <w:rPr>
                <w:color w:val="000000" w:themeColor="text1"/>
              </w:rPr>
            </w:pPr>
            <w:r w:rsidRPr="00DE1B28">
              <w:rPr>
                <w:color w:val="000000" w:themeColor="text1"/>
              </w:rPr>
              <w:t>1194</w:t>
            </w:r>
          </w:p>
        </w:tc>
      </w:tr>
      <w:tr w:rsidR="00A261D5" w:rsidRPr="00DE1B28" w:rsidTr="00A261D5">
        <w:tc>
          <w:tcPr>
            <w:tcW w:w="804" w:type="dxa"/>
            <w:vAlign w:val="center"/>
          </w:tcPr>
          <w:p w:rsidR="00A261D5" w:rsidRPr="00DE1B28" w:rsidRDefault="00A261D5" w:rsidP="008573D4">
            <w:pPr>
              <w:jc w:val="center"/>
              <w:rPr>
                <w:color w:val="000000" w:themeColor="text1"/>
              </w:rPr>
            </w:pPr>
            <w:r w:rsidRPr="00DE1B28">
              <w:rPr>
                <w:color w:val="000000" w:themeColor="text1"/>
              </w:rPr>
              <w:lastRenderedPageBreak/>
              <w:t>5.</w:t>
            </w:r>
          </w:p>
        </w:tc>
        <w:tc>
          <w:tcPr>
            <w:tcW w:w="2991" w:type="dxa"/>
            <w:vAlign w:val="center"/>
          </w:tcPr>
          <w:p w:rsidR="00A261D5" w:rsidRPr="00DE1B28" w:rsidRDefault="00A261D5" w:rsidP="008573D4">
            <w:pPr>
              <w:jc w:val="center"/>
              <w:rPr>
                <w:color w:val="000000" w:themeColor="text1"/>
              </w:rPr>
            </w:pPr>
            <w:r w:rsidRPr="00DE1B28">
              <w:rPr>
                <w:color w:val="000000" w:themeColor="text1"/>
              </w:rPr>
              <w:t>40</w:t>
            </w:r>
          </w:p>
        </w:tc>
        <w:tc>
          <w:tcPr>
            <w:tcW w:w="2666" w:type="dxa"/>
            <w:vAlign w:val="center"/>
          </w:tcPr>
          <w:p w:rsidR="00A261D5" w:rsidRPr="00DE1B28" w:rsidRDefault="00A261D5" w:rsidP="008573D4">
            <w:pPr>
              <w:rPr>
                <w:color w:val="000000" w:themeColor="text1"/>
              </w:rPr>
            </w:pPr>
            <w:r w:rsidRPr="00DE1B28">
              <w:rPr>
                <w:color w:val="000000" w:themeColor="text1"/>
              </w:rPr>
              <w:t>Полиэтилен</w:t>
            </w:r>
          </w:p>
        </w:tc>
        <w:tc>
          <w:tcPr>
            <w:tcW w:w="3310" w:type="dxa"/>
            <w:vAlign w:val="center"/>
          </w:tcPr>
          <w:p w:rsidR="00A261D5" w:rsidRPr="00DE1B28" w:rsidRDefault="00A261D5" w:rsidP="008573D4">
            <w:pPr>
              <w:jc w:val="center"/>
              <w:rPr>
                <w:color w:val="000000" w:themeColor="text1"/>
              </w:rPr>
            </w:pPr>
            <w:r w:rsidRPr="00DE1B28">
              <w:rPr>
                <w:color w:val="000000" w:themeColor="text1"/>
              </w:rPr>
              <w:t>417</w:t>
            </w:r>
          </w:p>
        </w:tc>
      </w:tr>
      <w:tr w:rsidR="00A261D5" w:rsidRPr="00DE1B28" w:rsidTr="00A261D5">
        <w:tc>
          <w:tcPr>
            <w:tcW w:w="804" w:type="dxa"/>
            <w:vAlign w:val="center"/>
          </w:tcPr>
          <w:p w:rsidR="00A261D5" w:rsidRPr="00DE1B28" w:rsidRDefault="00A261D5" w:rsidP="008573D4">
            <w:pPr>
              <w:jc w:val="center"/>
              <w:rPr>
                <w:color w:val="000000" w:themeColor="text1"/>
              </w:rPr>
            </w:pPr>
            <w:r w:rsidRPr="00DE1B28">
              <w:rPr>
                <w:color w:val="000000" w:themeColor="text1"/>
              </w:rPr>
              <w:t>6.</w:t>
            </w:r>
          </w:p>
        </w:tc>
        <w:tc>
          <w:tcPr>
            <w:tcW w:w="2991" w:type="dxa"/>
            <w:vAlign w:val="center"/>
          </w:tcPr>
          <w:p w:rsidR="00A261D5" w:rsidRPr="00DE1B28" w:rsidRDefault="00A261D5" w:rsidP="008573D4">
            <w:pPr>
              <w:jc w:val="center"/>
              <w:rPr>
                <w:color w:val="000000" w:themeColor="text1"/>
              </w:rPr>
            </w:pPr>
            <w:r w:rsidRPr="00DE1B28">
              <w:rPr>
                <w:color w:val="000000" w:themeColor="text1"/>
              </w:rPr>
              <w:t>100</w:t>
            </w:r>
          </w:p>
        </w:tc>
        <w:tc>
          <w:tcPr>
            <w:tcW w:w="2666" w:type="dxa"/>
            <w:vAlign w:val="center"/>
          </w:tcPr>
          <w:p w:rsidR="00A261D5" w:rsidRPr="00DE1B28" w:rsidRDefault="00A261D5" w:rsidP="008573D4">
            <w:pPr>
              <w:rPr>
                <w:color w:val="000000" w:themeColor="text1"/>
              </w:rPr>
            </w:pPr>
            <w:r w:rsidRPr="00DE1B28">
              <w:rPr>
                <w:color w:val="000000" w:themeColor="text1"/>
              </w:rPr>
              <w:t>Чугун</w:t>
            </w:r>
          </w:p>
        </w:tc>
        <w:tc>
          <w:tcPr>
            <w:tcW w:w="3310" w:type="dxa"/>
            <w:vAlign w:val="center"/>
          </w:tcPr>
          <w:p w:rsidR="00A261D5" w:rsidRPr="00DE1B28" w:rsidRDefault="00A261D5" w:rsidP="008573D4">
            <w:pPr>
              <w:jc w:val="center"/>
              <w:rPr>
                <w:color w:val="000000" w:themeColor="text1"/>
              </w:rPr>
            </w:pPr>
            <w:r w:rsidRPr="00DE1B28">
              <w:rPr>
                <w:color w:val="000000" w:themeColor="text1"/>
              </w:rPr>
              <w:t>767</w:t>
            </w:r>
          </w:p>
        </w:tc>
      </w:tr>
      <w:tr w:rsidR="00A261D5" w:rsidRPr="00DE1B28" w:rsidTr="00A261D5">
        <w:tc>
          <w:tcPr>
            <w:tcW w:w="804" w:type="dxa"/>
            <w:vAlign w:val="center"/>
          </w:tcPr>
          <w:p w:rsidR="00A261D5" w:rsidRPr="00DE1B28" w:rsidRDefault="00A261D5" w:rsidP="008573D4">
            <w:pPr>
              <w:jc w:val="center"/>
              <w:rPr>
                <w:color w:val="000000" w:themeColor="text1"/>
              </w:rPr>
            </w:pPr>
            <w:r w:rsidRPr="00DE1B28">
              <w:rPr>
                <w:color w:val="000000" w:themeColor="text1"/>
              </w:rPr>
              <w:t>7.</w:t>
            </w:r>
          </w:p>
        </w:tc>
        <w:tc>
          <w:tcPr>
            <w:tcW w:w="2991" w:type="dxa"/>
            <w:vAlign w:val="center"/>
          </w:tcPr>
          <w:p w:rsidR="00A261D5" w:rsidRPr="00DE1B28" w:rsidRDefault="00A261D5" w:rsidP="008573D4">
            <w:pPr>
              <w:jc w:val="center"/>
              <w:rPr>
                <w:color w:val="000000" w:themeColor="text1"/>
              </w:rPr>
            </w:pPr>
            <w:r w:rsidRPr="00DE1B28">
              <w:rPr>
                <w:color w:val="000000" w:themeColor="text1"/>
              </w:rPr>
              <w:t>80</w:t>
            </w:r>
          </w:p>
        </w:tc>
        <w:tc>
          <w:tcPr>
            <w:tcW w:w="2666" w:type="dxa"/>
            <w:vAlign w:val="center"/>
          </w:tcPr>
          <w:p w:rsidR="00A261D5" w:rsidRPr="00DE1B28" w:rsidRDefault="00A261D5" w:rsidP="008573D4">
            <w:pPr>
              <w:rPr>
                <w:color w:val="000000" w:themeColor="text1"/>
              </w:rPr>
            </w:pPr>
            <w:r w:rsidRPr="00DE1B28">
              <w:rPr>
                <w:color w:val="000000" w:themeColor="text1"/>
              </w:rPr>
              <w:t>Чугун</w:t>
            </w:r>
          </w:p>
        </w:tc>
        <w:tc>
          <w:tcPr>
            <w:tcW w:w="3310" w:type="dxa"/>
            <w:vAlign w:val="center"/>
          </w:tcPr>
          <w:p w:rsidR="00A261D5" w:rsidRPr="00DE1B28" w:rsidRDefault="00A261D5" w:rsidP="008573D4">
            <w:pPr>
              <w:jc w:val="center"/>
              <w:rPr>
                <w:color w:val="000000" w:themeColor="text1"/>
              </w:rPr>
            </w:pPr>
            <w:r w:rsidRPr="00DE1B28">
              <w:rPr>
                <w:color w:val="000000" w:themeColor="text1"/>
              </w:rPr>
              <w:t>417</w:t>
            </w:r>
          </w:p>
        </w:tc>
      </w:tr>
      <w:tr w:rsidR="00A261D5" w:rsidRPr="00DE1B28" w:rsidTr="00A261D5">
        <w:tc>
          <w:tcPr>
            <w:tcW w:w="6461" w:type="dxa"/>
            <w:gridSpan w:val="3"/>
          </w:tcPr>
          <w:p w:rsidR="00A261D5" w:rsidRPr="00DE1B28" w:rsidRDefault="00A261D5" w:rsidP="008573D4">
            <w:pPr>
              <w:rPr>
                <w:b/>
                <w:color w:val="000000" w:themeColor="text1"/>
              </w:rPr>
            </w:pPr>
            <w:r w:rsidRPr="00DE1B28">
              <w:rPr>
                <w:b/>
                <w:color w:val="000000" w:themeColor="text1"/>
              </w:rPr>
              <w:t>Итого:</w:t>
            </w:r>
          </w:p>
        </w:tc>
        <w:tc>
          <w:tcPr>
            <w:tcW w:w="3310" w:type="dxa"/>
            <w:vAlign w:val="center"/>
          </w:tcPr>
          <w:p w:rsidR="00A261D5" w:rsidRPr="00DE1B28" w:rsidRDefault="00A261D5" w:rsidP="008573D4">
            <w:pPr>
              <w:jc w:val="center"/>
              <w:rPr>
                <w:b/>
                <w:color w:val="000000" w:themeColor="text1"/>
              </w:rPr>
            </w:pPr>
            <w:r w:rsidRPr="00DE1B28">
              <w:rPr>
                <w:b/>
                <w:color w:val="000000" w:themeColor="text1"/>
              </w:rPr>
              <w:t>5325</w:t>
            </w:r>
          </w:p>
        </w:tc>
      </w:tr>
    </w:tbl>
    <w:p w:rsidR="00A261D5" w:rsidRPr="00DE1B28" w:rsidRDefault="00A261D5" w:rsidP="00A261D5">
      <w:pPr>
        <w:widowControl w:val="0"/>
        <w:spacing w:line="276" w:lineRule="auto"/>
        <w:ind w:firstLine="709"/>
        <w:jc w:val="both"/>
        <w:rPr>
          <w:color w:val="000000" w:themeColor="text1"/>
          <w:sz w:val="26"/>
          <w:szCs w:val="26"/>
        </w:rPr>
      </w:pPr>
      <w:r w:rsidRPr="00DE1B28">
        <w:rPr>
          <w:color w:val="000000" w:themeColor="text1"/>
          <w:sz w:val="26"/>
          <w:szCs w:val="26"/>
        </w:rPr>
        <w:t>В настоящее время водопроводные сети из полиэтиленовых труб составляют 78% от общей протяженности.</w:t>
      </w:r>
    </w:p>
    <w:p w:rsidR="00A261D5" w:rsidRPr="00DE1B28" w:rsidRDefault="00A261D5" w:rsidP="00A261D5">
      <w:pPr>
        <w:widowControl w:val="0"/>
        <w:spacing w:line="276" w:lineRule="auto"/>
        <w:ind w:firstLine="709"/>
        <w:jc w:val="both"/>
        <w:rPr>
          <w:color w:val="000000" w:themeColor="text1"/>
          <w:sz w:val="26"/>
          <w:szCs w:val="26"/>
        </w:rPr>
      </w:pPr>
      <w:r w:rsidRPr="00DE1B28">
        <w:rPr>
          <w:color w:val="000000" w:themeColor="text1"/>
          <w:sz w:val="26"/>
          <w:szCs w:val="26"/>
        </w:rPr>
        <w:t>Подключенная нагрузка системы водоснабжения составляет 8,02 м</w:t>
      </w:r>
      <w:r w:rsidRPr="00DE1B28">
        <w:rPr>
          <w:color w:val="000000" w:themeColor="text1"/>
          <w:sz w:val="26"/>
          <w:szCs w:val="26"/>
          <w:vertAlign w:val="superscript"/>
        </w:rPr>
        <w:t>3</w:t>
      </w:r>
      <w:r w:rsidRPr="00DE1B28">
        <w:rPr>
          <w:color w:val="000000" w:themeColor="text1"/>
          <w:sz w:val="26"/>
          <w:szCs w:val="26"/>
        </w:rPr>
        <w:t>/ч., при дебите эксплуатируемой артезианской скважины 25 м</w:t>
      </w:r>
      <w:r w:rsidRPr="00DE1B28">
        <w:rPr>
          <w:color w:val="000000" w:themeColor="text1"/>
          <w:sz w:val="26"/>
          <w:szCs w:val="26"/>
          <w:vertAlign w:val="superscript"/>
        </w:rPr>
        <w:t>3</w:t>
      </w:r>
      <w:r w:rsidRPr="00DE1B28">
        <w:rPr>
          <w:color w:val="000000" w:themeColor="text1"/>
          <w:sz w:val="26"/>
          <w:szCs w:val="26"/>
        </w:rPr>
        <w:t>/ч. и 18 м</w:t>
      </w:r>
      <w:r w:rsidRPr="00DE1B28">
        <w:rPr>
          <w:color w:val="000000" w:themeColor="text1"/>
          <w:sz w:val="26"/>
          <w:szCs w:val="26"/>
          <w:vertAlign w:val="superscript"/>
        </w:rPr>
        <w:t>3</w:t>
      </w:r>
      <w:r w:rsidRPr="00DE1B28">
        <w:rPr>
          <w:color w:val="000000" w:themeColor="text1"/>
          <w:sz w:val="26"/>
          <w:szCs w:val="26"/>
        </w:rPr>
        <w:t>/ч. резервной.   Система водоснабжения в настоящий момент имеет резерв мощности для подключения новых абонентов. Строительство новых водозаборных узлов не требуется.</w:t>
      </w:r>
    </w:p>
    <w:p w:rsidR="00FB6295" w:rsidRPr="00DE1B28" w:rsidRDefault="00A261D5" w:rsidP="00A261D5">
      <w:pPr>
        <w:widowControl w:val="0"/>
        <w:spacing w:line="276" w:lineRule="auto"/>
        <w:ind w:firstLine="709"/>
        <w:jc w:val="both"/>
        <w:rPr>
          <w:color w:val="000000" w:themeColor="text1"/>
        </w:rPr>
      </w:pPr>
      <w:r w:rsidRPr="00DE1B28">
        <w:rPr>
          <w:color w:val="000000" w:themeColor="text1"/>
          <w:sz w:val="26"/>
          <w:szCs w:val="26"/>
        </w:rPr>
        <w:t xml:space="preserve">Также в системе водоснабжения поселка имеется 2 водонапорные башни, которые находятся в неработоспособном состоянии, в связи с чем, они отключены от источника водоснабжения. Основной технической проблемой влияющей на качество водоснабжения потребителей в системе водоснабжения поселка является отсутствие исправной водонапорной башни, а также большой износ некоторых участков сетей водоснабжения. На </w:t>
      </w:r>
      <w:r w:rsidRPr="00DE1B28">
        <w:rPr>
          <w:b/>
          <w:color w:val="000000" w:themeColor="text1"/>
          <w:sz w:val="26"/>
          <w:szCs w:val="26"/>
        </w:rPr>
        <w:t>первую очередь</w:t>
      </w:r>
      <w:r w:rsidRPr="00DE1B28">
        <w:rPr>
          <w:color w:val="000000" w:themeColor="text1"/>
          <w:sz w:val="26"/>
          <w:szCs w:val="26"/>
        </w:rPr>
        <w:t xml:space="preserve"> предлагается </w:t>
      </w:r>
      <w:r w:rsidR="00AC7E20" w:rsidRPr="00DE1B28">
        <w:rPr>
          <w:color w:val="000000" w:themeColor="text1"/>
          <w:sz w:val="26"/>
          <w:szCs w:val="26"/>
        </w:rPr>
        <w:t>рекнструкция</w:t>
      </w:r>
      <w:r w:rsidR="00FB6295" w:rsidRPr="00DE1B28">
        <w:rPr>
          <w:color w:val="000000" w:themeColor="text1"/>
          <w:sz w:val="26"/>
          <w:szCs w:val="26"/>
        </w:rPr>
        <w:t xml:space="preserve"> водоза</w:t>
      </w:r>
      <w:r w:rsidR="0046215C" w:rsidRPr="00DE1B28">
        <w:rPr>
          <w:color w:val="000000" w:themeColor="text1"/>
          <w:sz w:val="26"/>
          <w:szCs w:val="26"/>
        </w:rPr>
        <w:t xml:space="preserve"> </w:t>
      </w:r>
      <w:r w:rsidR="00FB6295" w:rsidRPr="00DE1B28">
        <w:rPr>
          <w:color w:val="000000" w:themeColor="text1"/>
          <w:sz w:val="26"/>
          <w:szCs w:val="26"/>
        </w:rPr>
        <w:t>борного узла (замена водонапорной башни).</w:t>
      </w:r>
    </w:p>
    <w:p w:rsidR="00A261D5" w:rsidRPr="00DE1B28" w:rsidRDefault="00A261D5" w:rsidP="00A261D5">
      <w:pPr>
        <w:widowControl w:val="0"/>
        <w:spacing w:line="276" w:lineRule="auto"/>
        <w:ind w:firstLine="709"/>
        <w:jc w:val="both"/>
        <w:rPr>
          <w:color w:val="000000" w:themeColor="text1"/>
          <w:sz w:val="26"/>
          <w:szCs w:val="26"/>
        </w:rPr>
      </w:pPr>
      <w:r w:rsidRPr="00DE1B28">
        <w:rPr>
          <w:color w:val="000000" w:themeColor="text1"/>
          <w:sz w:val="26"/>
          <w:szCs w:val="26"/>
        </w:rPr>
        <w:t>По данным ФБУЗ «Центр гигиены и эпидимиологии в Калужской области», гидрологическим данным и данным производственного лабораторного контроля на водозаборе поселка Юбилейный не наблюдается превышение ПДК химических элементов. Сооружения очистки, подаваемой в систему централизованного водоснабжения воды, на водозаборных узлах отсутствуют.</w:t>
      </w:r>
    </w:p>
    <w:p w:rsidR="008C062B" w:rsidRPr="00DE1B28" w:rsidRDefault="008C062B" w:rsidP="008C062B">
      <w:pPr>
        <w:widowControl w:val="0"/>
        <w:spacing w:line="276" w:lineRule="auto"/>
        <w:ind w:firstLine="709"/>
        <w:jc w:val="both"/>
        <w:rPr>
          <w:color w:val="000000" w:themeColor="text1"/>
          <w:sz w:val="26"/>
          <w:szCs w:val="26"/>
        </w:rPr>
      </w:pPr>
      <w:r w:rsidRPr="00DE1B28">
        <w:rPr>
          <w:color w:val="000000" w:themeColor="text1"/>
          <w:sz w:val="26"/>
          <w:szCs w:val="26"/>
        </w:rPr>
        <w:t>Перечень водонапорных башен и пожарных гидрантов сельского поселения:</w:t>
      </w:r>
    </w:p>
    <w:p w:rsidR="008C062B" w:rsidRPr="00DE1B28" w:rsidRDefault="00863FB5" w:rsidP="008C062B">
      <w:pPr>
        <w:widowControl w:val="0"/>
        <w:tabs>
          <w:tab w:val="num" w:pos="540"/>
        </w:tabs>
        <w:spacing w:line="276" w:lineRule="auto"/>
        <w:ind w:firstLine="709"/>
        <w:jc w:val="both"/>
        <w:rPr>
          <w:color w:val="000000" w:themeColor="text1"/>
          <w:sz w:val="26"/>
          <w:szCs w:val="26"/>
        </w:rPr>
      </w:pPr>
      <w:r w:rsidRPr="00DE1B28">
        <w:rPr>
          <w:color w:val="000000" w:themeColor="text1"/>
          <w:sz w:val="26"/>
          <w:szCs w:val="26"/>
        </w:rPr>
        <w:t xml:space="preserve">- </w:t>
      </w:r>
      <w:r w:rsidR="008C062B" w:rsidRPr="00DE1B28">
        <w:rPr>
          <w:color w:val="000000" w:themeColor="text1"/>
          <w:sz w:val="26"/>
          <w:szCs w:val="26"/>
        </w:rPr>
        <w:t>п. Юбилейный - 2 башни, 1 пожарный гидрант - ул. Первомайская, д. 16 а;</w:t>
      </w:r>
    </w:p>
    <w:p w:rsidR="008C062B" w:rsidRPr="00DE1B28" w:rsidRDefault="00863FB5" w:rsidP="008C062B">
      <w:pPr>
        <w:widowControl w:val="0"/>
        <w:tabs>
          <w:tab w:val="num" w:pos="540"/>
        </w:tabs>
        <w:spacing w:line="276" w:lineRule="auto"/>
        <w:ind w:firstLine="709"/>
        <w:jc w:val="both"/>
        <w:rPr>
          <w:color w:val="000000" w:themeColor="text1"/>
          <w:sz w:val="26"/>
          <w:szCs w:val="26"/>
        </w:rPr>
      </w:pPr>
      <w:r w:rsidRPr="00DE1B28">
        <w:rPr>
          <w:color w:val="000000" w:themeColor="text1"/>
          <w:sz w:val="26"/>
          <w:szCs w:val="26"/>
        </w:rPr>
        <w:t xml:space="preserve">- </w:t>
      </w:r>
      <w:r w:rsidR="008C062B" w:rsidRPr="00DE1B28">
        <w:rPr>
          <w:color w:val="000000" w:themeColor="text1"/>
          <w:sz w:val="26"/>
          <w:szCs w:val="26"/>
        </w:rPr>
        <w:t>дер. Пнево - 1 башня,</w:t>
      </w:r>
    </w:p>
    <w:p w:rsidR="008C062B" w:rsidRPr="00DE1B28" w:rsidRDefault="00863FB5" w:rsidP="008C062B">
      <w:pPr>
        <w:widowControl w:val="0"/>
        <w:tabs>
          <w:tab w:val="num" w:pos="540"/>
        </w:tabs>
        <w:spacing w:line="276" w:lineRule="auto"/>
        <w:ind w:firstLine="709"/>
        <w:jc w:val="both"/>
        <w:rPr>
          <w:color w:val="000000" w:themeColor="text1"/>
          <w:sz w:val="26"/>
          <w:szCs w:val="26"/>
        </w:rPr>
      </w:pPr>
      <w:r w:rsidRPr="00DE1B28">
        <w:rPr>
          <w:color w:val="000000" w:themeColor="text1"/>
          <w:sz w:val="26"/>
          <w:szCs w:val="26"/>
        </w:rPr>
        <w:t xml:space="preserve">- </w:t>
      </w:r>
      <w:r w:rsidR="008C062B" w:rsidRPr="00DE1B28">
        <w:rPr>
          <w:color w:val="000000" w:themeColor="text1"/>
          <w:sz w:val="26"/>
          <w:szCs w:val="26"/>
        </w:rPr>
        <w:t>дер. Дурово -</w:t>
      </w:r>
      <w:r w:rsidR="00384537" w:rsidRPr="00DE1B28">
        <w:rPr>
          <w:color w:val="000000" w:themeColor="text1"/>
          <w:sz w:val="26"/>
          <w:szCs w:val="26"/>
        </w:rPr>
        <w:t xml:space="preserve"> </w:t>
      </w:r>
      <w:r w:rsidR="008C062B" w:rsidRPr="00DE1B28">
        <w:rPr>
          <w:color w:val="000000" w:themeColor="text1"/>
          <w:sz w:val="26"/>
          <w:szCs w:val="26"/>
        </w:rPr>
        <w:t>1 башня для фермы.</w:t>
      </w:r>
    </w:p>
    <w:p w:rsidR="00A261D5" w:rsidRPr="00DE1B28" w:rsidRDefault="00A261D5" w:rsidP="00A261D5">
      <w:pPr>
        <w:widowControl w:val="0"/>
        <w:spacing w:line="276" w:lineRule="auto"/>
        <w:ind w:firstLine="709"/>
        <w:jc w:val="both"/>
        <w:rPr>
          <w:color w:val="000000" w:themeColor="text1"/>
          <w:sz w:val="26"/>
          <w:szCs w:val="26"/>
        </w:rPr>
      </w:pPr>
      <w:r w:rsidRPr="00DE1B28">
        <w:rPr>
          <w:color w:val="000000" w:themeColor="text1"/>
          <w:sz w:val="26"/>
          <w:szCs w:val="26"/>
        </w:rPr>
        <w:t>Горячее водоснабжение потребителей на территории сельского поселения отсутствует.</w:t>
      </w:r>
    </w:p>
    <w:p w:rsidR="00CA679F" w:rsidRPr="00DE1B28" w:rsidRDefault="00CA679F" w:rsidP="00AA474A">
      <w:pPr>
        <w:spacing w:line="276" w:lineRule="auto"/>
        <w:ind w:firstLine="720"/>
        <w:rPr>
          <w:b/>
          <w:i/>
          <w:color w:val="000000" w:themeColor="text1"/>
          <w:sz w:val="26"/>
          <w:szCs w:val="26"/>
        </w:rPr>
      </w:pPr>
      <w:r w:rsidRPr="00DE1B28">
        <w:rPr>
          <w:b/>
          <w:i/>
          <w:color w:val="000000" w:themeColor="text1"/>
          <w:sz w:val="26"/>
          <w:szCs w:val="26"/>
        </w:rPr>
        <w:t>Водоотведение</w:t>
      </w:r>
    </w:p>
    <w:p w:rsidR="00A727F2" w:rsidRPr="00DE1B28" w:rsidRDefault="00C43316" w:rsidP="00C43316">
      <w:pPr>
        <w:widowControl w:val="0"/>
        <w:spacing w:line="276" w:lineRule="auto"/>
        <w:ind w:firstLine="709"/>
        <w:jc w:val="both"/>
        <w:rPr>
          <w:color w:val="000000" w:themeColor="text1"/>
          <w:sz w:val="26"/>
          <w:szCs w:val="26"/>
        </w:rPr>
      </w:pPr>
      <w:r w:rsidRPr="00DE1B28">
        <w:rPr>
          <w:color w:val="000000" w:themeColor="text1"/>
          <w:sz w:val="26"/>
          <w:szCs w:val="26"/>
        </w:rPr>
        <w:t>На территории сельского поселения система централизованного водоотвед</w:t>
      </w:r>
      <w:r w:rsidR="00F46089" w:rsidRPr="00DE1B28">
        <w:rPr>
          <w:color w:val="000000" w:themeColor="text1"/>
          <w:sz w:val="26"/>
          <w:szCs w:val="26"/>
        </w:rPr>
        <w:t xml:space="preserve">ения имеется </w:t>
      </w:r>
      <w:r w:rsidRPr="00DE1B28">
        <w:rPr>
          <w:color w:val="000000" w:themeColor="text1"/>
          <w:sz w:val="26"/>
          <w:szCs w:val="26"/>
        </w:rPr>
        <w:t>в поселке Юбилейный. Система состоит из самотечного коллектора – 4137 м, по которому стоки транспортируются на канализационную насосную станцию.  С насосной станции стоки транспортируются в отстойники, а затем на поля фильтрации.</w:t>
      </w:r>
      <w:r w:rsidR="00F46089" w:rsidRPr="00DE1B28">
        <w:rPr>
          <w:color w:val="000000" w:themeColor="text1"/>
          <w:sz w:val="26"/>
          <w:szCs w:val="26"/>
        </w:rPr>
        <w:t xml:space="preserve"> В остальных деревнях сельского поселения система централизованного водоотведения отсутствует.</w:t>
      </w:r>
    </w:p>
    <w:p w:rsidR="00C43316" w:rsidRPr="00DE1B28" w:rsidRDefault="00C43316" w:rsidP="00C43316">
      <w:pPr>
        <w:widowControl w:val="0"/>
        <w:spacing w:line="276" w:lineRule="auto"/>
        <w:ind w:firstLine="709"/>
        <w:jc w:val="both"/>
        <w:rPr>
          <w:color w:val="000000" w:themeColor="text1"/>
          <w:sz w:val="26"/>
          <w:szCs w:val="26"/>
        </w:rPr>
      </w:pPr>
      <w:r w:rsidRPr="00DE1B28">
        <w:rPr>
          <w:color w:val="000000" w:themeColor="text1"/>
          <w:sz w:val="26"/>
          <w:szCs w:val="26"/>
        </w:rPr>
        <w:t>Канализационные сети и канализационная насосная станция введены в эксплуатацию в 1965 году.</w:t>
      </w:r>
    </w:p>
    <w:p w:rsidR="00C43316" w:rsidRPr="00DE1B28" w:rsidRDefault="00F46089" w:rsidP="00F46089">
      <w:pPr>
        <w:widowControl w:val="0"/>
        <w:ind w:firstLine="709"/>
        <w:jc w:val="center"/>
        <w:rPr>
          <w:b/>
          <w:color w:val="000000" w:themeColor="text1"/>
          <w:sz w:val="26"/>
          <w:szCs w:val="26"/>
        </w:rPr>
      </w:pPr>
      <w:r w:rsidRPr="00DE1B28">
        <w:rPr>
          <w:b/>
          <w:color w:val="000000" w:themeColor="text1"/>
          <w:sz w:val="26"/>
          <w:szCs w:val="26"/>
        </w:rPr>
        <w:t>Т</w:t>
      </w:r>
      <w:r w:rsidR="00C43316" w:rsidRPr="00DE1B28">
        <w:rPr>
          <w:b/>
          <w:color w:val="000000" w:themeColor="text1"/>
          <w:sz w:val="26"/>
          <w:szCs w:val="26"/>
        </w:rPr>
        <w:t>ехнические характеристики</w:t>
      </w:r>
      <w:r w:rsidRPr="00DE1B28">
        <w:rPr>
          <w:b/>
          <w:color w:val="000000" w:themeColor="text1"/>
          <w:sz w:val="26"/>
          <w:szCs w:val="26"/>
        </w:rPr>
        <w:t xml:space="preserve"> </w:t>
      </w:r>
      <w:r w:rsidR="00C43316" w:rsidRPr="00DE1B28">
        <w:rPr>
          <w:b/>
          <w:color w:val="000000" w:themeColor="text1"/>
          <w:sz w:val="26"/>
          <w:szCs w:val="26"/>
        </w:rPr>
        <w:t>канализационной насосной станции</w:t>
      </w:r>
    </w:p>
    <w:p w:rsidR="00C43316" w:rsidRPr="00DE1B28" w:rsidRDefault="00C43316" w:rsidP="00C43316">
      <w:pPr>
        <w:spacing w:line="276" w:lineRule="auto"/>
        <w:jc w:val="right"/>
        <w:rPr>
          <w:i/>
          <w:color w:val="000000" w:themeColor="text1"/>
        </w:rPr>
      </w:pPr>
      <w:r w:rsidRPr="00DE1B28">
        <w:rPr>
          <w:i/>
          <w:color w:val="000000" w:themeColor="text1"/>
        </w:rPr>
        <w:t>Таблица 27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584"/>
      </w:tblGrid>
      <w:tr w:rsidR="00C43316" w:rsidRPr="00DE1B28" w:rsidTr="008573D4">
        <w:trPr>
          <w:jc w:val="center"/>
        </w:trPr>
        <w:tc>
          <w:tcPr>
            <w:tcW w:w="3936" w:type="dxa"/>
          </w:tcPr>
          <w:p w:rsidR="00C43316" w:rsidRPr="00DE1B28" w:rsidRDefault="00C43316" w:rsidP="008573D4">
            <w:pPr>
              <w:jc w:val="center"/>
              <w:rPr>
                <w:b/>
                <w:color w:val="000000" w:themeColor="text1"/>
              </w:rPr>
            </w:pPr>
            <w:r w:rsidRPr="00DE1B28">
              <w:rPr>
                <w:b/>
                <w:color w:val="000000" w:themeColor="text1"/>
              </w:rPr>
              <w:t>Наименование</w:t>
            </w:r>
          </w:p>
        </w:tc>
        <w:tc>
          <w:tcPr>
            <w:tcW w:w="4584" w:type="dxa"/>
          </w:tcPr>
          <w:p w:rsidR="00C43316" w:rsidRPr="00DE1B28" w:rsidRDefault="00C43316" w:rsidP="008573D4">
            <w:pPr>
              <w:jc w:val="center"/>
              <w:rPr>
                <w:b/>
                <w:color w:val="000000" w:themeColor="text1"/>
              </w:rPr>
            </w:pPr>
            <w:r w:rsidRPr="00DE1B28">
              <w:rPr>
                <w:b/>
                <w:color w:val="000000" w:themeColor="text1"/>
              </w:rPr>
              <w:t>Характеристика</w:t>
            </w:r>
          </w:p>
        </w:tc>
      </w:tr>
      <w:tr w:rsidR="00C43316" w:rsidRPr="00DE1B28" w:rsidTr="008573D4">
        <w:trPr>
          <w:jc w:val="center"/>
        </w:trPr>
        <w:tc>
          <w:tcPr>
            <w:tcW w:w="3936" w:type="dxa"/>
            <w:vAlign w:val="center"/>
          </w:tcPr>
          <w:p w:rsidR="00C43316" w:rsidRPr="00DE1B28" w:rsidRDefault="00C43316" w:rsidP="008573D4">
            <w:pPr>
              <w:rPr>
                <w:color w:val="000000" w:themeColor="text1"/>
              </w:rPr>
            </w:pPr>
            <w:r w:rsidRPr="00DE1B28">
              <w:rPr>
                <w:color w:val="000000" w:themeColor="text1"/>
              </w:rPr>
              <w:t>Местонахождение</w:t>
            </w:r>
          </w:p>
        </w:tc>
        <w:tc>
          <w:tcPr>
            <w:tcW w:w="4584" w:type="dxa"/>
            <w:vAlign w:val="center"/>
          </w:tcPr>
          <w:p w:rsidR="00C43316" w:rsidRPr="00DE1B28" w:rsidRDefault="00C43316" w:rsidP="008573D4">
            <w:pPr>
              <w:rPr>
                <w:color w:val="000000" w:themeColor="text1"/>
              </w:rPr>
            </w:pPr>
            <w:r w:rsidRPr="00DE1B28">
              <w:rPr>
                <w:color w:val="000000" w:themeColor="text1"/>
              </w:rPr>
              <w:t>п. Юбилейный</w:t>
            </w:r>
          </w:p>
        </w:tc>
      </w:tr>
      <w:tr w:rsidR="00C43316" w:rsidRPr="00DE1B28" w:rsidTr="008573D4">
        <w:trPr>
          <w:jc w:val="center"/>
        </w:trPr>
        <w:tc>
          <w:tcPr>
            <w:tcW w:w="3936" w:type="dxa"/>
            <w:vAlign w:val="center"/>
          </w:tcPr>
          <w:p w:rsidR="00C43316" w:rsidRPr="00DE1B28" w:rsidRDefault="00C43316" w:rsidP="008573D4">
            <w:pPr>
              <w:rPr>
                <w:color w:val="000000" w:themeColor="text1"/>
              </w:rPr>
            </w:pPr>
            <w:r w:rsidRPr="00DE1B28">
              <w:rPr>
                <w:color w:val="000000" w:themeColor="text1"/>
              </w:rPr>
              <w:t>Год ввода в эксплуатацию</w:t>
            </w:r>
          </w:p>
        </w:tc>
        <w:tc>
          <w:tcPr>
            <w:tcW w:w="4584" w:type="dxa"/>
            <w:vAlign w:val="center"/>
          </w:tcPr>
          <w:p w:rsidR="00C43316" w:rsidRPr="00DE1B28" w:rsidRDefault="00C43316" w:rsidP="008573D4">
            <w:pPr>
              <w:rPr>
                <w:color w:val="000000" w:themeColor="text1"/>
              </w:rPr>
            </w:pPr>
            <w:r w:rsidRPr="00DE1B28">
              <w:rPr>
                <w:color w:val="000000" w:themeColor="text1"/>
              </w:rPr>
              <w:t>1965</w:t>
            </w:r>
          </w:p>
        </w:tc>
      </w:tr>
      <w:tr w:rsidR="00C43316" w:rsidRPr="00DE1B28" w:rsidTr="008573D4">
        <w:trPr>
          <w:jc w:val="center"/>
        </w:trPr>
        <w:tc>
          <w:tcPr>
            <w:tcW w:w="3936" w:type="dxa"/>
            <w:vAlign w:val="center"/>
          </w:tcPr>
          <w:p w:rsidR="00C43316" w:rsidRPr="00DE1B28" w:rsidRDefault="00C43316" w:rsidP="008573D4">
            <w:pPr>
              <w:rPr>
                <w:color w:val="000000" w:themeColor="text1"/>
              </w:rPr>
            </w:pPr>
            <w:r w:rsidRPr="00DE1B28">
              <w:rPr>
                <w:color w:val="000000" w:themeColor="text1"/>
              </w:rPr>
              <w:t>Производительность</w:t>
            </w:r>
          </w:p>
        </w:tc>
        <w:tc>
          <w:tcPr>
            <w:tcW w:w="4584" w:type="dxa"/>
            <w:vAlign w:val="center"/>
          </w:tcPr>
          <w:p w:rsidR="00C43316" w:rsidRPr="00DE1B28" w:rsidRDefault="00C43316" w:rsidP="008573D4">
            <w:pPr>
              <w:rPr>
                <w:color w:val="000000" w:themeColor="text1"/>
              </w:rPr>
            </w:pPr>
            <w:r w:rsidRPr="00DE1B28">
              <w:rPr>
                <w:color w:val="000000" w:themeColor="text1"/>
              </w:rPr>
              <w:t>200 м</w:t>
            </w:r>
            <w:r w:rsidRPr="00DE1B28">
              <w:rPr>
                <w:color w:val="000000" w:themeColor="text1"/>
                <w:vertAlign w:val="superscript"/>
              </w:rPr>
              <w:t>3</w:t>
            </w:r>
            <w:r w:rsidRPr="00DE1B28">
              <w:rPr>
                <w:color w:val="000000" w:themeColor="text1"/>
              </w:rPr>
              <w:t>/сутки</w:t>
            </w:r>
          </w:p>
        </w:tc>
      </w:tr>
      <w:tr w:rsidR="00C43316" w:rsidRPr="00DE1B28" w:rsidTr="008573D4">
        <w:trPr>
          <w:jc w:val="center"/>
        </w:trPr>
        <w:tc>
          <w:tcPr>
            <w:tcW w:w="3936" w:type="dxa"/>
            <w:vAlign w:val="center"/>
          </w:tcPr>
          <w:p w:rsidR="00C43316" w:rsidRPr="00DE1B28" w:rsidRDefault="00C43316" w:rsidP="008573D4">
            <w:pPr>
              <w:rPr>
                <w:color w:val="000000" w:themeColor="text1"/>
              </w:rPr>
            </w:pPr>
            <w:r w:rsidRPr="00DE1B28">
              <w:rPr>
                <w:color w:val="000000" w:themeColor="text1"/>
              </w:rPr>
              <w:t>Подключенная нагрузка</w:t>
            </w:r>
          </w:p>
        </w:tc>
        <w:tc>
          <w:tcPr>
            <w:tcW w:w="4584" w:type="dxa"/>
            <w:vAlign w:val="center"/>
          </w:tcPr>
          <w:p w:rsidR="00C43316" w:rsidRPr="00DE1B28" w:rsidRDefault="00C43316" w:rsidP="008573D4">
            <w:pPr>
              <w:rPr>
                <w:color w:val="000000" w:themeColor="text1"/>
              </w:rPr>
            </w:pPr>
            <w:r w:rsidRPr="00DE1B28">
              <w:rPr>
                <w:color w:val="000000" w:themeColor="text1"/>
              </w:rPr>
              <w:t>110,05 м</w:t>
            </w:r>
            <w:r w:rsidRPr="00DE1B28">
              <w:rPr>
                <w:color w:val="000000" w:themeColor="text1"/>
                <w:vertAlign w:val="superscript"/>
              </w:rPr>
              <w:t>3</w:t>
            </w:r>
            <w:r w:rsidRPr="00DE1B28">
              <w:rPr>
                <w:color w:val="000000" w:themeColor="text1"/>
              </w:rPr>
              <w:t>/сутки</w:t>
            </w:r>
          </w:p>
        </w:tc>
      </w:tr>
      <w:tr w:rsidR="00C43316" w:rsidRPr="00DE1B28" w:rsidTr="008573D4">
        <w:trPr>
          <w:jc w:val="center"/>
        </w:trPr>
        <w:tc>
          <w:tcPr>
            <w:tcW w:w="3936" w:type="dxa"/>
            <w:vAlign w:val="center"/>
          </w:tcPr>
          <w:p w:rsidR="00C43316" w:rsidRPr="00DE1B28" w:rsidRDefault="00C43316" w:rsidP="008573D4">
            <w:pPr>
              <w:rPr>
                <w:i/>
                <w:color w:val="000000" w:themeColor="text1"/>
              </w:rPr>
            </w:pPr>
            <w:r w:rsidRPr="00DE1B28">
              <w:rPr>
                <w:i/>
                <w:color w:val="000000" w:themeColor="text1"/>
              </w:rPr>
              <w:lastRenderedPageBreak/>
              <w:t>Насосное оборудование:</w:t>
            </w:r>
          </w:p>
        </w:tc>
        <w:tc>
          <w:tcPr>
            <w:tcW w:w="4584" w:type="dxa"/>
            <w:vAlign w:val="center"/>
          </w:tcPr>
          <w:p w:rsidR="00C43316" w:rsidRPr="00DE1B28" w:rsidRDefault="00C43316" w:rsidP="008573D4">
            <w:pPr>
              <w:rPr>
                <w:color w:val="000000" w:themeColor="text1"/>
              </w:rPr>
            </w:pPr>
          </w:p>
        </w:tc>
      </w:tr>
      <w:tr w:rsidR="00C43316" w:rsidRPr="00DE1B28" w:rsidTr="008573D4">
        <w:trPr>
          <w:jc w:val="center"/>
        </w:trPr>
        <w:tc>
          <w:tcPr>
            <w:tcW w:w="3936" w:type="dxa"/>
            <w:vAlign w:val="center"/>
          </w:tcPr>
          <w:p w:rsidR="00C43316" w:rsidRPr="00DE1B28" w:rsidRDefault="00C43316" w:rsidP="008573D4">
            <w:pPr>
              <w:rPr>
                <w:color w:val="000000" w:themeColor="text1"/>
              </w:rPr>
            </w:pPr>
            <w:r w:rsidRPr="00DE1B28">
              <w:rPr>
                <w:color w:val="000000" w:themeColor="text1"/>
              </w:rPr>
              <w:t>Насос №1, №2</w:t>
            </w:r>
          </w:p>
        </w:tc>
        <w:tc>
          <w:tcPr>
            <w:tcW w:w="4584" w:type="dxa"/>
            <w:vAlign w:val="center"/>
          </w:tcPr>
          <w:p w:rsidR="00C43316" w:rsidRPr="00DE1B28" w:rsidRDefault="00C43316" w:rsidP="008573D4">
            <w:pPr>
              <w:rPr>
                <w:color w:val="000000" w:themeColor="text1"/>
              </w:rPr>
            </w:pPr>
          </w:p>
        </w:tc>
      </w:tr>
      <w:tr w:rsidR="00C43316" w:rsidRPr="00DE1B28" w:rsidTr="008573D4">
        <w:trPr>
          <w:jc w:val="center"/>
        </w:trPr>
        <w:tc>
          <w:tcPr>
            <w:tcW w:w="3936" w:type="dxa"/>
          </w:tcPr>
          <w:p w:rsidR="00C43316" w:rsidRPr="00DE1B28" w:rsidRDefault="00C43316" w:rsidP="008573D4">
            <w:pPr>
              <w:rPr>
                <w:color w:val="000000" w:themeColor="text1"/>
              </w:rPr>
            </w:pPr>
            <w:r w:rsidRPr="00DE1B28">
              <w:rPr>
                <w:color w:val="000000" w:themeColor="text1"/>
              </w:rPr>
              <w:t>– марка</w:t>
            </w:r>
          </w:p>
        </w:tc>
        <w:tc>
          <w:tcPr>
            <w:tcW w:w="4584" w:type="dxa"/>
          </w:tcPr>
          <w:p w:rsidR="00C43316" w:rsidRPr="00DE1B28" w:rsidRDefault="00C43316" w:rsidP="008573D4">
            <w:pPr>
              <w:rPr>
                <w:color w:val="000000" w:themeColor="text1"/>
                <w:lang w:val="en-US"/>
              </w:rPr>
            </w:pPr>
            <w:r w:rsidRPr="00DE1B28">
              <w:rPr>
                <w:color w:val="000000" w:themeColor="text1"/>
                <w:lang w:val="en-US"/>
              </w:rPr>
              <w:t>SBP-750/2/80</w:t>
            </w:r>
          </w:p>
        </w:tc>
      </w:tr>
      <w:tr w:rsidR="00C43316" w:rsidRPr="00DE1B28" w:rsidTr="008573D4">
        <w:trPr>
          <w:jc w:val="center"/>
        </w:trPr>
        <w:tc>
          <w:tcPr>
            <w:tcW w:w="3936" w:type="dxa"/>
            <w:vAlign w:val="center"/>
          </w:tcPr>
          <w:p w:rsidR="00C43316" w:rsidRPr="00DE1B28" w:rsidRDefault="00C43316" w:rsidP="00C43316">
            <w:pPr>
              <w:rPr>
                <w:color w:val="000000" w:themeColor="text1"/>
              </w:rPr>
            </w:pPr>
            <w:r w:rsidRPr="00DE1B28">
              <w:rPr>
                <w:color w:val="000000" w:themeColor="text1"/>
              </w:rPr>
              <w:t>– напор, м</w:t>
            </w:r>
          </w:p>
        </w:tc>
        <w:tc>
          <w:tcPr>
            <w:tcW w:w="4584" w:type="dxa"/>
            <w:vAlign w:val="center"/>
          </w:tcPr>
          <w:p w:rsidR="00C43316" w:rsidRPr="00DE1B28" w:rsidRDefault="00C43316" w:rsidP="008573D4">
            <w:pPr>
              <w:rPr>
                <w:color w:val="000000" w:themeColor="text1"/>
              </w:rPr>
            </w:pPr>
            <w:r w:rsidRPr="00DE1B28">
              <w:rPr>
                <w:color w:val="000000" w:themeColor="text1"/>
              </w:rPr>
              <w:t>34,3</w:t>
            </w:r>
          </w:p>
        </w:tc>
      </w:tr>
      <w:tr w:rsidR="00C43316" w:rsidRPr="00DE1B28" w:rsidTr="008573D4">
        <w:trPr>
          <w:jc w:val="center"/>
        </w:trPr>
        <w:tc>
          <w:tcPr>
            <w:tcW w:w="3936" w:type="dxa"/>
            <w:vAlign w:val="center"/>
          </w:tcPr>
          <w:p w:rsidR="00C43316" w:rsidRPr="00DE1B28" w:rsidRDefault="00C43316" w:rsidP="008573D4">
            <w:pPr>
              <w:rPr>
                <w:color w:val="000000" w:themeColor="text1"/>
              </w:rPr>
            </w:pPr>
            <w:r w:rsidRPr="00DE1B28">
              <w:rPr>
                <w:color w:val="000000" w:themeColor="text1"/>
              </w:rPr>
              <w:t>– электрическая мощность</w:t>
            </w:r>
          </w:p>
        </w:tc>
        <w:tc>
          <w:tcPr>
            <w:tcW w:w="4584" w:type="dxa"/>
            <w:vAlign w:val="center"/>
          </w:tcPr>
          <w:p w:rsidR="00C43316" w:rsidRPr="00DE1B28" w:rsidRDefault="00C43316" w:rsidP="008573D4">
            <w:pPr>
              <w:rPr>
                <w:color w:val="000000" w:themeColor="text1"/>
              </w:rPr>
            </w:pPr>
            <w:r w:rsidRPr="00DE1B28">
              <w:rPr>
                <w:color w:val="000000" w:themeColor="text1"/>
              </w:rPr>
              <w:t>7,2 кВт</w:t>
            </w:r>
          </w:p>
        </w:tc>
      </w:tr>
    </w:tbl>
    <w:p w:rsidR="00163ADE" w:rsidRPr="00DE1B28" w:rsidRDefault="00163ADE" w:rsidP="00163ADE">
      <w:pPr>
        <w:widowControl w:val="0"/>
        <w:ind w:firstLine="709"/>
        <w:jc w:val="center"/>
        <w:rPr>
          <w:b/>
          <w:color w:val="000000" w:themeColor="text1"/>
          <w:sz w:val="26"/>
          <w:szCs w:val="26"/>
        </w:rPr>
      </w:pPr>
      <w:r w:rsidRPr="00DE1B28">
        <w:rPr>
          <w:b/>
          <w:color w:val="000000" w:themeColor="text1"/>
          <w:sz w:val="26"/>
          <w:szCs w:val="26"/>
        </w:rPr>
        <w:t xml:space="preserve">Характеристики канализационных коллекторов </w:t>
      </w:r>
    </w:p>
    <w:p w:rsidR="00163ADE" w:rsidRPr="00DE1B28" w:rsidRDefault="00163ADE" w:rsidP="00163ADE">
      <w:pPr>
        <w:spacing w:line="276" w:lineRule="auto"/>
        <w:jc w:val="right"/>
        <w:rPr>
          <w:i/>
          <w:color w:val="000000" w:themeColor="text1"/>
        </w:rPr>
      </w:pPr>
      <w:r w:rsidRPr="00DE1B28">
        <w:rPr>
          <w:i/>
          <w:color w:val="000000" w:themeColor="text1"/>
        </w:rPr>
        <w:t>Таблица 28</w:t>
      </w:r>
    </w:p>
    <w:tbl>
      <w:tblPr>
        <w:tblW w:w="7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3851"/>
        <w:gridCol w:w="3366"/>
      </w:tblGrid>
      <w:tr w:rsidR="00163ADE" w:rsidRPr="00DE1B28" w:rsidTr="008573D4">
        <w:trPr>
          <w:jc w:val="center"/>
        </w:trPr>
        <w:tc>
          <w:tcPr>
            <w:tcW w:w="652" w:type="dxa"/>
            <w:vAlign w:val="center"/>
          </w:tcPr>
          <w:p w:rsidR="00163ADE" w:rsidRPr="00DE1B28" w:rsidRDefault="00163ADE" w:rsidP="008573D4">
            <w:pPr>
              <w:jc w:val="center"/>
              <w:rPr>
                <w:b/>
                <w:color w:val="000000" w:themeColor="text1"/>
              </w:rPr>
            </w:pPr>
            <w:r w:rsidRPr="00DE1B28">
              <w:rPr>
                <w:b/>
                <w:color w:val="000000" w:themeColor="text1"/>
              </w:rPr>
              <w:t>№ п/п</w:t>
            </w:r>
          </w:p>
        </w:tc>
        <w:tc>
          <w:tcPr>
            <w:tcW w:w="3851" w:type="dxa"/>
            <w:vAlign w:val="center"/>
          </w:tcPr>
          <w:p w:rsidR="00163ADE" w:rsidRPr="00DE1B28" w:rsidRDefault="00163ADE" w:rsidP="008573D4">
            <w:pPr>
              <w:jc w:val="center"/>
              <w:rPr>
                <w:b/>
                <w:color w:val="000000" w:themeColor="text1"/>
              </w:rPr>
            </w:pPr>
            <w:r w:rsidRPr="00DE1B28">
              <w:rPr>
                <w:b/>
                <w:color w:val="000000" w:themeColor="text1"/>
              </w:rPr>
              <w:t>Наименование</w:t>
            </w:r>
          </w:p>
        </w:tc>
        <w:tc>
          <w:tcPr>
            <w:tcW w:w="3366" w:type="dxa"/>
            <w:vAlign w:val="center"/>
          </w:tcPr>
          <w:p w:rsidR="00163ADE" w:rsidRPr="00DE1B28" w:rsidRDefault="00163ADE" w:rsidP="008573D4">
            <w:pPr>
              <w:jc w:val="center"/>
              <w:rPr>
                <w:b/>
                <w:color w:val="000000" w:themeColor="text1"/>
              </w:rPr>
            </w:pPr>
            <w:r w:rsidRPr="00DE1B28">
              <w:rPr>
                <w:b/>
                <w:color w:val="000000" w:themeColor="text1"/>
              </w:rPr>
              <w:t>Характеристика</w:t>
            </w:r>
          </w:p>
        </w:tc>
      </w:tr>
      <w:tr w:rsidR="00163ADE" w:rsidRPr="00DE1B28" w:rsidTr="008573D4">
        <w:trPr>
          <w:jc w:val="center"/>
        </w:trPr>
        <w:tc>
          <w:tcPr>
            <w:tcW w:w="652" w:type="dxa"/>
            <w:vAlign w:val="center"/>
          </w:tcPr>
          <w:p w:rsidR="00163ADE" w:rsidRPr="00DE1B28" w:rsidRDefault="00163ADE" w:rsidP="008573D4">
            <w:pPr>
              <w:jc w:val="center"/>
              <w:rPr>
                <w:color w:val="000000" w:themeColor="text1"/>
              </w:rPr>
            </w:pPr>
            <w:r w:rsidRPr="00DE1B28">
              <w:rPr>
                <w:color w:val="000000" w:themeColor="text1"/>
              </w:rPr>
              <w:t>1.</w:t>
            </w:r>
          </w:p>
        </w:tc>
        <w:tc>
          <w:tcPr>
            <w:tcW w:w="3851" w:type="dxa"/>
            <w:vAlign w:val="center"/>
          </w:tcPr>
          <w:p w:rsidR="00163ADE" w:rsidRPr="00DE1B28" w:rsidRDefault="00163ADE" w:rsidP="008573D4">
            <w:pPr>
              <w:rPr>
                <w:color w:val="000000" w:themeColor="text1"/>
              </w:rPr>
            </w:pPr>
            <w:r w:rsidRPr="00DE1B28">
              <w:rPr>
                <w:color w:val="000000" w:themeColor="text1"/>
              </w:rPr>
              <w:t>Год ввода в эксплуатацию</w:t>
            </w:r>
          </w:p>
        </w:tc>
        <w:tc>
          <w:tcPr>
            <w:tcW w:w="3366" w:type="dxa"/>
            <w:vAlign w:val="center"/>
          </w:tcPr>
          <w:p w:rsidR="00163ADE" w:rsidRPr="00DE1B28" w:rsidRDefault="00163ADE" w:rsidP="008573D4">
            <w:pPr>
              <w:jc w:val="center"/>
              <w:rPr>
                <w:color w:val="000000" w:themeColor="text1"/>
              </w:rPr>
            </w:pPr>
            <w:r w:rsidRPr="00DE1B28">
              <w:rPr>
                <w:color w:val="000000" w:themeColor="text1"/>
              </w:rPr>
              <w:t>1965</w:t>
            </w:r>
          </w:p>
        </w:tc>
      </w:tr>
      <w:tr w:rsidR="00163ADE" w:rsidRPr="00DE1B28" w:rsidTr="008573D4">
        <w:trPr>
          <w:jc w:val="center"/>
        </w:trPr>
        <w:tc>
          <w:tcPr>
            <w:tcW w:w="652" w:type="dxa"/>
            <w:vAlign w:val="center"/>
          </w:tcPr>
          <w:p w:rsidR="00163ADE" w:rsidRPr="00DE1B28" w:rsidRDefault="00163ADE" w:rsidP="008573D4">
            <w:pPr>
              <w:jc w:val="center"/>
              <w:rPr>
                <w:color w:val="000000" w:themeColor="text1"/>
              </w:rPr>
            </w:pPr>
            <w:r w:rsidRPr="00DE1B28">
              <w:rPr>
                <w:color w:val="000000" w:themeColor="text1"/>
              </w:rPr>
              <w:t>2.</w:t>
            </w:r>
          </w:p>
        </w:tc>
        <w:tc>
          <w:tcPr>
            <w:tcW w:w="3851" w:type="dxa"/>
            <w:vAlign w:val="center"/>
          </w:tcPr>
          <w:p w:rsidR="00163ADE" w:rsidRPr="00DE1B28" w:rsidRDefault="00163ADE" w:rsidP="008573D4">
            <w:pPr>
              <w:rPr>
                <w:color w:val="000000" w:themeColor="text1"/>
              </w:rPr>
            </w:pPr>
            <w:r w:rsidRPr="00DE1B28">
              <w:rPr>
                <w:color w:val="000000" w:themeColor="text1"/>
              </w:rPr>
              <w:t>Материал</w:t>
            </w:r>
          </w:p>
        </w:tc>
        <w:tc>
          <w:tcPr>
            <w:tcW w:w="3366" w:type="dxa"/>
            <w:vAlign w:val="center"/>
          </w:tcPr>
          <w:p w:rsidR="00163ADE" w:rsidRPr="00DE1B28" w:rsidRDefault="00163ADE" w:rsidP="008573D4">
            <w:pPr>
              <w:jc w:val="center"/>
              <w:rPr>
                <w:color w:val="000000" w:themeColor="text1"/>
              </w:rPr>
            </w:pPr>
            <w:r w:rsidRPr="00DE1B28">
              <w:rPr>
                <w:color w:val="000000" w:themeColor="text1"/>
              </w:rPr>
              <w:t>Чугун, керамика</w:t>
            </w:r>
          </w:p>
        </w:tc>
      </w:tr>
      <w:tr w:rsidR="00163ADE" w:rsidRPr="00DE1B28" w:rsidTr="008573D4">
        <w:trPr>
          <w:jc w:val="center"/>
        </w:trPr>
        <w:tc>
          <w:tcPr>
            <w:tcW w:w="652" w:type="dxa"/>
            <w:vAlign w:val="center"/>
          </w:tcPr>
          <w:p w:rsidR="00163ADE" w:rsidRPr="00DE1B28" w:rsidRDefault="00163ADE" w:rsidP="008573D4">
            <w:pPr>
              <w:jc w:val="center"/>
              <w:rPr>
                <w:color w:val="000000" w:themeColor="text1"/>
              </w:rPr>
            </w:pPr>
            <w:r w:rsidRPr="00DE1B28">
              <w:rPr>
                <w:color w:val="000000" w:themeColor="text1"/>
              </w:rPr>
              <w:t>3.</w:t>
            </w:r>
          </w:p>
        </w:tc>
        <w:tc>
          <w:tcPr>
            <w:tcW w:w="3851" w:type="dxa"/>
            <w:vAlign w:val="center"/>
          </w:tcPr>
          <w:p w:rsidR="00163ADE" w:rsidRPr="00DE1B28" w:rsidRDefault="00163ADE" w:rsidP="008573D4">
            <w:pPr>
              <w:rPr>
                <w:color w:val="000000" w:themeColor="text1"/>
              </w:rPr>
            </w:pPr>
            <w:r w:rsidRPr="00DE1B28">
              <w:rPr>
                <w:color w:val="000000" w:themeColor="text1"/>
              </w:rPr>
              <w:t>Диаметр</w:t>
            </w:r>
          </w:p>
        </w:tc>
        <w:tc>
          <w:tcPr>
            <w:tcW w:w="3366" w:type="dxa"/>
            <w:vAlign w:val="center"/>
          </w:tcPr>
          <w:p w:rsidR="00163ADE" w:rsidRPr="00DE1B28" w:rsidRDefault="00163ADE" w:rsidP="008573D4">
            <w:pPr>
              <w:jc w:val="center"/>
              <w:rPr>
                <w:color w:val="000000" w:themeColor="text1"/>
              </w:rPr>
            </w:pPr>
            <w:r w:rsidRPr="00DE1B28">
              <w:rPr>
                <w:color w:val="000000" w:themeColor="text1"/>
              </w:rPr>
              <w:t>100-185 мм</w:t>
            </w:r>
          </w:p>
        </w:tc>
      </w:tr>
      <w:tr w:rsidR="00163ADE" w:rsidRPr="00DE1B28" w:rsidTr="008573D4">
        <w:trPr>
          <w:jc w:val="center"/>
        </w:trPr>
        <w:tc>
          <w:tcPr>
            <w:tcW w:w="652" w:type="dxa"/>
            <w:vAlign w:val="center"/>
          </w:tcPr>
          <w:p w:rsidR="00163ADE" w:rsidRPr="00DE1B28" w:rsidRDefault="00163ADE" w:rsidP="008573D4">
            <w:pPr>
              <w:jc w:val="center"/>
              <w:rPr>
                <w:color w:val="000000" w:themeColor="text1"/>
              </w:rPr>
            </w:pPr>
            <w:r w:rsidRPr="00DE1B28">
              <w:rPr>
                <w:color w:val="000000" w:themeColor="text1"/>
              </w:rPr>
              <w:t>4.</w:t>
            </w:r>
          </w:p>
        </w:tc>
        <w:tc>
          <w:tcPr>
            <w:tcW w:w="3851" w:type="dxa"/>
            <w:vAlign w:val="center"/>
          </w:tcPr>
          <w:p w:rsidR="00163ADE" w:rsidRPr="00DE1B28" w:rsidRDefault="00163ADE" w:rsidP="008573D4">
            <w:pPr>
              <w:rPr>
                <w:color w:val="000000" w:themeColor="text1"/>
              </w:rPr>
            </w:pPr>
            <w:r w:rsidRPr="00DE1B28">
              <w:rPr>
                <w:color w:val="000000" w:themeColor="text1"/>
              </w:rPr>
              <w:t>Количество колодцев</w:t>
            </w:r>
          </w:p>
        </w:tc>
        <w:tc>
          <w:tcPr>
            <w:tcW w:w="3366" w:type="dxa"/>
            <w:vAlign w:val="center"/>
          </w:tcPr>
          <w:p w:rsidR="00163ADE" w:rsidRPr="00DE1B28" w:rsidRDefault="00163ADE" w:rsidP="008573D4">
            <w:pPr>
              <w:jc w:val="center"/>
              <w:rPr>
                <w:color w:val="000000" w:themeColor="text1"/>
              </w:rPr>
            </w:pPr>
            <w:r w:rsidRPr="00DE1B28">
              <w:rPr>
                <w:color w:val="000000" w:themeColor="text1"/>
              </w:rPr>
              <w:t>108 шт.</w:t>
            </w:r>
          </w:p>
        </w:tc>
      </w:tr>
    </w:tbl>
    <w:p w:rsidR="00163ADE" w:rsidRPr="00DE1B28" w:rsidRDefault="00163ADE" w:rsidP="00163ADE">
      <w:pPr>
        <w:widowControl w:val="0"/>
        <w:spacing w:line="276" w:lineRule="auto"/>
        <w:ind w:firstLine="709"/>
        <w:jc w:val="both"/>
        <w:rPr>
          <w:color w:val="000000" w:themeColor="text1"/>
          <w:sz w:val="26"/>
          <w:szCs w:val="26"/>
        </w:rPr>
      </w:pPr>
      <w:r w:rsidRPr="00DE1B28">
        <w:rPr>
          <w:color w:val="000000" w:themeColor="text1"/>
          <w:sz w:val="26"/>
          <w:szCs w:val="26"/>
        </w:rPr>
        <w:t>Очистные сооружения введены в эксплуатацию в 1965 году, материал из которых изготовлены отстойники постепенно разрушается что может привести к попаданию сточных вод в почву. Для предотвращения загрязнения почвы сточными водами на первую очередь необходимо произвести реконструкцию очистных сооружений (заменить отстойники).</w:t>
      </w:r>
    </w:p>
    <w:p w:rsidR="00163ADE" w:rsidRPr="00DE1B28" w:rsidRDefault="00163ADE" w:rsidP="00163ADE">
      <w:pPr>
        <w:widowControl w:val="0"/>
        <w:spacing w:line="276" w:lineRule="auto"/>
        <w:ind w:firstLine="709"/>
        <w:jc w:val="both"/>
        <w:rPr>
          <w:color w:val="000000" w:themeColor="text1"/>
          <w:sz w:val="26"/>
          <w:szCs w:val="26"/>
        </w:rPr>
      </w:pPr>
      <w:r w:rsidRPr="00DE1B28">
        <w:rPr>
          <w:color w:val="000000" w:themeColor="text1"/>
          <w:sz w:val="26"/>
          <w:szCs w:val="26"/>
        </w:rPr>
        <w:t>На территории сельского поселения располагаются очистные сооружения ПМЦ «Златоуст». Техническое состояние очистных сооружений не удовлетворительное.</w:t>
      </w:r>
    </w:p>
    <w:p w:rsidR="00312AB2" w:rsidRPr="00DE1B28" w:rsidRDefault="00164599" w:rsidP="005B73F5">
      <w:pPr>
        <w:pStyle w:val="3"/>
        <w:spacing w:before="120" w:after="120" w:line="240" w:lineRule="auto"/>
        <w:jc w:val="center"/>
        <w:rPr>
          <w:color w:val="000000" w:themeColor="text1"/>
          <w:sz w:val="26"/>
          <w:szCs w:val="26"/>
          <w:lang w:val="ru-RU"/>
        </w:rPr>
      </w:pPr>
      <w:bookmarkStart w:id="161" w:name="__RefHeading__426_1612356966"/>
      <w:bookmarkStart w:id="162" w:name="__RefHeading__162_1539069001"/>
      <w:bookmarkStart w:id="163" w:name="__RefHeading__358_276625223"/>
      <w:bookmarkStart w:id="164" w:name="__RefHeading__522_670117999"/>
      <w:bookmarkStart w:id="165" w:name="__RefHeading__129_1212657833"/>
      <w:bookmarkStart w:id="166" w:name="__RefHeading__194_1585558239"/>
      <w:bookmarkStart w:id="167" w:name="__RefHeading__888_1612356966"/>
      <w:bookmarkStart w:id="168" w:name="_Toc103695390"/>
      <w:bookmarkEnd w:id="161"/>
      <w:bookmarkEnd w:id="162"/>
      <w:bookmarkEnd w:id="163"/>
      <w:bookmarkEnd w:id="164"/>
      <w:bookmarkEnd w:id="165"/>
      <w:bookmarkEnd w:id="166"/>
      <w:bookmarkEnd w:id="167"/>
      <w:r w:rsidRPr="00DE1B28">
        <w:rPr>
          <w:color w:val="000000" w:themeColor="text1"/>
          <w:sz w:val="26"/>
          <w:szCs w:val="26"/>
        </w:rPr>
        <w:t>II</w:t>
      </w:r>
      <w:r w:rsidRPr="00DE1B28">
        <w:rPr>
          <w:color w:val="000000" w:themeColor="text1"/>
          <w:sz w:val="26"/>
          <w:szCs w:val="26"/>
          <w:lang w:val="ru-RU"/>
        </w:rPr>
        <w:t>.</w:t>
      </w:r>
      <w:r w:rsidR="00893346" w:rsidRPr="00DE1B28">
        <w:rPr>
          <w:color w:val="000000" w:themeColor="text1"/>
          <w:sz w:val="26"/>
          <w:szCs w:val="26"/>
          <w:lang w:val="ru-RU"/>
        </w:rPr>
        <w:t>6</w:t>
      </w:r>
      <w:r w:rsidRPr="00DE1B28">
        <w:rPr>
          <w:color w:val="000000" w:themeColor="text1"/>
          <w:sz w:val="26"/>
          <w:szCs w:val="26"/>
          <w:lang w:val="ru-RU"/>
        </w:rPr>
        <w:t>.</w:t>
      </w:r>
      <w:r w:rsidR="00312AB2" w:rsidRPr="00DE1B28">
        <w:rPr>
          <w:color w:val="000000" w:themeColor="text1"/>
          <w:sz w:val="26"/>
          <w:szCs w:val="26"/>
          <w:lang w:val="ru-RU"/>
        </w:rPr>
        <w:t>2 Газоснабжение и теплоснабжение</w:t>
      </w:r>
      <w:bookmarkEnd w:id="168"/>
    </w:p>
    <w:p w:rsidR="00123656" w:rsidRPr="00DE1B28" w:rsidRDefault="00123656" w:rsidP="005B73F5">
      <w:pPr>
        <w:ind w:firstLine="720"/>
        <w:rPr>
          <w:b/>
          <w:i/>
          <w:color w:val="000000" w:themeColor="text1"/>
          <w:sz w:val="26"/>
          <w:szCs w:val="26"/>
        </w:rPr>
      </w:pPr>
      <w:bookmarkStart w:id="169" w:name="__RefHeading__428_1612356966"/>
      <w:bookmarkStart w:id="170" w:name="__RefHeading__164_1539069001"/>
      <w:bookmarkStart w:id="171" w:name="__RefHeading__360_276625223"/>
      <w:bookmarkStart w:id="172" w:name="__RefHeading__524_670117999"/>
      <w:bookmarkStart w:id="173" w:name="__RefHeading__131_1212657833"/>
      <w:bookmarkStart w:id="174" w:name="__RefHeading__196_1585558239"/>
      <w:bookmarkStart w:id="175" w:name="__RefHeading__890_1612356966"/>
      <w:bookmarkEnd w:id="169"/>
      <w:bookmarkEnd w:id="170"/>
      <w:bookmarkEnd w:id="171"/>
      <w:bookmarkEnd w:id="172"/>
      <w:bookmarkEnd w:id="173"/>
      <w:bookmarkEnd w:id="174"/>
      <w:bookmarkEnd w:id="175"/>
      <w:r w:rsidRPr="00DE1B28">
        <w:rPr>
          <w:b/>
          <w:i/>
          <w:color w:val="000000" w:themeColor="text1"/>
          <w:sz w:val="26"/>
          <w:szCs w:val="26"/>
        </w:rPr>
        <w:t>Газоснабжение</w:t>
      </w:r>
    </w:p>
    <w:p w:rsidR="0090484E" w:rsidRPr="00DE1B28" w:rsidRDefault="0090484E" w:rsidP="0090484E">
      <w:pPr>
        <w:widowControl w:val="0"/>
        <w:spacing w:line="276" w:lineRule="auto"/>
        <w:ind w:firstLine="709"/>
        <w:jc w:val="both"/>
        <w:rPr>
          <w:color w:val="000000" w:themeColor="text1"/>
          <w:sz w:val="26"/>
          <w:szCs w:val="26"/>
        </w:rPr>
      </w:pPr>
      <w:r w:rsidRPr="00DE1B28">
        <w:rPr>
          <w:color w:val="000000" w:themeColor="text1"/>
          <w:sz w:val="26"/>
          <w:szCs w:val="26"/>
        </w:rPr>
        <w:t>Газоснабжение потребителей сельского поселения осуществляется природным и сжиженным газом филиалом ООО «Газпромтрансгаз Москва» Белоусовское УМГ. Источником природного газа является газопровод Дашава-Киев-Брянск-Москва.</w:t>
      </w:r>
    </w:p>
    <w:p w:rsidR="0090484E" w:rsidRPr="00DE1B28" w:rsidRDefault="0090484E" w:rsidP="0090484E">
      <w:pPr>
        <w:widowControl w:val="0"/>
        <w:spacing w:line="276" w:lineRule="auto"/>
        <w:ind w:firstLine="709"/>
        <w:jc w:val="both"/>
        <w:rPr>
          <w:color w:val="000000" w:themeColor="text1"/>
          <w:sz w:val="26"/>
          <w:szCs w:val="26"/>
        </w:rPr>
      </w:pPr>
      <w:r w:rsidRPr="00DE1B28">
        <w:rPr>
          <w:color w:val="000000" w:themeColor="text1"/>
          <w:sz w:val="26"/>
          <w:szCs w:val="26"/>
        </w:rPr>
        <w:t xml:space="preserve">Газораспределительная сеть сельского поселения включает следующие населенные пункты: п. Юбилейный, дер. Дурово, дер. Дубровка, дер. Лисенки, дер. Родинка, дер. Торбеево, дер. Пнево, дер. Лопатино, дер. Митинка. </w:t>
      </w:r>
    </w:p>
    <w:p w:rsidR="005943BE" w:rsidRPr="00DE1B28" w:rsidRDefault="005943BE" w:rsidP="00C90363">
      <w:pPr>
        <w:widowControl w:val="0"/>
        <w:spacing w:line="276" w:lineRule="auto"/>
        <w:ind w:firstLine="709"/>
        <w:jc w:val="both"/>
        <w:rPr>
          <w:color w:val="000000" w:themeColor="text1"/>
          <w:sz w:val="26"/>
          <w:szCs w:val="26"/>
        </w:rPr>
      </w:pPr>
      <w:r w:rsidRPr="00DE1B28">
        <w:rPr>
          <w:color w:val="000000" w:themeColor="text1"/>
          <w:sz w:val="26"/>
          <w:szCs w:val="26"/>
        </w:rPr>
        <w:t>Распределение газа по давлению осуществляется по 3-х ступенчатой схеме</w:t>
      </w:r>
      <w:r w:rsidR="00CC5AFA" w:rsidRPr="00DE1B28">
        <w:rPr>
          <w:color w:val="000000" w:themeColor="text1"/>
          <w:sz w:val="26"/>
          <w:szCs w:val="26"/>
        </w:rPr>
        <w:t>:</w:t>
      </w:r>
      <w:r w:rsidRPr="00DE1B28">
        <w:rPr>
          <w:color w:val="000000" w:themeColor="text1"/>
          <w:sz w:val="26"/>
          <w:szCs w:val="26"/>
        </w:rPr>
        <w:t xml:space="preserve"> газопроводами высокого давления до 0,</w:t>
      </w:r>
      <w:r w:rsidR="00CC5AFA" w:rsidRPr="00DE1B28">
        <w:rPr>
          <w:color w:val="000000" w:themeColor="text1"/>
          <w:sz w:val="26"/>
          <w:szCs w:val="26"/>
        </w:rPr>
        <w:t>6</w:t>
      </w:r>
      <w:r w:rsidRPr="00DE1B28">
        <w:rPr>
          <w:color w:val="000000" w:themeColor="text1"/>
          <w:sz w:val="26"/>
          <w:szCs w:val="26"/>
        </w:rPr>
        <w:t xml:space="preserve"> МПа, газопроводами среднего давления и газопроводами низкого давления до 0,005 МПа. </w:t>
      </w:r>
    </w:p>
    <w:p w:rsidR="006B2F13" w:rsidRPr="00DE1B28" w:rsidRDefault="006B2F13" w:rsidP="005943BE">
      <w:pPr>
        <w:widowControl w:val="0"/>
        <w:spacing w:line="276" w:lineRule="auto"/>
        <w:ind w:firstLine="709"/>
        <w:jc w:val="both"/>
        <w:rPr>
          <w:color w:val="000000" w:themeColor="text1"/>
          <w:sz w:val="26"/>
          <w:szCs w:val="26"/>
        </w:rPr>
      </w:pPr>
      <w:r w:rsidRPr="00DE1B28">
        <w:rPr>
          <w:color w:val="000000" w:themeColor="text1"/>
          <w:sz w:val="26"/>
          <w:szCs w:val="26"/>
        </w:rPr>
        <w:t xml:space="preserve">На первую очередь к газификации планируются следующие населенные пункты: дер. </w:t>
      </w:r>
      <w:r w:rsidR="0090484E" w:rsidRPr="00DE1B28">
        <w:rPr>
          <w:color w:val="000000" w:themeColor="text1"/>
          <w:sz w:val="26"/>
          <w:szCs w:val="26"/>
        </w:rPr>
        <w:t>Сляднево</w:t>
      </w:r>
      <w:r w:rsidRPr="00DE1B28">
        <w:rPr>
          <w:color w:val="000000" w:themeColor="text1"/>
          <w:sz w:val="26"/>
          <w:szCs w:val="26"/>
        </w:rPr>
        <w:t xml:space="preserve">, дер. </w:t>
      </w:r>
      <w:r w:rsidR="0090484E" w:rsidRPr="00DE1B28">
        <w:rPr>
          <w:color w:val="000000" w:themeColor="text1"/>
          <w:sz w:val="26"/>
          <w:szCs w:val="26"/>
        </w:rPr>
        <w:t>Селиверстово</w:t>
      </w:r>
      <w:r w:rsidRPr="00DE1B28">
        <w:rPr>
          <w:color w:val="000000" w:themeColor="text1"/>
          <w:sz w:val="26"/>
          <w:szCs w:val="26"/>
        </w:rPr>
        <w:t xml:space="preserve">, дер. </w:t>
      </w:r>
      <w:r w:rsidR="0090484E" w:rsidRPr="00DE1B28">
        <w:rPr>
          <w:color w:val="000000" w:themeColor="text1"/>
          <w:sz w:val="26"/>
          <w:szCs w:val="26"/>
        </w:rPr>
        <w:t>Николаевка</w:t>
      </w:r>
      <w:r w:rsidRPr="00DE1B28">
        <w:rPr>
          <w:color w:val="000000" w:themeColor="text1"/>
          <w:sz w:val="26"/>
          <w:szCs w:val="26"/>
        </w:rPr>
        <w:t xml:space="preserve">, </w:t>
      </w:r>
      <w:r w:rsidR="0090484E" w:rsidRPr="00DE1B28">
        <w:rPr>
          <w:bCs/>
          <w:color w:val="000000" w:themeColor="text1"/>
          <w:sz w:val="26"/>
          <w:szCs w:val="26"/>
          <w:lang w:eastAsia="ru-RU"/>
        </w:rPr>
        <w:t>дер</w:t>
      </w:r>
      <w:r w:rsidR="005A1645" w:rsidRPr="00DE1B28">
        <w:rPr>
          <w:bCs/>
          <w:color w:val="000000" w:themeColor="text1"/>
          <w:sz w:val="26"/>
          <w:szCs w:val="26"/>
          <w:lang w:eastAsia="ru-RU"/>
        </w:rPr>
        <w:t xml:space="preserve">. </w:t>
      </w:r>
      <w:r w:rsidR="0090484E" w:rsidRPr="00DE1B28">
        <w:rPr>
          <w:bCs/>
          <w:color w:val="000000" w:themeColor="text1"/>
          <w:sz w:val="26"/>
          <w:szCs w:val="26"/>
          <w:lang w:eastAsia="ru-RU"/>
        </w:rPr>
        <w:t>Павловка</w:t>
      </w:r>
      <w:r w:rsidR="0090484E" w:rsidRPr="00DE1B28">
        <w:rPr>
          <w:color w:val="000000" w:themeColor="text1"/>
          <w:sz w:val="26"/>
          <w:szCs w:val="26"/>
        </w:rPr>
        <w:t>.</w:t>
      </w:r>
    </w:p>
    <w:p w:rsidR="006B2F13" w:rsidRPr="00DE1B28" w:rsidRDefault="006B2F13" w:rsidP="005943BE">
      <w:pPr>
        <w:widowControl w:val="0"/>
        <w:spacing w:line="276" w:lineRule="auto"/>
        <w:ind w:firstLine="709"/>
        <w:jc w:val="both"/>
        <w:rPr>
          <w:color w:val="000000" w:themeColor="text1"/>
          <w:sz w:val="26"/>
          <w:szCs w:val="26"/>
        </w:rPr>
      </w:pPr>
    </w:p>
    <w:p w:rsidR="002E0DC5" w:rsidRPr="00DE1B28" w:rsidRDefault="00715CE9" w:rsidP="00715CE9">
      <w:pPr>
        <w:spacing w:line="276" w:lineRule="auto"/>
        <w:ind w:firstLine="720"/>
        <w:rPr>
          <w:b/>
          <w:i/>
          <w:color w:val="000000" w:themeColor="text1"/>
          <w:sz w:val="26"/>
          <w:szCs w:val="26"/>
        </w:rPr>
      </w:pPr>
      <w:r w:rsidRPr="00DE1B28">
        <w:rPr>
          <w:b/>
          <w:i/>
          <w:color w:val="000000" w:themeColor="text1"/>
          <w:sz w:val="26"/>
          <w:szCs w:val="26"/>
        </w:rPr>
        <w:t>Теплоснабжение</w:t>
      </w:r>
    </w:p>
    <w:p w:rsidR="00811BB7" w:rsidRPr="00DE1B28" w:rsidRDefault="00811BB7" w:rsidP="00811BB7">
      <w:pPr>
        <w:widowControl w:val="0"/>
        <w:spacing w:line="276" w:lineRule="auto"/>
        <w:ind w:firstLine="709"/>
        <w:jc w:val="both"/>
        <w:rPr>
          <w:color w:val="000000" w:themeColor="text1"/>
          <w:sz w:val="26"/>
          <w:szCs w:val="26"/>
        </w:rPr>
      </w:pPr>
      <w:r w:rsidRPr="00DE1B28">
        <w:rPr>
          <w:color w:val="000000" w:themeColor="text1"/>
          <w:sz w:val="26"/>
          <w:szCs w:val="26"/>
        </w:rPr>
        <w:t>Централизованная система теплоснабжения действует в п. Юбилейный. Теплоснабжение осуществляется от котельной, расположенной северо-восточнее поселка на участке с кадастровым номером 40:13:170206:6. Котельная введена в эксплуатацию в 1975 году, в 2002 году было заменено котловое оборудование. Тепловая нагрузка составляет 1,79 Гкал/ч, тепловая мощность составляет 2,58 Гкал/ч, коэффициент загрузки оборудования составляет 77 %.</w:t>
      </w:r>
    </w:p>
    <w:p w:rsidR="008573D4" w:rsidRPr="00DE1B28" w:rsidRDefault="00264307" w:rsidP="008573D4">
      <w:pPr>
        <w:widowControl w:val="0"/>
        <w:spacing w:line="276" w:lineRule="auto"/>
        <w:ind w:firstLine="709"/>
        <w:jc w:val="both"/>
        <w:rPr>
          <w:color w:val="000000" w:themeColor="text1"/>
          <w:sz w:val="26"/>
          <w:szCs w:val="26"/>
        </w:rPr>
      </w:pPr>
      <w:r w:rsidRPr="00DE1B28">
        <w:rPr>
          <w:color w:val="000000" w:themeColor="text1"/>
          <w:sz w:val="26"/>
          <w:szCs w:val="26"/>
        </w:rPr>
        <w:t xml:space="preserve">Котельная работает по закрытой схеме теплоснабжения. </w:t>
      </w:r>
      <w:r w:rsidR="00811BB7" w:rsidRPr="00DE1B28">
        <w:rPr>
          <w:color w:val="000000" w:themeColor="text1"/>
          <w:sz w:val="26"/>
          <w:szCs w:val="26"/>
        </w:rPr>
        <w:t>Общая протяженность тепловых сетей котельной в двухтрубном исчислении составляет 2,</w:t>
      </w:r>
      <w:r w:rsidRPr="00DE1B28">
        <w:rPr>
          <w:color w:val="000000" w:themeColor="text1"/>
          <w:sz w:val="26"/>
          <w:szCs w:val="26"/>
        </w:rPr>
        <w:t>1</w:t>
      </w:r>
      <w:r w:rsidR="00811BB7" w:rsidRPr="00DE1B28">
        <w:rPr>
          <w:color w:val="000000" w:themeColor="text1"/>
          <w:sz w:val="26"/>
          <w:szCs w:val="26"/>
        </w:rPr>
        <w:t xml:space="preserve"> км.</w:t>
      </w:r>
      <w:r w:rsidRPr="00DE1B28">
        <w:rPr>
          <w:rStyle w:val="20"/>
          <w:rFonts w:ascii="Arial" w:hAnsi="Arial" w:cs="Arial"/>
          <w:color w:val="000000" w:themeColor="text1"/>
          <w:sz w:val="30"/>
          <w:szCs w:val="30"/>
        </w:rPr>
        <w:t xml:space="preserve"> </w:t>
      </w:r>
      <w:r w:rsidRPr="00DE1B28">
        <w:rPr>
          <w:color w:val="000000" w:themeColor="text1"/>
          <w:sz w:val="26"/>
          <w:szCs w:val="26"/>
        </w:rPr>
        <w:t xml:space="preserve">Трассы тепловых сетей проложены надземно на эстакадах и подземно: канально и </w:t>
      </w:r>
      <w:r w:rsidRPr="00DE1B28">
        <w:rPr>
          <w:color w:val="000000" w:themeColor="text1"/>
          <w:sz w:val="26"/>
          <w:szCs w:val="26"/>
        </w:rPr>
        <w:lastRenderedPageBreak/>
        <w:t>бесканально. Тепловая изоляция трубопроводов выполнена в основном минераловатными плитами с защитным покрытием. Средний диаметр трубопроводов</w:t>
      </w:r>
      <w:r w:rsidRPr="00DE1B28">
        <w:rPr>
          <w:color w:val="000000" w:themeColor="text1"/>
          <w:sz w:val="26"/>
          <w:szCs w:val="26"/>
        </w:rPr>
        <w:br/>
        <w:t>тепловой сети котельной 92 мм.</w:t>
      </w:r>
      <w:r w:rsidR="008573D4" w:rsidRPr="00DE1B28">
        <w:rPr>
          <w:color w:val="000000" w:themeColor="text1"/>
          <w:sz w:val="26"/>
          <w:szCs w:val="26"/>
        </w:rPr>
        <w:t xml:space="preserve"> </w:t>
      </w:r>
      <w:r w:rsidRPr="00DE1B28">
        <w:rPr>
          <w:color w:val="000000" w:themeColor="text1"/>
          <w:sz w:val="26"/>
          <w:szCs w:val="26"/>
        </w:rPr>
        <w:t>Тепловые сети имеют высокий износ, эксплуатируются более 30 лет (с 1971</w:t>
      </w:r>
      <w:r w:rsidR="008573D4" w:rsidRPr="00DE1B28">
        <w:rPr>
          <w:color w:val="000000" w:themeColor="text1"/>
          <w:sz w:val="26"/>
          <w:szCs w:val="26"/>
        </w:rPr>
        <w:t> </w:t>
      </w:r>
      <w:r w:rsidRPr="00DE1B28">
        <w:rPr>
          <w:color w:val="000000" w:themeColor="text1"/>
          <w:sz w:val="26"/>
          <w:szCs w:val="26"/>
        </w:rPr>
        <w:t>года), необходима реконструкция с применением современных теплоизоляционных</w:t>
      </w:r>
      <w:r w:rsidR="008573D4" w:rsidRPr="00DE1B28">
        <w:rPr>
          <w:color w:val="000000" w:themeColor="text1"/>
          <w:sz w:val="26"/>
          <w:szCs w:val="26"/>
        </w:rPr>
        <w:t xml:space="preserve"> </w:t>
      </w:r>
      <w:r w:rsidRPr="00DE1B28">
        <w:rPr>
          <w:color w:val="000000" w:themeColor="text1"/>
          <w:sz w:val="26"/>
          <w:szCs w:val="26"/>
        </w:rPr>
        <w:t>материалов.</w:t>
      </w:r>
    </w:p>
    <w:p w:rsidR="0058722C" w:rsidRPr="00DE1B28" w:rsidRDefault="008573D4" w:rsidP="00271B15">
      <w:pPr>
        <w:widowControl w:val="0"/>
        <w:spacing w:line="276" w:lineRule="auto"/>
        <w:ind w:firstLine="709"/>
        <w:jc w:val="both"/>
        <w:rPr>
          <w:color w:val="000000" w:themeColor="text1"/>
          <w:sz w:val="26"/>
          <w:szCs w:val="26"/>
        </w:rPr>
      </w:pPr>
      <w:r w:rsidRPr="00DE1B28">
        <w:rPr>
          <w:color w:val="000000" w:themeColor="text1"/>
          <w:sz w:val="26"/>
          <w:szCs w:val="26"/>
        </w:rPr>
        <w:t>В остальных населенных пунктах</w:t>
      </w:r>
      <w:r w:rsidR="00057280" w:rsidRPr="00DE1B28">
        <w:rPr>
          <w:color w:val="000000" w:themeColor="text1"/>
          <w:sz w:val="26"/>
          <w:szCs w:val="26"/>
        </w:rPr>
        <w:t xml:space="preserve"> </w:t>
      </w:r>
      <w:r w:rsidRPr="00DE1B28">
        <w:rPr>
          <w:color w:val="000000" w:themeColor="text1"/>
          <w:sz w:val="26"/>
          <w:szCs w:val="26"/>
        </w:rPr>
        <w:t>т</w:t>
      </w:r>
      <w:r w:rsidR="00057280" w:rsidRPr="00DE1B28">
        <w:rPr>
          <w:color w:val="000000" w:themeColor="text1"/>
          <w:sz w:val="26"/>
          <w:szCs w:val="26"/>
        </w:rPr>
        <w:t>еплоснабжени</w:t>
      </w:r>
      <w:r w:rsidRPr="00DE1B28">
        <w:rPr>
          <w:color w:val="000000" w:themeColor="text1"/>
          <w:sz w:val="26"/>
          <w:szCs w:val="26"/>
        </w:rPr>
        <w:t>е</w:t>
      </w:r>
      <w:r w:rsidR="00057280" w:rsidRPr="00DE1B28">
        <w:rPr>
          <w:color w:val="000000" w:themeColor="text1"/>
          <w:sz w:val="26"/>
          <w:szCs w:val="26"/>
        </w:rPr>
        <w:t xml:space="preserve"> осуществляется от </w:t>
      </w:r>
      <w:r w:rsidR="00D96170" w:rsidRPr="00DE1B28">
        <w:rPr>
          <w:color w:val="000000" w:themeColor="text1"/>
          <w:sz w:val="26"/>
          <w:szCs w:val="26"/>
        </w:rPr>
        <w:t>индивидуальных источников выработки тепловой энергии.</w:t>
      </w:r>
    </w:p>
    <w:p w:rsidR="008573D4" w:rsidRPr="00DE1B28" w:rsidRDefault="008573D4" w:rsidP="008573D4">
      <w:pPr>
        <w:widowControl w:val="0"/>
        <w:spacing w:line="276" w:lineRule="auto"/>
        <w:ind w:firstLine="709"/>
        <w:jc w:val="both"/>
        <w:rPr>
          <w:color w:val="000000" w:themeColor="text1"/>
          <w:sz w:val="26"/>
          <w:szCs w:val="26"/>
        </w:rPr>
      </w:pPr>
      <w:r w:rsidRPr="00DE1B28">
        <w:rPr>
          <w:color w:val="000000" w:themeColor="text1"/>
          <w:sz w:val="26"/>
          <w:szCs w:val="26"/>
        </w:rPr>
        <w:t>На расчетный срок планируется децентрализация теплоснабжения п. Юбилейный. Предусмотрены мероприятия по переводу абонентов на индивидуальное теплоснабжение с использованием газовых котлов, в связи с чем площадь жилых домов, подключенных к централизованной системе теплоснабжения сократится на 0,458 тыс. м</w:t>
      </w:r>
      <w:r w:rsidRPr="00DE1B28">
        <w:rPr>
          <w:color w:val="000000" w:themeColor="text1"/>
          <w:sz w:val="26"/>
          <w:szCs w:val="26"/>
          <w:vertAlign w:val="superscript"/>
        </w:rPr>
        <w:t>2</w:t>
      </w:r>
      <w:r w:rsidRPr="00DE1B28">
        <w:rPr>
          <w:color w:val="000000" w:themeColor="text1"/>
          <w:sz w:val="26"/>
          <w:szCs w:val="26"/>
        </w:rPr>
        <w:t>.</w:t>
      </w:r>
    </w:p>
    <w:p w:rsidR="008573D4" w:rsidRPr="00DE1B28" w:rsidRDefault="008573D4" w:rsidP="008573D4">
      <w:pPr>
        <w:widowControl w:val="0"/>
        <w:spacing w:line="276" w:lineRule="auto"/>
        <w:ind w:firstLine="709"/>
        <w:jc w:val="both"/>
        <w:rPr>
          <w:color w:val="000000" w:themeColor="text1"/>
          <w:sz w:val="26"/>
          <w:szCs w:val="26"/>
        </w:rPr>
      </w:pPr>
      <w:r w:rsidRPr="00DE1B28">
        <w:rPr>
          <w:color w:val="000000" w:themeColor="text1"/>
          <w:sz w:val="26"/>
          <w:szCs w:val="26"/>
        </w:rPr>
        <w:t>Преимущества использования индивидуальных (поквартирных) источников тепла:</w:t>
      </w:r>
    </w:p>
    <w:p w:rsidR="008573D4" w:rsidRPr="00DE1B28" w:rsidRDefault="008573D4" w:rsidP="008573D4">
      <w:pPr>
        <w:widowControl w:val="0"/>
        <w:spacing w:line="276" w:lineRule="auto"/>
        <w:ind w:firstLine="709"/>
        <w:jc w:val="both"/>
        <w:rPr>
          <w:color w:val="000000" w:themeColor="text1"/>
          <w:sz w:val="26"/>
          <w:szCs w:val="26"/>
        </w:rPr>
      </w:pPr>
      <w:r w:rsidRPr="00DE1B28">
        <w:rPr>
          <w:color w:val="000000" w:themeColor="text1"/>
          <w:sz w:val="26"/>
          <w:szCs w:val="26"/>
        </w:rPr>
        <w:t>- разница в ценах на природный газ для автономных и существующих в системе централизованных источников тепла;</w:t>
      </w:r>
    </w:p>
    <w:p w:rsidR="008573D4" w:rsidRPr="00DE1B28" w:rsidRDefault="008573D4" w:rsidP="008573D4">
      <w:pPr>
        <w:widowControl w:val="0"/>
        <w:spacing w:line="276" w:lineRule="auto"/>
        <w:ind w:firstLine="709"/>
        <w:jc w:val="both"/>
        <w:rPr>
          <w:color w:val="000000" w:themeColor="text1"/>
          <w:sz w:val="26"/>
          <w:szCs w:val="26"/>
        </w:rPr>
      </w:pPr>
      <w:r w:rsidRPr="00DE1B28">
        <w:rPr>
          <w:color w:val="000000" w:themeColor="text1"/>
          <w:sz w:val="26"/>
          <w:szCs w:val="26"/>
        </w:rPr>
        <w:t>- отсутствие потерь при передаче тепловой энергии от источника к потребителю;</w:t>
      </w:r>
    </w:p>
    <w:p w:rsidR="008573D4" w:rsidRPr="00DE1B28" w:rsidRDefault="008573D4" w:rsidP="008573D4">
      <w:pPr>
        <w:widowControl w:val="0"/>
        <w:spacing w:line="276" w:lineRule="auto"/>
        <w:ind w:firstLine="709"/>
        <w:jc w:val="both"/>
        <w:rPr>
          <w:color w:val="000000" w:themeColor="text1"/>
          <w:sz w:val="26"/>
          <w:szCs w:val="26"/>
        </w:rPr>
      </w:pPr>
      <w:r w:rsidRPr="00DE1B28">
        <w:rPr>
          <w:color w:val="000000" w:themeColor="text1"/>
          <w:sz w:val="26"/>
          <w:szCs w:val="26"/>
        </w:rPr>
        <w:t>- возможность снижения затрат тепловой энергии за счет регулировки нагрузки самим потребителем.</w:t>
      </w:r>
    </w:p>
    <w:p w:rsidR="008573D4" w:rsidRPr="00DE1B28" w:rsidRDefault="008573D4" w:rsidP="008573D4">
      <w:pPr>
        <w:widowControl w:val="0"/>
        <w:spacing w:line="276" w:lineRule="auto"/>
        <w:ind w:firstLine="709"/>
        <w:jc w:val="both"/>
        <w:rPr>
          <w:color w:val="000000" w:themeColor="text1"/>
          <w:sz w:val="26"/>
          <w:szCs w:val="26"/>
        </w:rPr>
      </w:pPr>
      <w:r w:rsidRPr="00DE1B28">
        <w:rPr>
          <w:color w:val="000000" w:themeColor="text1"/>
          <w:sz w:val="26"/>
          <w:szCs w:val="26"/>
        </w:rPr>
        <w:t>При разработке проектов планировки и проектов застройки для малоэтажной жилой застройки или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или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rsidR="00312AB2" w:rsidRPr="00DE1B28" w:rsidRDefault="00164599" w:rsidP="00276DE2">
      <w:pPr>
        <w:pStyle w:val="3"/>
        <w:spacing w:before="120" w:after="120" w:line="240" w:lineRule="auto"/>
        <w:jc w:val="center"/>
        <w:rPr>
          <w:color w:val="000000" w:themeColor="text1"/>
          <w:sz w:val="26"/>
          <w:szCs w:val="26"/>
          <w:lang w:val="ru-RU"/>
        </w:rPr>
      </w:pPr>
      <w:bookmarkStart w:id="176" w:name="_Toc103695391"/>
      <w:r w:rsidRPr="00DE1B28">
        <w:rPr>
          <w:color w:val="000000" w:themeColor="text1"/>
          <w:sz w:val="26"/>
          <w:szCs w:val="26"/>
        </w:rPr>
        <w:t>II</w:t>
      </w:r>
      <w:r w:rsidRPr="00DE1B28">
        <w:rPr>
          <w:color w:val="000000" w:themeColor="text1"/>
          <w:sz w:val="26"/>
          <w:szCs w:val="26"/>
          <w:lang w:val="ru-RU"/>
        </w:rPr>
        <w:t>.</w:t>
      </w:r>
      <w:r w:rsidR="00893346" w:rsidRPr="00DE1B28">
        <w:rPr>
          <w:color w:val="000000" w:themeColor="text1"/>
          <w:sz w:val="26"/>
          <w:szCs w:val="26"/>
          <w:lang w:val="ru-RU"/>
        </w:rPr>
        <w:t>6</w:t>
      </w:r>
      <w:r w:rsidRPr="00DE1B28">
        <w:rPr>
          <w:color w:val="000000" w:themeColor="text1"/>
          <w:sz w:val="26"/>
          <w:szCs w:val="26"/>
          <w:lang w:val="ru-RU"/>
        </w:rPr>
        <w:t xml:space="preserve">.3 </w:t>
      </w:r>
      <w:r w:rsidR="00312AB2" w:rsidRPr="00DE1B28">
        <w:rPr>
          <w:color w:val="000000" w:themeColor="text1"/>
          <w:sz w:val="26"/>
          <w:szCs w:val="26"/>
          <w:lang w:val="ru-RU"/>
        </w:rPr>
        <w:t>Электроснабжение и связь</w:t>
      </w:r>
      <w:bookmarkEnd w:id="176"/>
    </w:p>
    <w:p w:rsidR="00123656" w:rsidRPr="00DE1B28" w:rsidRDefault="00123656" w:rsidP="00AA474A">
      <w:pPr>
        <w:spacing w:line="276" w:lineRule="auto"/>
        <w:ind w:firstLine="720"/>
        <w:rPr>
          <w:b/>
          <w:i/>
          <w:color w:val="000000" w:themeColor="text1"/>
          <w:sz w:val="26"/>
          <w:szCs w:val="26"/>
        </w:rPr>
      </w:pPr>
      <w:r w:rsidRPr="00DE1B28">
        <w:rPr>
          <w:b/>
          <w:i/>
          <w:color w:val="000000" w:themeColor="text1"/>
          <w:sz w:val="26"/>
          <w:szCs w:val="26"/>
        </w:rPr>
        <w:t>Электроснабжение</w:t>
      </w:r>
    </w:p>
    <w:p w:rsidR="00A8652E" w:rsidRPr="00DE1B28" w:rsidRDefault="00714602" w:rsidP="002D4248">
      <w:pPr>
        <w:spacing w:line="276" w:lineRule="auto"/>
        <w:ind w:firstLine="720"/>
        <w:jc w:val="both"/>
        <w:rPr>
          <w:color w:val="000000" w:themeColor="text1"/>
          <w:sz w:val="26"/>
          <w:szCs w:val="26"/>
        </w:rPr>
      </w:pPr>
      <w:r w:rsidRPr="00DE1B28">
        <w:rPr>
          <w:color w:val="000000" w:themeColor="text1"/>
          <w:sz w:val="26"/>
          <w:szCs w:val="26"/>
        </w:rPr>
        <w:t xml:space="preserve">Услуги по передаче электрической энергии на территории сельского поселения осуществляет филиал </w:t>
      </w:r>
      <w:r w:rsidR="00F55A7B" w:rsidRPr="00DE1B28">
        <w:rPr>
          <w:color w:val="000000" w:themeColor="text1"/>
          <w:sz w:val="26"/>
          <w:szCs w:val="26"/>
        </w:rPr>
        <w:t>«</w:t>
      </w:r>
      <w:r w:rsidRPr="00DE1B28">
        <w:rPr>
          <w:color w:val="000000" w:themeColor="text1"/>
          <w:sz w:val="26"/>
          <w:szCs w:val="26"/>
        </w:rPr>
        <w:t>Калугаэнерго</w:t>
      </w:r>
      <w:r w:rsidR="00F55A7B" w:rsidRPr="00DE1B28">
        <w:rPr>
          <w:color w:val="000000" w:themeColor="text1"/>
          <w:sz w:val="26"/>
          <w:szCs w:val="26"/>
        </w:rPr>
        <w:t>»</w:t>
      </w:r>
      <w:r w:rsidRPr="00DE1B28">
        <w:rPr>
          <w:color w:val="000000" w:themeColor="text1"/>
          <w:sz w:val="26"/>
          <w:szCs w:val="26"/>
        </w:rPr>
        <w:t xml:space="preserve"> ПАО </w:t>
      </w:r>
      <w:r w:rsidR="00F55A7B" w:rsidRPr="00DE1B28">
        <w:rPr>
          <w:color w:val="000000" w:themeColor="text1"/>
          <w:sz w:val="26"/>
          <w:szCs w:val="26"/>
        </w:rPr>
        <w:t>«</w:t>
      </w:r>
      <w:r w:rsidRPr="00DE1B28">
        <w:rPr>
          <w:color w:val="000000" w:themeColor="text1"/>
          <w:sz w:val="26"/>
          <w:szCs w:val="26"/>
        </w:rPr>
        <w:t>МРСК Центра и Приволжья</w:t>
      </w:r>
      <w:r w:rsidR="00F55A7B" w:rsidRPr="00DE1B28">
        <w:rPr>
          <w:color w:val="000000" w:themeColor="text1"/>
          <w:sz w:val="26"/>
          <w:szCs w:val="26"/>
        </w:rPr>
        <w:t>»</w:t>
      </w:r>
      <w:r w:rsidRPr="00DE1B28">
        <w:rPr>
          <w:color w:val="000000" w:themeColor="text1"/>
          <w:sz w:val="26"/>
          <w:szCs w:val="26"/>
        </w:rPr>
        <w:t>.</w:t>
      </w:r>
      <w:r w:rsidR="00721B75" w:rsidRPr="00DE1B28">
        <w:rPr>
          <w:color w:val="000000" w:themeColor="text1"/>
          <w:sz w:val="26"/>
          <w:szCs w:val="26"/>
        </w:rPr>
        <w:t xml:space="preserve"> </w:t>
      </w:r>
      <w:r w:rsidRPr="00DE1B28">
        <w:rPr>
          <w:color w:val="000000" w:themeColor="text1"/>
          <w:sz w:val="26"/>
          <w:szCs w:val="26"/>
        </w:rPr>
        <w:t xml:space="preserve">Электроснабжение сельского поселения производится </w:t>
      </w:r>
      <w:r w:rsidR="002D4248" w:rsidRPr="00DE1B28">
        <w:rPr>
          <w:color w:val="000000" w:themeColor="text1"/>
          <w:sz w:val="26"/>
          <w:szCs w:val="26"/>
        </w:rPr>
        <w:t>с электрической подстанции</w:t>
      </w:r>
      <w:r w:rsidR="007D36F3" w:rsidRPr="00DE1B28">
        <w:rPr>
          <w:color w:val="000000" w:themeColor="text1"/>
          <w:sz w:val="26"/>
          <w:szCs w:val="26"/>
        </w:rPr>
        <w:t xml:space="preserve"> </w:t>
      </w:r>
      <w:r w:rsidR="00D96170" w:rsidRPr="00DE1B28">
        <w:rPr>
          <w:color w:val="000000" w:themeColor="text1"/>
          <w:sz w:val="26"/>
          <w:szCs w:val="26"/>
        </w:rPr>
        <w:t>ПС 35/10 кВ "</w:t>
      </w:r>
      <w:r w:rsidR="008573D4" w:rsidRPr="00DE1B28">
        <w:rPr>
          <w:color w:val="000000" w:themeColor="text1"/>
          <w:sz w:val="26"/>
          <w:szCs w:val="26"/>
        </w:rPr>
        <w:t>Детчино</w:t>
      </w:r>
      <w:r w:rsidR="0017179F">
        <w:rPr>
          <w:color w:val="000000" w:themeColor="text1"/>
          <w:sz w:val="26"/>
          <w:szCs w:val="26"/>
        </w:rPr>
        <w:t xml:space="preserve">". </w:t>
      </w:r>
      <w:r w:rsidR="009412E0" w:rsidRPr="00DE1B28">
        <w:rPr>
          <w:color w:val="000000" w:themeColor="text1"/>
          <w:sz w:val="26"/>
          <w:szCs w:val="26"/>
        </w:rPr>
        <w:t xml:space="preserve">Количество трансформаторных пунктов (ТП) на территории сельского поселения составляет </w:t>
      </w:r>
      <w:r w:rsidR="008573D4" w:rsidRPr="00DE1B28">
        <w:rPr>
          <w:color w:val="000000" w:themeColor="text1"/>
          <w:sz w:val="26"/>
          <w:szCs w:val="26"/>
        </w:rPr>
        <w:t>24</w:t>
      </w:r>
      <w:r w:rsidR="009412E0" w:rsidRPr="00DE1B28">
        <w:rPr>
          <w:color w:val="000000" w:themeColor="text1"/>
          <w:sz w:val="26"/>
          <w:szCs w:val="26"/>
        </w:rPr>
        <w:t xml:space="preserve"> шт.</w:t>
      </w:r>
    </w:p>
    <w:p w:rsidR="00276DE2" w:rsidRPr="00DE1B28" w:rsidRDefault="00276DE2" w:rsidP="00445661">
      <w:pPr>
        <w:spacing w:line="276" w:lineRule="auto"/>
        <w:ind w:firstLine="720"/>
        <w:jc w:val="both"/>
        <w:rPr>
          <w:color w:val="000000" w:themeColor="text1"/>
          <w:sz w:val="26"/>
          <w:szCs w:val="26"/>
        </w:rPr>
      </w:pPr>
      <w:r w:rsidRPr="00DE1B28">
        <w:rPr>
          <w:color w:val="000000" w:themeColor="text1"/>
          <w:sz w:val="26"/>
          <w:szCs w:val="26"/>
        </w:rPr>
        <w:t>По территории поселения проход</w:t>
      </w:r>
      <w:r w:rsidR="005B7DEE" w:rsidRPr="00DE1B28">
        <w:rPr>
          <w:color w:val="000000" w:themeColor="text1"/>
          <w:sz w:val="26"/>
          <w:szCs w:val="26"/>
        </w:rPr>
        <w:t>ят</w:t>
      </w:r>
      <w:r w:rsidRPr="00DE1B28">
        <w:rPr>
          <w:color w:val="000000" w:themeColor="text1"/>
          <w:sz w:val="26"/>
          <w:szCs w:val="26"/>
        </w:rPr>
        <w:t xml:space="preserve"> </w:t>
      </w:r>
      <w:r w:rsidR="00385927" w:rsidRPr="00DE1B28">
        <w:rPr>
          <w:color w:val="000000" w:themeColor="text1"/>
          <w:sz w:val="26"/>
          <w:szCs w:val="26"/>
        </w:rPr>
        <w:t>высоковольтн</w:t>
      </w:r>
      <w:r w:rsidR="005B7DEE" w:rsidRPr="00DE1B28">
        <w:rPr>
          <w:color w:val="000000" w:themeColor="text1"/>
          <w:sz w:val="26"/>
          <w:szCs w:val="26"/>
        </w:rPr>
        <w:t>ые</w:t>
      </w:r>
      <w:r w:rsidR="00385927" w:rsidRPr="00DE1B28">
        <w:rPr>
          <w:color w:val="000000" w:themeColor="text1"/>
          <w:sz w:val="26"/>
          <w:szCs w:val="26"/>
        </w:rPr>
        <w:t xml:space="preserve"> лини</w:t>
      </w:r>
      <w:r w:rsidR="005B7DEE" w:rsidRPr="00DE1B28">
        <w:rPr>
          <w:color w:val="000000" w:themeColor="text1"/>
          <w:sz w:val="26"/>
          <w:szCs w:val="26"/>
        </w:rPr>
        <w:t>и</w:t>
      </w:r>
      <w:r w:rsidRPr="00DE1B28">
        <w:rPr>
          <w:color w:val="000000" w:themeColor="text1"/>
          <w:sz w:val="26"/>
          <w:szCs w:val="26"/>
        </w:rPr>
        <w:t xml:space="preserve"> электропередач</w:t>
      </w:r>
      <w:r w:rsidR="00721B75" w:rsidRPr="00DE1B28">
        <w:rPr>
          <w:color w:val="000000" w:themeColor="text1"/>
          <w:sz w:val="26"/>
          <w:szCs w:val="26"/>
        </w:rPr>
        <w:t>и</w:t>
      </w:r>
      <w:r w:rsidR="006718CF" w:rsidRPr="00DE1B28">
        <w:rPr>
          <w:color w:val="000000" w:themeColor="text1"/>
          <w:sz w:val="26"/>
          <w:szCs w:val="26"/>
        </w:rPr>
        <w:t xml:space="preserve">: </w:t>
      </w:r>
      <w:r w:rsidR="0089767A" w:rsidRPr="00DE1B28">
        <w:rPr>
          <w:color w:val="000000" w:themeColor="text1"/>
          <w:sz w:val="26"/>
          <w:szCs w:val="26"/>
        </w:rPr>
        <w:t>ВЛ-</w:t>
      </w:r>
      <w:r w:rsidR="008573D4" w:rsidRPr="00DE1B28">
        <w:rPr>
          <w:color w:val="000000" w:themeColor="text1"/>
          <w:sz w:val="26"/>
          <w:szCs w:val="26"/>
        </w:rPr>
        <w:t>220</w:t>
      </w:r>
      <w:r w:rsidR="0089767A" w:rsidRPr="00DE1B28">
        <w:rPr>
          <w:color w:val="000000" w:themeColor="text1"/>
          <w:sz w:val="26"/>
          <w:szCs w:val="26"/>
        </w:rPr>
        <w:t xml:space="preserve"> кВ "</w:t>
      </w:r>
      <w:r w:rsidR="008573D4" w:rsidRPr="00DE1B28">
        <w:rPr>
          <w:color w:val="000000" w:themeColor="text1"/>
        </w:rPr>
        <w:t xml:space="preserve"> </w:t>
      </w:r>
      <w:r w:rsidR="008573D4" w:rsidRPr="00DE1B28">
        <w:rPr>
          <w:color w:val="000000" w:themeColor="text1"/>
          <w:sz w:val="26"/>
          <w:szCs w:val="26"/>
        </w:rPr>
        <w:t>Спутник-Калужская №1</w:t>
      </w:r>
      <w:r w:rsidR="0089767A" w:rsidRPr="00DE1B28">
        <w:rPr>
          <w:color w:val="000000" w:themeColor="text1"/>
          <w:sz w:val="26"/>
          <w:szCs w:val="26"/>
        </w:rPr>
        <w:t>", ВЛ-</w:t>
      </w:r>
      <w:r w:rsidR="008573D4" w:rsidRPr="00DE1B28">
        <w:rPr>
          <w:color w:val="000000" w:themeColor="text1"/>
          <w:sz w:val="26"/>
          <w:szCs w:val="26"/>
        </w:rPr>
        <w:t>220</w:t>
      </w:r>
      <w:r w:rsidR="0089767A" w:rsidRPr="00DE1B28">
        <w:rPr>
          <w:color w:val="000000" w:themeColor="text1"/>
          <w:sz w:val="26"/>
          <w:szCs w:val="26"/>
        </w:rPr>
        <w:t xml:space="preserve"> кВ "</w:t>
      </w:r>
      <w:r w:rsidR="008573D4" w:rsidRPr="00DE1B28">
        <w:rPr>
          <w:color w:val="000000" w:themeColor="text1"/>
        </w:rPr>
        <w:t xml:space="preserve"> </w:t>
      </w:r>
      <w:r w:rsidR="008573D4" w:rsidRPr="00DE1B28">
        <w:rPr>
          <w:color w:val="000000" w:themeColor="text1"/>
          <w:sz w:val="26"/>
          <w:szCs w:val="26"/>
        </w:rPr>
        <w:t>Спутник-Калужская №2</w:t>
      </w:r>
      <w:r w:rsidR="0089767A" w:rsidRPr="00DE1B28">
        <w:rPr>
          <w:color w:val="000000" w:themeColor="text1"/>
          <w:sz w:val="26"/>
          <w:szCs w:val="26"/>
        </w:rPr>
        <w:t>", ВЛ-</w:t>
      </w:r>
      <w:r w:rsidR="008573D4" w:rsidRPr="00DE1B28">
        <w:rPr>
          <w:color w:val="000000" w:themeColor="text1"/>
          <w:sz w:val="26"/>
          <w:szCs w:val="26"/>
        </w:rPr>
        <w:t xml:space="preserve">110 </w:t>
      </w:r>
      <w:r w:rsidR="0089767A" w:rsidRPr="00DE1B28">
        <w:rPr>
          <w:color w:val="000000" w:themeColor="text1"/>
          <w:sz w:val="26"/>
          <w:szCs w:val="26"/>
        </w:rPr>
        <w:t>кВ "</w:t>
      </w:r>
      <w:r w:rsidR="008573D4" w:rsidRPr="00DE1B28">
        <w:rPr>
          <w:color w:val="000000" w:themeColor="text1"/>
        </w:rPr>
        <w:t xml:space="preserve"> </w:t>
      </w:r>
      <w:r w:rsidR="008573D4" w:rsidRPr="00DE1B28">
        <w:rPr>
          <w:color w:val="000000" w:themeColor="text1"/>
          <w:sz w:val="26"/>
          <w:szCs w:val="26"/>
        </w:rPr>
        <w:t>Суходрев-Спутник</w:t>
      </w:r>
      <w:r w:rsidR="0089767A" w:rsidRPr="00DE1B28">
        <w:rPr>
          <w:color w:val="000000" w:themeColor="text1"/>
          <w:sz w:val="26"/>
          <w:szCs w:val="26"/>
        </w:rPr>
        <w:t>", ВЛ-35 кВ "</w:t>
      </w:r>
      <w:r w:rsidR="002E44B0" w:rsidRPr="00DE1B28">
        <w:rPr>
          <w:color w:val="000000" w:themeColor="text1"/>
          <w:sz w:val="26"/>
          <w:szCs w:val="26"/>
        </w:rPr>
        <w:t>Муратовка-Детчино</w:t>
      </w:r>
      <w:r w:rsidR="0089767A" w:rsidRPr="00DE1B28">
        <w:rPr>
          <w:color w:val="000000" w:themeColor="text1"/>
          <w:sz w:val="26"/>
          <w:szCs w:val="26"/>
        </w:rPr>
        <w:t>"</w:t>
      </w:r>
      <w:r w:rsidR="005B7DEE" w:rsidRPr="00DE1B28">
        <w:rPr>
          <w:color w:val="000000" w:themeColor="text1"/>
          <w:sz w:val="26"/>
          <w:szCs w:val="26"/>
        </w:rPr>
        <w:t>.</w:t>
      </w:r>
      <w:r w:rsidR="00385927" w:rsidRPr="00DE1B28">
        <w:rPr>
          <w:color w:val="000000" w:themeColor="text1"/>
          <w:sz w:val="26"/>
          <w:szCs w:val="26"/>
        </w:rPr>
        <w:t xml:space="preserve"> </w:t>
      </w:r>
      <w:r w:rsidR="002D4248" w:rsidRPr="00DE1B28">
        <w:rPr>
          <w:color w:val="000000" w:themeColor="text1"/>
          <w:sz w:val="26"/>
          <w:szCs w:val="26"/>
        </w:rPr>
        <w:t xml:space="preserve">Протяжённость распределительных сетей 10 кВ составляет </w:t>
      </w:r>
      <w:r w:rsidR="002E44B0" w:rsidRPr="0017179F">
        <w:rPr>
          <w:color w:val="000000" w:themeColor="text1"/>
          <w:sz w:val="26"/>
          <w:szCs w:val="26"/>
        </w:rPr>
        <w:t>45</w:t>
      </w:r>
      <w:r w:rsidR="002D4248" w:rsidRPr="00DE1B28">
        <w:rPr>
          <w:color w:val="000000" w:themeColor="text1"/>
          <w:sz w:val="26"/>
          <w:szCs w:val="26"/>
        </w:rPr>
        <w:t xml:space="preserve"> км. </w:t>
      </w:r>
    </w:p>
    <w:p w:rsidR="001335AF" w:rsidRPr="00DE1B28" w:rsidRDefault="001335AF" w:rsidP="00AA474A">
      <w:pPr>
        <w:spacing w:line="276" w:lineRule="auto"/>
        <w:ind w:firstLine="720"/>
        <w:rPr>
          <w:b/>
          <w:i/>
          <w:color w:val="000000" w:themeColor="text1"/>
          <w:sz w:val="26"/>
          <w:szCs w:val="26"/>
        </w:rPr>
      </w:pPr>
      <w:r w:rsidRPr="00DE1B28">
        <w:rPr>
          <w:b/>
          <w:i/>
          <w:color w:val="000000" w:themeColor="text1"/>
          <w:sz w:val="26"/>
          <w:szCs w:val="26"/>
        </w:rPr>
        <w:t>Телефонизация</w:t>
      </w:r>
    </w:p>
    <w:p w:rsidR="00276DE2" w:rsidRPr="00DE1B28" w:rsidRDefault="00276DE2" w:rsidP="00AA474A">
      <w:pPr>
        <w:spacing w:line="276" w:lineRule="auto"/>
        <w:ind w:firstLine="720"/>
        <w:jc w:val="both"/>
        <w:rPr>
          <w:color w:val="000000" w:themeColor="text1"/>
          <w:sz w:val="26"/>
          <w:szCs w:val="26"/>
        </w:rPr>
      </w:pPr>
      <w:r w:rsidRPr="00DE1B28">
        <w:rPr>
          <w:color w:val="000000" w:themeColor="text1"/>
          <w:sz w:val="26"/>
          <w:szCs w:val="26"/>
        </w:rPr>
        <w:t xml:space="preserve">Услуги телефонной связи общего пользования в сельском поселении предоставляются Калужским филиалом ОАО </w:t>
      </w:r>
      <w:r w:rsidR="00F55A7B" w:rsidRPr="00DE1B28">
        <w:rPr>
          <w:color w:val="000000" w:themeColor="text1"/>
          <w:sz w:val="26"/>
          <w:szCs w:val="26"/>
        </w:rPr>
        <w:t>"</w:t>
      </w:r>
      <w:r w:rsidRPr="00DE1B28">
        <w:rPr>
          <w:color w:val="000000" w:themeColor="text1"/>
          <w:sz w:val="26"/>
          <w:szCs w:val="26"/>
        </w:rPr>
        <w:t>Ростелеком</w:t>
      </w:r>
      <w:r w:rsidR="00F55A7B" w:rsidRPr="00DE1B28">
        <w:rPr>
          <w:color w:val="000000" w:themeColor="text1"/>
          <w:sz w:val="26"/>
          <w:szCs w:val="26"/>
        </w:rPr>
        <w:t>"</w:t>
      </w:r>
      <w:r w:rsidRPr="00DE1B28">
        <w:rPr>
          <w:color w:val="000000" w:themeColor="text1"/>
          <w:sz w:val="26"/>
          <w:szCs w:val="26"/>
        </w:rPr>
        <w:t xml:space="preserve">. Обеспечение услугами проводной телефонной связи осуществляется посредством медных кабелей от </w:t>
      </w:r>
      <w:r w:rsidR="00445661" w:rsidRPr="00DE1B28">
        <w:rPr>
          <w:color w:val="000000" w:themeColor="text1"/>
          <w:sz w:val="26"/>
          <w:szCs w:val="26"/>
        </w:rPr>
        <w:t>АТС, расположенн</w:t>
      </w:r>
      <w:r w:rsidR="006718CF" w:rsidRPr="00DE1B28">
        <w:rPr>
          <w:color w:val="000000" w:themeColor="text1"/>
          <w:sz w:val="26"/>
          <w:szCs w:val="26"/>
        </w:rPr>
        <w:t xml:space="preserve">ой в </w:t>
      </w:r>
      <w:r w:rsidR="007C403E" w:rsidRPr="00DE1B28">
        <w:rPr>
          <w:color w:val="000000" w:themeColor="text1"/>
          <w:sz w:val="26"/>
          <w:szCs w:val="26"/>
        </w:rPr>
        <w:t>п</w:t>
      </w:r>
      <w:r w:rsidR="00385927" w:rsidRPr="00DE1B28">
        <w:rPr>
          <w:color w:val="000000" w:themeColor="text1"/>
          <w:sz w:val="26"/>
          <w:szCs w:val="26"/>
        </w:rPr>
        <w:t xml:space="preserve">. </w:t>
      </w:r>
      <w:r w:rsidR="002E44B0" w:rsidRPr="00DE1B28">
        <w:rPr>
          <w:color w:val="000000" w:themeColor="text1"/>
          <w:sz w:val="26"/>
          <w:szCs w:val="26"/>
        </w:rPr>
        <w:t>Юбилейный</w:t>
      </w:r>
      <w:r w:rsidR="00330857" w:rsidRPr="00DE1B28">
        <w:rPr>
          <w:color w:val="000000" w:themeColor="text1"/>
          <w:sz w:val="26"/>
          <w:szCs w:val="26"/>
        </w:rPr>
        <w:t>, ул. Молодежная, д. 11.</w:t>
      </w:r>
    </w:p>
    <w:p w:rsidR="00445661" w:rsidRPr="00DE1B28" w:rsidRDefault="00276DE2" w:rsidP="00AA474A">
      <w:pPr>
        <w:spacing w:line="276" w:lineRule="auto"/>
        <w:ind w:firstLine="720"/>
        <w:jc w:val="both"/>
        <w:rPr>
          <w:color w:val="000000" w:themeColor="text1"/>
          <w:sz w:val="26"/>
          <w:szCs w:val="26"/>
        </w:rPr>
      </w:pPr>
      <w:r w:rsidRPr="00DE1B28">
        <w:rPr>
          <w:color w:val="000000" w:themeColor="text1"/>
          <w:sz w:val="26"/>
          <w:szCs w:val="26"/>
        </w:rPr>
        <w:lastRenderedPageBreak/>
        <w:t>Услуги мобильной связи на территории пос</w:t>
      </w:r>
      <w:r w:rsidR="00F55A7B" w:rsidRPr="00DE1B28">
        <w:rPr>
          <w:color w:val="000000" w:themeColor="text1"/>
          <w:sz w:val="26"/>
          <w:szCs w:val="26"/>
        </w:rPr>
        <w:t>еления предоставляют операторы "</w:t>
      </w:r>
      <w:r w:rsidRPr="00DE1B28">
        <w:rPr>
          <w:color w:val="000000" w:themeColor="text1"/>
          <w:sz w:val="26"/>
          <w:szCs w:val="26"/>
        </w:rPr>
        <w:t>МТС</w:t>
      </w:r>
      <w:r w:rsidR="00F55A7B" w:rsidRPr="00DE1B28">
        <w:rPr>
          <w:color w:val="000000" w:themeColor="text1"/>
          <w:sz w:val="26"/>
          <w:szCs w:val="26"/>
        </w:rPr>
        <w:t>"</w:t>
      </w:r>
      <w:r w:rsidRPr="00DE1B28">
        <w:rPr>
          <w:color w:val="000000" w:themeColor="text1"/>
          <w:sz w:val="26"/>
          <w:szCs w:val="26"/>
        </w:rPr>
        <w:t xml:space="preserve">, </w:t>
      </w:r>
      <w:r w:rsidR="00F55A7B" w:rsidRPr="00DE1B28">
        <w:rPr>
          <w:color w:val="000000" w:themeColor="text1"/>
          <w:sz w:val="26"/>
          <w:szCs w:val="26"/>
        </w:rPr>
        <w:t>"</w:t>
      </w:r>
      <w:r w:rsidRPr="00DE1B28">
        <w:rPr>
          <w:color w:val="000000" w:themeColor="text1"/>
          <w:sz w:val="26"/>
          <w:szCs w:val="26"/>
        </w:rPr>
        <w:t>Билайн</w:t>
      </w:r>
      <w:r w:rsidR="00F55A7B" w:rsidRPr="00DE1B28">
        <w:rPr>
          <w:color w:val="000000" w:themeColor="text1"/>
          <w:sz w:val="26"/>
          <w:szCs w:val="26"/>
        </w:rPr>
        <w:t>"</w:t>
      </w:r>
      <w:r w:rsidRPr="00DE1B28">
        <w:rPr>
          <w:color w:val="000000" w:themeColor="text1"/>
          <w:sz w:val="26"/>
          <w:szCs w:val="26"/>
        </w:rPr>
        <w:t xml:space="preserve">, </w:t>
      </w:r>
      <w:r w:rsidR="00F55A7B" w:rsidRPr="00DE1B28">
        <w:rPr>
          <w:color w:val="000000" w:themeColor="text1"/>
          <w:sz w:val="26"/>
          <w:szCs w:val="26"/>
        </w:rPr>
        <w:t>"</w:t>
      </w:r>
      <w:r w:rsidRPr="00DE1B28">
        <w:rPr>
          <w:color w:val="000000" w:themeColor="text1"/>
          <w:sz w:val="26"/>
          <w:szCs w:val="26"/>
        </w:rPr>
        <w:t>Мегафон</w:t>
      </w:r>
      <w:r w:rsidR="00F55A7B" w:rsidRPr="00DE1B28">
        <w:rPr>
          <w:color w:val="000000" w:themeColor="text1"/>
          <w:sz w:val="26"/>
          <w:szCs w:val="26"/>
        </w:rPr>
        <w:t>"</w:t>
      </w:r>
      <w:r w:rsidRPr="00DE1B28">
        <w:rPr>
          <w:color w:val="000000" w:themeColor="text1"/>
          <w:sz w:val="26"/>
          <w:szCs w:val="26"/>
        </w:rPr>
        <w:t xml:space="preserve">, </w:t>
      </w:r>
      <w:r w:rsidR="00F55A7B" w:rsidRPr="00DE1B28">
        <w:rPr>
          <w:color w:val="000000" w:themeColor="text1"/>
          <w:sz w:val="26"/>
          <w:szCs w:val="26"/>
        </w:rPr>
        <w:t>"</w:t>
      </w:r>
      <w:r w:rsidRPr="00DE1B28">
        <w:rPr>
          <w:color w:val="000000" w:themeColor="text1"/>
          <w:sz w:val="26"/>
          <w:szCs w:val="26"/>
        </w:rPr>
        <w:t>Tele2</w:t>
      </w:r>
      <w:r w:rsidR="00F55A7B" w:rsidRPr="00DE1B28">
        <w:rPr>
          <w:color w:val="000000" w:themeColor="text1"/>
          <w:sz w:val="26"/>
          <w:szCs w:val="26"/>
        </w:rPr>
        <w:t>"</w:t>
      </w:r>
      <w:r w:rsidRPr="00DE1B28">
        <w:rPr>
          <w:color w:val="000000" w:themeColor="text1"/>
          <w:sz w:val="26"/>
          <w:szCs w:val="26"/>
        </w:rPr>
        <w:t xml:space="preserve">. </w:t>
      </w:r>
    </w:p>
    <w:p w:rsidR="001335AF" w:rsidRPr="00DE1B28" w:rsidRDefault="001335AF" w:rsidP="00AA474A">
      <w:pPr>
        <w:spacing w:line="276" w:lineRule="auto"/>
        <w:ind w:firstLine="720"/>
        <w:rPr>
          <w:b/>
          <w:i/>
          <w:color w:val="000000" w:themeColor="text1"/>
          <w:sz w:val="26"/>
          <w:szCs w:val="26"/>
        </w:rPr>
      </w:pPr>
      <w:r w:rsidRPr="00DE1B28">
        <w:rPr>
          <w:b/>
          <w:i/>
          <w:color w:val="000000" w:themeColor="text1"/>
          <w:sz w:val="26"/>
          <w:szCs w:val="26"/>
        </w:rPr>
        <w:t>Радиофикация</w:t>
      </w:r>
      <w:r w:rsidR="00276DE2" w:rsidRPr="00DE1B28">
        <w:rPr>
          <w:b/>
          <w:i/>
          <w:color w:val="000000" w:themeColor="text1"/>
          <w:sz w:val="26"/>
          <w:szCs w:val="26"/>
        </w:rPr>
        <w:t xml:space="preserve"> и телевидение</w:t>
      </w:r>
    </w:p>
    <w:p w:rsidR="00276DE2" w:rsidRPr="00DE1B28" w:rsidRDefault="00276DE2" w:rsidP="00AA474A">
      <w:pPr>
        <w:spacing w:line="276" w:lineRule="auto"/>
        <w:ind w:firstLine="720"/>
        <w:jc w:val="both"/>
        <w:rPr>
          <w:color w:val="000000" w:themeColor="text1"/>
          <w:sz w:val="26"/>
          <w:szCs w:val="26"/>
        </w:rPr>
      </w:pPr>
      <w:r w:rsidRPr="00DE1B28">
        <w:rPr>
          <w:color w:val="000000" w:themeColor="text1"/>
          <w:sz w:val="26"/>
          <w:szCs w:val="26"/>
        </w:rPr>
        <w:t xml:space="preserve">Услуги эфирного телевизионного вещания на территории сельского поселения предоставляют филиал ФГУП РТРС </w:t>
      </w:r>
      <w:r w:rsidR="00F55A7B" w:rsidRPr="00DE1B28">
        <w:rPr>
          <w:color w:val="000000" w:themeColor="text1"/>
          <w:sz w:val="26"/>
          <w:szCs w:val="26"/>
        </w:rPr>
        <w:t>"</w:t>
      </w:r>
      <w:r w:rsidRPr="00DE1B28">
        <w:rPr>
          <w:color w:val="000000" w:themeColor="text1"/>
          <w:sz w:val="26"/>
          <w:szCs w:val="26"/>
        </w:rPr>
        <w:t>Калужский областной радиотелевизионный передающий центр</w:t>
      </w:r>
      <w:r w:rsidR="00F55A7B" w:rsidRPr="00DE1B28">
        <w:rPr>
          <w:color w:val="000000" w:themeColor="text1"/>
          <w:sz w:val="26"/>
          <w:szCs w:val="26"/>
        </w:rPr>
        <w:t>"</w:t>
      </w:r>
      <w:r w:rsidRPr="00DE1B28">
        <w:rPr>
          <w:color w:val="000000" w:themeColor="text1"/>
          <w:sz w:val="26"/>
          <w:szCs w:val="26"/>
        </w:rPr>
        <w:t xml:space="preserve"> и коммерческие компании-вещатели.</w:t>
      </w:r>
    </w:p>
    <w:p w:rsidR="00276DE2" w:rsidRPr="00DE1B28" w:rsidRDefault="00276DE2" w:rsidP="00385927">
      <w:pPr>
        <w:spacing w:line="276" w:lineRule="auto"/>
        <w:ind w:firstLine="720"/>
        <w:jc w:val="both"/>
        <w:rPr>
          <w:color w:val="000000" w:themeColor="text1"/>
          <w:sz w:val="26"/>
          <w:szCs w:val="26"/>
        </w:rPr>
      </w:pPr>
      <w:r w:rsidRPr="00DE1B28">
        <w:rPr>
          <w:color w:val="000000" w:themeColor="text1"/>
          <w:sz w:val="26"/>
          <w:szCs w:val="26"/>
        </w:rPr>
        <w:t>Осуществляется вещание телевизионных про</w:t>
      </w:r>
      <w:r w:rsidR="006718CF" w:rsidRPr="00DE1B28">
        <w:rPr>
          <w:color w:val="000000" w:themeColor="text1"/>
          <w:sz w:val="26"/>
          <w:szCs w:val="26"/>
        </w:rPr>
        <w:t xml:space="preserve">грамм "Первый канал" (22 ТВК), </w:t>
      </w:r>
      <w:r w:rsidRPr="00DE1B28">
        <w:rPr>
          <w:color w:val="000000" w:themeColor="text1"/>
          <w:sz w:val="26"/>
          <w:szCs w:val="26"/>
        </w:rPr>
        <w:t>"ТК Россия" (35 ТВК), "Куль</w:t>
      </w:r>
      <w:r w:rsidR="0083022D" w:rsidRPr="00DE1B28">
        <w:rPr>
          <w:color w:val="000000" w:themeColor="text1"/>
          <w:sz w:val="26"/>
          <w:szCs w:val="26"/>
        </w:rPr>
        <w:t xml:space="preserve">тура" (37 ТВК), "НТВ"(29 ТВК), </w:t>
      </w:r>
      <w:r w:rsidRPr="00DE1B28">
        <w:rPr>
          <w:color w:val="000000" w:themeColor="text1"/>
          <w:sz w:val="26"/>
          <w:szCs w:val="26"/>
        </w:rPr>
        <w:t>"Ника-ТВ"(43 ТВК), "CINV"(40 ТВК), "Домашний"(45 ТВК), "5 Канал"(53 ТВК), "Обнинск ТВ"(27 ТВК), "ТРК Крылья"(47 ТВК), "Рэйн"</w:t>
      </w:r>
      <w:r w:rsidR="00F55A7B" w:rsidRPr="00DE1B28">
        <w:rPr>
          <w:color w:val="000000" w:themeColor="text1"/>
          <w:sz w:val="26"/>
          <w:szCs w:val="26"/>
        </w:rPr>
        <w:t xml:space="preserve"> </w:t>
      </w:r>
      <w:r w:rsidRPr="00DE1B28">
        <w:rPr>
          <w:color w:val="000000" w:themeColor="text1"/>
          <w:sz w:val="26"/>
          <w:szCs w:val="26"/>
        </w:rPr>
        <w:t>(7 ТВК). Телевизионное вещание ведется от ретрансляторов радиотелевизионных передающих станций, расположенных в г</w:t>
      </w:r>
      <w:r w:rsidR="003955EC" w:rsidRPr="00DE1B28">
        <w:rPr>
          <w:color w:val="000000" w:themeColor="text1"/>
          <w:sz w:val="26"/>
          <w:szCs w:val="26"/>
        </w:rPr>
        <w:t>. </w:t>
      </w:r>
      <w:r w:rsidRPr="00DE1B28">
        <w:rPr>
          <w:color w:val="000000" w:themeColor="text1"/>
          <w:sz w:val="26"/>
          <w:szCs w:val="26"/>
        </w:rPr>
        <w:t>Обнинске.</w:t>
      </w:r>
    </w:p>
    <w:p w:rsidR="00276DE2" w:rsidRPr="00DE1B28" w:rsidRDefault="00276DE2" w:rsidP="00385927">
      <w:pPr>
        <w:spacing w:line="276" w:lineRule="auto"/>
        <w:ind w:firstLine="720"/>
        <w:jc w:val="both"/>
        <w:rPr>
          <w:color w:val="000000" w:themeColor="text1"/>
          <w:sz w:val="26"/>
          <w:szCs w:val="26"/>
        </w:rPr>
      </w:pPr>
      <w:r w:rsidRPr="00DE1B28">
        <w:rPr>
          <w:color w:val="000000" w:themeColor="text1"/>
          <w:sz w:val="26"/>
          <w:szCs w:val="26"/>
        </w:rPr>
        <w:t xml:space="preserve">Услуги эфирного УКВ ЧМ на территории поселения предоставляют филиал ФГУП РТРС </w:t>
      </w:r>
      <w:r w:rsidR="00F55A7B" w:rsidRPr="00DE1B28">
        <w:rPr>
          <w:color w:val="000000" w:themeColor="text1"/>
          <w:sz w:val="26"/>
          <w:szCs w:val="26"/>
        </w:rPr>
        <w:t>«</w:t>
      </w:r>
      <w:r w:rsidRPr="00DE1B28">
        <w:rPr>
          <w:color w:val="000000" w:themeColor="text1"/>
          <w:sz w:val="26"/>
          <w:szCs w:val="26"/>
        </w:rPr>
        <w:t>Калужской областной радиотелевизионной передающий центр</w:t>
      </w:r>
      <w:r w:rsidR="00F55A7B" w:rsidRPr="00DE1B28">
        <w:rPr>
          <w:color w:val="000000" w:themeColor="text1"/>
          <w:sz w:val="26"/>
          <w:szCs w:val="26"/>
        </w:rPr>
        <w:t>»</w:t>
      </w:r>
      <w:r w:rsidRPr="00DE1B28">
        <w:rPr>
          <w:color w:val="000000" w:themeColor="text1"/>
          <w:sz w:val="26"/>
          <w:szCs w:val="26"/>
        </w:rPr>
        <w:t xml:space="preserve"> и коммерческие компании вещатели. Осуществляется вещание общегосударственных и региональных радиопрограмм. В том числе: </w:t>
      </w:r>
      <w:r w:rsidR="00F55A7B" w:rsidRPr="00DE1B28">
        <w:rPr>
          <w:color w:val="000000" w:themeColor="text1"/>
          <w:sz w:val="26"/>
          <w:szCs w:val="26"/>
        </w:rPr>
        <w:t>"</w:t>
      </w:r>
      <w:r w:rsidRPr="00DE1B28">
        <w:rPr>
          <w:color w:val="000000" w:themeColor="text1"/>
          <w:sz w:val="26"/>
          <w:szCs w:val="26"/>
        </w:rPr>
        <w:t>Маяк</w:t>
      </w:r>
      <w:r w:rsidR="00F55A7B" w:rsidRPr="00DE1B28">
        <w:rPr>
          <w:color w:val="000000" w:themeColor="text1"/>
          <w:sz w:val="26"/>
          <w:szCs w:val="26"/>
        </w:rPr>
        <w:t>"</w:t>
      </w:r>
      <w:r w:rsidRPr="00DE1B28">
        <w:rPr>
          <w:color w:val="000000" w:themeColor="text1"/>
          <w:sz w:val="26"/>
          <w:szCs w:val="26"/>
        </w:rPr>
        <w:t xml:space="preserve"> (68,36 МГц), </w:t>
      </w:r>
      <w:r w:rsidR="00F55A7B" w:rsidRPr="00DE1B28">
        <w:rPr>
          <w:color w:val="000000" w:themeColor="text1"/>
          <w:sz w:val="26"/>
          <w:szCs w:val="26"/>
        </w:rPr>
        <w:t>"</w:t>
      </w:r>
      <w:r w:rsidRPr="00DE1B28">
        <w:rPr>
          <w:color w:val="000000" w:themeColor="text1"/>
          <w:sz w:val="26"/>
          <w:szCs w:val="26"/>
        </w:rPr>
        <w:t>Юность</w:t>
      </w:r>
      <w:r w:rsidR="00F55A7B" w:rsidRPr="00DE1B28">
        <w:rPr>
          <w:color w:val="000000" w:themeColor="text1"/>
          <w:sz w:val="26"/>
          <w:szCs w:val="26"/>
        </w:rPr>
        <w:t>"</w:t>
      </w:r>
      <w:r w:rsidRPr="00DE1B28">
        <w:rPr>
          <w:color w:val="000000" w:themeColor="text1"/>
          <w:sz w:val="26"/>
          <w:szCs w:val="26"/>
        </w:rPr>
        <w:t xml:space="preserve"> (73,1</w:t>
      </w:r>
      <w:r w:rsidR="003714B3" w:rsidRPr="00DE1B28">
        <w:rPr>
          <w:color w:val="000000" w:themeColor="text1"/>
          <w:sz w:val="26"/>
          <w:szCs w:val="26"/>
        </w:rPr>
        <w:t xml:space="preserve">3 МГц), </w:t>
      </w:r>
      <w:r w:rsidR="00F55A7B" w:rsidRPr="00DE1B28">
        <w:rPr>
          <w:color w:val="000000" w:themeColor="text1"/>
          <w:sz w:val="26"/>
          <w:szCs w:val="26"/>
        </w:rPr>
        <w:t>"</w:t>
      </w:r>
      <w:r w:rsidR="003714B3" w:rsidRPr="00DE1B28">
        <w:rPr>
          <w:color w:val="000000" w:themeColor="text1"/>
          <w:sz w:val="26"/>
          <w:szCs w:val="26"/>
        </w:rPr>
        <w:t>Ника-FM</w:t>
      </w:r>
      <w:r w:rsidR="00F55A7B" w:rsidRPr="00DE1B28">
        <w:rPr>
          <w:color w:val="000000" w:themeColor="text1"/>
          <w:sz w:val="26"/>
          <w:szCs w:val="26"/>
        </w:rPr>
        <w:t>"</w:t>
      </w:r>
      <w:r w:rsidR="003714B3" w:rsidRPr="00DE1B28">
        <w:rPr>
          <w:color w:val="000000" w:themeColor="text1"/>
          <w:sz w:val="26"/>
          <w:szCs w:val="26"/>
        </w:rPr>
        <w:t xml:space="preserve"> (104,5 МГц), </w:t>
      </w:r>
      <w:r w:rsidR="00F55A7B" w:rsidRPr="00DE1B28">
        <w:rPr>
          <w:color w:val="000000" w:themeColor="text1"/>
          <w:sz w:val="26"/>
          <w:szCs w:val="26"/>
        </w:rPr>
        <w:t>"</w:t>
      </w:r>
      <w:r w:rsidRPr="00DE1B28">
        <w:rPr>
          <w:color w:val="000000" w:themeColor="text1"/>
          <w:sz w:val="26"/>
          <w:szCs w:val="26"/>
        </w:rPr>
        <w:t>Радио Шансон</w:t>
      </w:r>
      <w:r w:rsidR="00F55A7B" w:rsidRPr="00DE1B28">
        <w:rPr>
          <w:color w:val="000000" w:themeColor="text1"/>
          <w:sz w:val="26"/>
          <w:szCs w:val="26"/>
        </w:rPr>
        <w:t>"</w:t>
      </w:r>
      <w:r w:rsidRPr="00DE1B28">
        <w:rPr>
          <w:color w:val="000000" w:themeColor="text1"/>
          <w:sz w:val="26"/>
          <w:szCs w:val="26"/>
        </w:rPr>
        <w:t xml:space="preserve"> (99 МГц</w:t>
      </w:r>
      <w:r w:rsidR="006718CF" w:rsidRPr="00DE1B28">
        <w:rPr>
          <w:color w:val="000000" w:themeColor="text1"/>
          <w:sz w:val="26"/>
          <w:szCs w:val="26"/>
        </w:rPr>
        <w:t xml:space="preserve">), </w:t>
      </w:r>
      <w:r w:rsidR="00F55A7B" w:rsidRPr="00DE1B28">
        <w:rPr>
          <w:color w:val="000000" w:themeColor="text1"/>
          <w:sz w:val="26"/>
          <w:szCs w:val="26"/>
        </w:rPr>
        <w:t>"</w:t>
      </w:r>
      <w:r w:rsidR="006718CF" w:rsidRPr="00DE1B28">
        <w:rPr>
          <w:color w:val="000000" w:themeColor="text1"/>
          <w:sz w:val="26"/>
          <w:szCs w:val="26"/>
        </w:rPr>
        <w:t>Русское радио</w:t>
      </w:r>
      <w:r w:rsidR="00F55A7B" w:rsidRPr="00DE1B28">
        <w:rPr>
          <w:color w:val="000000" w:themeColor="text1"/>
          <w:sz w:val="26"/>
          <w:szCs w:val="26"/>
        </w:rPr>
        <w:t>"</w:t>
      </w:r>
      <w:r w:rsidR="006718CF" w:rsidRPr="00DE1B28">
        <w:rPr>
          <w:color w:val="000000" w:themeColor="text1"/>
          <w:sz w:val="26"/>
          <w:szCs w:val="26"/>
        </w:rPr>
        <w:t xml:space="preserve"> (99,5 МГц), </w:t>
      </w:r>
      <w:r w:rsidR="00F55A7B" w:rsidRPr="00DE1B28">
        <w:rPr>
          <w:color w:val="000000" w:themeColor="text1"/>
          <w:sz w:val="26"/>
          <w:szCs w:val="26"/>
        </w:rPr>
        <w:t>"</w:t>
      </w:r>
      <w:r w:rsidR="0083022D" w:rsidRPr="00DE1B28">
        <w:rPr>
          <w:color w:val="000000" w:themeColor="text1"/>
          <w:sz w:val="26"/>
          <w:szCs w:val="26"/>
        </w:rPr>
        <w:t>Авторадио</w:t>
      </w:r>
      <w:r w:rsidR="00F55A7B" w:rsidRPr="00DE1B28">
        <w:rPr>
          <w:color w:val="000000" w:themeColor="text1"/>
          <w:sz w:val="26"/>
          <w:szCs w:val="26"/>
        </w:rPr>
        <w:t>"</w:t>
      </w:r>
      <w:r w:rsidR="0083022D" w:rsidRPr="00DE1B28">
        <w:rPr>
          <w:color w:val="000000" w:themeColor="text1"/>
          <w:sz w:val="26"/>
          <w:szCs w:val="26"/>
        </w:rPr>
        <w:t xml:space="preserve"> (103,4 МГц), </w:t>
      </w:r>
      <w:r w:rsidR="00F55A7B" w:rsidRPr="00DE1B28">
        <w:rPr>
          <w:color w:val="000000" w:themeColor="text1"/>
          <w:sz w:val="26"/>
          <w:szCs w:val="26"/>
        </w:rPr>
        <w:t>"</w:t>
      </w:r>
      <w:r w:rsidR="0083022D" w:rsidRPr="00DE1B28">
        <w:rPr>
          <w:color w:val="000000" w:themeColor="text1"/>
          <w:sz w:val="26"/>
          <w:szCs w:val="26"/>
        </w:rPr>
        <w:t>Европа+</w:t>
      </w:r>
      <w:r w:rsidR="00F55A7B" w:rsidRPr="00DE1B28">
        <w:rPr>
          <w:color w:val="000000" w:themeColor="text1"/>
          <w:sz w:val="26"/>
          <w:szCs w:val="26"/>
        </w:rPr>
        <w:t>"</w:t>
      </w:r>
      <w:r w:rsidR="0083022D" w:rsidRPr="00DE1B28">
        <w:rPr>
          <w:color w:val="000000" w:themeColor="text1"/>
          <w:sz w:val="26"/>
          <w:szCs w:val="26"/>
        </w:rPr>
        <w:t xml:space="preserve"> (105,9 МГц), </w:t>
      </w:r>
      <w:r w:rsidR="00F55A7B" w:rsidRPr="00DE1B28">
        <w:rPr>
          <w:color w:val="000000" w:themeColor="text1"/>
          <w:sz w:val="26"/>
          <w:szCs w:val="26"/>
        </w:rPr>
        <w:t>"</w:t>
      </w:r>
      <w:r w:rsidR="0083022D" w:rsidRPr="00DE1B28">
        <w:rPr>
          <w:color w:val="000000" w:themeColor="text1"/>
          <w:sz w:val="26"/>
          <w:szCs w:val="26"/>
        </w:rPr>
        <w:t>Хит FM</w:t>
      </w:r>
      <w:r w:rsidR="00F55A7B" w:rsidRPr="00DE1B28">
        <w:rPr>
          <w:color w:val="000000" w:themeColor="text1"/>
          <w:sz w:val="26"/>
          <w:szCs w:val="26"/>
        </w:rPr>
        <w:t>"</w:t>
      </w:r>
      <w:r w:rsidR="0083022D" w:rsidRPr="00DE1B28">
        <w:rPr>
          <w:color w:val="000000" w:themeColor="text1"/>
          <w:sz w:val="26"/>
          <w:szCs w:val="26"/>
        </w:rPr>
        <w:t xml:space="preserve"> (94,6 МГц), </w:t>
      </w:r>
      <w:r w:rsidR="00F55A7B" w:rsidRPr="00DE1B28">
        <w:rPr>
          <w:color w:val="000000" w:themeColor="text1"/>
          <w:sz w:val="26"/>
          <w:szCs w:val="26"/>
        </w:rPr>
        <w:t>"</w:t>
      </w:r>
      <w:r w:rsidR="0083022D" w:rsidRPr="00DE1B28">
        <w:rPr>
          <w:color w:val="000000" w:themeColor="text1"/>
          <w:sz w:val="26"/>
          <w:szCs w:val="26"/>
        </w:rPr>
        <w:t>Радио Смайл</w:t>
      </w:r>
      <w:r w:rsidR="00F55A7B" w:rsidRPr="00DE1B28">
        <w:rPr>
          <w:color w:val="000000" w:themeColor="text1"/>
          <w:sz w:val="26"/>
          <w:szCs w:val="26"/>
        </w:rPr>
        <w:t>"</w:t>
      </w:r>
      <w:r w:rsidR="0083022D" w:rsidRPr="00DE1B28">
        <w:rPr>
          <w:color w:val="000000" w:themeColor="text1"/>
          <w:sz w:val="26"/>
          <w:szCs w:val="26"/>
        </w:rPr>
        <w:t xml:space="preserve"> (106,8 МГц), </w:t>
      </w:r>
      <w:r w:rsidR="00F55A7B" w:rsidRPr="00DE1B28">
        <w:rPr>
          <w:color w:val="000000" w:themeColor="text1"/>
          <w:sz w:val="26"/>
          <w:szCs w:val="26"/>
        </w:rPr>
        <w:t>"</w:t>
      </w:r>
      <w:r w:rsidR="0083022D" w:rsidRPr="00DE1B28">
        <w:rPr>
          <w:color w:val="000000" w:themeColor="text1"/>
          <w:sz w:val="26"/>
          <w:szCs w:val="26"/>
        </w:rPr>
        <w:t>Дорожное радио</w:t>
      </w:r>
      <w:r w:rsidR="00F55A7B" w:rsidRPr="00DE1B28">
        <w:rPr>
          <w:color w:val="000000" w:themeColor="text1"/>
          <w:sz w:val="26"/>
          <w:szCs w:val="26"/>
        </w:rPr>
        <w:t>"</w:t>
      </w:r>
      <w:r w:rsidR="0083022D" w:rsidRPr="00DE1B28">
        <w:rPr>
          <w:color w:val="000000" w:themeColor="text1"/>
          <w:sz w:val="26"/>
          <w:szCs w:val="26"/>
        </w:rPr>
        <w:t xml:space="preserve"> (98,5 МГц), </w:t>
      </w:r>
      <w:r w:rsidR="00F55A7B" w:rsidRPr="00DE1B28">
        <w:rPr>
          <w:color w:val="000000" w:themeColor="text1"/>
          <w:sz w:val="26"/>
          <w:szCs w:val="26"/>
        </w:rPr>
        <w:t>"</w:t>
      </w:r>
      <w:r w:rsidR="0083022D" w:rsidRPr="00DE1B28">
        <w:rPr>
          <w:color w:val="000000" w:themeColor="text1"/>
          <w:sz w:val="26"/>
          <w:szCs w:val="26"/>
        </w:rPr>
        <w:t>Эхо Москвы</w:t>
      </w:r>
      <w:r w:rsidR="00F55A7B" w:rsidRPr="00DE1B28">
        <w:rPr>
          <w:color w:val="000000" w:themeColor="text1"/>
          <w:sz w:val="26"/>
          <w:szCs w:val="26"/>
        </w:rPr>
        <w:t>"</w:t>
      </w:r>
      <w:r w:rsidR="0083022D" w:rsidRPr="00DE1B28">
        <w:rPr>
          <w:color w:val="000000" w:themeColor="text1"/>
          <w:sz w:val="26"/>
          <w:szCs w:val="26"/>
        </w:rPr>
        <w:t xml:space="preserve"> (105,4 МГц), </w:t>
      </w:r>
      <w:r w:rsidR="00F55A7B" w:rsidRPr="00DE1B28">
        <w:rPr>
          <w:color w:val="000000" w:themeColor="text1"/>
          <w:sz w:val="26"/>
          <w:szCs w:val="26"/>
        </w:rPr>
        <w:t>"</w:t>
      </w:r>
      <w:r w:rsidRPr="00DE1B28">
        <w:rPr>
          <w:color w:val="000000" w:themeColor="text1"/>
          <w:sz w:val="26"/>
          <w:szCs w:val="26"/>
        </w:rPr>
        <w:t>Милицейская волна</w:t>
      </w:r>
      <w:r w:rsidR="00F55A7B" w:rsidRPr="00DE1B28">
        <w:rPr>
          <w:color w:val="000000" w:themeColor="text1"/>
          <w:sz w:val="26"/>
          <w:szCs w:val="26"/>
        </w:rPr>
        <w:t>"</w:t>
      </w:r>
      <w:r w:rsidRPr="00DE1B28">
        <w:rPr>
          <w:color w:val="000000" w:themeColor="text1"/>
          <w:sz w:val="26"/>
          <w:szCs w:val="26"/>
        </w:rPr>
        <w:t xml:space="preserve"> (104,9 М</w:t>
      </w:r>
      <w:r w:rsidR="0083022D" w:rsidRPr="00DE1B28">
        <w:rPr>
          <w:color w:val="000000" w:themeColor="text1"/>
          <w:sz w:val="26"/>
          <w:szCs w:val="26"/>
        </w:rPr>
        <w:t xml:space="preserve">Гц), </w:t>
      </w:r>
      <w:r w:rsidR="00F55A7B" w:rsidRPr="00DE1B28">
        <w:rPr>
          <w:color w:val="000000" w:themeColor="text1"/>
          <w:sz w:val="26"/>
          <w:szCs w:val="26"/>
        </w:rPr>
        <w:t>"</w:t>
      </w:r>
      <w:r w:rsidR="0083022D" w:rsidRPr="00DE1B28">
        <w:rPr>
          <w:color w:val="000000" w:themeColor="text1"/>
          <w:sz w:val="26"/>
          <w:szCs w:val="26"/>
        </w:rPr>
        <w:t>Юмор FM</w:t>
      </w:r>
      <w:r w:rsidR="00F55A7B" w:rsidRPr="00DE1B28">
        <w:rPr>
          <w:color w:val="000000" w:themeColor="text1"/>
          <w:sz w:val="26"/>
          <w:szCs w:val="26"/>
        </w:rPr>
        <w:t>"</w:t>
      </w:r>
      <w:r w:rsidR="0083022D" w:rsidRPr="00DE1B28">
        <w:rPr>
          <w:color w:val="000000" w:themeColor="text1"/>
          <w:sz w:val="26"/>
          <w:szCs w:val="26"/>
        </w:rPr>
        <w:t xml:space="preserve"> (96,6 МГц), </w:t>
      </w:r>
      <w:r w:rsidR="00F55A7B" w:rsidRPr="00DE1B28">
        <w:rPr>
          <w:color w:val="000000" w:themeColor="text1"/>
          <w:sz w:val="26"/>
          <w:szCs w:val="26"/>
        </w:rPr>
        <w:t>"</w:t>
      </w:r>
      <w:r w:rsidR="0083022D" w:rsidRPr="00DE1B28">
        <w:rPr>
          <w:color w:val="000000" w:themeColor="text1"/>
          <w:sz w:val="26"/>
          <w:szCs w:val="26"/>
        </w:rPr>
        <w:t>Обнинск FM Плюс</w:t>
      </w:r>
      <w:r w:rsidR="00F55A7B" w:rsidRPr="00DE1B28">
        <w:rPr>
          <w:color w:val="000000" w:themeColor="text1"/>
          <w:sz w:val="26"/>
          <w:szCs w:val="26"/>
        </w:rPr>
        <w:t>"</w:t>
      </w:r>
      <w:r w:rsidR="0083022D" w:rsidRPr="00DE1B28">
        <w:rPr>
          <w:color w:val="000000" w:themeColor="text1"/>
          <w:sz w:val="26"/>
          <w:szCs w:val="26"/>
        </w:rPr>
        <w:t xml:space="preserve"> (107,7 МГц), </w:t>
      </w:r>
      <w:r w:rsidR="00F55A7B" w:rsidRPr="00DE1B28">
        <w:rPr>
          <w:color w:val="000000" w:themeColor="text1"/>
          <w:sz w:val="26"/>
          <w:szCs w:val="26"/>
        </w:rPr>
        <w:t>"</w:t>
      </w:r>
      <w:r w:rsidR="0083022D" w:rsidRPr="00DE1B28">
        <w:rPr>
          <w:color w:val="000000" w:themeColor="text1"/>
          <w:sz w:val="26"/>
          <w:szCs w:val="26"/>
        </w:rPr>
        <w:t>СИНВ+СТС</w:t>
      </w:r>
      <w:r w:rsidR="00F55A7B" w:rsidRPr="00DE1B28">
        <w:rPr>
          <w:color w:val="000000" w:themeColor="text1"/>
          <w:sz w:val="26"/>
          <w:szCs w:val="26"/>
        </w:rPr>
        <w:t>"</w:t>
      </w:r>
      <w:r w:rsidR="0083022D" w:rsidRPr="00DE1B28">
        <w:rPr>
          <w:color w:val="000000" w:themeColor="text1"/>
          <w:sz w:val="26"/>
          <w:szCs w:val="26"/>
        </w:rPr>
        <w:t xml:space="preserve"> (100,2 МГц), </w:t>
      </w:r>
      <w:r w:rsidR="00F55A7B" w:rsidRPr="00DE1B28">
        <w:rPr>
          <w:color w:val="000000" w:themeColor="text1"/>
          <w:sz w:val="26"/>
          <w:szCs w:val="26"/>
        </w:rPr>
        <w:t>"</w:t>
      </w:r>
      <w:r w:rsidR="0083022D" w:rsidRPr="00DE1B28">
        <w:rPr>
          <w:color w:val="000000" w:themeColor="text1"/>
          <w:sz w:val="26"/>
          <w:szCs w:val="26"/>
        </w:rPr>
        <w:t>Радио 7</w:t>
      </w:r>
      <w:r w:rsidR="00F55A7B" w:rsidRPr="00DE1B28">
        <w:rPr>
          <w:color w:val="000000" w:themeColor="text1"/>
          <w:sz w:val="26"/>
          <w:szCs w:val="26"/>
        </w:rPr>
        <w:t>"</w:t>
      </w:r>
      <w:r w:rsidR="0083022D" w:rsidRPr="00DE1B28">
        <w:rPr>
          <w:color w:val="000000" w:themeColor="text1"/>
          <w:sz w:val="26"/>
          <w:szCs w:val="26"/>
        </w:rPr>
        <w:t xml:space="preserve"> (95,4 МГц), </w:t>
      </w:r>
      <w:r w:rsidR="00F55A7B" w:rsidRPr="00DE1B28">
        <w:rPr>
          <w:color w:val="000000" w:themeColor="text1"/>
          <w:sz w:val="26"/>
          <w:szCs w:val="26"/>
        </w:rPr>
        <w:t>"</w:t>
      </w:r>
      <w:r w:rsidRPr="00DE1B28">
        <w:rPr>
          <w:color w:val="000000" w:themeColor="text1"/>
          <w:sz w:val="26"/>
          <w:szCs w:val="26"/>
        </w:rPr>
        <w:t>Радио Пионер ФМ</w:t>
      </w:r>
      <w:r w:rsidR="00F55A7B" w:rsidRPr="00DE1B28">
        <w:rPr>
          <w:color w:val="000000" w:themeColor="text1"/>
          <w:sz w:val="26"/>
          <w:szCs w:val="26"/>
        </w:rPr>
        <w:t>"</w:t>
      </w:r>
      <w:r w:rsidRPr="00DE1B28">
        <w:rPr>
          <w:color w:val="000000" w:themeColor="text1"/>
          <w:sz w:val="26"/>
          <w:szCs w:val="26"/>
        </w:rPr>
        <w:t xml:space="preserve"> (95 МГц). Вещание ведется передатчиками радиопередающих станций, расположенных в г. Обнинске.</w:t>
      </w:r>
    </w:p>
    <w:p w:rsidR="00385927" w:rsidRPr="00DE1B28" w:rsidRDefault="00276DE2" w:rsidP="00385927">
      <w:pPr>
        <w:spacing w:line="276" w:lineRule="auto"/>
        <w:ind w:firstLine="720"/>
        <w:jc w:val="both"/>
        <w:rPr>
          <w:color w:val="000000" w:themeColor="text1"/>
          <w:sz w:val="26"/>
          <w:szCs w:val="26"/>
        </w:rPr>
      </w:pPr>
      <w:r w:rsidRPr="00DE1B28">
        <w:rPr>
          <w:color w:val="000000" w:themeColor="text1"/>
          <w:sz w:val="26"/>
          <w:szCs w:val="26"/>
        </w:rPr>
        <w:t>Кроме того, на территории</w:t>
      </w:r>
      <w:r w:rsidR="003955EC" w:rsidRPr="00DE1B28">
        <w:rPr>
          <w:color w:val="000000" w:themeColor="text1"/>
          <w:sz w:val="26"/>
          <w:szCs w:val="26"/>
        </w:rPr>
        <w:t xml:space="preserve"> поселения</w:t>
      </w:r>
      <w:r w:rsidRPr="00DE1B28">
        <w:rPr>
          <w:color w:val="000000" w:themeColor="text1"/>
          <w:sz w:val="26"/>
          <w:szCs w:val="26"/>
        </w:rPr>
        <w:t xml:space="preserve"> возможен прием программ спутникового телевизионного и радиовещания.</w:t>
      </w:r>
      <w:r w:rsidR="00385927" w:rsidRPr="00DE1B28">
        <w:rPr>
          <w:color w:val="000000" w:themeColor="text1"/>
          <w:sz w:val="26"/>
          <w:szCs w:val="26"/>
        </w:rPr>
        <w:t xml:space="preserve"> </w:t>
      </w:r>
    </w:p>
    <w:p w:rsidR="00385927" w:rsidRPr="00DE1B28" w:rsidRDefault="00385927" w:rsidP="00385927">
      <w:pPr>
        <w:spacing w:line="276" w:lineRule="auto"/>
        <w:ind w:firstLine="720"/>
        <w:rPr>
          <w:b/>
          <w:i/>
          <w:color w:val="000000" w:themeColor="text1"/>
          <w:sz w:val="26"/>
          <w:szCs w:val="26"/>
        </w:rPr>
      </w:pPr>
      <w:r w:rsidRPr="00DE1B28">
        <w:rPr>
          <w:b/>
          <w:i/>
          <w:color w:val="000000" w:themeColor="text1"/>
          <w:sz w:val="26"/>
          <w:szCs w:val="26"/>
        </w:rPr>
        <w:t>Почтовая связь</w:t>
      </w:r>
    </w:p>
    <w:p w:rsidR="00330857" w:rsidRPr="00DE1B28" w:rsidRDefault="007C403E" w:rsidP="00F55A7B">
      <w:pPr>
        <w:spacing w:line="276" w:lineRule="auto"/>
        <w:ind w:firstLine="720"/>
        <w:jc w:val="both"/>
        <w:rPr>
          <w:color w:val="000000" w:themeColor="text1"/>
          <w:sz w:val="26"/>
          <w:szCs w:val="26"/>
        </w:rPr>
      </w:pPr>
      <w:r w:rsidRPr="00DE1B28">
        <w:rPr>
          <w:color w:val="000000" w:themeColor="text1"/>
          <w:sz w:val="26"/>
          <w:szCs w:val="26"/>
        </w:rPr>
        <w:t>Сельское поселение обслужива</w:t>
      </w:r>
      <w:r w:rsidR="00330857" w:rsidRPr="00DE1B28">
        <w:rPr>
          <w:color w:val="000000" w:themeColor="text1"/>
          <w:sz w:val="26"/>
          <w:szCs w:val="26"/>
        </w:rPr>
        <w:t xml:space="preserve">ют три </w:t>
      </w:r>
      <w:r w:rsidRPr="00DE1B28">
        <w:rPr>
          <w:color w:val="000000" w:themeColor="text1"/>
          <w:sz w:val="26"/>
          <w:szCs w:val="26"/>
        </w:rPr>
        <w:t>отделени</w:t>
      </w:r>
      <w:r w:rsidR="00330857" w:rsidRPr="00DE1B28">
        <w:rPr>
          <w:color w:val="000000" w:themeColor="text1"/>
          <w:sz w:val="26"/>
          <w:szCs w:val="26"/>
        </w:rPr>
        <w:t>я</w:t>
      </w:r>
      <w:r w:rsidRPr="00DE1B28">
        <w:rPr>
          <w:color w:val="000000" w:themeColor="text1"/>
          <w:sz w:val="26"/>
          <w:szCs w:val="26"/>
        </w:rPr>
        <w:t xml:space="preserve"> почтовой связи</w:t>
      </w:r>
      <w:r w:rsidR="00330857" w:rsidRPr="00DE1B28">
        <w:rPr>
          <w:color w:val="000000" w:themeColor="text1"/>
          <w:sz w:val="26"/>
          <w:szCs w:val="26"/>
        </w:rPr>
        <w:t xml:space="preserve"> филиала ФГУП </w:t>
      </w:r>
      <w:r w:rsidR="00330857" w:rsidRPr="00DE1B28">
        <w:rPr>
          <w:color w:val="000000" w:themeColor="text1"/>
        </w:rPr>
        <w:t>"</w:t>
      </w:r>
      <w:r w:rsidR="00330857" w:rsidRPr="00DE1B28">
        <w:rPr>
          <w:color w:val="000000" w:themeColor="text1"/>
          <w:sz w:val="26"/>
          <w:szCs w:val="26"/>
        </w:rPr>
        <w:t>Почта России</w:t>
      </w:r>
      <w:r w:rsidR="00330857" w:rsidRPr="00DE1B28">
        <w:rPr>
          <w:color w:val="000000" w:themeColor="text1"/>
        </w:rPr>
        <w:t>"</w:t>
      </w:r>
      <w:r w:rsidR="00330857" w:rsidRPr="00DE1B28">
        <w:rPr>
          <w:color w:val="000000" w:themeColor="text1"/>
          <w:sz w:val="26"/>
          <w:szCs w:val="26"/>
        </w:rPr>
        <w:t>:</w:t>
      </w:r>
    </w:p>
    <w:p w:rsidR="00330857" w:rsidRPr="00DE1B28" w:rsidRDefault="00330857" w:rsidP="00F55A7B">
      <w:pPr>
        <w:spacing w:line="276" w:lineRule="auto"/>
        <w:ind w:firstLine="720"/>
        <w:jc w:val="both"/>
        <w:rPr>
          <w:color w:val="000000" w:themeColor="text1"/>
          <w:sz w:val="26"/>
          <w:szCs w:val="26"/>
        </w:rPr>
      </w:pPr>
      <w:r w:rsidRPr="00DE1B28">
        <w:rPr>
          <w:color w:val="000000" w:themeColor="text1"/>
          <w:sz w:val="26"/>
          <w:szCs w:val="26"/>
        </w:rPr>
        <w:t xml:space="preserve"> - </w:t>
      </w:r>
      <w:r w:rsidR="008608CA" w:rsidRPr="00DE1B28">
        <w:rPr>
          <w:color w:val="000000" w:themeColor="text1"/>
          <w:sz w:val="26"/>
          <w:szCs w:val="26"/>
        </w:rPr>
        <w:t>п</w:t>
      </w:r>
      <w:r w:rsidRPr="00DE1B28">
        <w:rPr>
          <w:color w:val="000000" w:themeColor="text1"/>
          <w:sz w:val="26"/>
          <w:szCs w:val="26"/>
        </w:rPr>
        <w:t>. Юбилейный</w:t>
      </w:r>
      <w:r w:rsidR="00A34784" w:rsidRPr="00DE1B28">
        <w:rPr>
          <w:color w:val="000000" w:themeColor="text1"/>
          <w:sz w:val="26"/>
          <w:szCs w:val="26"/>
        </w:rPr>
        <w:t xml:space="preserve">, </w:t>
      </w:r>
      <w:r w:rsidR="00C94586" w:rsidRPr="00DE1B28">
        <w:rPr>
          <w:color w:val="000000" w:themeColor="text1"/>
          <w:sz w:val="26"/>
          <w:szCs w:val="26"/>
        </w:rPr>
        <w:t>ул. Советская, 2</w:t>
      </w:r>
      <w:r w:rsidR="00A34784" w:rsidRPr="00DE1B28">
        <w:rPr>
          <w:color w:val="000000" w:themeColor="text1"/>
          <w:sz w:val="26"/>
          <w:szCs w:val="26"/>
        </w:rPr>
        <w:t xml:space="preserve">, </w:t>
      </w:r>
      <w:r w:rsidRPr="00DE1B28">
        <w:rPr>
          <w:color w:val="000000" w:themeColor="text1"/>
          <w:sz w:val="26"/>
          <w:szCs w:val="26"/>
        </w:rPr>
        <w:t>почтовое отделение</w:t>
      </w:r>
      <w:r w:rsidR="00A34784" w:rsidRPr="00DE1B28">
        <w:rPr>
          <w:color w:val="000000" w:themeColor="text1"/>
          <w:sz w:val="26"/>
          <w:szCs w:val="26"/>
        </w:rPr>
        <w:t xml:space="preserve"> № </w:t>
      </w:r>
      <w:r w:rsidR="00C94586" w:rsidRPr="00DE1B28">
        <w:rPr>
          <w:color w:val="000000" w:themeColor="text1"/>
          <w:sz w:val="26"/>
          <w:szCs w:val="26"/>
        </w:rPr>
        <w:t>249087</w:t>
      </w:r>
      <w:r w:rsidRPr="00DE1B28">
        <w:rPr>
          <w:color w:val="000000" w:themeColor="text1"/>
          <w:sz w:val="26"/>
          <w:szCs w:val="26"/>
        </w:rPr>
        <w:t>;</w:t>
      </w:r>
    </w:p>
    <w:p w:rsidR="00330857" w:rsidRPr="00DE1B28" w:rsidRDefault="00330857" w:rsidP="00F55A7B">
      <w:pPr>
        <w:spacing w:line="276" w:lineRule="auto"/>
        <w:ind w:firstLine="720"/>
        <w:jc w:val="both"/>
        <w:rPr>
          <w:color w:val="000000" w:themeColor="text1"/>
          <w:sz w:val="26"/>
          <w:szCs w:val="26"/>
        </w:rPr>
      </w:pPr>
      <w:r w:rsidRPr="00DE1B28">
        <w:rPr>
          <w:color w:val="000000" w:themeColor="text1"/>
          <w:sz w:val="26"/>
          <w:szCs w:val="26"/>
        </w:rPr>
        <w:t xml:space="preserve"> - п. </w:t>
      </w:r>
      <w:r w:rsidR="00C94586" w:rsidRPr="00DE1B28">
        <w:rPr>
          <w:color w:val="000000" w:themeColor="text1"/>
          <w:sz w:val="26"/>
          <w:szCs w:val="26"/>
        </w:rPr>
        <w:t>Торбеево</w:t>
      </w:r>
      <w:r w:rsidRPr="00DE1B28">
        <w:rPr>
          <w:color w:val="000000" w:themeColor="text1"/>
          <w:sz w:val="26"/>
          <w:szCs w:val="26"/>
        </w:rPr>
        <w:t xml:space="preserve">, </w:t>
      </w:r>
      <w:r w:rsidR="00C94586" w:rsidRPr="00DE1B28">
        <w:rPr>
          <w:color w:val="000000" w:themeColor="text1"/>
          <w:sz w:val="26"/>
          <w:szCs w:val="26"/>
        </w:rPr>
        <w:t>ул. Красная, 40</w:t>
      </w:r>
      <w:r w:rsidRPr="00DE1B28">
        <w:rPr>
          <w:color w:val="000000" w:themeColor="text1"/>
          <w:sz w:val="26"/>
          <w:szCs w:val="26"/>
        </w:rPr>
        <w:t>, почтовое отделение № </w:t>
      </w:r>
      <w:r w:rsidR="00C94586" w:rsidRPr="00DE1B28">
        <w:rPr>
          <w:color w:val="000000" w:themeColor="text1"/>
          <w:sz w:val="26"/>
          <w:szCs w:val="26"/>
        </w:rPr>
        <w:t>249088</w:t>
      </w:r>
      <w:r w:rsidRPr="00DE1B28">
        <w:rPr>
          <w:color w:val="000000" w:themeColor="text1"/>
          <w:sz w:val="26"/>
          <w:szCs w:val="26"/>
        </w:rPr>
        <w:t>;</w:t>
      </w:r>
    </w:p>
    <w:p w:rsidR="00330857" w:rsidRPr="00DE1B28" w:rsidRDefault="00330857" w:rsidP="00F55A7B">
      <w:pPr>
        <w:spacing w:line="276" w:lineRule="auto"/>
        <w:ind w:firstLine="720"/>
        <w:jc w:val="both"/>
        <w:rPr>
          <w:color w:val="000000" w:themeColor="text1"/>
          <w:sz w:val="26"/>
          <w:szCs w:val="26"/>
        </w:rPr>
      </w:pPr>
      <w:r w:rsidRPr="00DE1B28">
        <w:rPr>
          <w:color w:val="000000" w:themeColor="text1"/>
          <w:sz w:val="26"/>
          <w:szCs w:val="26"/>
        </w:rPr>
        <w:t xml:space="preserve"> - п. </w:t>
      </w:r>
      <w:r w:rsidR="00C94586" w:rsidRPr="00DE1B28">
        <w:rPr>
          <w:color w:val="000000" w:themeColor="text1"/>
          <w:sz w:val="26"/>
          <w:szCs w:val="26"/>
        </w:rPr>
        <w:t>Дубровка</w:t>
      </w:r>
      <w:r w:rsidRPr="00DE1B28">
        <w:rPr>
          <w:color w:val="000000" w:themeColor="text1"/>
          <w:sz w:val="26"/>
          <w:szCs w:val="26"/>
        </w:rPr>
        <w:t xml:space="preserve">, </w:t>
      </w:r>
      <w:r w:rsidR="00C94586" w:rsidRPr="00DE1B28">
        <w:rPr>
          <w:color w:val="000000" w:themeColor="text1"/>
          <w:sz w:val="26"/>
          <w:szCs w:val="26"/>
        </w:rPr>
        <w:t>ул. Почтовая, 17</w:t>
      </w:r>
      <w:r w:rsidRPr="00DE1B28">
        <w:rPr>
          <w:color w:val="000000" w:themeColor="text1"/>
          <w:sz w:val="26"/>
          <w:szCs w:val="26"/>
        </w:rPr>
        <w:t>, почтовое отделение № </w:t>
      </w:r>
      <w:r w:rsidR="00C94586" w:rsidRPr="00DE1B28">
        <w:rPr>
          <w:color w:val="000000" w:themeColor="text1"/>
          <w:sz w:val="26"/>
          <w:szCs w:val="26"/>
        </w:rPr>
        <w:t>249086.</w:t>
      </w:r>
    </w:p>
    <w:p w:rsidR="00815FFC" w:rsidRPr="00DE1B28" w:rsidRDefault="00A34784" w:rsidP="00F55A7B">
      <w:pPr>
        <w:spacing w:line="276" w:lineRule="auto"/>
        <w:ind w:firstLine="720"/>
        <w:jc w:val="both"/>
        <w:rPr>
          <w:color w:val="000000" w:themeColor="text1"/>
          <w:sz w:val="26"/>
          <w:szCs w:val="26"/>
        </w:rPr>
      </w:pPr>
      <w:r w:rsidRPr="00DE1B28">
        <w:rPr>
          <w:color w:val="000000" w:themeColor="text1"/>
          <w:sz w:val="26"/>
          <w:szCs w:val="26"/>
        </w:rPr>
        <w:t xml:space="preserve"> 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услуги телеграфной связи; обслуживание банковских карт; доступ в сеть Интернет; ускоренная почта </w:t>
      </w:r>
      <w:r w:rsidR="00F55A7B" w:rsidRPr="00DE1B28">
        <w:rPr>
          <w:color w:val="000000" w:themeColor="text1"/>
        </w:rPr>
        <w:t>"</w:t>
      </w:r>
      <w:r w:rsidRPr="00DE1B28">
        <w:rPr>
          <w:color w:val="000000" w:themeColor="text1"/>
          <w:sz w:val="26"/>
          <w:szCs w:val="26"/>
        </w:rPr>
        <w:t>EMS-Почта России</w:t>
      </w:r>
      <w:r w:rsidR="00F55A7B" w:rsidRPr="00DE1B28">
        <w:rPr>
          <w:color w:val="000000" w:themeColor="text1"/>
        </w:rPr>
        <w:t>"</w:t>
      </w:r>
      <w:r w:rsidRPr="00DE1B28">
        <w:rPr>
          <w:color w:val="000000" w:themeColor="text1"/>
          <w:sz w:val="26"/>
          <w:szCs w:val="26"/>
        </w:rPr>
        <w:t xml:space="preserve"> и </w:t>
      </w:r>
      <w:r w:rsidR="00F55A7B" w:rsidRPr="00DE1B28">
        <w:rPr>
          <w:color w:val="000000" w:themeColor="text1"/>
        </w:rPr>
        <w:t>"</w:t>
      </w:r>
      <w:r w:rsidR="007C403E" w:rsidRPr="00DE1B28">
        <w:rPr>
          <w:color w:val="000000" w:themeColor="text1"/>
          <w:sz w:val="26"/>
          <w:szCs w:val="26"/>
        </w:rPr>
        <w:t>Отправления 1 </w:t>
      </w:r>
      <w:r w:rsidRPr="00DE1B28">
        <w:rPr>
          <w:color w:val="000000" w:themeColor="text1"/>
          <w:sz w:val="26"/>
          <w:szCs w:val="26"/>
        </w:rPr>
        <w:t>класса</w:t>
      </w:r>
      <w:r w:rsidR="00F55A7B" w:rsidRPr="00DE1B28">
        <w:rPr>
          <w:color w:val="000000" w:themeColor="text1"/>
        </w:rPr>
        <w:t>"</w:t>
      </w:r>
      <w:r w:rsidRPr="00DE1B28">
        <w:rPr>
          <w:color w:val="000000" w:themeColor="text1"/>
          <w:sz w:val="26"/>
          <w:szCs w:val="26"/>
        </w:rPr>
        <w:t>; подписка на периоди</w:t>
      </w:r>
      <w:r w:rsidR="00F55A7B" w:rsidRPr="00DE1B28">
        <w:rPr>
          <w:color w:val="000000" w:themeColor="text1"/>
          <w:sz w:val="26"/>
          <w:szCs w:val="26"/>
        </w:rPr>
        <w:t>ческие издания и другие услуги.</w:t>
      </w:r>
    </w:p>
    <w:p w:rsidR="00F55A7B" w:rsidRPr="00DE1B28" w:rsidRDefault="00F55A7B" w:rsidP="00F55A7B">
      <w:pPr>
        <w:spacing w:line="276" w:lineRule="auto"/>
        <w:ind w:firstLine="720"/>
        <w:jc w:val="both"/>
        <w:rPr>
          <w:color w:val="000000" w:themeColor="text1"/>
          <w:sz w:val="26"/>
          <w:szCs w:val="26"/>
        </w:rPr>
        <w:sectPr w:rsidR="00F55A7B" w:rsidRPr="00DE1B28" w:rsidSect="002F0D9A">
          <w:pgSz w:w="11906" w:h="16838"/>
          <w:pgMar w:top="851" w:right="707" w:bottom="851" w:left="1644" w:header="709" w:footer="367" w:gutter="0"/>
          <w:cols w:space="720"/>
          <w:docGrid w:linePitch="360"/>
        </w:sectPr>
      </w:pPr>
    </w:p>
    <w:p w:rsidR="0006264F" w:rsidRPr="00DE1B28" w:rsidRDefault="00E2238B" w:rsidP="00387825">
      <w:pPr>
        <w:pStyle w:val="1"/>
        <w:spacing w:before="240" w:after="120" w:line="240" w:lineRule="auto"/>
        <w:ind w:left="431" w:hanging="431"/>
        <w:rPr>
          <w:color w:val="000000" w:themeColor="text1"/>
          <w:sz w:val="28"/>
          <w:szCs w:val="28"/>
        </w:rPr>
      </w:pPr>
      <w:bookmarkStart w:id="177" w:name="_Toc103695392"/>
      <w:r w:rsidRPr="00DE1B28">
        <w:rPr>
          <w:color w:val="000000" w:themeColor="text1"/>
          <w:sz w:val="28"/>
          <w:szCs w:val="28"/>
        </w:rPr>
        <w:lastRenderedPageBreak/>
        <w:t>I</w:t>
      </w:r>
      <w:r w:rsidR="00387825" w:rsidRPr="00DE1B28">
        <w:rPr>
          <w:color w:val="000000" w:themeColor="text1"/>
          <w:sz w:val="28"/>
          <w:szCs w:val="28"/>
        </w:rPr>
        <w:t>II.</w:t>
      </w:r>
      <w:r w:rsidRPr="00DE1B28">
        <w:rPr>
          <w:color w:val="000000" w:themeColor="text1"/>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77"/>
    </w:p>
    <w:p w:rsidR="00815FFC" w:rsidRPr="00DE1B28" w:rsidRDefault="00815FFC" w:rsidP="001538F6">
      <w:pPr>
        <w:jc w:val="center"/>
        <w:rPr>
          <w:b/>
          <w:color w:val="000000" w:themeColor="text1"/>
          <w:sz w:val="26"/>
          <w:szCs w:val="26"/>
        </w:rPr>
      </w:pPr>
      <w:r w:rsidRPr="00DE1B28">
        <w:rPr>
          <w:b/>
          <w:color w:val="000000" w:themeColor="text1"/>
          <w:sz w:val="26"/>
          <w:szCs w:val="26"/>
        </w:rPr>
        <w:t>Таблица оценки возможного влияния планируемых для размещения объектов местного значения поселения</w:t>
      </w:r>
    </w:p>
    <w:p w:rsidR="00512A7C" w:rsidRPr="00DE1B28" w:rsidRDefault="00512A7C" w:rsidP="00512A7C">
      <w:pPr>
        <w:spacing w:line="276" w:lineRule="auto"/>
        <w:jc w:val="right"/>
        <w:rPr>
          <w:i/>
          <w:color w:val="000000" w:themeColor="text1"/>
        </w:rPr>
      </w:pPr>
      <w:r w:rsidRPr="00DE1B28">
        <w:rPr>
          <w:i/>
          <w:color w:val="000000" w:themeColor="text1"/>
        </w:rPr>
        <w:t>Таблица 29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6166"/>
        <w:gridCol w:w="3544"/>
        <w:gridCol w:w="3755"/>
      </w:tblGrid>
      <w:tr w:rsidR="00DE1B28" w:rsidRPr="00DE1B28" w:rsidTr="00250BFC">
        <w:trPr>
          <w:jc w:val="center"/>
        </w:trPr>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DE1B28" w:rsidRDefault="00815FFC" w:rsidP="00FB2ABE">
            <w:pPr>
              <w:jc w:val="center"/>
              <w:rPr>
                <w:b/>
                <w:color w:val="000000" w:themeColor="text1"/>
              </w:rPr>
            </w:pPr>
            <w:r w:rsidRPr="00DE1B28">
              <w:rPr>
                <w:b/>
                <w:color w:val="000000" w:themeColor="text1"/>
              </w:rPr>
              <w:t>№ п/п</w:t>
            </w:r>
          </w:p>
        </w:tc>
        <w:tc>
          <w:tcPr>
            <w:tcW w:w="6166"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DE1B28" w:rsidRDefault="00815FFC" w:rsidP="00FB2ABE">
            <w:pPr>
              <w:jc w:val="center"/>
              <w:rPr>
                <w:b/>
                <w:color w:val="000000" w:themeColor="text1"/>
              </w:rPr>
            </w:pPr>
            <w:r w:rsidRPr="00DE1B28">
              <w:rPr>
                <w:b/>
                <w:color w:val="000000" w:themeColor="text1"/>
              </w:rPr>
              <w:t>Наименование планируемого объекта</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815FFC" w:rsidRPr="00DE1B28" w:rsidRDefault="00815FFC" w:rsidP="00FB2ABE">
            <w:pPr>
              <w:jc w:val="center"/>
              <w:rPr>
                <w:b/>
                <w:color w:val="000000" w:themeColor="text1"/>
              </w:rPr>
            </w:pPr>
            <w:r w:rsidRPr="00DE1B28">
              <w:rPr>
                <w:b/>
                <w:color w:val="000000" w:themeColor="text1"/>
              </w:rPr>
              <w:t>Возможное влияние объектов на комплексное развитие территорий</w:t>
            </w:r>
          </w:p>
        </w:tc>
        <w:tc>
          <w:tcPr>
            <w:tcW w:w="3755" w:type="dxa"/>
            <w:tcBorders>
              <w:top w:val="single" w:sz="4" w:space="0" w:color="auto"/>
              <w:left w:val="single" w:sz="4" w:space="0" w:color="auto"/>
              <w:bottom w:val="single" w:sz="4" w:space="0" w:color="auto"/>
              <w:right w:val="single" w:sz="4" w:space="0" w:color="auto"/>
            </w:tcBorders>
            <w:vAlign w:val="center"/>
          </w:tcPr>
          <w:p w:rsidR="00815FFC" w:rsidRPr="00DE1B28" w:rsidRDefault="00815FFC" w:rsidP="00FB2ABE">
            <w:pPr>
              <w:jc w:val="center"/>
              <w:rPr>
                <w:b/>
                <w:color w:val="000000" w:themeColor="text1"/>
              </w:rPr>
            </w:pPr>
            <w:r w:rsidRPr="00DE1B28">
              <w:rPr>
                <w:b/>
                <w:color w:val="000000" w:themeColor="text1"/>
              </w:rPr>
              <w:t>СЗЗ/ зона с особыми условиями использования согласно правовых актов</w:t>
            </w:r>
          </w:p>
          <w:p w:rsidR="00815FFC" w:rsidRPr="00DE1B28" w:rsidRDefault="00815FFC" w:rsidP="00FB2ABE">
            <w:pPr>
              <w:jc w:val="center"/>
              <w:rPr>
                <w:b/>
                <w:color w:val="000000" w:themeColor="text1"/>
              </w:rPr>
            </w:pPr>
            <w:r w:rsidRPr="00DE1B28">
              <w:rPr>
                <w:b/>
                <w:color w:val="000000" w:themeColor="text1"/>
              </w:rPr>
              <w:t>СанПиН 2.2.1/2.1.1.1200-03 "Санитарно-защитные зоны и санитарная классификация предприятий, сооружений и иных объектов".</w:t>
            </w:r>
          </w:p>
        </w:tc>
      </w:tr>
      <w:tr w:rsidR="00DE1B28" w:rsidRPr="00DE1B28" w:rsidTr="00AC7139">
        <w:trPr>
          <w:trHeight w:val="921"/>
          <w:jc w:val="center"/>
        </w:trPr>
        <w:tc>
          <w:tcPr>
            <w:tcW w:w="1024" w:type="dxa"/>
            <w:shd w:val="clear" w:color="auto" w:fill="auto"/>
            <w:vAlign w:val="center"/>
          </w:tcPr>
          <w:p w:rsidR="002204FD" w:rsidRPr="00DE1B28" w:rsidRDefault="002204FD" w:rsidP="002204FD">
            <w:pPr>
              <w:jc w:val="center"/>
              <w:rPr>
                <w:color w:val="000000" w:themeColor="text1"/>
              </w:rPr>
            </w:pPr>
            <w:r w:rsidRPr="00DE1B28">
              <w:rPr>
                <w:color w:val="000000" w:themeColor="text1"/>
              </w:rPr>
              <w:t>1</w:t>
            </w:r>
            <w:r w:rsidR="00E5669C" w:rsidRPr="00DE1B28">
              <w:rPr>
                <w:color w:val="000000" w:themeColor="text1"/>
              </w:rPr>
              <w:t>.</w:t>
            </w:r>
          </w:p>
        </w:tc>
        <w:tc>
          <w:tcPr>
            <w:tcW w:w="6166" w:type="dxa"/>
            <w:shd w:val="clear" w:color="auto" w:fill="auto"/>
            <w:vAlign w:val="center"/>
          </w:tcPr>
          <w:p w:rsidR="002204FD" w:rsidRPr="00DE1B28" w:rsidRDefault="00FD0E8D" w:rsidP="00FD0E8D">
            <w:pPr>
              <w:rPr>
                <w:color w:val="000000" w:themeColor="text1"/>
              </w:rPr>
            </w:pPr>
            <w:r w:rsidRPr="00DE1B28">
              <w:rPr>
                <w:color w:val="000000" w:themeColor="text1"/>
              </w:rPr>
              <w:t>Реконструкция водонапорной башни в п. Юбилейный</w:t>
            </w:r>
          </w:p>
        </w:tc>
        <w:tc>
          <w:tcPr>
            <w:tcW w:w="3544" w:type="dxa"/>
            <w:shd w:val="clear" w:color="auto" w:fill="auto"/>
            <w:vAlign w:val="center"/>
          </w:tcPr>
          <w:p w:rsidR="002204FD" w:rsidRPr="00DE1B28" w:rsidRDefault="00FD0E8D" w:rsidP="002204FD">
            <w:pPr>
              <w:jc w:val="center"/>
              <w:rPr>
                <w:color w:val="000000" w:themeColor="text1"/>
              </w:rPr>
            </w:pPr>
            <w:r w:rsidRPr="00DE1B28">
              <w:rPr>
                <w:color w:val="000000" w:themeColor="text1"/>
              </w:rPr>
              <w:t>Улучшение централизованного водоснабжения</w:t>
            </w:r>
          </w:p>
        </w:tc>
        <w:tc>
          <w:tcPr>
            <w:tcW w:w="3755" w:type="dxa"/>
            <w:vAlign w:val="center"/>
          </w:tcPr>
          <w:p w:rsidR="002204FD" w:rsidRPr="00DE1B28" w:rsidRDefault="00FD0E8D" w:rsidP="002204FD">
            <w:pPr>
              <w:jc w:val="center"/>
              <w:rPr>
                <w:color w:val="000000" w:themeColor="text1"/>
              </w:rPr>
            </w:pPr>
            <w:r w:rsidRPr="00DE1B28">
              <w:rPr>
                <w:color w:val="000000" w:themeColor="text1"/>
              </w:rPr>
              <w:t>30 м</w:t>
            </w:r>
          </w:p>
        </w:tc>
      </w:tr>
      <w:tr w:rsidR="00DE1B28" w:rsidRPr="00DE1B28" w:rsidTr="00FD0E8D">
        <w:trPr>
          <w:jc w:val="center"/>
        </w:trPr>
        <w:tc>
          <w:tcPr>
            <w:tcW w:w="1024" w:type="dxa"/>
            <w:shd w:val="clear" w:color="auto" w:fill="auto"/>
            <w:vAlign w:val="center"/>
          </w:tcPr>
          <w:p w:rsidR="002204FD" w:rsidRPr="00DE1B28" w:rsidRDefault="002204FD" w:rsidP="002204FD">
            <w:pPr>
              <w:jc w:val="center"/>
              <w:rPr>
                <w:color w:val="000000" w:themeColor="text1"/>
              </w:rPr>
            </w:pPr>
            <w:r w:rsidRPr="00DE1B28">
              <w:rPr>
                <w:color w:val="000000" w:themeColor="text1"/>
              </w:rPr>
              <w:t>2</w:t>
            </w:r>
            <w:r w:rsidR="00E5669C" w:rsidRPr="00DE1B28">
              <w:rPr>
                <w:color w:val="000000" w:themeColor="text1"/>
              </w:rPr>
              <w:t>.</w:t>
            </w:r>
          </w:p>
        </w:tc>
        <w:tc>
          <w:tcPr>
            <w:tcW w:w="6166" w:type="dxa"/>
            <w:shd w:val="clear" w:color="auto" w:fill="auto"/>
            <w:vAlign w:val="center"/>
          </w:tcPr>
          <w:p w:rsidR="002204FD" w:rsidRPr="00DE1B28" w:rsidRDefault="00FD0E8D" w:rsidP="00FD0E8D">
            <w:pPr>
              <w:rPr>
                <w:color w:val="000000" w:themeColor="text1"/>
              </w:rPr>
            </w:pPr>
            <w:r w:rsidRPr="00DE1B28">
              <w:rPr>
                <w:color w:val="000000" w:themeColor="text1"/>
              </w:rPr>
              <w:t>Реконструкция очистных сооружений п. Юбилейный</w:t>
            </w:r>
          </w:p>
        </w:tc>
        <w:tc>
          <w:tcPr>
            <w:tcW w:w="3544" w:type="dxa"/>
            <w:shd w:val="clear" w:color="auto" w:fill="auto"/>
            <w:vAlign w:val="center"/>
          </w:tcPr>
          <w:p w:rsidR="002204FD" w:rsidRPr="00DE1B28" w:rsidRDefault="00FD0E8D" w:rsidP="00FD0E8D">
            <w:pPr>
              <w:jc w:val="center"/>
              <w:rPr>
                <w:color w:val="000000" w:themeColor="text1"/>
              </w:rPr>
            </w:pPr>
            <w:r w:rsidRPr="00DE1B28">
              <w:rPr>
                <w:color w:val="000000" w:themeColor="text1"/>
              </w:rPr>
              <w:t>Улучшение централизованного водоотведения и улучшения санитарного состояния водных объектов.</w:t>
            </w:r>
          </w:p>
        </w:tc>
        <w:tc>
          <w:tcPr>
            <w:tcW w:w="3755" w:type="dxa"/>
            <w:vAlign w:val="center"/>
          </w:tcPr>
          <w:p w:rsidR="00FD0E8D" w:rsidRPr="00DE1B28" w:rsidRDefault="00FD0E8D" w:rsidP="002204FD">
            <w:pPr>
              <w:jc w:val="center"/>
              <w:rPr>
                <w:color w:val="000000" w:themeColor="text1"/>
              </w:rPr>
            </w:pPr>
            <w:r w:rsidRPr="00DE1B28">
              <w:rPr>
                <w:color w:val="000000" w:themeColor="text1"/>
              </w:rPr>
              <w:t xml:space="preserve">до 300 м, </w:t>
            </w:r>
          </w:p>
          <w:p w:rsidR="002204FD" w:rsidRPr="00DE1B28" w:rsidRDefault="00FD0E8D" w:rsidP="002204FD">
            <w:pPr>
              <w:jc w:val="center"/>
              <w:rPr>
                <w:color w:val="000000" w:themeColor="text1"/>
              </w:rPr>
            </w:pPr>
            <w:r w:rsidRPr="00DE1B28">
              <w:rPr>
                <w:color w:val="000000" w:themeColor="text1"/>
              </w:rPr>
              <w:t>определяется проектом</w:t>
            </w:r>
          </w:p>
        </w:tc>
      </w:tr>
    </w:tbl>
    <w:p w:rsidR="008263B2" w:rsidRPr="00DE1B28" w:rsidRDefault="008263B2" w:rsidP="008263B2">
      <w:pPr>
        <w:jc w:val="both"/>
        <w:rPr>
          <w:color w:val="000000" w:themeColor="text1"/>
          <w:sz w:val="26"/>
          <w:szCs w:val="26"/>
        </w:rPr>
        <w:sectPr w:rsidR="008263B2" w:rsidRPr="00DE1B28" w:rsidSect="00250BFC">
          <w:type w:val="continuous"/>
          <w:pgSz w:w="16838" w:h="11906" w:orient="landscape"/>
          <w:pgMar w:top="568" w:right="851" w:bottom="1276" w:left="851" w:header="709" w:footer="367" w:gutter="0"/>
          <w:cols w:space="720"/>
          <w:docGrid w:linePitch="360"/>
        </w:sectPr>
      </w:pPr>
    </w:p>
    <w:p w:rsidR="00111D2E" w:rsidRPr="00DE1B28" w:rsidRDefault="00111D2E" w:rsidP="008263B2">
      <w:pPr>
        <w:pStyle w:val="1"/>
        <w:spacing w:line="240" w:lineRule="auto"/>
        <w:rPr>
          <w:color w:val="000000" w:themeColor="text1"/>
          <w:sz w:val="28"/>
          <w:szCs w:val="28"/>
        </w:rPr>
      </w:pPr>
      <w:bookmarkStart w:id="178" w:name="_Toc103695393"/>
      <w:r w:rsidRPr="00DE1B28">
        <w:rPr>
          <w:color w:val="000000" w:themeColor="text1"/>
          <w:sz w:val="28"/>
          <w:szCs w:val="28"/>
        </w:rPr>
        <w:lastRenderedPageBreak/>
        <w:t>I</w:t>
      </w:r>
      <w:r w:rsidRPr="00DE1B28">
        <w:rPr>
          <w:color w:val="000000" w:themeColor="text1"/>
          <w:sz w:val="28"/>
          <w:szCs w:val="28"/>
          <w:lang w:val="en-US"/>
        </w:rPr>
        <w:t>V</w:t>
      </w:r>
      <w:r w:rsidRPr="00DE1B28">
        <w:rPr>
          <w:color w:val="000000" w:themeColor="text1"/>
          <w:sz w:val="28"/>
          <w:szCs w:val="28"/>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w:t>
      </w:r>
      <w:r w:rsidR="005960F0" w:rsidRPr="00DE1B28">
        <w:rPr>
          <w:color w:val="000000" w:themeColor="text1"/>
          <w:sz w:val="28"/>
          <w:szCs w:val="28"/>
        </w:rPr>
        <w:t xml:space="preserve">федерального и </w:t>
      </w:r>
      <w:r w:rsidRPr="00DE1B28">
        <w:rPr>
          <w:color w:val="000000" w:themeColor="text1"/>
          <w:sz w:val="28"/>
          <w:szCs w:val="28"/>
        </w:rPr>
        <w:t>регионального значения, их основные характеристики, местоположение, характеристики зон с особыми условиями использования территорий</w:t>
      </w:r>
      <w:bookmarkEnd w:id="178"/>
    </w:p>
    <w:p w:rsidR="005960F0" w:rsidRPr="00DE1B28" w:rsidRDefault="005960F0" w:rsidP="005960F0">
      <w:pPr>
        <w:spacing w:line="276" w:lineRule="auto"/>
        <w:ind w:firstLine="720"/>
        <w:rPr>
          <w:b/>
          <w:i/>
          <w:color w:val="000000" w:themeColor="text1"/>
          <w:sz w:val="26"/>
          <w:szCs w:val="26"/>
        </w:rPr>
      </w:pPr>
      <w:r w:rsidRPr="00DE1B28">
        <w:rPr>
          <w:b/>
          <w:i/>
          <w:color w:val="000000" w:themeColor="text1"/>
          <w:sz w:val="26"/>
          <w:szCs w:val="26"/>
        </w:rPr>
        <w:t>Объекты федерального значения</w:t>
      </w:r>
    </w:p>
    <w:p w:rsidR="00C751A1" w:rsidRPr="00DE1B28" w:rsidRDefault="00523DF9" w:rsidP="00C751A1">
      <w:pPr>
        <w:spacing w:line="276" w:lineRule="auto"/>
        <w:ind w:firstLine="709"/>
        <w:jc w:val="both"/>
        <w:rPr>
          <w:i/>
          <w:color w:val="000000" w:themeColor="text1"/>
        </w:rPr>
      </w:pPr>
      <w:r w:rsidRPr="00DE1B28">
        <w:rPr>
          <w:color w:val="000000" w:themeColor="text1"/>
          <w:sz w:val="26"/>
          <w:szCs w:val="26"/>
        </w:rPr>
        <w:t xml:space="preserve">В таблице </w:t>
      </w:r>
      <w:r w:rsidR="00512A7C" w:rsidRPr="00DE1B28">
        <w:rPr>
          <w:color w:val="000000" w:themeColor="text1"/>
          <w:sz w:val="26"/>
          <w:szCs w:val="26"/>
        </w:rPr>
        <w:t>приведены</w:t>
      </w:r>
      <w:r w:rsidRPr="00DE1B28">
        <w:rPr>
          <w:color w:val="000000" w:themeColor="text1"/>
          <w:sz w:val="26"/>
          <w:szCs w:val="26"/>
        </w:rPr>
        <w:t xml:space="preserve"> объекты</w:t>
      </w:r>
      <w:r w:rsidR="002E5CB8" w:rsidRPr="00DE1B28">
        <w:rPr>
          <w:color w:val="000000" w:themeColor="text1"/>
          <w:sz w:val="26"/>
          <w:szCs w:val="26"/>
        </w:rPr>
        <w:t xml:space="preserve"> федерального значения в соответствии со Схемой территориального планирования Российской Федерации (утверждена распоряжением Правительства Российской Федерации от 19 марта 2013 N 384-р</w:t>
      </w:r>
      <w:r w:rsidRPr="00DE1B28">
        <w:rPr>
          <w:color w:val="000000" w:themeColor="text1"/>
          <w:sz w:val="26"/>
          <w:szCs w:val="26"/>
        </w:rPr>
        <w:t>)</w:t>
      </w:r>
      <w:r w:rsidR="002E5CB8" w:rsidRPr="00DE1B28">
        <w:rPr>
          <w:color w:val="000000" w:themeColor="text1"/>
          <w:sz w:val="26"/>
          <w:szCs w:val="26"/>
        </w:rPr>
        <w:t>.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sidRPr="00DE1B28">
        <w:rPr>
          <w:color w:val="000000" w:themeColor="text1"/>
          <w:sz w:val="26"/>
          <w:szCs w:val="26"/>
        </w:rPr>
        <w:t>.</w:t>
      </w:r>
      <w:r w:rsidR="00C751A1" w:rsidRPr="00DE1B28">
        <w:rPr>
          <w:i/>
          <w:color w:val="000000" w:themeColor="text1"/>
        </w:rPr>
        <w:t xml:space="preserve"> </w:t>
      </w:r>
    </w:p>
    <w:p w:rsidR="00C751A1" w:rsidRPr="00DE1B28" w:rsidRDefault="00C751A1" w:rsidP="00C751A1">
      <w:pPr>
        <w:spacing w:line="276" w:lineRule="auto"/>
        <w:jc w:val="right"/>
        <w:rPr>
          <w:i/>
          <w:color w:val="000000" w:themeColor="text1"/>
        </w:rPr>
      </w:pPr>
      <w:r w:rsidRPr="00DE1B28">
        <w:rPr>
          <w:i/>
          <w:color w:val="000000" w:themeColor="text1"/>
        </w:rPr>
        <w:t>Таблица 30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1844"/>
        <w:gridCol w:w="3206"/>
        <w:gridCol w:w="1450"/>
        <w:gridCol w:w="1833"/>
      </w:tblGrid>
      <w:tr w:rsidR="00DE1B28" w:rsidRPr="00DE1B28" w:rsidTr="00512A7C">
        <w:trPr>
          <w:trHeight w:val="1090"/>
          <w:tblHeader/>
          <w:jc w:val="center"/>
        </w:trPr>
        <w:tc>
          <w:tcPr>
            <w:tcW w:w="1109"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b/>
                <w:color w:val="000000" w:themeColor="text1"/>
                <w:sz w:val="22"/>
                <w:szCs w:val="22"/>
              </w:rPr>
            </w:pPr>
            <w:r w:rsidRPr="00DE1B28">
              <w:rPr>
                <w:b/>
                <w:color w:val="000000" w:themeColor="text1"/>
                <w:sz w:val="22"/>
                <w:szCs w:val="22"/>
              </w:rPr>
              <w:t>Наименование</w:t>
            </w:r>
          </w:p>
          <w:p w:rsidR="002E5CB8" w:rsidRPr="00DE1B28" w:rsidRDefault="002E5CB8" w:rsidP="00C41FD3">
            <w:pPr>
              <w:jc w:val="center"/>
              <w:rPr>
                <w:color w:val="000000" w:themeColor="text1"/>
                <w:sz w:val="22"/>
                <w:szCs w:val="22"/>
              </w:rPr>
            </w:pPr>
            <w:r w:rsidRPr="00DE1B28">
              <w:rPr>
                <w:b/>
                <w:color w:val="000000" w:themeColor="text1"/>
                <w:sz w:val="22"/>
                <w:szCs w:val="22"/>
              </w:rPr>
              <w:t>объекта</w:t>
            </w:r>
          </w:p>
        </w:tc>
        <w:tc>
          <w:tcPr>
            <w:tcW w:w="861"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b/>
                <w:color w:val="000000" w:themeColor="text1"/>
                <w:sz w:val="22"/>
                <w:szCs w:val="22"/>
              </w:rPr>
              <w:t>Краткая характеристика объекта</w:t>
            </w:r>
          </w:p>
        </w:tc>
        <w:tc>
          <w:tcPr>
            <w:tcW w:w="1497"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b/>
                <w:color w:val="000000" w:themeColor="text1"/>
                <w:sz w:val="22"/>
                <w:szCs w:val="22"/>
              </w:rPr>
              <w:t>Местоположение планируемого объекта</w:t>
            </w:r>
          </w:p>
        </w:tc>
        <w:tc>
          <w:tcPr>
            <w:tcW w:w="677"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b/>
                <w:color w:val="000000" w:themeColor="text1"/>
                <w:sz w:val="22"/>
                <w:szCs w:val="22"/>
              </w:rPr>
              <w:t>Срок реализации</w:t>
            </w:r>
          </w:p>
        </w:tc>
        <w:tc>
          <w:tcPr>
            <w:tcW w:w="856"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b/>
                <w:color w:val="000000" w:themeColor="text1"/>
                <w:sz w:val="22"/>
                <w:szCs w:val="22"/>
              </w:rPr>
              <w:t>Зона с особыми условиями использования территории</w:t>
            </w:r>
          </w:p>
        </w:tc>
      </w:tr>
      <w:tr w:rsidR="00DE1B28" w:rsidRPr="00DE1B28" w:rsidTr="00512A7C">
        <w:trPr>
          <w:trHeight w:val="283"/>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b/>
                <w:color w:val="000000" w:themeColor="text1"/>
                <w:sz w:val="22"/>
                <w:szCs w:val="22"/>
              </w:rPr>
            </w:pPr>
            <w:r w:rsidRPr="00DE1B28">
              <w:rPr>
                <w:b/>
                <w:color w:val="000000" w:themeColor="text1"/>
                <w:sz w:val="22"/>
                <w:szCs w:val="22"/>
              </w:rPr>
              <w:t>Строительство объектов в области транспортной инфраструктуры</w:t>
            </w:r>
          </w:p>
        </w:tc>
      </w:tr>
      <w:tr w:rsidR="00DE1B28" w:rsidRPr="00DE1B28" w:rsidTr="00512A7C">
        <w:trPr>
          <w:trHeight w:val="4495"/>
          <w:jc w:val="center"/>
        </w:trPr>
        <w:tc>
          <w:tcPr>
            <w:tcW w:w="1109"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color w:val="000000" w:themeColor="text1"/>
                <w:sz w:val="22"/>
                <w:szCs w:val="22"/>
              </w:rPr>
              <w:t>Организация скоростного движения на участках железных дорог</w:t>
            </w:r>
          </w:p>
        </w:tc>
        <w:tc>
          <w:tcPr>
            <w:tcW w:w="861"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color w:val="000000" w:themeColor="text1"/>
                <w:sz w:val="22"/>
                <w:szCs w:val="22"/>
              </w:rPr>
              <w:t>-</w:t>
            </w:r>
          </w:p>
        </w:tc>
        <w:tc>
          <w:tcPr>
            <w:tcW w:w="1497"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color w:val="000000" w:themeColor="text1"/>
                <w:sz w:val="22"/>
                <w:szCs w:val="22"/>
              </w:rPr>
              <w:t>Москва - Суземка, реконструкция железнодорожных путей общего пользования протяженностью 488 км (Навлинский район, г. Брянск, Наро-Фоминский,</w:t>
            </w:r>
            <w:r w:rsidR="00512A7C" w:rsidRPr="00DE1B28">
              <w:rPr>
                <w:color w:val="000000" w:themeColor="text1"/>
                <w:sz w:val="22"/>
                <w:szCs w:val="22"/>
              </w:rPr>
              <w:t xml:space="preserve"> Брянский, Суземский районы, г. </w:t>
            </w:r>
            <w:r w:rsidRPr="00DE1B28">
              <w:rPr>
                <w:color w:val="000000" w:themeColor="text1"/>
                <w:sz w:val="22"/>
                <w:szCs w:val="22"/>
              </w:rPr>
              <w:t>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677" w:type="pct"/>
            <w:tcBorders>
              <w:top w:val="single" w:sz="4" w:space="0" w:color="auto"/>
              <w:left w:val="single" w:sz="4" w:space="0" w:color="auto"/>
              <w:bottom w:val="single" w:sz="4" w:space="0" w:color="auto"/>
              <w:right w:val="single" w:sz="4" w:space="0" w:color="auto"/>
            </w:tcBorders>
            <w:vAlign w:val="center"/>
          </w:tcPr>
          <w:p w:rsidR="002E5CB8" w:rsidRPr="00DE1B28" w:rsidRDefault="00512A7C" w:rsidP="00C41FD3">
            <w:pPr>
              <w:jc w:val="center"/>
              <w:rPr>
                <w:color w:val="000000" w:themeColor="text1"/>
                <w:sz w:val="22"/>
                <w:szCs w:val="22"/>
              </w:rPr>
            </w:pPr>
            <w:r w:rsidRPr="00DE1B28">
              <w:rPr>
                <w:color w:val="000000" w:themeColor="text1"/>
                <w:sz w:val="22"/>
                <w:szCs w:val="22"/>
              </w:rPr>
              <w:t>Первая</w:t>
            </w:r>
            <w:r w:rsidR="002E5CB8" w:rsidRPr="00DE1B28">
              <w:rPr>
                <w:color w:val="000000" w:themeColor="text1"/>
                <w:sz w:val="22"/>
                <w:szCs w:val="22"/>
              </w:rPr>
              <w:t xml:space="preserve"> очередь</w:t>
            </w:r>
          </w:p>
        </w:tc>
        <w:tc>
          <w:tcPr>
            <w:tcW w:w="856"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color w:val="000000" w:themeColor="text1"/>
                <w:sz w:val="22"/>
                <w:szCs w:val="22"/>
              </w:rPr>
              <w:t>-</w:t>
            </w:r>
          </w:p>
        </w:tc>
      </w:tr>
      <w:tr w:rsidR="00DE1B28" w:rsidRPr="00DE1B28" w:rsidTr="00512A7C">
        <w:trPr>
          <w:jc w:val="center"/>
        </w:trPr>
        <w:tc>
          <w:tcPr>
            <w:tcW w:w="1109"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rFonts w:eastAsia="Calibri"/>
                <w:bCs/>
                <w:color w:val="000000" w:themeColor="text1"/>
                <w:sz w:val="22"/>
                <w:szCs w:val="22"/>
              </w:rPr>
              <w:t>Организация скоростного движения на участках железных дорог</w:t>
            </w:r>
          </w:p>
        </w:tc>
        <w:tc>
          <w:tcPr>
            <w:tcW w:w="861"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p>
        </w:tc>
        <w:tc>
          <w:tcPr>
            <w:tcW w:w="1497" w:type="pct"/>
            <w:tcBorders>
              <w:top w:val="single" w:sz="4" w:space="0" w:color="auto"/>
              <w:left w:val="single" w:sz="4" w:space="0" w:color="auto"/>
              <w:bottom w:val="single" w:sz="4" w:space="0" w:color="auto"/>
              <w:right w:val="single" w:sz="4" w:space="0" w:color="auto"/>
            </w:tcBorders>
          </w:tcPr>
          <w:p w:rsidR="002E5CB8" w:rsidRPr="00DE1B28" w:rsidRDefault="002E5CB8" w:rsidP="00C41FD3">
            <w:pPr>
              <w:jc w:val="center"/>
              <w:rPr>
                <w:bCs/>
                <w:color w:val="000000" w:themeColor="text1"/>
                <w:sz w:val="22"/>
                <w:szCs w:val="22"/>
              </w:rPr>
            </w:pPr>
            <w:r w:rsidRPr="00DE1B28">
              <w:rPr>
                <w:bCs/>
                <w:color w:val="000000" w:themeColor="text1"/>
                <w:sz w:val="22"/>
                <w:szCs w:val="22"/>
              </w:rPr>
              <w:t>Москва - Калуга - Брянск (Суземка), строительство высокоскоростной железнодорожной линии протяженностью 480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677"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bCs/>
                <w:color w:val="000000" w:themeColor="text1"/>
                <w:sz w:val="22"/>
                <w:szCs w:val="22"/>
              </w:rPr>
              <w:t>Расчетный срок</w:t>
            </w:r>
          </w:p>
        </w:tc>
        <w:tc>
          <w:tcPr>
            <w:tcW w:w="856"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color w:val="000000" w:themeColor="text1"/>
                <w:sz w:val="22"/>
                <w:szCs w:val="22"/>
              </w:rPr>
              <w:t>-</w:t>
            </w:r>
          </w:p>
        </w:tc>
      </w:tr>
      <w:tr w:rsidR="00DE1B28" w:rsidRPr="00DE1B28" w:rsidTr="00512A7C">
        <w:trPr>
          <w:trHeight w:val="3757"/>
          <w:jc w:val="center"/>
        </w:trPr>
        <w:tc>
          <w:tcPr>
            <w:tcW w:w="1109" w:type="pct"/>
            <w:tcBorders>
              <w:top w:val="single" w:sz="4" w:space="0" w:color="auto"/>
              <w:left w:val="single" w:sz="4" w:space="0" w:color="auto"/>
              <w:bottom w:val="single" w:sz="4" w:space="0" w:color="auto"/>
              <w:right w:val="single" w:sz="4" w:space="0" w:color="auto"/>
            </w:tcBorders>
          </w:tcPr>
          <w:p w:rsidR="002E5CB8" w:rsidRPr="00DE1B28" w:rsidRDefault="002E5CB8" w:rsidP="00C41FD3">
            <w:pPr>
              <w:contextualSpacing/>
              <w:jc w:val="center"/>
              <w:rPr>
                <w:rFonts w:eastAsia="Calibri"/>
                <w:bCs/>
                <w:color w:val="000000" w:themeColor="text1"/>
                <w:sz w:val="22"/>
                <w:szCs w:val="22"/>
              </w:rPr>
            </w:pPr>
            <w:r w:rsidRPr="00DE1B28">
              <w:rPr>
                <w:rFonts w:eastAsia="Calibri"/>
                <w:bCs/>
                <w:color w:val="000000" w:themeColor="text1"/>
                <w:sz w:val="22"/>
                <w:szCs w:val="22"/>
              </w:rPr>
              <w:lastRenderedPageBreak/>
              <w:t>Автомобильная дорога М-3 "Украина" – Москва- Калуга-Брянск- граница с Украиной</w:t>
            </w:r>
          </w:p>
          <w:p w:rsidR="002E5CB8" w:rsidRPr="00DE1B28" w:rsidRDefault="002E5CB8" w:rsidP="00C41FD3">
            <w:pPr>
              <w:jc w:val="center"/>
              <w:rPr>
                <w:rFonts w:eastAsia="Calibri"/>
                <w:bCs/>
                <w:color w:val="000000" w:themeColor="text1"/>
                <w:sz w:val="22"/>
                <w:szCs w:val="22"/>
              </w:rPr>
            </w:pPr>
          </w:p>
        </w:tc>
        <w:tc>
          <w:tcPr>
            <w:tcW w:w="861" w:type="pct"/>
            <w:tcBorders>
              <w:top w:val="single" w:sz="4" w:space="0" w:color="auto"/>
              <w:left w:val="single" w:sz="4" w:space="0" w:color="auto"/>
              <w:bottom w:val="single" w:sz="4" w:space="0" w:color="auto"/>
              <w:right w:val="single" w:sz="4" w:space="0" w:color="auto"/>
            </w:tcBorders>
          </w:tcPr>
          <w:p w:rsidR="002E5CB8" w:rsidRPr="00DE1B28" w:rsidRDefault="002E5CB8" w:rsidP="00C41FD3">
            <w:pPr>
              <w:jc w:val="center"/>
              <w:rPr>
                <w:color w:val="000000" w:themeColor="text1"/>
                <w:sz w:val="22"/>
                <w:szCs w:val="22"/>
              </w:rPr>
            </w:pPr>
            <w:r w:rsidRPr="00DE1B28">
              <w:rPr>
                <w:rFonts w:eastAsia="Calibri"/>
                <w:bCs/>
                <w:color w:val="000000" w:themeColor="text1"/>
                <w:sz w:val="22"/>
                <w:szCs w:val="22"/>
              </w:rPr>
              <w:t>Строительство и реконструкция автомобильной дороги протяженностью 488,9 км, категории IБ, с 4 - 12 полосами движения, с последующей эксплуатацией на платной основе</w:t>
            </w:r>
          </w:p>
        </w:tc>
        <w:tc>
          <w:tcPr>
            <w:tcW w:w="1497" w:type="pct"/>
            <w:tcBorders>
              <w:top w:val="single" w:sz="4" w:space="0" w:color="auto"/>
              <w:left w:val="single" w:sz="4" w:space="0" w:color="auto"/>
              <w:bottom w:val="single" w:sz="4" w:space="0" w:color="auto"/>
              <w:right w:val="single" w:sz="4" w:space="0" w:color="auto"/>
            </w:tcBorders>
          </w:tcPr>
          <w:p w:rsidR="002E5CB8" w:rsidRPr="00DE1B28" w:rsidRDefault="002E5CB8" w:rsidP="00C41FD3">
            <w:pPr>
              <w:jc w:val="center"/>
              <w:rPr>
                <w:bCs/>
                <w:color w:val="000000" w:themeColor="text1"/>
                <w:sz w:val="22"/>
                <w:szCs w:val="22"/>
              </w:rPr>
            </w:pPr>
            <w:r w:rsidRPr="00DE1B28">
              <w:rPr>
                <w:bCs/>
                <w:color w:val="000000" w:themeColor="text1"/>
                <w:sz w:val="22"/>
                <w:szCs w:val="22"/>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Хомутовский район, Брянская область, Брасовский район, г. Брянск, Брянский, Комаричский, Навлинский, Севский районы</w:t>
            </w:r>
          </w:p>
        </w:tc>
        <w:tc>
          <w:tcPr>
            <w:tcW w:w="677" w:type="pct"/>
            <w:tcBorders>
              <w:top w:val="single" w:sz="4" w:space="0" w:color="auto"/>
              <w:left w:val="single" w:sz="4" w:space="0" w:color="auto"/>
              <w:bottom w:val="single" w:sz="4" w:space="0" w:color="auto"/>
              <w:right w:val="single" w:sz="4" w:space="0" w:color="auto"/>
            </w:tcBorders>
            <w:vAlign w:val="center"/>
          </w:tcPr>
          <w:p w:rsidR="002E5CB8" w:rsidRPr="00DE1B28" w:rsidRDefault="00512A7C" w:rsidP="00C41FD3">
            <w:pPr>
              <w:jc w:val="center"/>
              <w:rPr>
                <w:bCs/>
                <w:color w:val="000000" w:themeColor="text1"/>
                <w:sz w:val="22"/>
                <w:szCs w:val="22"/>
              </w:rPr>
            </w:pPr>
            <w:r w:rsidRPr="00DE1B28">
              <w:rPr>
                <w:bCs/>
                <w:color w:val="000000" w:themeColor="text1"/>
                <w:sz w:val="22"/>
                <w:szCs w:val="22"/>
              </w:rPr>
              <w:t>На территории СП реализовано</w:t>
            </w:r>
          </w:p>
        </w:tc>
        <w:tc>
          <w:tcPr>
            <w:tcW w:w="856"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color w:val="000000" w:themeColor="text1"/>
                <w:sz w:val="22"/>
                <w:szCs w:val="22"/>
              </w:rPr>
              <w:t>-</w:t>
            </w:r>
          </w:p>
        </w:tc>
      </w:tr>
      <w:tr w:rsidR="00DE1B28" w:rsidRPr="00DE1B28" w:rsidTr="00512A7C">
        <w:trPr>
          <w:jc w:val="center"/>
        </w:trPr>
        <w:tc>
          <w:tcPr>
            <w:tcW w:w="1109" w:type="pct"/>
            <w:tcBorders>
              <w:top w:val="single" w:sz="4" w:space="0" w:color="auto"/>
              <w:left w:val="single" w:sz="4" w:space="0" w:color="auto"/>
              <w:bottom w:val="single" w:sz="4" w:space="0" w:color="auto"/>
              <w:right w:val="single" w:sz="4" w:space="0" w:color="auto"/>
            </w:tcBorders>
          </w:tcPr>
          <w:p w:rsidR="002E5CB8" w:rsidRPr="00DE1B28" w:rsidRDefault="002E5CB8" w:rsidP="00C41FD3">
            <w:pPr>
              <w:contextualSpacing/>
              <w:jc w:val="center"/>
              <w:rPr>
                <w:rFonts w:eastAsia="Calibri"/>
                <w:bCs/>
                <w:color w:val="000000" w:themeColor="text1"/>
                <w:sz w:val="22"/>
                <w:szCs w:val="22"/>
              </w:rPr>
            </w:pPr>
            <w:r w:rsidRPr="00DE1B28">
              <w:rPr>
                <w:rFonts w:eastAsia="Calibri"/>
                <w:bCs/>
                <w:color w:val="000000" w:themeColor="text1"/>
                <w:sz w:val="22"/>
                <w:szCs w:val="22"/>
              </w:rPr>
              <w:t>Автомобильная дорога М-3 "Украина" –Москва- Калуга-Брянск- граница с Украиной</w:t>
            </w:r>
          </w:p>
          <w:p w:rsidR="002E5CB8" w:rsidRPr="00DE1B28" w:rsidRDefault="002E5CB8" w:rsidP="00C41FD3">
            <w:pPr>
              <w:contextualSpacing/>
              <w:jc w:val="center"/>
              <w:rPr>
                <w:rFonts w:eastAsia="Calibri"/>
                <w:bCs/>
                <w:color w:val="000000" w:themeColor="text1"/>
                <w:sz w:val="22"/>
                <w:szCs w:val="22"/>
              </w:rPr>
            </w:pPr>
          </w:p>
        </w:tc>
        <w:tc>
          <w:tcPr>
            <w:tcW w:w="861" w:type="pct"/>
            <w:tcBorders>
              <w:top w:val="single" w:sz="4" w:space="0" w:color="auto"/>
              <w:left w:val="single" w:sz="4" w:space="0" w:color="auto"/>
              <w:bottom w:val="single" w:sz="4" w:space="0" w:color="auto"/>
              <w:right w:val="single" w:sz="4" w:space="0" w:color="auto"/>
            </w:tcBorders>
          </w:tcPr>
          <w:p w:rsidR="002E5CB8" w:rsidRPr="00DE1B28" w:rsidRDefault="002E5CB8" w:rsidP="00C41FD3">
            <w:pPr>
              <w:jc w:val="center"/>
              <w:rPr>
                <w:rFonts w:eastAsia="Calibri"/>
                <w:bCs/>
                <w:color w:val="000000" w:themeColor="text1"/>
                <w:sz w:val="22"/>
                <w:szCs w:val="22"/>
              </w:rPr>
            </w:pPr>
            <w:r w:rsidRPr="00DE1B28">
              <w:rPr>
                <w:rFonts w:eastAsia="Calibri"/>
                <w:bCs/>
                <w:color w:val="000000" w:themeColor="text1"/>
                <w:sz w:val="22"/>
                <w:szCs w:val="22"/>
              </w:rPr>
              <w:t>Завершение строительства и реконструкции с последующей эксплуатацией на платной основе автомобильной дороги протяженностью 488,9 км, категория IБ, с 4 - 10 полосами движения.</w:t>
            </w:r>
          </w:p>
        </w:tc>
        <w:tc>
          <w:tcPr>
            <w:tcW w:w="1497" w:type="pct"/>
            <w:tcBorders>
              <w:top w:val="single" w:sz="4" w:space="0" w:color="auto"/>
              <w:left w:val="single" w:sz="4" w:space="0" w:color="auto"/>
              <w:bottom w:val="single" w:sz="4" w:space="0" w:color="auto"/>
              <w:right w:val="single" w:sz="4" w:space="0" w:color="auto"/>
            </w:tcBorders>
          </w:tcPr>
          <w:p w:rsidR="002E5CB8" w:rsidRPr="00DE1B28" w:rsidRDefault="002E5CB8" w:rsidP="00C41FD3">
            <w:pPr>
              <w:jc w:val="center"/>
              <w:rPr>
                <w:bCs/>
                <w:color w:val="000000" w:themeColor="text1"/>
                <w:sz w:val="22"/>
                <w:szCs w:val="22"/>
              </w:rPr>
            </w:pPr>
            <w:r w:rsidRPr="00DE1B28">
              <w:rPr>
                <w:bCs/>
                <w:color w:val="000000" w:themeColor="text1"/>
                <w:sz w:val="22"/>
                <w:szCs w:val="22"/>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Брянская область</w:t>
            </w:r>
          </w:p>
        </w:tc>
        <w:tc>
          <w:tcPr>
            <w:tcW w:w="677" w:type="pct"/>
            <w:tcBorders>
              <w:top w:val="single" w:sz="4" w:space="0" w:color="auto"/>
              <w:left w:val="single" w:sz="4" w:space="0" w:color="auto"/>
              <w:bottom w:val="single" w:sz="4" w:space="0" w:color="auto"/>
              <w:right w:val="single" w:sz="4" w:space="0" w:color="auto"/>
            </w:tcBorders>
            <w:vAlign w:val="center"/>
          </w:tcPr>
          <w:p w:rsidR="002E5CB8" w:rsidRPr="00DE1B28" w:rsidRDefault="00512A7C" w:rsidP="00C41FD3">
            <w:pPr>
              <w:jc w:val="center"/>
              <w:rPr>
                <w:bCs/>
                <w:color w:val="000000" w:themeColor="text1"/>
                <w:sz w:val="22"/>
                <w:szCs w:val="22"/>
              </w:rPr>
            </w:pPr>
            <w:r w:rsidRPr="00DE1B28">
              <w:rPr>
                <w:bCs/>
                <w:color w:val="000000" w:themeColor="text1"/>
                <w:sz w:val="22"/>
                <w:szCs w:val="22"/>
              </w:rPr>
              <w:t>На территории СП реализовано</w:t>
            </w:r>
          </w:p>
        </w:tc>
        <w:tc>
          <w:tcPr>
            <w:tcW w:w="856" w:type="pct"/>
            <w:tcBorders>
              <w:top w:val="single" w:sz="4" w:space="0" w:color="auto"/>
              <w:left w:val="single" w:sz="4" w:space="0" w:color="auto"/>
              <w:bottom w:val="single" w:sz="4" w:space="0" w:color="auto"/>
              <w:right w:val="single" w:sz="4" w:space="0" w:color="auto"/>
            </w:tcBorders>
            <w:vAlign w:val="center"/>
          </w:tcPr>
          <w:p w:rsidR="002E5CB8" w:rsidRPr="00DE1B28" w:rsidRDefault="002E5CB8" w:rsidP="00C41FD3">
            <w:pPr>
              <w:jc w:val="center"/>
              <w:rPr>
                <w:color w:val="000000" w:themeColor="text1"/>
                <w:sz w:val="22"/>
                <w:szCs w:val="22"/>
              </w:rPr>
            </w:pPr>
            <w:r w:rsidRPr="00DE1B28">
              <w:rPr>
                <w:color w:val="000000" w:themeColor="text1"/>
                <w:sz w:val="22"/>
                <w:szCs w:val="22"/>
              </w:rPr>
              <w:t>-</w:t>
            </w:r>
          </w:p>
        </w:tc>
      </w:tr>
    </w:tbl>
    <w:p w:rsidR="002E5CB8" w:rsidRPr="00DE1B28" w:rsidRDefault="002E5CB8" w:rsidP="008F25F1">
      <w:pPr>
        <w:ind w:firstLine="709"/>
        <w:jc w:val="both"/>
        <w:rPr>
          <w:color w:val="000000" w:themeColor="text1"/>
          <w:sz w:val="26"/>
          <w:szCs w:val="26"/>
        </w:rPr>
      </w:pPr>
    </w:p>
    <w:p w:rsidR="008263B2" w:rsidRPr="00DE1B28" w:rsidRDefault="001538F6" w:rsidP="00E32754">
      <w:pPr>
        <w:ind w:firstLine="709"/>
        <w:jc w:val="both"/>
        <w:rPr>
          <w:color w:val="000000" w:themeColor="text1"/>
          <w:sz w:val="26"/>
          <w:szCs w:val="26"/>
        </w:rPr>
        <w:sectPr w:rsidR="008263B2" w:rsidRPr="00DE1B28" w:rsidSect="008263B2">
          <w:pgSz w:w="11906" w:h="16838"/>
          <w:pgMar w:top="851" w:right="707" w:bottom="851" w:left="707" w:header="709" w:footer="367" w:gutter="0"/>
          <w:cols w:space="720"/>
          <w:docGrid w:linePitch="360"/>
        </w:sectPr>
      </w:pPr>
      <w:r w:rsidRPr="00DE1B28">
        <w:rPr>
          <w:color w:val="000000" w:themeColor="text1"/>
          <w:sz w:val="26"/>
          <w:szCs w:val="26"/>
        </w:rPr>
        <w:br w:type="textWrapping" w:clear="all"/>
      </w:r>
    </w:p>
    <w:p w:rsidR="00B33E89" w:rsidRPr="00DE1B28" w:rsidRDefault="00B33E89" w:rsidP="00B33E89">
      <w:pPr>
        <w:spacing w:line="276" w:lineRule="auto"/>
        <w:ind w:firstLine="851"/>
        <w:rPr>
          <w:b/>
          <w:i/>
          <w:color w:val="000000" w:themeColor="text1"/>
          <w:sz w:val="26"/>
          <w:szCs w:val="26"/>
        </w:rPr>
      </w:pPr>
      <w:r w:rsidRPr="00DE1B28">
        <w:rPr>
          <w:b/>
          <w:i/>
          <w:color w:val="000000" w:themeColor="text1"/>
          <w:sz w:val="26"/>
          <w:szCs w:val="26"/>
        </w:rPr>
        <w:lastRenderedPageBreak/>
        <w:t>Объекты регионального значения</w:t>
      </w:r>
    </w:p>
    <w:p w:rsidR="00B33E89" w:rsidRPr="00DE1B28" w:rsidRDefault="008F25F1" w:rsidP="00B33E89">
      <w:pPr>
        <w:spacing w:line="276" w:lineRule="auto"/>
        <w:ind w:firstLine="851"/>
        <w:jc w:val="both"/>
        <w:rPr>
          <w:color w:val="000000" w:themeColor="text1"/>
          <w:sz w:val="26"/>
          <w:szCs w:val="26"/>
        </w:rPr>
      </w:pPr>
      <w:r w:rsidRPr="00DE1B28">
        <w:rPr>
          <w:color w:val="000000" w:themeColor="text1"/>
          <w:sz w:val="26"/>
          <w:szCs w:val="26"/>
        </w:rPr>
        <w:t>В с</w:t>
      </w:r>
      <w:r w:rsidR="00B55A5F" w:rsidRPr="00DE1B28">
        <w:rPr>
          <w:color w:val="000000" w:themeColor="text1"/>
          <w:sz w:val="26"/>
          <w:szCs w:val="26"/>
        </w:rPr>
        <w:t xml:space="preserve">оответствии </w:t>
      </w:r>
      <w:r w:rsidR="00A60460" w:rsidRPr="00DE1B28">
        <w:rPr>
          <w:color w:val="000000" w:themeColor="text1"/>
          <w:sz w:val="26"/>
          <w:szCs w:val="26"/>
        </w:rPr>
        <w:t xml:space="preserve">с документами территориального </w:t>
      </w:r>
      <w:r w:rsidR="00B33E89" w:rsidRPr="00DE1B28">
        <w:rPr>
          <w:color w:val="000000" w:themeColor="text1"/>
          <w:sz w:val="26"/>
          <w:szCs w:val="26"/>
        </w:rPr>
        <w:t>планирования Калужской области</w:t>
      </w:r>
      <w:r w:rsidR="00C751A1" w:rsidRPr="00DE1B28">
        <w:rPr>
          <w:color w:val="000000" w:themeColor="text1"/>
          <w:sz w:val="26"/>
          <w:szCs w:val="26"/>
        </w:rPr>
        <w:t xml:space="preserve"> </w:t>
      </w:r>
      <w:r w:rsidR="00B33E89" w:rsidRPr="00DE1B28">
        <w:rPr>
          <w:color w:val="000000" w:themeColor="text1"/>
          <w:sz w:val="26"/>
          <w:szCs w:val="26"/>
        </w:rPr>
        <w:t xml:space="preserve">на территории сельского поселения </w:t>
      </w:r>
      <w:r w:rsidR="00DD2109" w:rsidRPr="00DE1B28">
        <w:rPr>
          <w:color w:val="000000" w:themeColor="text1"/>
          <w:sz w:val="26"/>
          <w:szCs w:val="26"/>
        </w:rPr>
        <w:t xml:space="preserve">планируется размещение </w:t>
      </w:r>
      <w:r w:rsidR="00C751A1" w:rsidRPr="00DE1B28">
        <w:rPr>
          <w:color w:val="000000" w:themeColor="text1"/>
          <w:sz w:val="26"/>
          <w:szCs w:val="26"/>
        </w:rPr>
        <w:t xml:space="preserve">следующих </w:t>
      </w:r>
      <w:r w:rsidR="00DD2109" w:rsidRPr="00DE1B28">
        <w:rPr>
          <w:color w:val="000000" w:themeColor="text1"/>
          <w:sz w:val="26"/>
          <w:szCs w:val="26"/>
        </w:rPr>
        <w:t>объектов</w:t>
      </w:r>
      <w:r w:rsidR="00B33E89" w:rsidRPr="00DE1B28">
        <w:rPr>
          <w:color w:val="000000" w:themeColor="text1"/>
          <w:sz w:val="26"/>
          <w:szCs w:val="26"/>
        </w:rPr>
        <w:t xml:space="preserve"> регионального значения</w:t>
      </w:r>
      <w:r w:rsidR="00894C98" w:rsidRPr="00DE1B28">
        <w:rPr>
          <w:color w:val="000000" w:themeColor="text1"/>
          <w:sz w:val="26"/>
          <w:szCs w:val="26"/>
        </w:rPr>
        <w:t>:</w:t>
      </w:r>
    </w:p>
    <w:p w:rsidR="008C69DD" w:rsidRPr="00DE1B28" w:rsidRDefault="008C69DD" w:rsidP="0034460E">
      <w:pPr>
        <w:pStyle w:val="af1"/>
        <w:keepNext/>
        <w:tabs>
          <w:tab w:val="left" w:pos="702"/>
        </w:tabs>
        <w:spacing w:after="0"/>
        <w:ind w:left="702" w:firstLine="7"/>
        <w:jc w:val="center"/>
        <w:rPr>
          <w:rFonts w:cs="Times New Roman"/>
          <w:b/>
          <w:i w:val="0"/>
          <w:color w:val="000000" w:themeColor="text1"/>
          <w:sz w:val="26"/>
          <w:szCs w:val="26"/>
        </w:rPr>
      </w:pPr>
      <w:r w:rsidRPr="00DE1B28">
        <w:rPr>
          <w:rFonts w:cs="Times New Roman"/>
          <w:b/>
          <w:i w:val="0"/>
          <w:color w:val="000000" w:themeColor="text1"/>
          <w:sz w:val="26"/>
          <w:szCs w:val="26"/>
        </w:rPr>
        <w:t xml:space="preserve">Планируемые объекты регионального значения </w:t>
      </w:r>
    </w:p>
    <w:p w:rsidR="008C69DD" w:rsidRPr="00DE1B28" w:rsidRDefault="008C69DD" w:rsidP="008C69DD">
      <w:pPr>
        <w:pStyle w:val="afff4"/>
        <w:jc w:val="right"/>
        <w:rPr>
          <w:i/>
          <w:color w:val="000000" w:themeColor="text1"/>
          <w:lang w:val="ru-RU"/>
        </w:rPr>
      </w:pPr>
      <w:r w:rsidRPr="00DE1B28">
        <w:rPr>
          <w:i/>
          <w:color w:val="000000" w:themeColor="text1"/>
          <w:lang w:val="ru-RU"/>
        </w:rPr>
        <w:t xml:space="preserve">Таблица </w:t>
      </w:r>
      <w:r w:rsidR="00C751A1" w:rsidRPr="00DE1B28">
        <w:rPr>
          <w:i/>
          <w:color w:val="000000" w:themeColor="text1"/>
          <w:lang w:val="ru-RU"/>
        </w:rPr>
        <w:t>31</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08"/>
        <w:gridCol w:w="4222"/>
        <w:gridCol w:w="2178"/>
        <w:gridCol w:w="2552"/>
        <w:gridCol w:w="1419"/>
        <w:gridCol w:w="1842"/>
      </w:tblGrid>
      <w:tr w:rsidR="00DE1B28" w:rsidRPr="00DE1B28" w:rsidTr="00AA3ED5">
        <w:trPr>
          <w:tblHeader/>
          <w:jc w:val="center"/>
        </w:trPr>
        <w:tc>
          <w:tcPr>
            <w:tcW w:w="567" w:type="dxa"/>
            <w:shd w:val="clear" w:color="auto" w:fill="auto"/>
            <w:vAlign w:val="center"/>
          </w:tcPr>
          <w:p w:rsidR="008C69DD" w:rsidRPr="00DE1B28" w:rsidRDefault="008C69DD" w:rsidP="001801C8">
            <w:pPr>
              <w:suppressAutoHyphens w:val="0"/>
              <w:jc w:val="center"/>
              <w:rPr>
                <w:b/>
                <w:color w:val="000000" w:themeColor="text1"/>
                <w:sz w:val="22"/>
                <w:szCs w:val="22"/>
                <w:lang w:eastAsia="ru-RU"/>
              </w:rPr>
            </w:pPr>
            <w:r w:rsidRPr="00DE1B28">
              <w:rPr>
                <w:b/>
                <w:color w:val="000000" w:themeColor="text1"/>
                <w:sz w:val="22"/>
                <w:szCs w:val="22"/>
                <w:lang w:eastAsia="ru-RU"/>
              </w:rPr>
              <w:t>№ п/п</w:t>
            </w:r>
          </w:p>
        </w:tc>
        <w:tc>
          <w:tcPr>
            <w:tcW w:w="2808" w:type="dxa"/>
            <w:shd w:val="clear" w:color="auto" w:fill="auto"/>
            <w:vAlign w:val="center"/>
          </w:tcPr>
          <w:p w:rsidR="008C69DD" w:rsidRPr="00DE1B28" w:rsidRDefault="008C69DD" w:rsidP="00710542">
            <w:pPr>
              <w:suppressAutoHyphens w:val="0"/>
              <w:jc w:val="center"/>
              <w:rPr>
                <w:b/>
                <w:color w:val="000000" w:themeColor="text1"/>
                <w:sz w:val="22"/>
                <w:szCs w:val="22"/>
                <w:lang w:eastAsia="ru-RU"/>
              </w:rPr>
            </w:pPr>
            <w:r w:rsidRPr="00DE1B28">
              <w:rPr>
                <w:b/>
                <w:color w:val="000000" w:themeColor="text1"/>
                <w:sz w:val="22"/>
                <w:szCs w:val="22"/>
                <w:lang w:eastAsia="ru-RU"/>
              </w:rPr>
              <w:t xml:space="preserve">Назначение объекта </w:t>
            </w:r>
          </w:p>
        </w:tc>
        <w:tc>
          <w:tcPr>
            <w:tcW w:w="4222" w:type="dxa"/>
            <w:shd w:val="clear" w:color="auto" w:fill="auto"/>
            <w:vAlign w:val="center"/>
          </w:tcPr>
          <w:p w:rsidR="008C69DD" w:rsidRPr="00DE1B28" w:rsidRDefault="008C69DD" w:rsidP="001801C8">
            <w:pPr>
              <w:suppressAutoHyphens w:val="0"/>
              <w:jc w:val="center"/>
              <w:rPr>
                <w:b/>
                <w:color w:val="000000" w:themeColor="text1"/>
                <w:sz w:val="22"/>
                <w:szCs w:val="22"/>
                <w:lang w:eastAsia="ru-RU"/>
              </w:rPr>
            </w:pPr>
            <w:r w:rsidRPr="00DE1B28">
              <w:rPr>
                <w:b/>
                <w:color w:val="000000" w:themeColor="text1"/>
                <w:sz w:val="22"/>
                <w:szCs w:val="22"/>
                <w:lang w:eastAsia="ru-RU"/>
              </w:rPr>
              <w:t>Наименование объекта</w:t>
            </w:r>
          </w:p>
        </w:tc>
        <w:tc>
          <w:tcPr>
            <w:tcW w:w="2178" w:type="dxa"/>
            <w:shd w:val="clear" w:color="auto" w:fill="auto"/>
            <w:vAlign w:val="center"/>
          </w:tcPr>
          <w:p w:rsidR="008C69DD" w:rsidRPr="00DE1B28" w:rsidRDefault="008C69DD" w:rsidP="001801C8">
            <w:pPr>
              <w:suppressAutoHyphens w:val="0"/>
              <w:jc w:val="center"/>
              <w:rPr>
                <w:b/>
                <w:color w:val="000000" w:themeColor="text1"/>
                <w:sz w:val="22"/>
                <w:szCs w:val="22"/>
                <w:lang w:eastAsia="ru-RU"/>
              </w:rPr>
            </w:pPr>
            <w:r w:rsidRPr="00DE1B28">
              <w:rPr>
                <w:b/>
                <w:color w:val="000000" w:themeColor="text1"/>
                <w:sz w:val="22"/>
                <w:szCs w:val="22"/>
                <w:lang w:eastAsia="ru-RU"/>
              </w:rPr>
              <w:t>Краткая характеристика объекта</w:t>
            </w:r>
          </w:p>
        </w:tc>
        <w:tc>
          <w:tcPr>
            <w:tcW w:w="2552" w:type="dxa"/>
            <w:shd w:val="clear" w:color="auto" w:fill="auto"/>
            <w:vAlign w:val="center"/>
          </w:tcPr>
          <w:p w:rsidR="008C69DD" w:rsidRPr="00DE1B28" w:rsidRDefault="008C69DD" w:rsidP="001801C8">
            <w:pPr>
              <w:suppressAutoHyphens w:val="0"/>
              <w:jc w:val="center"/>
              <w:rPr>
                <w:b/>
                <w:color w:val="000000" w:themeColor="text1"/>
                <w:sz w:val="22"/>
                <w:szCs w:val="22"/>
                <w:lang w:eastAsia="ru-RU"/>
              </w:rPr>
            </w:pPr>
            <w:r w:rsidRPr="00DE1B28">
              <w:rPr>
                <w:b/>
                <w:color w:val="000000" w:themeColor="text1"/>
                <w:sz w:val="22"/>
                <w:szCs w:val="22"/>
                <w:lang w:eastAsia="ru-RU"/>
              </w:rPr>
              <w:t>Местоположение планируемого объекта</w:t>
            </w:r>
          </w:p>
        </w:tc>
        <w:tc>
          <w:tcPr>
            <w:tcW w:w="1419" w:type="dxa"/>
            <w:shd w:val="clear" w:color="auto" w:fill="auto"/>
            <w:vAlign w:val="center"/>
          </w:tcPr>
          <w:p w:rsidR="008C69DD" w:rsidRPr="00DE1B28" w:rsidRDefault="008C69DD" w:rsidP="001801C8">
            <w:pPr>
              <w:suppressAutoHyphens w:val="0"/>
              <w:jc w:val="center"/>
              <w:rPr>
                <w:b/>
                <w:color w:val="000000" w:themeColor="text1"/>
                <w:sz w:val="22"/>
                <w:szCs w:val="22"/>
                <w:lang w:eastAsia="ru-RU"/>
              </w:rPr>
            </w:pPr>
            <w:r w:rsidRPr="00DE1B28">
              <w:rPr>
                <w:b/>
                <w:color w:val="000000" w:themeColor="text1"/>
                <w:sz w:val="22"/>
                <w:szCs w:val="22"/>
                <w:lang w:eastAsia="ru-RU"/>
              </w:rPr>
              <w:t>Срок реализации</w:t>
            </w:r>
          </w:p>
        </w:tc>
        <w:tc>
          <w:tcPr>
            <w:tcW w:w="1842" w:type="dxa"/>
            <w:shd w:val="clear" w:color="auto" w:fill="auto"/>
            <w:vAlign w:val="center"/>
          </w:tcPr>
          <w:p w:rsidR="008C69DD" w:rsidRPr="00DE1B28" w:rsidRDefault="008C69DD" w:rsidP="001801C8">
            <w:pPr>
              <w:suppressAutoHyphens w:val="0"/>
              <w:jc w:val="center"/>
              <w:rPr>
                <w:b/>
                <w:color w:val="000000" w:themeColor="text1"/>
                <w:sz w:val="22"/>
                <w:szCs w:val="22"/>
                <w:lang w:eastAsia="ru-RU"/>
              </w:rPr>
            </w:pPr>
            <w:r w:rsidRPr="00DE1B28">
              <w:rPr>
                <w:b/>
                <w:color w:val="000000" w:themeColor="text1"/>
                <w:sz w:val="22"/>
                <w:szCs w:val="22"/>
                <w:lang w:eastAsia="ru-RU"/>
              </w:rPr>
              <w:t>Зона с особыми условиями использования территории</w:t>
            </w:r>
          </w:p>
        </w:tc>
      </w:tr>
      <w:tr w:rsidR="00DE1B28" w:rsidRPr="00DE1B28" w:rsidTr="00AA3ED5">
        <w:trPr>
          <w:jc w:val="center"/>
        </w:trPr>
        <w:tc>
          <w:tcPr>
            <w:tcW w:w="15588" w:type="dxa"/>
            <w:gridSpan w:val="7"/>
            <w:vAlign w:val="center"/>
          </w:tcPr>
          <w:p w:rsidR="008C69DD" w:rsidRPr="00DE1B28" w:rsidRDefault="008C69DD" w:rsidP="00710542">
            <w:pPr>
              <w:jc w:val="center"/>
              <w:rPr>
                <w:color w:val="000000" w:themeColor="text1"/>
                <w:sz w:val="22"/>
                <w:szCs w:val="22"/>
              </w:rPr>
            </w:pPr>
            <w:r w:rsidRPr="00DE1B28">
              <w:rPr>
                <w:b/>
                <w:color w:val="000000" w:themeColor="text1"/>
                <w:sz w:val="22"/>
                <w:szCs w:val="22"/>
              </w:rPr>
              <w:t xml:space="preserve">Объекты капитального строительства в области </w:t>
            </w:r>
            <w:r w:rsidR="00710542" w:rsidRPr="00DE1B28">
              <w:rPr>
                <w:b/>
                <w:color w:val="000000" w:themeColor="text1"/>
                <w:sz w:val="22"/>
                <w:szCs w:val="22"/>
              </w:rPr>
              <w:t>газоснабжения</w:t>
            </w:r>
          </w:p>
        </w:tc>
      </w:tr>
      <w:tr w:rsidR="00DE1B28" w:rsidRPr="00DE1B28" w:rsidTr="00AA3ED5">
        <w:trPr>
          <w:jc w:val="center"/>
        </w:trPr>
        <w:tc>
          <w:tcPr>
            <w:tcW w:w="567" w:type="dxa"/>
            <w:vAlign w:val="center"/>
          </w:tcPr>
          <w:p w:rsidR="00710542" w:rsidRPr="00DE1B28" w:rsidRDefault="00710542" w:rsidP="00710542">
            <w:pPr>
              <w:jc w:val="center"/>
              <w:rPr>
                <w:color w:val="000000" w:themeColor="text1"/>
                <w:sz w:val="22"/>
                <w:szCs w:val="22"/>
              </w:rPr>
            </w:pPr>
            <w:r w:rsidRPr="00DE1B28">
              <w:rPr>
                <w:color w:val="000000" w:themeColor="text1"/>
                <w:sz w:val="22"/>
                <w:szCs w:val="22"/>
              </w:rPr>
              <w:t>1.</w:t>
            </w:r>
          </w:p>
        </w:tc>
        <w:tc>
          <w:tcPr>
            <w:tcW w:w="2808" w:type="dxa"/>
            <w:vMerge w:val="restart"/>
            <w:shd w:val="clear" w:color="auto" w:fill="auto"/>
            <w:vAlign w:val="center"/>
          </w:tcPr>
          <w:p w:rsidR="00710542" w:rsidRPr="00DE1B28" w:rsidRDefault="00710542" w:rsidP="00AA3ED5">
            <w:pPr>
              <w:jc w:val="center"/>
              <w:rPr>
                <w:rFonts w:ascii="Arial Narrow" w:hAnsi="Arial Narrow"/>
                <w:b/>
                <w:color w:val="000000" w:themeColor="text1"/>
                <w:sz w:val="20"/>
                <w:szCs w:val="20"/>
              </w:rPr>
            </w:pPr>
            <w:r w:rsidRPr="00DE1B28">
              <w:rPr>
                <w:color w:val="000000" w:themeColor="text1"/>
                <w:sz w:val="22"/>
                <w:szCs w:val="22"/>
              </w:rPr>
              <w:t>Организация газоснабжения</w:t>
            </w:r>
          </w:p>
        </w:tc>
        <w:tc>
          <w:tcPr>
            <w:tcW w:w="4222" w:type="dxa"/>
            <w:shd w:val="clear" w:color="auto" w:fill="auto"/>
            <w:vAlign w:val="center"/>
          </w:tcPr>
          <w:p w:rsidR="00710542" w:rsidRPr="00DE1B28" w:rsidRDefault="00AA3ED5" w:rsidP="00710542">
            <w:pPr>
              <w:rPr>
                <w:color w:val="000000" w:themeColor="text1"/>
                <w:sz w:val="22"/>
                <w:szCs w:val="22"/>
              </w:rPr>
            </w:pPr>
            <w:r w:rsidRPr="00DE1B28">
              <w:rPr>
                <w:color w:val="000000" w:themeColor="text1"/>
                <w:sz w:val="22"/>
                <w:szCs w:val="22"/>
              </w:rPr>
              <w:t>Газопровод межпоселковый к дер. </w:t>
            </w:r>
            <w:r w:rsidR="00710542" w:rsidRPr="00DE1B28">
              <w:rPr>
                <w:color w:val="000000" w:themeColor="text1"/>
                <w:sz w:val="22"/>
                <w:szCs w:val="22"/>
              </w:rPr>
              <w:t>Николаевка Малоярославецкого района</w:t>
            </w:r>
          </w:p>
        </w:tc>
        <w:tc>
          <w:tcPr>
            <w:tcW w:w="2178" w:type="dxa"/>
            <w:shd w:val="clear" w:color="auto" w:fill="auto"/>
            <w:vAlign w:val="center"/>
          </w:tcPr>
          <w:p w:rsidR="00710542" w:rsidRPr="00DE1B28" w:rsidRDefault="00AA3ED5" w:rsidP="00AA3ED5">
            <w:pPr>
              <w:jc w:val="center"/>
              <w:rPr>
                <w:color w:val="000000" w:themeColor="text1"/>
                <w:sz w:val="22"/>
                <w:szCs w:val="22"/>
              </w:rPr>
            </w:pPr>
            <w:r w:rsidRPr="00DE1B28">
              <w:rPr>
                <w:color w:val="000000" w:themeColor="text1"/>
                <w:sz w:val="22"/>
                <w:szCs w:val="22"/>
              </w:rPr>
              <w:t>Протяженность 0,7 км</w:t>
            </w:r>
          </w:p>
        </w:tc>
        <w:tc>
          <w:tcPr>
            <w:tcW w:w="2552" w:type="dxa"/>
            <w:shd w:val="clear" w:color="auto" w:fill="auto"/>
            <w:vAlign w:val="center"/>
          </w:tcPr>
          <w:p w:rsidR="00710542" w:rsidRPr="00DE1B28" w:rsidRDefault="00710542" w:rsidP="00710542">
            <w:pPr>
              <w:rPr>
                <w:color w:val="000000" w:themeColor="text1"/>
                <w:sz w:val="22"/>
                <w:szCs w:val="22"/>
              </w:rPr>
            </w:pPr>
            <w:r w:rsidRPr="00DE1B28">
              <w:rPr>
                <w:color w:val="000000" w:themeColor="text1"/>
                <w:sz w:val="22"/>
                <w:szCs w:val="22"/>
              </w:rPr>
              <w:t xml:space="preserve">Малоярославецкий район, </w:t>
            </w:r>
            <w:r w:rsidR="00CF0D9D" w:rsidRPr="00DE1B28">
              <w:rPr>
                <w:color w:val="000000" w:themeColor="text1"/>
                <w:sz w:val="22"/>
                <w:szCs w:val="22"/>
              </w:rPr>
              <w:t>МО СП «Поселок Юбилейный», дер. </w:t>
            </w:r>
            <w:r w:rsidRPr="00DE1B28">
              <w:rPr>
                <w:color w:val="000000" w:themeColor="text1"/>
                <w:sz w:val="22"/>
                <w:szCs w:val="22"/>
              </w:rPr>
              <w:t>Николаевка</w:t>
            </w:r>
          </w:p>
        </w:tc>
        <w:tc>
          <w:tcPr>
            <w:tcW w:w="1419" w:type="dxa"/>
            <w:shd w:val="clear" w:color="auto" w:fill="auto"/>
            <w:vAlign w:val="center"/>
          </w:tcPr>
          <w:p w:rsidR="00710542" w:rsidRPr="00DE1B28" w:rsidRDefault="00710542" w:rsidP="00AA3ED5">
            <w:pPr>
              <w:jc w:val="center"/>
              <w:rPr>
                <w:color w:val="000000" w:themeColor="text1"/>
                <w:sz w:val="22"/>
                <w:szCs w:val="22"/>
              </w:rPr>
            </w:pPr>
            <w:r w:rsidRPr="00DE1B28">
              <w:rPr>
                <w:color w:val="000000" w:themeColor="text1"/>
                <w:sz w:val="22"/>
                <w:szCs w:val="22"/>
              </w:rPr>
              <w:t>Первая очередь (2024-2025)</w:t>
            </w:r>
          </w:p>
        </w:tc>
        <w:tc>
          <w:tcPr>
            <w:tcW w:w="1842" w:type="dxa"/>
            <w:shd w:val="clear" w:color="auto" w:fill="auto"/>
            <w:vAlign w:val="center"/>
          </w:tcPr>
          <w:p w:rsidR="00710542" w:rsidRPr="00DE1B28" w:rsidRDefault="00710542" w:rsidP="00AA3ED5">
            <w:pPr>
              <w:jc w:val="center"/>
              <w:rPr>
                <w:color w:val="000000" w:themeColor="text1"/>
                <w:sz w:val="22"/>
                <w:szCs w:val="22"/>
              </w:rPr>
            </w:pPr>
            <w:r w:rsidRPr="00DE1B28">
              <w:rPr>
                <w:color w:val="000000" w:themeColor="text1"/>
                <w:sz w:val="22"/>
                <w:szCs w:val="22"/>
              </w:rPr>
              <w:t>Определяется проектом</w:t>
            </w:r>
          </w:p>
        </w:tc>
      </w:tr>
      <w:tr w:rsidR="00DE1B28" w:rsidRPr="00DE1B28" w:rsidTr="00AA3ED5">
        <w:trPr>
          <w:trHeight w:val="582"/>
          <w:jc w:val="center"/>
        </w:trPr>
        <w:tc>
          <w:tcPr>
            <w:tcW w:w="567" w:type="dxa"/>
            <w:vAlign w:val="center"/>
          </w:tcPr>
          <w:p w:rsidR="00710542" w:rsidRPr="00DE1B28" w:rsidRDefault="00710542" w:rsidP="00710542">
            <w:pPr>
              <w:jc w:val="center"/>
              <w:rPr>
                <w:color w:val="000000" w:themeColor="text1"/>
                <w:sz w:val="22"/>
                <w:szCs w:val="22"/>
              </w:rPr>
            </w:pPr>
            <w:r w:rsidRPr="00DE1B28">
              <w:rPr>
                <w:color w:val="000000" w:themeColor="text1"/>
                <w:sz w:val="22"/>
                <w:szCs w:val="22"/>
              </w:rPr>
              <w:t>2.</w:t>
            </w:r>
          </w:p>
        </w:tc>
        <w:tc>
          <w:tcPr>
            <w:tcW w:w="2808" w:type="dxa"/>
            <w:vMerge/>
            <w:shd w:val="clear" w:color="auto" w:fill="auto"/>
            <w:vAlign w:val="center"/>
          </w:tcPr>
          <w:p w:rsidR="00710542" w:rsidRPr="00DE1B28" w:rsidRDefault="00710542" w:rsidP="00710542">
            <w:pPr>
              <w:jc w:val="center"/>
              <w:rPr>
                <w:color w:val="000000" w:themeColor="text1"/>
                <w:sz w:val="22"/>
                <w:szCs w:val="22"/>
              </w:rPr>
            </w:pPr>
          </w:p>
        </w:tc>
        <w:tc>
          <w:tcPr>
            <w:tcW w:w="4222" w:type="dxa"/>
            <w:shd w:val="clear" w:color="auto" w:fill="auto"/>
            <w:vAlign w:val="center"/>
          </w:tcPr>
          <w:p w:rsidR="00710542" w:rsidRPr="00DE1B28" w:rsidRDefault="00710542" w:rsidP="00710542">
            <w:pPr>
              <w:rPr>
                <w:color w:val="000000" w:themeColor="text1"/>
                <w:sz w:val="22"/>
                <w:szCs w:val="22"/>
              </w:rPr>
            </w:pPr>
            <w:r w:rsidRPr="00DE1B28">
              <w:rPr>
                <w:color w:val="000000" w:themeColor="text1"/>
                <w:sz w:val="22"/>
                <w:szCs w:val="22"/>
              </w:rPr>
              <w:t>Газопровод межпоселковый к н.п. Павловка Малоярославецкого района</w:t>
            </w:r>
          </w:p>
        </w:tc>
        <w:tc>
          <w:tcPr>
            <w:tcW w:w="2178" w:type="dxa"/>
            <w:shd w:val="clear" w:color="auto" w:fill="auto"/>
            <w:vAlign w:val="center"/>
          </w:tcPr>
          <w:p w:rsidR="00710542" w:rsidRPr="00DE1B28" w:rsidRDefault="00AA3ED5" w:rsidP="00AA3ED5">
            <w:pPr>
              <w:jc w:val="center"/>
              <w:rPr>
                <w:color w:val="000000" w:themeColor="text1"/>
                <w:sz w:val="22"/>
                <w:szCs w:val="22"/>
              </w:rPr>
            </w:pPr>
            <w:r w:rsidRPr="00DE1B28">
              <w:rPr>
                <w:color w:val="000000" w:themeColor="text1"/>
                <w:sz w:val="22"/>
                <w:szCs w:val="22"/>
              </w:rPr>
              <w:t>Протяженность</w:t>
            </w:r>
            <w:r w:rsidR="00710542" w:rsidRPr="00DE1B28">
              <w:rPr>
                <w:color w:val="000000" w:themeColor="text1"/>
                <w:sz w:val="22"/>
                <w:szCs w:val="22"/>
              </w:rPr>
              <w:t xml:space="preserve"> 0,9 км</w:t>
            </w:r>
          </w:p>
        </w:tc>
        <w:tc>
          <w:tcPr>
            <w:tcW w:w="2552" w:type="dxa"/>
            <w:shd w:val="clear" w:color="auto" w:fill="auto"/>
            <w:vAlign w:val="center"/>
          </w:tcPr>
          <w:p w:rsidR="00710542" w:rsidRPr="00DE1B28" w:rsidRDefault="00710542" w:rsidP="00710542">
            <w:pPr>
              <w:rPr>
                <w:color w:val="000000" w:themeColor="text1"/>
                <w:sz w:val="22"/>
                <w:szCs w:val="22"/>
              </w:rPr>
            </w:pPr>
            <w:r w:rsidRPr="00DE1B28">
              <w:rPr>
                <w:color w:val="000000" w:themeColor="text1"/>
                <w:sz w:val="22"/>
                <w:szCs w:val="22"/>
              </w:rPr>
              <w:t xml:space="preserve">Малоярославецкий район, </w:t>
            </w:r>
            <w:r w:rsidR="00CF0D9D" w:rsidRPr="00DE1B28">
              <w:rPr>
                <w:color w:val="000000" w:themeColor="text1"/>
                <w:sz w:val="22"/>
                <w:szCs w:val="22"/>
              </w:rPr>
              <w:t>МО СП «Поселок Юбилейный», дер. </w:t>
            </w:r>
            <w:r w:rsidRPr="00DE1B28">
              <w:rPr>
                <w:color w:val="000000" w:themeColor="text1"/>
                <w:sz w:val="22"/>
                <w:szCs w:val="22"/>
              </w:rPr>
              <w:t>Павловка</w:t>
            </w:r>
          </w:p>
        </w:tc>
        <w:tc>
          <w:tcPr>
            <w:tcW w:w="1419" w:type="dxa"/>
            <w:shd w:val="clear" w:color="auto" w:fill="auto"/>
            <w:vAlign w:val="center"/>
          </w:tcPr>
          <w:p w:rsidR="00710542" w:rsidRPr="00DE1B28" w:rsidRDefault="00710542" w:rsidP="00AA3ED5">
            <w:pPr>
              <w:jc w:val="center"/>
              <w:rPr>
                <w:color w:val="000000" w:themeColor="text1"/>
                <w:sz w:val="22"/>
                <w:szCs w:val="22"/>
              </w:rPr>
            </w:pPr>
            <w:r w:rsidRPr="00DE1B28">
              <w:rPr>
                <w:color w:val="000000" w:themeColor="text1"/>
                <w:sz w:val="22"/>
                <w:szCs w:val="22"/>
              </w:rPr>
              <w:t>Первая очередь, расчетный срок (2026-2041)</w:t>
            </w:r>
          </w:p>
        </w:tc>
        <w:tc>
          <w:tcPr>
            <w:tcW w:w="1842" w:type="dxa"/>
            <w:shd w:val="clear" w:color="auto" w:fill="auto"/>
            <w:vAlign w:val="center"/>
          </w:tcPr>
          <w:p w:rsidR="00710542" w:rsidRPr="00DE1B28" w:rsidRDefault="00710542" w:rsidP="00AA3ED5">
            <w:pPr>
              <w:jc w:val="center"/>
              <w:rPr>
                <w:color w:val="000000" w:themeColor="text1"/>
                <w:sz w:val="22"/>
                <w:szCs w:val="22"/>
              </w:rPr>
            </w:pPr>
            <w:r w:rsidRPr="00DE1B28">
              <w:rPr>
                <w:color w:val="000000" w:themeColor="text1"/>
                <w:sz w:val="22"/>
                <w:szCs w:val="22"/>
              </w:rPr>
              <w:t>Определяется проектом</w:t>
            </w:r>
          </w:p>
        </w:tc>
      </w:tr>
      <w:tr w:rsidR="00DE1B28" w:rsidRPr="00DE1B28" w:rsidTr="00AA3ED5">
        <w:trPr>
          <w:jc w:val="center"/>
        </w:trPr>
        <w:tc>
          <w:tcPr>
            <w:tcW w:w="567" w:type="dxa"/>
            <w:vAlign w:val="center"/>
          </w:tcPr>
          <w:p w:rsidR="00710542" w:rsidRPr="00DE1B28" w:rsidRDefault="00710542" w:rsidP="00710542">
            <w:pPr>
              <w:jc w:val="center"/>
              <w:rPr>
                <w:color w:val="000000" w:themeColor="text1"/>
                <w:sz w:val="22"/>
                <w:szCs w:val="22"/>
              </w:rPr>
            </w:pPr>
            <w:r w:rsidRPr="00DE1B28">
              <w:rPr>
                <w:color w:val="000000" w:themeColor="text1"/>
                <w:sz w:val="22"/>
                <w:szCs w:val="22"/>
              </w:rPr>
              <w:t>3.</w:t>
            </w:r>
          </w:p>
        </w:tc>
        <w:tc>
          <w:tcPr>
            <w:tcW w:w="2808" w:type="dxa"/>
            <w:vMerge/>
            <w:shd w:val="clear" w:color="auto" w:fill="auto"/>
            <w:vAlign w:val="center"/>
          </w:tcPr>
          <w:p w:rsidR="00710542" w:rsidRPr="00DE1B28" w:rsidRDefault="00710542" w:rsidP="00710542">
            <w:pPr>
              <w:jc w:val="center"/>
              <w:rPr>
                <w:color w:val="000000" w:themeColor="text1"/>
                <w:sz w:val="22"/>
                <w:szCs w:val="22"/>
              </w:rPr>
            </w:pPr>
          </w:p>
        </w:tc>
        <w:tc>
          <w:tcPr>
            <w:tcW w:w="4222" w:type="dxa"/>
            <w:shd w:val="clear" w:color="auto" w:fill="auto"/>
            <w:vAlign w:val="center"/>
          </w:tcPr>
          <w:p w:rsidR="00710542" w:rsidRPr="00DE1B28" w:rsidRDefault="00710542" w:rsidP="00710542">
            <w:pPr>
              <w:rPr>
                <w:color w:val="000000" w:themeColor="text1"/>
                <w:sz w:val="22"/>
                <w:szCs w:val="22"/>
              </w:rPr>
            </w:pPr>
            <w:r w:rsidRPr="00DE1B28">
              <w:rPr>
                <w:color w:val="000000" w:themeColor="text1"/>
                <w:sz w:val="22"/>
                <w:szCs w:val="22"/>
              </w:rPr>
              <w:t>Газопровод межпоселковый к н.п. Сляднево и Селиверстово Малоярославецкого района</w:t>
            </w:r>
          </w:p>
        </w:tc>
        <w:tc>
          <w:tcPr>
            <w:tcW w:w="2178" w:type="dxa"/>
            <w:shd w:val="clear" w:color="auto" w:fill="auto"/>
            <w:vAlign w:val="center"/>
          </w:tcPr>
          <w:p w:rsidR="00AA3ED5" w:rsidRPr="00DE1B28" w:rsidRDefault="00AA3ED5" w:rsidP="00AA3ED5">
            <w:pPr>
              <w:jc w:val="center"/>
              <w:rPr>
                <w:color w:val="000000" w:themeColor="text1"/>
                <w:sz w:val="22"/>
                <w:szCs w:val="22"/>
              </w:rPr>
            </w:pPr>
            <w:r w:rsidRPr="00DE1B28">
              <w:rPr>
                <w:color w:val="000000" w:themeColor="text1"/>
                <w:sz w:val="22"/>
                <w:szCs w:val="22"/>
              </w:rPr>
              <w:t>Протяженность</w:t>
            </w:r>
          </w:p>
          <w:p w:rsidR="00710542" w:rsidRPr="00DE1B28" w:rsidRDefault="00710542" w:rsidP="00AA3ED5">
            <w:pPr>
              <w:jc w:val="center"/>
              <w:rPr>
                <w:color w:val="000000" w:themeColor="text1"/>
                <w:sz w:val="22"/>
                <w:szCs w:val="22"/>
              </w:rPr>
            </w:pPr>
            <w:r w:rsidRPr="00DE1B28">
              <w:rPr>
                <w:color w:val="000000" w:themeColor="text1"/>
                <w:sz w:val="22"/>
                <w:szCs w:val="22"/>
              </w:rPr>
              <w:t>3,3 км</w:t>
            </w:r>
          </w:p>
        </w:tc>
        <w:tc>
          <w:tcPr>
            <w:tcW w:w="2552" w:type="dxa"/>
            <w:shd w:val="clear" w:color="auto" w:fill="auto"/>
            <w:vAlign w:val="center"/>
          </w:tcPr>
          <w:p w:rsidR="00710542" w:rsidRPr="00DE1B28" w:rsidRDefault="00710542" w:rsidP="00710542">
            <w:pPr>
              <w:rPr>
                <w:color w:val="000000" w:themeColor="text1"/>
                <w:sz w:val="22"/>
                <w:szCs w:val="22"/>
              </w:rPr>
            </w:pPr>
            <w:r w:rsidRPr="00DE1B28">
              <w:rPr>
                <w:color w:val="000000" w:themeColor="text1"/>
                <w:sz w:val="22"/>
                <w:szCs w:val="22"/>
              </w:rPr>
              <w:t xml:space="preserve">Малоярославецкий район, </w:t>
            </w:r>
            <w:r w:rsidR="00CF0D9D" w:rsidRPr="00DE1B28">
              <w:rPr>
                <w:color w:val="000000" w:themeColor="text1"/>
                <w:sz w:val="22"/>
                <w:szCs w:val="22"/>
              </w:rPr>
              <w:t>МО СП «Поселок Юбилейный», дер. Сляднево, дер. </w:t>
            </w:r>
            <w:r w:rsidRPr="00DE1B28">
              <w:rPr>
                <w:color w:val="000000" w:themeColor="text1"/>
                <w:sz w:val="22"/>
                <w:szCs w:val="22"/>
              </w:rPr>
              <w:t>Селиверстово</w:t>
            </w:r>
          </w:p>
        </w:tc>
        <w:tc>
          <w:tcPr>
            <w:tcW w:w="1419" w:type="dxa"/>
            <w:shd w:val="clear" w:color="auto" w:fill="auto"/>
            <w:vAlign w:val="center"/>
          </w:tcPr>
          <w:p w:rsidR="00710542" w:rsidRPr="00DE1B28" w:rsidRDefault="00710542" w:rsidP="00AA3ED5">
            <w:pPr>
              <w:jc w:val="center"/>
              <w:rPr>
                <w:color w:val="000000" w:themeColor="text1"/>
                <w:sz w:val="22"/>
                <w:szCs w:val="22"/>
              </w:rPr>
            </w:pPr>
            <w:r w:rsidRPr="00DE1B28">
              <w:rPr>
                <w:color w:val="000000" w:themeColor="text1"/>
                <w:sz w:val="22"/>
                <w:szCs w:val="22"/>
              </w:rPr>
              <w:t>Первая очередь, расчетный срок (2026-2041)</w:t>
            </w:r>
          </w:p>
        </w:tc>
        <w:tc>
          <w:tcPr>
            <w:tcW w:w="1842" w:type="dxa"/>
            <w:shd w:val="clear" w:color="auto" w:fill="auto"/>
            <w:vAlign w:val="center"/>
          </w:tcPr>
          <w:p w:rsidR="00710542" w:rsidRPr="00DE1B28" w:rsidRDefault="00710542" w:rsidP="00AA3ED5">
            <w:pPr>
              <w:jc w:val="center"/>
              <w:rPr>
                <w:color w:val="000000" w:themeColor="text1"/>
                <w:sz w:val="22"/>
                <w:szCs w:val="22"/>
              </w:rPr>
            </w:pPr>
            <w:r w:rsidRPr="00DE1B28">
              <w:rPr>
                <w:color w:val="000000" w:themeColor="text1"/>
                <w:sz w:val="22"/>
                <w:szCs w:val="22"/>
              </w:rPr>
              <w:t>Определяется проектом</w:t>
            </w:r>
          </w:p>
        </w:tc>
      </w:tr>
      <w:tr w:rsidR="00DE1B28" w:rsidRPr="00DE1B28" w:rsidTr="00AA3ED5">
        <w:trPr>
          <w:jc w:val="center"/>
        </w:trPr>
        <w:tc>
          <w:tcPr>
            <w:tcW w:w="15588" w:type="dxa"/>
            <w:gridSpan w:val="7"/>
            <w:vAlign w:val="center"/>
          </w:tcPr>
          <w:p w:rsidR="00710542" w:rsidRPr="00DE1B28" w:rsidRDefault="00710542" w:rsidP="00CF0D9D">
            <w:pPr>
              <w:jc w:val="center"/>
              <w:rPr>
                <w:color w:val="000000" w:themeColor="text1"/>
                <w:sz w:val="22"/>
                <w:szCs w:val="22"/>
              </w:rPr>
            </w:pPr>
            <w:r w:rsidRPr="00DE1B28">
              <w:rPr>
                <w:b/>
                <w:color w:val="000000" w:themeColor="text1"/>
                <w:sz w:val="22"/>
                <w:szCs w:val="22"/>
              </w:rPr>
              <w:t xml:space="preserve">Объекты капитального строительства в области </w:t>
            </w:r>
            <w:r w:rsidR="00CF0D9D" w:rsidRPr="00DE1B28">
              <w:rPr>
                <w:b/>
                <w:color w:val="000000" w:themeColor="text1"/>
                <w:sz w:val="22"/>
                <w:szCs w:val="22"/>
              </w:rPr>
              <w:t>здравоохранения</w:t>
            </w:r>
          </w:p>
        </w:tc>
      </w:tr>
      <w:tr w:rsidR="00DE1B28" w:rsidRPr="00DE1B28" w:rsidTr="00AA3ED5">
        <w:trPr>
          <w:jc w:val="center"/>
        </w:trPr>
        <w:tc>
          <w:tcPr>
            <w:tcW w:w="567" w:type="dxa"/>
            <w:vAlign w:val="center"/>
          </w:tcPr>
          <w:p w:rsidR="00CF0D9D" w:rsidRPr="00DE1B28" w:rsidRDefault="00CF0D9D" w:rsidP="00CF0D9D">
            <w:pPr>
              <w:jc w:val="center"/>
              <w:rPr>
                <w:color w:val="000000" w:themeColor="text1"/>
                <w:sz w:val="22"/>
                <w:szCs w:val="22"/>
              </w:rPr>
            </w:pPr>
            <w:r w:rsidRPr="00DE1B28">
              <w:rPr>
                <w:color w:val="000000" w:themeColor="text1"/>
                <w:sz w:val="22"/>
                <w:szCs w:val="22"/>
              </w:rPr>
              <w:t>4.</w:t>
            </w:r>
          </w:p>
        </w:tc>
        <w:tc>
          <w:tcPr>
            <w:tcW w:w="2808" w:type="dxa"/>
            <w:shd w:val="clear" w:color="auto" w:fill="auto"/>
            <w:vAlign w:val="center"/>
          </w:tcPr>
          <w:p w:rsidR="00CF0D9D" w:rsidRPr="00DE1B28" w:rsidRDefault="00CF0D9D" w:rsidP="00CF0D9D">
            <w:pPr>
              <w:jc w:val="center"/>
              <w:rPr>
                <w:color w:val="000000" w:themeColor="text1"/>
                <w:sz w:val="22"/>
                <w:szCs w:val="22"/>
              </w:rPr>
            </w:pPr>
            <w:r w:rsidRPr="00DE1B28">
              <w:rPr>
                <w:color w:val="000000" w:themeColor="text1"/>
                <w:sz w:val="22"/>
                <w:szCs w:val="22"/>
              </w:rPr>
              <w:t>Организация медицинской помощи населению</w:t>
            </w:r>
          </w:p>
        </w:tc>
        <w:tc>
          <w:tcPr>
            <w:tcW w:w="4222" w:type="dxa"/>
            <w:shd w:val="clear" w:color="auto" w:fill="auto"/>
            <w:vAlign w:val="center"/>
          </w:tcPr>
          <w:p w:rsidR="00CF0D9D" w:rsidRPr="00DE1B28" w:rsidRDefault="00CF0D9D" w:rsidP="00CF0D9D">
            <w:pPr>
              <w:rPr>
                <w:color w:val="000000" w:themeColor="text1"/>
                <w:sz w:val="22"/>
                <w:szCs w:val="22"/>
              </w:rPr>
            </w:pPr>
            <w:r w:rsidRPr="00DE1B28">
              <w:rPr>
                <w:color w:val="000000" w:themeColor="text1"/>
                <w:sz w:val="22"/>
                <w:szCs w:val="22"/>
              </w:rPr>
              <w:t>Дуровский ФАП</w:t>
            </w:r>
          </w:p>
        </w:tc>
        <w:tc>
          <w:tcPr>
            <w:tcW w:w="2178" w:type="dxa"/>
            <w:shd w:val="clear" w:color="auto" w:fill="auto"/>
            <w:vAlign w:val="center"/>
          </w:tcPr>
          <w:p w:rsidR="00CF0D9D" w:rsidRPr="00DE1B28" w:rsidRDefault="00CF0D9D" w:rsidP="00CF0D9D">
            <w:pPr>
              <w:jc w:val="center"/>
              <w:rPr>
                <w:color w:val="000000" w:themeColor="text1"/>
                <w:sz w:val="22"/>
                <w:szCs w:val="22"/>
              </w:rPr>
            </w:pPr>
            <w:r w:rsidRPr="00DE1B28">
              <w:rPr>
                <w:color w:val="000000" w:themeColor="text1"/>
                <w:sz w:val="22"/>
                <w:szCs w:val="22"/>
              </w:rPr>
              <w:t>Определяется проектом</w:t>
            </w:r>
          </w:p>
        </w:tc>
        <w:tc>
          <w:tcPr>
            <w:tcW w:w="2552" w:type="dxa"/>
            <w:shd w:val="clear" w:color="auto" w:fill="auto"/>
            <w:vAlign w:val="center"/>
          </w:tcPr>
          <w:p w:rsidR="00CF0D9D" w:rsidRPr="00DE1B28" w:rsidRDefault="00CF0D9D" w:rsidP="00CF0D9D">
            <w:pPr>
              <w:rPr>
                <w:color w:val="000000" w:themeColor="text1"/>
                <w:sz w:val="22"/>
                <w:szCs w:val="22"/>
              </w:rPr>
            </w:pPr>
            <w:r w:rsidRPr="00DE1B28">
              <w:rPr>
                <w:color w:val="000000" w:themeColor="text1"/>
                <w:sz w:val="22"/>
                <w:szCs w:val="22"/>
              </w:rPr>
              <w:t>Малоярославецкий район, МО СП «Поселок Юбилейный», дер. Дурово, з.у. № 40:13:170303:396</w:t>
            </w:r>
          </w:p>
        </w:tc>
        <w:tc>
          <w:tcPr>
            <w:tcW w:w="1419" w:type="dxa"/>
            <w:shd w:val="clear" w:color="auto" w:fill="auto"/>
            <w:vAlign w:val="center"/>
          </w:tcPr>
          <w:p w:rsidR="00CF0D9D" w:rsidRPr="00DE1B28" w:rsidRDefault="00CF0D9D" w:rsidP="00CF0D9D">
            <w:pPr>
              <w:shd w:val="clear" w:color="auto" w:fill="FFFFFF" w:themeFill="background1"/>
              <w:jc w:val="center"/>
              <w:rPr>
                <w:color w:val="000000" w:themeColor="text1"/>
                <w:sz w:val="22"/>
                <w:szCs w:val="22"/>
              </w:rPr>
            </w:pPr>
            <w:r w:rsidRPr="00DE1B28">
              <w:rPr>
                <w:color w:val="000000" w:themeColor="text1"/>
                <w:sz w:val="22"/>
                <w:szCs w:val="22"/>
              </w:rPr>
              <w:t>Первая очередь</w:t>
            </w:r>
          </w:p>
        </w:tc>
        <w:tc>
          <w:tcPr>
            <w:tcW w:w="1842" w:type="dxa"/>
            <w:shd w:val="clear" w:color="auto" w:fill="auto"/>
            <w:vAlign w:val="center"/>
          </w:tcPr>
          <w:p w:rsidR="00CF0D9D" w:rsidRPr="00DE1B28" w:rsidRDefault="00CF0D9D" w:rsidP="00CF0D9D">
            <w:pPr>
              <w:jc w:val="center"/>
              <w:rPr>
                <w:color w:val="000000" w:themeColor="text1"/>
                <w:sz w:val="22"/>
                <w:szCs w:val="22"/>
              </w:rPr>
            </w:pPr>
            <w:r w:rsidRPr="00DE1B28">
              <w:rPr>
                <w:color w:val="000000" w:themeColor="text1"/>
                <w:sz w:val="22"/>
                <w:szCs w:val="22"/>
              </w:rPr>
              <w:t>нет</w:t>
            </w:r>
          </w:p>
        </w:tc>
      </w:tr>
      <w:tr w:rsidR="00DE1B28" w:rsidRPr="00DE1B28" w:rsidTr="00AA3ED5">
        <w:trPr>
          <w:jc w:val="center"/>
        </w:trPr>
        <w:tc>
          <w:tcPr>
            <w:tcW w:w="15588" w:type="dxa"/>
            <w:gridSpan w:val="7"/>
            <w:vAlign w:val="center"/>
          </w:tcPr>
          <w:p w:rsidR="00CF0D9D" w:rsidRPr="00DE1B28" w:rsidRDefault="00CF0D9D" w:rsidP="00CF0D9D">
            <w:pPr>
              <w:jc w:val="center"/>
              <w:rPr>
                <w:rStyle w:val="11pt"/>
                <w:rFonts w:eastAsia="Courier New"/>
                <w:b w:val="0"/>
                <w:color w:val="000000" w:themeColor="text1"/>
              </w:rPr>
            </w:pPr>
            <w:r w:rsidRPr="00DE1B28">
              <w:rPr>
                <w:b/>
                <w:color w:val="000000" w:themeColor="text1"/>
                <w:sz w:val="22"/>
                <w:szCs w:val="22"/>
              </w:rPr>
              <w:t>Объекты капитального строительства в области объектов специального назначения</w:t>
            </w:r>
          </w:p>
        </w:tc>
      </w:tr>
      <w:tr w:rsidR="00DE1B28" w:rsidRPr="00DE1B28" w:rsidTr="00AA3ED5">
        <w:trPr>
          <w:jc w:val="center"/>
        </w:trPr>
        <w:tc>
          <w:tcPr>
            <w:tcW w:w="567" w:type="dxa"/>
            <w:vAlign w:val="center"/>
          </w:tcPr>
          <w:p w:rsidR="00CF0D9D" w:rsidRPr="00DE1B28" w:rsidRDefault="00CF0D9D" w:rsidP="00CF0D9D">
            <w:pPr>
              <w:jc w:val="center"/>
              <w:rPr>
                <w:color w:val="000000" w:themeColor="text1"/>
                <w:sz w:val="22"/>
                <w:szCs w:val="22"/>
              </w:rPr>
            </w:pPr>
            <w:r w:rsidRPr="00DE1B28">
              <w:rPr>
                <w:color w:val="000000" w:themeColor="text1"/>
                <w:sz w:val="22"/>
                <w:szCs w:val="22"/>
              </w:rPr>
              <w:t>5.</w:t>
            </w:r>
          </w:p>
        </w:tc>
        <w:tc>
          <w:tcPr>
            <w:tcW w:w="2808" w:type="dxa"/>
            <w:shd w:val="clear" w:color="auto" w:fill="auto"/>
            <w:vAlign w:val="center"/>
          </w:tcPr>
          <w:p w:rsidR="00CF0D9D" w:rsidRPr="00DE1B28" w:rsidRDefault="00CF0D9D" w:rsidP="00CF0D9D">
            <w:pPr>
              <w:jc w:val="center"/>
              <w:rPr>
                <w:color w:val="000000" w:themeColor="text1"/>
                <w:sz w:val="22"/>
                <w:szCs w:val="22"/>
              </w:rPr>
            </w:pPr>
            <w:r w:rsidRPr="00DE1B28">
              <w:rPr>
                <w:color w:val="000000" w:themeColor="text1"/>
                <w:sz w:val="22"/>
                <w:szCs w:val="22"/>
              </w:rPr>
              <w:t>Сбор, обработка, утилизация, обезвреживание и размещение отходов с целью дальнейшей переработки вторсырья</w:t>
            </w:r>
          </w:p>
        </w:tc>
        <w:tc>
          <w:tcPr>
            <w:tcW w:w="4222" w:type="dxa"/>
            <w:shd w:val="clear" w:color="auto" w:fill="auto"/>
            <w:vAlign w:val="center"/>
          </w:tcPr>
          <w:p w:rsidR="00CF0D9D" w:rsidRPr="00DE1B28" w:rsidRDefault="00CF0D9D" w:rsidP="00E9158C">
            <w:pPr>
              <w:jc w:val="center"/>
              <w:rPr>
                <w:color w:val="000000" w:themeColor="text1"/>
                <w:sz w:val="22"/>
                <w:szCs w:val="22"/>
              </w:rPr>
            </w:pPr>
            <w:r w:rsidRPr="00DE1B28">
              <w:rPr>
                <w:color w:val="000000" w:themeColor="text1"/>
                <w:sz w:val="22"/>
                <w:szCs w:val="22"/>
              </w:rPr>
              <w:t xml:space="preserve">Ликвидация несанкционированного </w:t>
            </w:r>
            <w:r w:rsidR="00E9158C" w:rsidRPr="00DE1B28">
              <w:rPr>
                <w:color w:val="000000" w:themeColor="text1"/>
                <w:sz w:val="22"/>
                <w:szCs w:val="22"/>
              </w:rPr>
              <w:t xml:space="preserve">места </w:t>
            </w:r>
            <w:r w:rsidRPr="00DE1B28">
              <w:rPr>
                <w:color w:val="000000" w:themeColor="text1"/>
                <w:sz w:val="22"/>
                <w:szCs w:val="22"/>
              </w:rPr>
              <w:t>размещения отходов производства и потребления</w:t>
            </w:r>
          </w:p>
        </w:tc>
        <w:tc>
          <w:tcPr>
            <w:tcW w:w="2178" w:type="dxa"/>
            <w:shd w:val="clear" w:color="auto" w:fill="auto"/>
            <w:vAlign w:val="center"/>
          </w:tcPr>
          <w:p w:rsidR="00CF0D9D" w:rsidRPr="00DE1B28" w:rsidRDefault="00CF0D9D" w:rsidP="00CF0D9D">
            <w:pPr>
              <w:jc w:val="center"/>
              <w:rPr>
                <w:color w:val="000000" w:themeColor="text1"/>
                <w:sz w:val="22"/>
                <w:szCs w:val="22"/>
              </w:rPr>
            </w:pPr>
            <w:r w:rsidRPr="00DE1B28">
              <w:rPr>
                <w:color w:val="000000" w:themeColor="text1"/>
                <w:sz w:val="22"/>
                <w:szCs w:val="22"/>
              </w:rPr>
              <w:t>Площадь – 0,02 га</w:t>
            </w:r>
          </w:p>
        </w:tc>
        <w:tc>
          <w:tcPr>
            <w:tcW w:w="2552" w:type="dxa"/>
            <w:shd w:val="clear" w:color="auto" w:fill="auto"/>
            <w:vAlign w:val="center"/>
          </w:tcPr>
          <w:p w:rsidR="00CF0D9D" w:rsidRPr="00DE1B28" w:rsidRDefault="00CF0D9D" w:rsidP="00CF0D9D">
            <w:pPr>
              <w:jc w:val="center"/>
              <w:rPr>
                <w:color w:val="000000" w:themeColor="text1"/>
                <w:sz w:val="22"/>
                <w:szCs w:val="22"/>
              </w:rPr>
            </w:pPr>
            <w:r w:rsidRPr="00DE1B28">
              <w:rPr>
                <w:color w:val="000000" w:themeColor="text1"/>
                <w:sz w:val="22"/>
                <w:szCs w:val="22"/>
              </w:rPr>
              <w:t>Малоярославецкий район, МО СП «Поселок Юбилейный», вблизи деревни Дубровка</w:t>
            </w:r>
          </w:p>
        </w:tc>
        <w:tc>
          <w:tcPr>
            <w:tcW w:w="1419" w:type="dxa"/>
            <w:shd w:val="clear" w:color="auto" w:fill="auto"/>
            <w:vAlign w:val="center"/>
          </w:tcPr>
          <w:p w:rsidR="00CF0D9D" w:rsidRPr="00DE1B28" w:rsidRDefault="00CF0D9D" w:rsidP="00CF0D9D">
            <w:pPr>
              <w:shd w:val="clear" w:color="auto" w:fill="FFFFFF" w:themeFill="background1"/>
              <w:jc w:val="center"/>
              <w:rPr>
                <w:color w:val="000000" w:themeColor="text1"/>
                <w:sz w:val="22"/>
                <w:szCs w:val="22"/>
              </w:rPr>
            </w:pPr>
            <w:r w:rsidRPr="00DE1B28">
              <w:rPr>
                <w:color w:val="000000" w:themeColor="text1"/>
                <w:sz w:val="22"/>
                <w:szCs w:val="22"/>
              </w:rPr>
              <w:t>Первая очередь, Расчетный срок</w:t>
            </w:r>
          </w:p>
        </w:tc>
        <w:tc>
          <w:tcPr>
            <w:tcW w:w="1842" w:type="dxa"/>
            <w:shd w:val="clear" w:color="auto" w:fill="auto"/>
            <w:vAlign w:val="center"/>
          </w:tcPr>
          <w:p w:rsidR="00CF0D9D" w:rsidRPr="00DE1B28" w:rsidRDefault="00CF0D9D" w:rsidP="00CF0D9D">
            <w:pPr>
              <w:jc w:val="center"/>
              <w:rPr>
                <w:color w:val="000000" w:themeColor="text1"/>
                <w:sz w:val="22"/>
                <w:szCs w:val="22"/>
              </w:rPr>
            </w:pPr>
            <w:r w:rsidRPr="00DE1B28">
              <w:rPr>
                <w:color w:val="000000" w:themeColor="text1"/>
                <w:sz w:val="22"/>
                <w:szCs w:val="22"/>
              </w:rPr>
              <w:t>Определяется проектом</w:t>
            </w:r>
          </w:p>
        </w:tc>
      </w:tr>
    </w:tbl>
    <w:p w:rsidR="00105862" w:rsidRPr="00DE1B28" w:rsidRDefault="00105862" w:rsidP="00AF5067">
      <w:pPr>
        <w:jc w:val="both"/>
        <w:rPr>
          <w:color w:val="000000" w:themeColor="text1"/>
          <w:sz w:val="26"/>
          <w:szCs w:val="26"/>
        </w:rPr>
        <w:sectPr w:rsidR="00105862" w:rsidRPr="00DE1B28" w:rsidSect="000B6E60">
          <w:pgSz w:w="16838" w:h="11906" w:orient="landscape"/>
          <w:pgMar w:top="426" w:right="851" w:bottom="851" w:left="851" w:header="709" w:footer="367" w:gutter="0"/>
          <w:cols w:space="720"/>
          <w:docGrid w:linePitch="360"/>
        </w:sectPr>
      </w:pPr>
    </w:p>
    <w:p w:rsidR="00544C88" w:rsidRPr="00DE1B28" w:rsidRDefault="00544C88" w:rsidP="00544C88">
      <w:pPr>
        <w:pStyle w:val="1"/>
        <w:numPr>
          <w:ilvl w:val="0"/>
          <w:numId w:val="0"/>
        </w:numPr>
        <w:spacing w:before="240" w:line="240" w:lineRule="auto"/>
        <w:rPr>
          <w:color w:val="000000" w:themeColor="text1"/>
          <w:sz w:val="28"/>
          <w:szCs w:val="28"/>
        </w:rPr>
      </w:pPr>
      <w:bookmarkStart w:id="179" w:name="_Toc71146680"/>
      <w:bookmarkStart w:id="180" w:name="_Toc103695394"/>
      <w:r w:rsidRPr="00DE1B28">
        <w:rPr>
          <w:caps/>
          <w:color w:val="000000" w:themeColor="text1"/>
          <w:sz w:val="28"/>
          <w:szCs w:val="28"/>
          <w:lang w:val="en-US"/>
        </w:rPr>
        <w:lastRenderedPageBreak/>
        <w:t>V</w:t>
      </w:r>
      <w:r w:rsidRPr="00DE1B28">
        <w:rPr>
          <w:caps/>
          <w:color w:val="000000" w:themeColor="text1"/>
          <w:sz w:val="28"/>
          <w:szCs w:val="28"/>
        </w:rPr>
        <w:t>.</w:t>
      </w:r>
      <w:r w:rsidRPr="00DE1B28">
        <w:rPr>
          <w:caps/>
          <w:color w:val="000000" w:themeColor="text1"/>
          <w:sz w:val="22"/>
          <w:szCs w:val="22"/>
        </w:rPr>
        <w:t xml:space="preserve"> </w:t>
      </w:r>
      <w:r w:rsidRPr="00DE1B28">
        <w:rPr>
          <w:color w:val="000000" w:themeColor="text1"/>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79"/>
      <w:bookmarkEnd w:id="180"/>
    </w:p>
    <w:p w:rsidR="00544C88" w:rsidRPr="00DE1B28" w:rsidRDefault="00544C88" w:rsidP="00544C88">
      <w:pPr>
        <w:rPr>
          <w:color w:val="000000" w:themeColor="text1"/>
        </w:rPr>
      </w:pPr>
    </w:p>
    <w:p w:rsidR="001C1491" w:rsidRPr="00441F30" w:rsidRDefault="00191BFE" w:rsidP="00544C88">
      <w:pPr>
        <w:spacing w:line="276" w:lineRule="auto"/>
        <w:ind w:firstLine="709"/>
        <w:jc w:val="both"/>
        <w:rPr>
          <w:color w:val="000000" w:themeColor="text1"/>
          <w:sz w:val="26"/>
          <w:szCs w:val="26"/>
          <w:lang w:val="en-US"/>
        </w:rPr>
      </w:pPr>
      <w:r w:rsidRPr="00DE1B28">
        <w:rPr>
          <w:color w:val="000000" w:themeColor="text1"/>
          <w:sz w:val="26"/>
          <w:szCs w:val="26"/>
        </w:rPr>
        <w:t>На территории сельского поселения не планируется размещение объектов местного значения муниципального района Малоярославецкий район в соответствии с утвержденными документами территориального планирования муниципального района (Утв. реш. Районного Собрания от 25.09.2019 №94).</w:t>
      </w:r>
      <w:bookmarkStart w:id="181" w:name="_GoBack"/>
      <w:bookmarkEnd w:id="181"/>
    </w:p>
    <w:p w:rsidR="00544C88" w:rsidRPr="00DE1B28" w:rsidRDefault="00544C88" w:rsidP="00544C88">
      <w:pPr>
        <w:spacing w:line="276" w:lineRule="auto"/>
        <w:ind w:firstLine="709"/>
        <w:jc w:val="both"/>
        <w:rPr>
          <w:color w:val="000000" w:themeColor="text1"/>
          <w:sz w:val="26"/>
          <w:szCs w:val="26"/>
        </w:rPr>
      </w:pPr>
    </w:p>
    <w:p w:rsidR="00544C88" w:rsidRPr="00DE1B28" w:rsidRDefault="00544C88" w:rsidP="00544C88">
      <w:pPr>
        <w:spacing w:line="276" w:lineRule="auto"/>
        <w:ind w:firstLine="709"/>
        <w:jc w:val="both"/>
        <w:rPr>
          <w:color w:val="000000" w:themeColor="text1"/>
          <w:sz w:val="26"/>
          <w:szCs w:val="26"/>
        </w:rPr>
        <w:sectPr w:rsidR="00544C88" w:rsidRPr="00DE1B28" w:rsidSect="002F0D9A">
          <w:pgSz w:w="11906" w:h="16838"/>
          <w:pgMar w:top="851" w:right="707" w:bottom="851" w:left="1644" w:header="709" w:footer="367" w:gutter="0"/>
          <w:cols w:space="720"/>
          <w:docGrid w:linePitch="360"/>
        </w:sectPr>
      </w:pPr>
    </w:p>
    <w:p w:rsidR="00544C88" w:rsidRPr="00DE1B28" w:rsidRDefault="00544C88" w:rsidP="00544C88">
      <w:pPr>
        <w:spacing w:line="276" w:lineRule="auto"/>
        <w:jc w:val="both"/>
        <w:rPr>
          <w:color w:val="000000" w:themeColor="text1"/>
          <w:sz w:val="26"/>
          <w:szCs w:val="26"/>
        </w:rPr>
      </w:pPr>
    </w:p>
    <w:p w:rsidR="0006264F" w:rsidRPr="00DE1B28" w:rsidRDefault="0037084C" w:rsidP="00AF567B">
      <w:pPr>
        <w:pStyle w:val="1"/>
        <w:numPr>
          <w:ilvl w:val="0"/>
          <w:numId w:val="0"/>
        </w:numPr>
        <w:spacing w:line="276" w:lineRule="auto"/>
        <w:rPr>
          <w:color w:val="000000" w:themeColor="text1"/>
          <w:sz w:val="28"/>
          <w:szCs w:val="28"/>
        </w:rPr>
      </w:pPr>
      <w:bookmarkStart w:id="182" w:name="_Toc103695395"/>
      <w:r w:rsidRPr="00DE1B28">
        <w:rPr>
          <w:color w:val="000000" w:themeColor="text1"/>
          <w:sz w:val="28"/>
          <w:szCs w:val="28"/>
          <w:lang w:val="en-US"/>
        </w:rPr>
        <w:t>V</w:t>
      </w:r>
      <w:r w:rsidR="00807562" w:rsidRPr="00DE1B28">
        <w:rPr>
          <w:color w:val="000000" w:themeColor="text1"/>
          <w:sz w:val="28"/>
          <w:szCs w:val="28"/>
          <w:lang w:val="en-US"/>
        </w:rPr>
        <w:t>I</w:t>
      </w:r>
      <w:r w:rsidR="00786932" w:rsidRPr="00DE1B28">
        <w:rPr>
          <w:color w:val="000000" w:themeColor="text1"/>
          <w:sz w:val="28"/>
          <w:szCs w:val="28"/>
        </w:rPr>
        <w:t>.</w:t>
      </w:r>
      <w:bookmarkStart w:id="183" w:name="_Toc365390731"/>
      <w:r w:rsidR="00D85D94" w:rsidRPr="00DE1B28">
        <w:rPr>
          <w:color w:val="000000" w:themeColor="text1"/>
          <w:sz w:val="28"/>
          <w:szCs w:val="28"/>
        </w:rPr>
        <w:t xml:space="preserve"> </w:t>
      </w:r>
      <w:r w:rsidR="0006264F" w:rsidRPr="00DE1B28">
        <w:rPr>
          <w:color w:val="000000" w:themeColor="text1"/>
          <w:sz w:val="28"/>
          <w:szCs w:val="28"/>
        </w:rPr>
        <w:t>Перечень и характеристик</w:t>
      </w:r>
      <w:r w:rsidR="00F66153" w:rsidRPr="00DE1B28">
        <w:rPr>
          <w:color w:val="000000" w:themeColor="text1"/>
          <w:sz w:val="28"/>
          <w:szCs w:val="28"/>
        </w:rPr>
        <w:t>а</w:t>
      </w:r>
      <w:r w:rsidR="0006264F" w:rsidRPr="00DE1B28">
        <w:rPr>
          <w:color w:val="000000" w:themeColor="text1"/>
          <w:sz w:val="28"/>
          <w:szCs w:val="28"/>
        </w:rPr>
        <w:t xml:space="preserve"> основных факторов риска возникновения чрезвычайных ситуаций природного и техногенного характера</w:t>
      </w:r>
      <w:bookmarkEnd w:id="182"/>
    </w:p>
    <w:bookmarkEnd w:id="183"/>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Чрезвычайные ситуации на территории сельского поселения могут быть связаны с природными и техногенными факторами.</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Исходя из географического положения и климатических условий, на территории </w:t>
      </w:r>
      <w:r w:rsidR="00D85D94" w:rsidRPr="00DE1B28">
        <w:rPr>
          <w:color w:val="000000" w:themeColor="text1"/>
          <w:sz w:val="26"/>
          <w:szCs w:val="26"/>
        </w:rPr>
        <w:t xml:space="preserve">сельского поселения </w:t>
      </w:r>
      <w:r w:rsidRPr="00DE1B28">
        <w:rPr>
          <w:color w:val="000000" w:themeColor="text1"/>
          <w:sz w:val="26"/>
          <w:szCs w:val="26"/>
        </w:rPr>
        <w:t>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При составлении проектов планировки и застройки поселений необходимо предусматривать подъезды к берегам водоёмов обеспечивающий удобный забор воды в любое время года для тушения пожаров.</w:t>
      </w:r>
    </w:p>
    <w:p w:rsidR="004E67E0" w:rsidRPr="00DE1B28" w:rsidRDefault="004E67E0" w:rsidP="00D517E7">
      <w:pPr>
        <w:spacing w:line="276" w:lineRule="auto"/>
        <w:ind w:left="1418" w:firstLine="709"/>
        <w:jc w:val="both"/>
        <w:rPr>
          <w:color w:val="000000" w:themeColor="text1"/>
          <w:sz w:val="26"/>
          <w:szCs w:val="26"/>
        </w:rPr>
      </w:pPr>
    </w:p>
    <w:p w:rsidR="00F66153" w:rsidRPr="00DE1B28" w:rsidRDefault="00F66153" w:rsidP="00D517E7">
      <w:pPr>
        <w:pStyle w:val="3"/>
        <w:tabs>
          <w:tab w:val="clear" w:pos="0"/>
        </w:tabs>
        <w:spacing w:line="276" w:lineRule="auto"/>
        <w:ind w:left="1418" w:right="1475" w:firstLine="0"/>
        <w:jc w:val="center"/>
        <w:rPr>
          <w:color w:val="000000" w:themeColor="text1"/>
          <w:sz w:val="26"/>
          <w:szCs w:val="26"/>
          <w:lang w:val="ru-RU"/>
        </w:rPr>
      </w:pPr>
      <w:bookmarkStart w:id="184" w:name="_Toc38016398"/>
      <w:bookmarkStart w:id="185" w:name="_Toc38612886"/>
      <w:bookmarkStart w:id="186" w:name="_Toc49348094"/>
      <w:bookmarkStart w:id="187" w:name="_Toc103695396"/>
      <w:r w:rsidRPr="00DE1B28">
        <w:rPr>
          <w:color w:val="000000" w:themeColor="text1"/>
          <w:sz w:val="26"/>
          <w:szCs w:val="26"/>
        </w:rPr>
        <w:t>VI</w:t>
      </w:r>
      <w:r w:rsidRPr="00DE1B28">
        <w:rPr>
          <w:color w:val="000000" w:themeColor="text1"/>
          <w:sz w:val="26"/>
          <w:szCs w:val="26"/>
          <w:lang w:val="ru-RU"/>
        </w:rPr>
        <w:t>.</w:t>
      </w:r>
      <w:r w:rsidRPr="00DE1B28">
        <w:rPr>
          <w:color w:val="000000" w:themeColor="text1"/>
          <w:sz w:val="26"/>
          <w:szCs w:val="26"/>
        </w:rPr>
        <w:t>I</w:t>
      </w:r>
      <w:r w:rsidRPr="00DE1B28">
        <w:rPr>
          <w:color w:val="000000" w:themeColor="text1"/>
          <w:sz w:val="26"/>
          <w:szCs w:val="26"/>
          <w:lang w:val="ru-RU"/>
        </w:rPr>
        <w:t xml:space="preserve"> Территории, подверженные риску возникновения чрезвычайных ситуаций природного характера.</w:t>
      </w:r>
      <w:bookmarkEnd w:id="184"/>
      <w:bookmarkEnd w:id="185"/>
      <w:bookmarkEnd w:id="186"/>
      <w:bookmarkEnd w:id="187"/>
    </w:p>
    <w:p w:rsidR="00F66153" w:rsidRPr="00DE1B28" w:rsidRDefault="00F66153" w:rsidP="00D85D94">
      <w:pPr>
        <w:spacing w:line="276" w:lineRule="auto"/>
        <w:ind w:firstLine="709"/>
        <w:jc w:val="both"/>
        <w:rPr>
          <w:color w:val="000000" w:themeColor="text1"/>
          <w:sz w:val="26"/>
          <w:szCs w:val="26"/>
        </w:rPr>
      </w:pPr>
      <w:r w:rsidRPr="00DE1B28">
        <w:rPr>
          <w:b/>
          <w:color w:val="000000" w:themeColor="text1"/>
          <w:sz w:val="26"/>
          <w:szCs w:val="26"/>
        </w:rPr>
        <w:t xml:space="preserve"> </w:t>
      </w:r>
      <w:r w:rsidRPr="00DE1B28">
        <w:rPr>
          <w:color w:val="000000" w:themeColor="text1"/>
          <w:sz w:val="26"/>
          <w:szCs w:val="26"/>
        </w:rPr>
        <w:t>Исходя из географического положения и климатических условий на территории сельского поселения не прогнозируются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 в первую очередь природных пожаров, карта и эрозии. Вызывают осложнение в различной деятельности и причиняют значительный материальный ущерб смерчи, ливневые дожди, засуха, сильный град, заморозки, весеннее половодье, оползни.</w:t>
      </w:r>
    </w:p>
    <w:p w:rsidR="0025639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Во время весеннего половодья на территории сельского поселения затоплению и подтоплению подвержены территории, расположенные вдоль</w:t>
      </w:r>
      <w:r w:rsidR="004F7E77" w:rsidRPr="00DE1B28">
        <w:rPr>
          <w:color w:val="000000" w:themeColor="text1"/>
          <w:sz w:val="26"/>
          <w:szCs w:val="26"/>
        </w:rPr>
        <w:t xml:space="preserve"> </w:t>
      </w:r>
      <w:r w:rsidR="00547CEB" w:rsidRPr="00DE1B28">
        <w:rPr>
          <w:color w:val="000000" w:themeColor="text1"/>
          <w:sz w:val="26"/>
          <w:szCs w:val="26"/>
        </w:rPr>
        <w:t xml:space="preserve">реки </w:t>
      </w:r>
      <w:r w:rsidR="00423E97" w:rsidRPr="00DE1B28">
        <w:rPr>
          <w:color w:val="000000" w:themeColor="text1"/>
          <w:sz w:val="26"/>
          <w:szCs w:val="26"/>
        </w:rPr>
        <w:t>Суходрев и Песочни.</w:t>
      </w:r>
    </w:p>
    <w:p w:rsidR="00423E97" w:rsidRPr="00DE1B28" w:rsidRDefault="00423E97" w:rsidP="00D85D94">
      <w:pPr>
        <w:widowControl w:val="0"/>
        <w:spacing w:line="276" w:lineRule="auto"/>
        <w:ind w:firstLine="709"/>
        <w:jc w:val="both"/>
        <w:rPr>
          <w:color w:val="000000" w:themeColor="text1"/>
          <w:sz w:val="26"/>
          <w:szCs w:val="26"/>
        </w:rPr>
      </w:pPr>
    </w:p>
    <w:p w:rsidR="00F66153" w:rsidRPr="00DE1B28" w:rsidRDefault="00F66153" w:rsidP="00D85D94">
      <w:pPr>
        <w:widowControl w:val="0"/>
        <w:spacing w:line="276" w:lineRule="auto"/>
        <w:ind w:firstLine="709"/>
        <w:jc w:val="both"/>
        <w:rPr>
          <w:color w:val="000000" w:themeColor="text1"/>
          <w:sz w:val="26"/>
          <w:szCs w:val="26"/>
        </w:rPr>
      </w:pPr>
      <w:r w:rsidRPr="00DE1B28">
        <w:rPr>
          <w:b/>
          <w:bCs/>
          <w:iCs/>
          <w:color w:val="000000" w:themeColor="text1"/>
          <w:sz w:val="26"/>
          <w:szCs w:val="26"/>
        </w:rPr>
        <w:t>Природные пожары</w:t>
      </w:r>
    </w:p>
    <w:p w:rsidR="00F66153" w:rsidRPr="00DE1B28" w:rsidRDefault="00547CEB" w:rsidP="00D85D94">
      <w:pPr>
        <w:widowControl w:val="0"/>
        <w:spacing w:line="276" w:lineRule="auto"/>
        <w:ind w:firstLine="709"/>
        <w:jc w:val="both"/>
        <w:rPr>
          <w:color w:val="000000" w:themeColor="text1"/>
          <w:sz w:val="26"/>
          <w:szCs w:val="26"/>
        </w:rPr>
      </w:pPr>
      <w:r w:rsidRPr="00DE1B28">
        <w:rPr>
          <w:color w:val="000000" w:themeColor="text1"/>
          <w:sz w:val="26"/>
          <w:szCs w:val="26"/>
        </w:rPr>
        <w:t>Больше</w:t>
      </w:r>
      <w:r w:rsidR="006233F5" w:rsidRPr="00DE1B28">
        <w:rPr>
          <w:color w:val="000000" w:themeColor="text1"/>
          <w:sz w:val="26"/>
          <w:szCs w:val="26"/>
        </w:rPr>
        <w:t xml:space="preserve"> </w:t>
      </w:r>
      <w:r w:rsidRPr="00DE1B28">
        <w:rPr>
          <w:color w:val="000000" w:themeColor="text1"/>
          <w:sz w:val="26"/>
          <w:szCs w:val="26"/>
        </w:rPr>
        <w:t>пятидесяти</w:t>
      </w:r>
      <w:r w:rsidR="000D1F8F" w:rsidRPr="00DE1B28">
        <w:rPr>
          <w:color w:val="000000" w:themeColor="text1"/>
          <w:sz w:val="26"/>
          <w:szCs w:val="26"/>
        </w:rPr>
        <w:t xml:space="preserve"> процентов </w:t>
      </w:r>
      <w:r w:rsidR="00F66153" w:rsidRPr="00DE1B28">
        <w:rPr>
          <w:color w:val="000000" w:themeColor="text1"/>
          <w:sz w:val="26"/>
          <w:szCs w:val="26"/>
        </w:rPr>
        <w:t xml:space="preserve">территории </w:t>
      </w:r>
      <w:r w:rsidR="000D1F8F" w:rsidRPr="00DE1B28">
        <w:rPr>
          <w:color w:val="000000" w:themeColor="text1"/>
          <w:sz w:val="26"/>
          <w:szCs w:val="26"/>
        </w:rPr>
        <w:t>сельского поселения</w:t>
      </w:r>
      <w:r w:rsidR="00F66153" w:rsidRPr="00DE1B28">
        <w:rPr>
          <w:color w:val="000000" w:themeColor="text1"/>
          <w:sz w:val="26"/>
          <w:szCs w:val="26"/>
        </w:rPr>
        <w:t xml:space="preserve">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w:t>
      </w:r>
      <w:r w:rsidR="00DD0983" w:rsidRPr="00DE1B28">
        <w:rPr>
          <w:color w:val="000000" w:themeColor="text1"/>
          <w:sz w:val="26"/>
          <w:szCs w:val="26"/>
        </w:rPr>
        <w:t>Калужской области,</w:t>
      </w:r>
      <w:r w:rsidR="000D1F8F" w:rsidRPr="00DE1B28">
        <w:rPr>
          <w:color w:val="000000" w:themeColor="text1"/>
          <w:sz w:val="26"/>
          <w:szCs w:val="26"/>
        </w:rPr>
        <w:t xml:space="preserve"> </w:t>
      </w:r>
      <w:r w:rsidR="00F66153" w:rsidRPr="00DE1B28">
        <w:rPr>
          <w:color w:val="000000" w:themeColor="text1"/>
          <w:sz w:val="26"/>
          <w:szCs w:val="26"/>
        </w:rPr>
        <w:t>на 2019-2028</w:t>
      </w:r>
      <w:r w:rsidR="00DD0983" w:rsidRPr="00DE1B28">
        <w:rPr>
          <w:color w:val="000000" w:themeColor="text1"/>
          <w:sz w:val="26"/>
          <w:szCs w:val="26"/>
        </w:rPr>
        <w:t xml:space="preserve"> </w:t>
      </w:r>
      <w:r w:rsidR="00F66153" w:rsidRPr="00DE1B28">
        <w:rPr>
          <w:color w:val="000000" w:themeColor="text1"/>
          <w:sz w:val="26"/>
          <w:szCs w:val="26"/>
        </w:rPr>
        <w:t xml:space="preserve">годы (утвержден 29.12.2018г Постановление губернатора Калужской области №588) преобладают леса 2-го и 3-го класса средней степени горимости. Возникновение пожаров в лесах не вызывает особой опасности для населенных пунктов и предприятий </w:t>
      </w:r>
      <w:r w:rsidR="000D1F8F" w:rsidRPr="00DE1B28">
        <w:rPr>
          <w:color w:val="000000" w:themeColor="text1"/>
          <w:sz w:val="26"/>
          <w:szCs w:val="26"/>
        </w:rPr>
        <w:t xml:space="preserve">сельского поселения. </w:t>
      </w:r>
      <w:r w:rsidR="00F66153" w:rsidRPr="00DE1B28">
        <w:rPr>
          <w:color w:val="000000" w:themeColor="text1"/>
          <w:sz w:val="26"/>
          <w:szCs w:val="26"/>
        </w:rPr>
        <w:t xml:space="preserve">(в соответствии с Постановлением Правительства Калужской области от </w:t>
      </w:r>
      <w:r w:rsidR="00F66153" w:rsidRPr="00DE1B28">
        <w:rPr>
          <w:color w:val="000000" w:themeColor="text1"/>
          <w:sz w:val="26"/>
          <w:szCs w:val="26"/>
          <w:shd w:val="clear" w:color="auto" w:fill="FFFFFF"/>
        </w:rPr>
        <w:t>13.04.2020 № 298</w:t>
      </w:r>
      <w:r w:rsidR="00F66153" w:rsidRPr="00DE1B28">
        <w:rPr>
          <w:color w:val="000000" w:themeColor="text1"/>
          <w:sz w:val="26"/>
          <w:szCs w:val="26"/>
        </w:rPr>
        <w:t>)</w:t>
      </w:r>
      <w:r w:rsidR="00A55872" w:rsidRPr="00DE1B28">
        <w:rPr>
          <w:color w:val="000000" w:themeColor="text1"/>
          <w:sz w:val="26"/>
          <w:szCs w:val="26"/>
        </w:rPr>
        <w:t>.</w:t>
      </w:r>
    </w:p>
    <w:p w:rsidR="008608CA" w:rsidRPr="00DE1B28" w:rsidRDefault="008608CA" w:rsidP="00D85D94">
      <w:pPr>
        <w:widowControl w:val="0"/>
        <w:spacing w:line="276" w:lineRule="auto"/>
        <w:ind w:firstLine="709"/>
        <w:jc w:val="both"/>
        <w:rPr>
          <w:color w:val="000000" w:themeColor="text1"/>
          <w:sz w:val="26"/>
          <w:szCs w:val="26"/>
        </w:rPr>
      </w:pPr>
    </w:p>
    <w:p w:rsidR="00423E97" w:rsidRPr="00DE1B28" w:rsidRDefault="00423E97" w:rsidP="00D85D94">
      <w:pPr>
        <w:widowControl w:val="0"/>
        <w:spacing w:line="276" w:lineRule="auto"/>
        <w:ind w:firstLine="709"/>
        <w:jc w:val="both"/>
        <w:rPr>
          <w:color w:val="000000" w:themeColor="text1"/>
          <w:sz w:val="26"/>
          <w:szCs w:val="26"/>
        </w:rPr>
      </w:pPr>
    </w:p>
    <w:p w:rsidR="00F66153" w:rsidRPr="00DE1B28" w:rsidRDefault="00F66153" w:rsidP="00D85D94">
      <w:pPr>
        <w:widowControl w:val="0"/>
        <w:spacing w:line="276" w:lineRule="auto"/>
        <w:ind w:firstLine="709"/>
        <w:jc w:val="both"/>
        <w:rPr>
          <w:b/>
          <w:color w:val="000000" w:themeColor="text1"/>
          <w:sz w:val="26"/>
          <w:szCs w:val="26"/>
        </w:rPr>
      </w:pPr>
      <w:r w:rsidRPr="00DE1B28">
        <w:rPr>
          <w:b/>
          <w:color w:val="000000" w:themeColor="text1"/>
          <w:sz w:val="26"/>
          <w:szCs w:val="26"/>
        </w:rPr>
        <w:lastRenderedPageBreak/>
        <w:t>План мероприятий по профилактике лесных пожаров, противопожарному обустройству лесного фонда, а также лесов, не входящих в лесной фонд</w:t>
      </w:r>
      <w:r w:rsidR="000D1F8F" w:rsidRPr="00DE1B28">
        <w:rPr>
          <w:b/>
          <w:color w:val="000000" w:themeColor="text1"/>
          <w:sz w:val="26"/>
          <w:szCs w:val="26"/>
        </w:rPr>
        <w:t>:</w:t>
      </w:r>
      <w:r w:rsidRPr="00DE1B28">
        <w:rPr>
          <w:b/>
          <w:color w:val="000000" w:themeColor="text1"/>
          <w:sz w:val="26"/>
          <w:szCs w:val="26"/>
        </w:rPr>
        <w:t xml:space="preserve">  </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1. </w:t>
      </w:r>
      <w:r w:rsidR="00F66153" w:rsidRPr="00DE1B28">
        <w:rPr>
          <w:color w:val="000000" w:themeColor="text1"/>
          <w:sz w:val="26"/>
          <w:szCs w:val="26"/>
        </w:rPr>
        <w:t xml:space="preserve">Разработка и утверждение в </w:t>
      </w:r>
      <w:r w:rsidR="000D1F8F" w:rsidRPr="00DE1B28">
        <w:rPr>
          <w:color w:val="000000" w:themeColor="text1"/>
          <w:sz w:val="26"/>
          <w:szCs w:val="26"/>
        </w:rPr>
        <w:t xml:space="preserve">сельском поселении плана мероприятий </w:t>
      </w:r>
      <w:r w:rsidR="00F66153" w:rsidRPr="00DE1B28">
        <w:rPr>
          <w:color w:val="000000" w:themeColor="text1"/>
          <w:sz w:val="26"/>
          <w:szCs w:val="26"/>
        </w:rPr>
        <w:t>по профилактике лесных пожаров, противопожарному обустройству лесного фонда, а также лесов, не входящих в лесной фонд.</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2. </w:t>
      </w:r>
      <w:r w:rsidR="00F66153" w:rsidRPr="00DE1B28">
        <w:rPr>
          <w:color w:val="000000" w:themeColor="text1"/>
          <w:sz w:val="26"/>
          <w:szCs w:val="26"/>
        </w:rPr>
        <w:t xml:space="preserve">Проверка </w:t>
      </w:r>
      <w:r w:rsidR="000D1F8F" w:rsidRPr="00DE1B28">
        <w:rPr>
          <w:color w:val="000000" w:themeColor="text1"/>
          <w:sz w:val="26"/>
          <w:szCs w:val="26"/>
        </w:rPr>
        <w:t xml:space="preserve">подготовки лесозаготовительных </w:t>
      </w:r>
      <w:r w:rsidR="00F66153" w:rsidRPr="00DE1B28">
        <w:rPr>
          <w:color w:val="000000" w:themeColor="text1"/>
          <w:sz w:val="26"/>
          <w:szCs w:val="26"/>
        </w:rPr>
        <w:t xml:space="preserve">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w:t>
      </w:r>
      <w:r w:rsidR="000D1F8F" w:rsidRPr="00DE1B28">
        <w:rPr>
          <w:color w:val="000000" w:themeColor="text1"/>
          <w:sz w:val="26"/>
          <w:szCs w:val="26"/>
        </w:rPr>
        <w:t>сельского поселения</w:t>
      </w:r>
      <w:r w:rsidR="00F66153" w:rsidRPr="00DE1B28">
        <w:rPr>
          <w:color w:val="000000" w:themeColor="text1"/>
          <w:sz w:val="26"/>
          <w:szCs w:val="26"/>
        </w:rPr>
        <w:t>.</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3. </w:t>
      </w:r>
      <w:r w:rsidR="00F66153" w:rsidRPr="00DE1B28">
        <w:rPr>
          <w:color w:val="000000" w:themeColor="text1"/>
          <w:sz w:val="26"/>
          <w:szCs w:val="26"/>
        </w:rPr>
        <w:t xml:space="preserve">Санитарная очистка лесосек, придорожных полос, трасс линий электропередачи, газопроводов, проходящих в лесах на всей территории.                   </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4. </w:t>
      </w:r>
      <w:r w:rsidR="00F66153" w:rsidRPr="00DE1B28">
        <w:rPr>
          <w:color w:val="000000" w:themeColor="text1"/>
          <w:sz w:val="26"/>
          <w:szCs w:val="26"/>
        </w:rPr>
        <w:t xml:space="preserve">Установка противопожарных панно вдоль дорог и в местах отдыха населения. </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5. </w:t>
      </w:r>
      <w:r w:rsidR="00F66153" w:rsidRPr="00DE1B28">
        <w:rPr>
          <w:color w:val="000000" w:themeColor="text1"/>
          <w:sz w:val="26"/>
          <w:szCs w:val="26"/>
        </w:rPr>
        <w:t>Создание противопожарных разрывов и минерализованных полос и подновление имеющихся.</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6. </w:t>
      </w:r>
      <w:r w:rsidR="00F66153" w:rsidRPr="00DE1B28">
        <w:rPr>
          <w:color w:val="000000" w:themeColor="text1"/>
          <w:sz w:val="26"/>
          <w:szCs w:val="26"/>
        </w:rPr>
        <w:t>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7. </w:t>
      </w:r>
      <w:r w:rsidR="00F66153" w:rsidRPr="00DE1B28">
        <w:rPr>
          <w:color w:val="000000" w:themeColor="text1"/>
          <w:sz w:val="26"/>
          <w:szCs w:val="26"/>
        </w:rPr>
        <w:t xml:space="preserve">Активизация работы школьных лесничеств, </w:t>
      </w:r>
      <w:r w:rsidR="000D1F8F" w:rsidRPr="00DE1B28">
        <w:rPr>
          <w:color w:val="000000" w:themeColor="text1"/>
          <w:sz w:val="26"/>
          <w:szCs w:val="26"/>
        </w:rPr>
        <w:t>уделяя</w:t>
      </w:r>
      <w:r w:rsidR="00F66153" w:rsidRPr="00DE1B28">
        <w:rPr>
          <w:color w:val="000000" w:themeColor="text1"/>
          <w:sz w:val="26"/>
          <w:szCs w:val="26"/>
        </w:rPr>
        <w:t xml:space="preserve"> особого внимания вопросам противопожарной охраны лесов и выполнени</w:t>
      </w:r>
      <w:r w:rsidR="000D1F8F" w:rsidRPr="00DE1B28">
        <w:rPr>
          <w:color w:val="000000" w:themeColor="text1"/>
          <w:sz w:val="26"/>
          <w:szCs w:val="26"/>
        </w:rPr>
        <w:t xml:space="preserve">ю правил пожарной безопасности </w:t>
      </w:r>
      <w:r w:rsidR="00F66153" w:rsidRPr="00DE1B28">
        <w:rPr>
          <w:color w:val="000000" w:themeColor="text1"/>
          <w:sz w:val="26"/>
          <w:szCs w:val="26"/>
        </w:rPr>
        <w:t>в лесах.</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8. </w:t>
      </w:r>
      <w:r w:rsidR="00F66153" w:rsidRPr="00DE1B28">
        <w:rPr>
          <w:color w:val="000000" w:themeColor="text1"/>
          <w:sz w:val="26"/>
          <w:szCs w:val="26"/>
        </w:rPr>
        <w:t>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9. </w:t>
      </w:r>
      <w:r w:rsidR="00F66153" w:rsidRPr="00DE1B28">
        <w:rPr>
          <w:color w:val="000000" w:themeColor="text1"/>
          <w:sz w:val="26"/>
          <w:szCs w:val="26"/>
        </w:rPr>
        <w:t>Проверка готовности пожарно-химических станций лесхозов к пожароопасному сезону путем проведения смотров.</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10.</w:t>
      </w:r>
      <w:r w:rsidRPr="00DE1B28">
        <w:rPr>
          <w:color w:val="000000" w:themeColor="text1"/>
          <w:sz w:val="26"/>
          <w:szCs w:val="26"/>
          <w:lang w:val="en-US"/>
        </w:rPr>
        <w:t> </w:t>
      </w:r>
      <w:r w:rsidR="00F66153" w:rsidRPr="00DE1B28">
        <w:rPr>
          <w:color w:val="000000" w:themeColor="text1"/>
          <w:sz w:val="26"/>
          <w:szCs w:val="26"/>
        </w:rPr>
        <w:t>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11. </w:t>
      </w:r>
      <w:r w:rsidR="00F66153" w:rsidRPr="00DE1B28">
        <w:rPr>
          <w:color w:val="000000" w:themeColor="text1"/>
          <w:sz w:val="26"/>
          <w:szCs w:val="26"/>
        </w:rPr>
        <w:t>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12. </w:t>
      </w:r>
      <w:r w:rsidR="00F66153" w:rsidRPr="00DE1B28">
        <w:rPr>
          <w:color w:val="000000" w:themeColor="text1"/>
          <w:sz w:val="26"/>
          <w:szCs w:val="26"/>
        </w:rPr>
        <w:t>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13. </w:t>
      </w:r>
      <w:r w:rsidR="00F66153" w:rsidRPr="00DE1B28">
        <w:rPr>
          <w:color w:val="000000" w:themeColor="text1"/>
          <w:sz w:val="26"/>
          <w:szCs w:val="26"/>
        </w:rPr>
        <w:t>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14. </w:t>
      </w:r>
      <w:r w:rsidR="00F66153" w:rsidRPr="00DE1B28">
        <w:rPr>
          <w:color w:val="000000" w:themeColor="text1"/>
          <w:sz w:val="26"/>
          <w:szCs w:val="26"/>
        </w:rPr>
        <w:t xml:space="preserve">При высокой пожарной опасности внесение в органы государственной </w:t>
      </w:r>
      <w:r w:rsidR="00F66153" w:rsidRPr="00DE1B28">
        <w:rPr>
          <w:color w:val="000000" w:themeColor="text1"/>
          <w:sz w:val="26"/>
          <w:szCs w:val="26"/>
        </w:rPr>
        <w:lastRenderedPageBreak/>
        <w:t xml:space="preserve">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15. </w:t>
      </w:r>
      <w:r w:rsidR="00F66153" w:rsidRPr="00DE1B28">
        <w:rPr>
          <w:color w:val="000000" w:themeColor="text1"/>
          <w:sz w:val="26"/>
          <w:szCs w:val="26"/>
        </w:rPr>
        <w:t xml:space="preserve">Организация связи с заинтересованными федеральными органами исполнительной власти в ходе проведения противопожарных работ.    </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16. </w:t>
      </w:r>
      <w:r w:rsidR="00F66153" w:rsidRPr="00DE1B28">
        <w:rPr>
          <w:color w:val="000000" w:themeColor="text1"/>
          <w:sz w:val="26"/>
          <w:szCs w:val="26"/>
        </w:rPr>
        <w:t xml:space="preserve">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F66153" w:rsidRPr="00DE1B28" w:rsidRDefault="00401639" w:rsidP="00D85D94">
      <w:pPr>
        <w:widowControl w:val="0"/>
        <w:spacing w:line="276" w:lineRule="auto"/>
        <w:ind w:firstLine="709"/>
        <w:jc w:val="both"/>
        <w:rPr>
          <w:color w:val="000000" w:themeColor="text1"/>
          <w:sz w:val="26"/>
          <w:szCs w:val="26"/>
        </w:rPr>
      </w:pPr>
      <w:r w:rsidRPr="00DE1B28">
        <w:rPr>
          <w:color w:val="000000" w:themeColor="text1"/>
          <w:sz w:val="26"/>
          <w:szCs w:val="26"/>
        </w:rPr>
        <w:t>17. </w:t>
      </w:r>
      <w:r w:rsidR="00F66153" w:rsidRPr="00DE1B28">
        <w:rPr>
          <w:color w:val="000000" w:themeColor="text1"/>
          <w:sz w:val="26"/>
          <w:szCs w:val="26"/>
        </w:rPr>
        <w:t xml:space="preserve">Направление в УВД области информации о необходимости проведения рейдов и патрулирования лесов.      </w:t>
      </w:r>
    </w:p>
    <w:p w:rsidR="00F66153" w:rsidRPr="00DE1B28" w:rsidRDefault="00F66153" w:rsidP="00D85D94">
      <w:pPr>
        <w:widowControl w:val="0"/>
        <w:spacing w:line="276" w:lineRule="auto"/>
        <w:ind w:firstLine="709"/>
        <w:jc w:val="both"/>
        <w:rPr>
          <w:b/>
          <w:color w:val="000000" w:themeColor="text1"/>
          <w:sz w:val="26"/>
          <w:szCs w:val="26"/>
        </w:rPr>
      </w:pPr>
      <w:r w:rsidRPr="00DE1B28">
        <w:rPr>
          <w:b/>
          <w:color w:val="000000" w:themeColor="text1"/>
          <w:sz w:val="26"/>
          <w:szCs w:val="26"/>
        </w:rPr>
        <w:t xml:space="preserve">На территории </w:t>
      </w:r>
      <w:r w:rsidR="000D1F8F" w:rsidRPr="00DE1B28">
        <w:rPr>
          <w:b/>
          <w:color w:val="000000" w:themeColor="text1"/>
          <w:sz w:val="26"/>
          <w:szCs w:val="26"/>
        </w:rPr>
        <w:t xml:space="preserve">сельского </w:t>
      </w:r>
      <w:r w:rsidRPr="00DE1B28">
        <w:rPr>
          <w:b/>
          <w:color w:val="000000" w:themeColor="text1"/>
          <w:sz w:val="26"/>
          <w:szCs w:val="26"/>
        </w:rPr>
        <w:t xml:space="preserve">поселения проводятся мероприятия по профилактике лесных пожаров и противопожарному благоустройству лесного фонда: </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1. Мероприятия по предупреждению возникновения лесных пожаров и контролю за соблюдением правил пожарной безопасности в лесах</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 xml:space="preserve"> - Разъяснение правил пожарной безопасности (лекции, плакаты, публикации, выст</w:t>
      </w:r>
      <w:r w:rsidR="000D1F8F" w:rsidRPr="00DE1B28">
        <w:rPr>
          <w:color w:val="000000" w:themeColor="text1"/>
          <w:sz w:val="26"/>
          <w:szCs w:val="26"/>
        </w:rPr>
        <w:t>упления по радио и телевидению).</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Правила пожарной безопасности включают:</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 запрет на разведение костров в наиболее пожароопасных местах;</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 xml:space="preserve">- </w:t>
      </w:r>
      <w:r w:rsidR="000D1F8F" w:rsidRPr="00DE1B28">
        <w:rPr>
          <w:color w:val="000000" w:themeColor="text1"/>
          <w:sz w:val="26"/>
          <w:szCs w:val="26"/>
        </w:rPr>
        <w:t xml:space="preserve">запрет </w:t>
      </w:r>
      <w:r w:rsidRPr="00DE1B28">
        <w:rPr>
          <w:color w:val="000000" w:themeColor="text1"/>
          <w:sz w:val="26"/>
          <w:szCs w:val="26"/>
        </w:rPr>
        <w:t>на бросание горящих спичек, окурков, тлеющих костров;</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 xml:space="preserve">- </w:t>
      </w:r>
      <w:r w:rsidR="000D1F8F" w:rsidRPr="00DE1B28">
        <w:rPr>
          <w:color w:val="000000" w:themeColor="text1"/>
          <w:sz w:val="26"/>
          <w:szCs w:val="26"/>
        </w:rPr>
        <w:t xml:space="preserve">запрет </w:t>
      </w:r>
      <w:r w:rsidRPr="00DE1B28">
        <w:rPr>
          <w:color w:val="000000" w:themeColor="text1"/>
          <w:sz w:val="26"/>
          <w:szCs w:val="26"/>
        </w:rPr>
        <w:t>на использование на охоте пыжей из тлеющих материалов;</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 xml:space="preserve">- </w:t>
      </w:r>
      <w:r w:rsidR="000D1F8F" w:rsidRPr="00DE1B28">
        <w:rPr>
          <w:color w:val="000000" w:themeColor="text1"/>
          <w:sz w:val="26"/>
          <w:szCs w:val="26"/>
        </w:rPr>
        <w:t xml:space="preserve">запрет на </w:t>
      </w:r>
      <w:r w:rsidRPr="00DE1B28">
        <w:rPr>
          <w:color w:val="000000" w:themeColor="text1"/>
          <w:sz w:val="26"/>
          <w:szCs w:val="26"/>
        </w:rPr>
        <w:t>выжигание сухой травы на участках, примыкающих к лесу</w:t>
      </w:r>
      <w:r w:rsidR="000D1F8F" w:rsidRPr="00DE1B28">
        <w:rPr>
          <w:color w:val="000000" w:themeColor="text1"/>
          <w:sz w:val="26"/>
          <w:szCs w:val="26"/>
        </w:rPr>
        <w:t>.</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2. Мероприятия, направленные на предупреждение распространения лесных пожаров</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 Устройство эрозионных полос.</w:t>
      </w:r>
    </w:p>
    <w:p w:rsidR="00F66153" w:rsidRPr="00DE1B28" w:rsidRDefault="00F66153" w:rsidP="00D85D94">
      <w:pPr>
        <w:widowControl w:val="0"/>
        <w:spacing w:line="276" w:lineRule="auto"/>
        <w:ind w:firstLine="709"/>
        <w:jc w:val="both"/>
        <w:rPr>
          <w:color w:val="000000" w:themeColor="text1"/>
          <w:sz w:val="26"/>
          <w:szCs w:val="26"/>
        </w:rPr>
      </w:pPr>
      <w:r w:rsidRPr="00DE1B28">
        <w:rPr>
          <w:b/>
          <w:bCs/>
          <w:iCs/>
          <w:color w:val="000000" w:themeColor="text1"/>
          <w:sz w:val="26"/>
          <w:szCs w:val="26"/>
        </w:rPr>
        <w:t>Геологические и гидрологические процессы.</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Основными факторами, вызывающими опасные геологические процессы на территории </w:t>
      </w:r>
      <w:r w:rsidR="000D1F8F" w:rsidRPr="00DE1B28">
        <w:rPr>
          <w:color w:val="000000" w:themeColor="text1"/>
          <w:sz w:val="26"/>
          <w:szCs w:val="26"/>
        </w:rPr>
        <w:t>деревень,</w:t>
      </w:r>
      <w:r w:rsidRPr="00DE1B28">
        <w:rPr>
          <w:color w:val="000000" w:themeColor="text1"/>
          <w:sz w:val="26"/>
          <w:szCs w:val="26"/>
        </w:rPr>
        <w:t xml:space="preserve"> являются:</w:t>
      </w:r>
    </w:p>
    <w:p w:rsidR="00F66153" w:rsidRPr="00DE1B28" w:rsidRDefault="00F66153" w:rsidP="00D85D94">
      <w:pPr>
        <w:numPr>
          <w:ilvl w:val="0"/>
          <w:numId w:val="19"/>
        </w:numPr>
        <w:suppressAutoHyphens w:val="0"/>
        <w:spacing w:line="276" w:lineRule="auto"/>
        <w:jc w:val="both"/>
        <w:rPr>
          <w:color w:val="000000" w:themeColor="text1"/>
          <w:sz w:val="26"/>
          <w:szCs w:val="26"/>
        </w:rPr>
      </w:pPr>
      <w:r w:rsidRPr="00DE1B28">
        <w:rPr>
          <w:color w:val="000000" w:themeColor="text1"/>
          <w:sz w:val="26"/>
          <w:szCs w:val="26"/>
        </w:rPr>
        <w:t>Пруды, а также сбросы на поверхности склонов бытовых вод, вызывающие техногенное подтопление и заболачивание территории.</w:t>
      </w:r>
    </w:p>
    <w:p w:rsidR="00F66153" w:rsidRPr="00DE1B28" w:rsidRDefault="00F66153" w:rsidP="00D85D94">
      <w:pPr>
        <w:numPr>
          <w:ilvl w:val="0"/>
          <w:numId w:val="19"/>
        </w:numPr>
        <w:suppressAutoHyphens w:val="0"/>
        <w:spacing w:line="276" w:lineRule="auto"/>
        <w:jc w:val="both"/>
        <w:rPr>
          <w:color w:val="000000" w:themeColor="text1"/>
          <w:sz w:val="26"/>
          <w:szCs w:val="26"/>
        </w:rPr>
      </w:pPr>
      <w:r w:rsidRPr="00DE1B28">
        <w:rPr>
          <w:color w:val="000000" w:themeColor="text1"/>
          <w:sz w:val="26"/>
          <w:szCs w:val="26"/>
        </w:rPr>
        <w:t>Линейная (донная и боковая) эрозия.</w:t>
      </w:r>
    </w:p>
    <w:p w:rsidR="00F66153" w:rsidRPr="00DE1B28" w:rsidRDefault="00F66153" w:rsidP="00D85D94">
      <w:pPr>
        <w:numPr>
          <w:ilvl w:val="0"/>
          <w:numId w:val="19"/>
        </w:numPr>
        <w:suppressAutoHyphens w:val="0"/>
        <w:spacing w:line="276" w:lineRule="auto"/>
        <w:jc w:val="both"/>
        <w:rPr>
          <w:color w:val="000000" w:themeColor="text1"/>
          <w:sz w:val="26"/>
          <w:szCs w:val="26"/>
        </w:rPr>
      </w:pPr>
      <w:r w:rsidRPr="00DE1B28">
        <w:rPr>
          <w:color w:val="000000" w:themeColor="text1"/>
          <w:sz w:val="26"/>
          <w:szCs w:val="26"/>
        </w:rPr>
        <w:t>Карстово-суффозионные процессы.</w:t>
      </w:r>
    </w:p>
    <w:p w:rsidR="00F66153" w:rsidRPr="00DE1B28" w:rsidRDefault="00F66153" w:rsidP="00D85D94">
      <w:pPr>
        <w:tabs>
          <w:tab w:val="left" w:pos="1950"/>
          <w:tab w:val="center" w:pos="5751"/>
        </w:tabs>
        <w:spacing w:line="276" w:lineRule="auto"/>
        <w:ind w:firstLine="709"/>
        <w:jc w:val="both"/>
        <w:rPr>
          <w:color w:val="000000" w:themeColor="text1"/>
          <w:sz w:val="26"/>
          <w:szCs w:val="26"/>
        </w:rPr>
      </w:pPr>
      <w:r w:rsidRPr="00DE1B28">
        <w:rPr>
          <w:color w:val="000000" w:themeColor="text1"/>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F66153" w:rsidRPr="00DE1B28" w:rsidRDefault="00F66153" w:rsidP="00D85D94">
      <w:pPr>
        <w:tabs>
          <w:tab w:val="left" w:pos="1950"/>
          <w:tab w:val="center" w:pos="5751"/>
        </w:tabs>
        <w:spacing w:line="276" w:lineRule="auto"/>
        <w:ind w:firstLine="709"/>
        <w:jc w:val="both"/>
        <w:rPr>
          <w:color w:val="000000" w:themeColor="text1"/>
          <w:sz w:val="26"/>
          <w:szCs w:val="26"/>
        </w:rPr>
      </w:pPr>
      <w:r w:rsidRPr="00DE1B28">
        <w:rPr>
          <w:b/>
          <w:bCs/>
          <w:iCs/>
          <w:color w:val="000000" w:themeColor="text1"/>
          <w:sz w:val="26"/>
          <w:szCs w:val="26"/>
        </w:rPr>
        <w:t>Опасные метеорологические явления и процессы.</w:t>
      </w:r>
    </w:p>
    <w:p w:rsidR="00F66153" w:rsidRPr="00DE1B28" w:rsidRDefault="00F66153" w:rsidP="00D85D94">
      <w:pPr>
        <w:tabs>
          <w:tab w:val="left" w:pos="1950"/>
          <w:tab w:val="center" w:pos="5751"/>
        </w:tabs>
        <w:spacing w:line="276" w:lineRule="auto"/>
        <w:ind w:firstLine="709"/>
        <w:jc w:val="both"/>
        <w:rPr>
          <w:color w:val="000000" w:themeColor="text1"/>
          <w:sz w:val="26"/>
          <w:szCs w:val="26"/>
        </w:rPr>
      </w:pPr>
      <w:r w:rsidRPr="00DE1B28">
        <w:rPr>
          <w:color w:val="000000" w:themeColor="text1"/>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w:t>
      </w:r>
      <w:r w:rsidRPr="00DE1B28">
        <w:rPr>
          <w:color w:val="000000" w:themeColor="text1"/>
          <w:sz w:val="26"/>
          <w:szCs w:val="26"/>
        </w:rPr>
        <w:lastRenderedPageBreak/>
        <w:t xml:space="preserve">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F66CDF" w:rsidRPr="00DE1B28" w:rsidRDefault="00F66153" w:rsidP="00F66CDF">
      <w:pPr>
        <w:tabs>
          <w:tab w:val="left" w:pos="1950"/>
          <w:tab w:val="center" w:pos="5751"/>
        </w:tabs>
        <w:spacing w:line="276" w:lineRule="auto"/>
        <w:ind w:firstLine="709"/>
        <w:jc w:val="both"/>
        <w:rPr>
          <w:color w:val="000000" w:themeColor="text1"/>
          <w:sz w:val="26"/>
          <w:szCs w:val="26"/>
        </w:rPr>
      </w:pPr>
      <w:r w:rsidRPr="00DE1B28">
        <w:rPr>
          <w:color w:val="000000" w:themeColor="text1"/>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bookmarkStart w:id="188" w:name="_Toc351313201"/>
    </w:p>
    <w:bookmarkEnd w:id="188"/>
    <w:p w:rsidR="006C6A4C" w:rsidRPr="00DE1B28" w:rsidRDefault="006C6A4C" w:rsidP="006C6A4C">
      <w:pPr>
        <w:widowControl w:val="0"/>
        <w:spacing w:line="276" w:lineRule="auto"/>
        <w:ind w:firstLine="709"/>
        <w:jc w:val="both"/>
        <w:rPr>
          <w:b/>
          <w:bCs/>
          <w:iCs/>
          <w:color w:val="000000" w:themeColor="text1"/>
          <w:sz w:val="26"/>
          <w:szCs w:val="26"/>
        </w:rPr>
      </w:pPr>
      <w:r w:rsidRPr="00DE1B28">
        <w:rPr>
          <w:b/>
          <w:bCs/>
          <w:iCs/>
          <w:color w:val="000000" w:themeColor="text1"/>
          <w:sz w:val="26"/>
          <w:szCs w:val="26"/>
        </w:rPr>
        <w:t>Защита территории от затопления</w:t>
      </w:r>
    </w:p>
    <w:p w:rsidR="006C6A4C" w:rsidRPr="00DE1B28" w:rsidRDefault="006C6A4C" w:rsidP="006C6A4C">
      <w:pPr>
        <w:spacing w:line="276" w:lineRule="auto"/>
        <w:ind w:firstLine="709"/>
        <w:jc w:val="both"/>
        <w:rPr>
          <w:color w:val="000000" w:themeColor="text1"/>
          <w:sz w:val="26"/>
          <w:szCs w:val="26"/>
        </w:rPr>
      </w:pPr>
      <w:r w:rsidRPr="00DE1B28">
        <w:rPr>
          <w:color w:val="000000" w:themeColor="text1"/>
          <w:sz w:val="26"/>
          <w:szCs w:val="26"/>
        </w:rPr>
        <w:t>Часть существующей жилой застройки дер. Лопатино, дер. Митинка, дер. Родинка, дер. Лисенки, попадает в зону затопления и подтоаления реки Суходрев. Защиту территорий населенных пунктов и объектов капитального строительства от затопления следует осуществлять:</w:t>
      </w:r>
    </w:p>
    <w:p w:rsidR="006C6A4C" w:rsidRPr="00DE1B28" w:rsidRDefault="006C6A4C" w:rsidP="006C6A4C">
      <w:pPr>
        <w:spacing w:line="276" w:lineRule="auto"/>
        <w:ind w:firstLine="709"/>
        <w:jc w:val="both"/>
        <w:rPr>
          <w:color w:val="000000" w:themeColor="text1"/>
          <w:sz w:val="26"/>
          <w:szCs w:val="26"/>
        </w:rPr>
      </w:pPr>
      <w:r w:rsidRPr="00DE1B28">
        <w:rPr>
          <w:color w:val="000000" w:themeColor="text1"/>
          <w:sz w:val="26"/>
          <w:szCs w:val="26"/>
        </w:rPr>
        <w:t>- обвалованием территорий со стороны реки Суходрев;</w:t>
      </w:r>
    </w:p>
    <w:p w:rsidR="006C6A4C" w:rsidRPr="00DE1B28" w:rsidRDefault="006C6A4C" w:rsidP="006C6A4C">
      <w:pPr>
        <w:spacing w:line="276" w:lineRule="auto"/>
        <w:ind w:firstLine="709"/>
        <w:jc w:val="both"/>
        <w:rPr>
          <w:color w:val="000000" w:themeColor="text1"/>
          <w:sz w:val="26"/>
          <w:szCs w:val="26"/>
        </w:rPr>
      </w:pPr>
      <w:r w:rsidRPr="00DE1B28">
        <w:rPr>
          <w:color w:val="000000" w:themeColor="text1"/>
          <w:sz w:val="26"/>
          <w:szCs w:val="26"/>
        </w:rPr>
        <w:t>- искусственным повышением рельефа территории до незатопляемых планировочных отметок.</w:t>
      </w:r>
    </w:p>
    <w:p w:rsidR="006C6A4C" w:rsidRPr="00DE1B28" w:rsidRDefault="006C6A4C" w:rsidP="006C6A4C">
      <w:pPr>
        <w:spacing w:line="276" w:lineRule="auto"/>
        <w:ind w:firstLine="709"/>
        <w:jc w:val="both"/>
        <w:rPr>
          <w:color w:val="000000" w:themeColor="text1"/>
          <w:sz w:val="26"/>
          <w:szCs w:val="26"/>
        </w:rPr>
      </w:pPr>
      <w:r w:rsidRPr="00DE1B28">
        <w:rPr>
          <w:color w:val="000000" w:themeColor="text1"/>
          <w:sz w:val="26"/>
          <w:szCs w:val="26"/>
        </w:rPr>
        <w:t xml:space="preserve">Для предотвращения затопления на первую очередь на территории сельского поселения необходимо строительство: </w:t>
      </w:r>
    </w:p>
    <w:p w:rsidR="006C6A4C" w:rsidRPr="00DE1B28" w:rsidRDefault="006C6A4C" w:rsidP="006C6A4C">
      <w:pPr>
        <w:spacing w:line="276" w:lineRule="auto"/>
        <w:ind w:firstLine="709"/>
        <w:jc w:val="both"/>
        <w:rPr>
          <w:color w:val="000000" w:themeColor="text1"/>
          <w:sz w:val="26"/>
          <w:szCs w:val="26"/>
        </w:rPr>
      </w:pPr>
      <w:r w:rsidRPr="00DE1B28">
        <w:rPr>
          <w:color w:val="000000" w:themeColor="text1"/>
          <w:sz w:val="26"/>
          <w:szCs w:val="26"/>
        </w:rPr>
        <w:t xml:space="preserve">- дамб обвалования; </w:t>
      </w:r>
    </w:p>
    <w:p w:rsidR="006C6A4C" w:rsidRPr="00DE1B28" w:rsidRDefault="006C6A4C" w:rsidP="006C6A4C">
      <w:pPr>
        <w:spacing w:line="276" w:lineRule="auto"/>
        <w:ind w:firstLine="709"/>
        <w:jc w:val="both"/>
        <w:rPr>
          <w:color w:val="000000" w:themeColor="text1"/>
          <w:sz w:val="26"/>
          <w:szCs w:val="26"/>
        </w:rPr>
      </w:pPr>
      <w:r w:rsidRPr="00DE1B28">
        <w:rPr>
          <w:color w:val="000000" w:themeColor="text1"/>
          <w:sz w:val="26"/>
          <w:szCs w:val="26"/>
        </w:rPr>
        <w:t xml:space="preserve">- дренажей; </w:t>
      </w:r>
    </w:p>
    <w:p w:rsidR="006C6A4C" w:rsidRPr="00DE1B28" w:rsidRDefault="006C6A4C" w:rsidP="006C6A4C">
      <w:pPr>
        <w:spacing w:line="276" w:lineRule="auto"/>
        <w:ind w:firstLine="709"/>
        <w:jc w:val="both"/>
        <w:rPr>
          <w:color w:val="000000" w:themeColor="text1"/>
          <w:sz w:val="26"/>
          <w:szCs w:val="26"/>
        </w:rPr>
      </w:pPr>
      <w:r w:rsidRPr="00DE1B28">
        <w:rPr>
          <w:color w:val="000000" w:themeColor="text1"/>
          <w:sz w:val="26"/>
          <w:szCs w:val="26"/>
        </w:rPr>
        <w:t xml:space="preserve">- водосбросных сетей; </w:t>
      </w:r>
    </w:p>
    <w:p w:rsidR="006C6A4C" w:rsidRPr="00DE1B28" w:rsidRDefault="006C6A4C" w:rsidP="006C6A4C">
      <w:pPr>
        <w:spacing w:line="276" w:lineRule="auto"/>
        <w:ind w:firstLine="709"/>
        <w:jc w:val="both"/>
        <w:rPr>
          <w:color w:val="000000" w:themeColor="text1"/>
          <w:sz w:val="26"/>
          <w:szCs w:val="26"/>
        </w:rPr>
      </w:pPr>
      <w:r w:rsidRPr="00DE1B28">
        <w:rPr>
          <w:color w:val="000000" w:themeColor="text1"/>
          <w:sz w:val="26"/>
          <w:szCs w:val="26"/>
        </w:rPr>
        <w:t xml:space="preserve">- быстротоков; </w:t>
      </w:r>
    </w:p>
    <w:p w:rsidR="006C6A4C" w:rsidRPr="00DE1B28" w:rsidRDefault="006C6A4C" w:rsidP="006C6A4C">
      <w:pPr>
        <w:spacing w:line="276" w:lineRule="auto"/>
        <w:ind w:firstLine="709"/>
        <w:jc w:val="both"/>
        <w:rPr>
          <w:color w:val="000000" w:themeColor="text1"/>
          <w:sz w:val="26"/>
          <w:szCs w:val="26"/>
        </w:rPr>
      </w:pPr>
      <w:r w:rsidRPr="00DE1B28">
        <w:rPr>
          <w:color w:val="000000" w:themeColor="text1"/>
          <w:sz w:val="26"/>
          <w:szCs w:val="26"/>
        </w:rPr>
        <w:t>- насосных станций.</w:t>
      </w:r>
    </w:p>
    <w:p w:rsidR="006C6A4C" w:rsidRPr="00DE1B28" w:rsidRDefault="006C6A4C" w:rsidP="006C6A4C">
      <w:pPr>
        <w:tabs>
          <w:tab w:val="left" w:pos="1950"/>
          <w:tab w:val="center" w:pos="5751"/>
        </w:tabs>
        <w:spacing w:line="276" w:lineRule="auto"/>
        <w:ind w:firstLine="709"/>
        <w:jc w:val="both"/>
        <w:rPr>
          <w:color w:val="000000" w:themeColor="text1"/>
          <w:sz w:val="26"/>
          <w:szCs w:val="26"/>
        </w:rPr>
      </w:pPr>
      <w:r w:rsidRPr="00DE1B28">
        <w:rPr>
          <w:color w:val="000000" w:themeColor="text1"/>
          <w:sz w:val="26"/>
          <w:szCs w:val="26"/>
        </w:rPr>
        <w:t>Границы территорий затопления и подтопления территории отображены на карте границ зон с особыми условиями использования территории поселения и карте территорий, подверженные риску возникновения чрезвычайных ситуаций природного и техногенного характера.</w:t>
      </w:r>
    </w:p>
    <w:p w:rsidR="006C6A4C" w:rsidRPr="00DE1B28" w:rsidRDefault="006C6A4C" w:rsidP="006C6A4C">
      <w:pPr>
        <w:tabs>
          <w:tab w:val="left" w:pos="1950"/>
          <w:tab w:val="center" w:pos="5751"/>
        </w:tabs>
        <w:spacing w:line="276" w:lineRule="auto"/>
        <w:ind w:firstLine="709"/>
        <w:jc w:val="both"/>
        <w:rPr>
          <w:color w:val="000000" w:themeColor="text1"/>
          <w:sz w:val="26"/>
          <w:szCs w:val="26"/>
        </w:rPr>
      </w:pPr>
    </w:p>
    <w:p w:rsidR="006C6A4C" w:rsidRPr="00DE1B28" w:rsidRDefault="006C6A4C" w:rsidP="006C6A4C">
      <w:pPr>
        <w:tabs>
          <w:tab w:val="left" w:pos="1950"/>
          <w:tab w:val="center" w:pos="5751"/>
        </w:tabs>
        <w:spacing w:line="276" w:lineRule="auto"/>
        <w:ind w:firstLine="709"/>
        <w:jc w:val="both"/>
        <w:rPr>
          <w:color w:val="000000" w:themeColor="text1"/>
          <w:sz w:val="26"/>
          <w:szCs w:val="26"/>
        </w:rPr>
        <w:sectPr w:rsidR="006C6A4C" w:rsidRPr="00DE1B28" w:rsidSect="002F0D9A">
          <w:pgSz w:w="11906" w:h="16838"/>
          <w:pgMar w:top="851" w:right="707" w:bottom="851" w:left="1644" w:header="709" w:footer="367" w:gutter="0"/>
          <w:cols w:space="720"/>
          <w:docGrid w:linePitch="360"/>
        </w:sectPr>
      </w:pPr>
    </w:p>
    <w:p w:rsidR="00F66153" w:rsidRPr="00DE1B28" w:rsidRDefault="00F66153" w:rsidP="003A2160">
      <w:pPr>
        <w:pStyle w:val="3"/>
        <w:spacing w:line="276" w:lineRule="auto"/>
        <w:jc w:val="center"/>
        <w:rPr>
          <w:color w:val="000000" w:themeColor="text1"/>
          <w:sz w:val="28"/>
          <w:szCs w:val="28"/>
          <w:lang w:val="ru-RU"/>
        </w:rPr>
      </w:pPr>
      <w:bookmarkStart w:id="189" w:name="_Toc38016399"/>
      <w:bookmarkStart w:id="190" w:name="_Toc38612887"/>
      <w:bookmarkStart w:id="191" w:name="_Toc49348095"/>
      <w:bookmarkStart w:id="192" w:name="_Toc103695397"/>
      <w:r w:rsidRPr="00DE1B28">
        <w:rPr>
          <w:color w:val="000000" w:themeColor="text1"/>
          <w:sz w:val="28"/>
          <w:szCs w:val="28"/>
        </w:rPr>
        <w:lastRenderedPageBreak/>
        <w:t>VI</w:t>
      </w:r>
      <w:r w:rsidRPr="00DE1B28">
        <w:rPr>
          <w:color w:val="000000" w:themeColor="text1"/>
          <w:sz w:val="28"/>
          <w:szCs w:val="28"/>
          <w:lang w:val="ru-RU"/>
        </w:rPr>
        <w:t>.</w:t>
      </w:r>
      <w:r w:rsidRPr="00DE1B28">
        <w:rPr>
          <w:color w:val="000000" w:themeColor="text1"/>
          <w:sz w:val="28"/>
          <w:szCs w:val="28"/>
        </w:rPr>
        <w:t>II</w:t>
      </w:r>
      <w:r w:rsidRPr="00DE1B28">
        <w:rPr>
          <w:color w:val="000000" w:themeColor="text1"/>
          <w:sz w:val="28"/>
          <w:szCs w:val="28"/>
          <w:lang w:val="ru-RU"/>
        </w:rPr>
        <w:t xml:space="preserve"> Территории, подверженные риску возникновения чрезвычайных ситуаций техногенного характера</w:t>
      </w:r>
      <w:bookmarkEnd w:id="189"/>
      <w:bookmarkEnd w:id="190"/>
      <w:bookmarkEnd w:id="191"/>
      <w:bookmarkEnd w:id="192"/>
    </w:p>
    <w:p w:rsidR="00EC44A8" w:rsidRPr="00DE1B28" w:rsidRDefault="00EC44A8" w:rsidP="00EC44A8">
      <w:pPr>
        <w:widowControl w:val="0"/>
        <w:spacing w:line="276" w:lineRule="auto"/>
        <w:ind w:firstLine="709"/>
        <w:jc w:val="both"/>
        <w:rPr>
          <w:color w:val="000000" w:themeColor="text1"/>
          <w:sz w:val="26"/>
          <w:szCs w:val="26"/>
        </w:rPr>
      </w:pPr>
      <w:bookmarkStart w:id="193" w:name="_Toc258714"/>
      <w:r w:rsidRPr="00DE1B28">
        <w:rPr>
          <w:color w:val="000000" w:themeColor="text1"/>
          <w:sz w:val="26"/>
          <w:szCs w:val="26"/>
        </w:rPr>
        <w:t>- транспортные аварии и катастрофы;</w:t>
      </w:r>
    </w:p>
    <w:p w:rsidR="00EC44A8" w:rsidRPr="00DE1B28" w:rsidRDefault="00EC44A8" w:rsidP="00EC44A8">
      <w:pPr>
        <w:widowControl w:val="0"/>
        <w:spacing w:line="276" w:lineRule="auto"/>
        <w:ind w:firstLine="709"/>
        <w:jc w:val="both"/>
        <w:rPr>
          <w:color w:val="000000" w:themeColor="text1"/>
          <w:sz w:val="26"/>
          <w:szCs w:val="26"/>
        </w:rPr>
      </w:pPr>
      <w:r w:rsidRPr="00DE1B28">
        <w:rPr>
          <w:color w:val="000000" w:themeColor="text1"/>
          <w:sz w:val="26"/>
          <w:szCs w:val="26"/>
        </w:rPr>
        <w:t>- пожары и взрывы;</w:t>
      </w:r>
    </w:p>
    <w:p w:rsidR="00EC44A8" w:rsidRPr="00DE1B28" w:rsidRDefault="00EC44A8" w:rsidP="00EC44A8">
      <w:pPr>
        <w:widowControl w:val="0"/>
        <w:spacing w:line="276" w:lineRule="auto"/>
        <w:ind w:firstLine="709"/>
        <w:jc w:val="both"/>
        <w:rPr>
          <w:color w:val="000000" w:themeColor="text1"/>
          <w:sz w:val="26"/>
          <w:szCs w:val="26"/>
        </w:rPr>
      </w:pPr>
      <w:r w:rsidRPr="00DE1B28">
        <w:rPr>
          <w:color w:val="000000" w:themeColor="text1"/>
          <w:sz w:val="26"/>
          <w:szCs w:val="26"/>
        </w:rPr>
        <w:t>- внезапные обрушения;</w:t>
      </w:r>
    </w:p>
    <w:p w:rsidR="00EC44A8" w:rsidRPr="00DE1B28" w:rsidRDefault="00EC44A8" w:rsidP="00EC44A8">
      <w:pPr>
        <w:widowControl w:val="0"/>
        <w:spacing w:line="276" w:lineRule="auto"/>
        <w:ind w:firstLine="709"/>
        <w:jc w:val="both"/>
        <w:rPr>
          <w:color w:val="000000" w:themeColor="text1"/>
          <w:sz w:val="26"/>
          <w:szCs w:val="26"/>
        </w:rPr>
      </w:pPr>
      <w:r w:rsidRPr="00DE1B28">
        <w:rPr>
          <w:color w:val="000000" w:themeColor="text1"/>
          <w:sz w:val="26"/>
          <w:szCs w:val="26"/>
        </w:rPr>
        <w:t>- аварии на энергосистемах;</w:t>
      </w:r>
    </w:p>
    <w:p w:rsidR="00EC44A8" w:rsidRPr="00DE1B28" w:rsidRDefault="00EC44A8" w:rsidP="00EC44A8">
      <w:pPr>
        <w:widowControl w:val="0"/>
        <w:spacing w:line="276" w:lineRule="auto"/>
        <w:ind w:firstLine="709"/>
        <w:jc w:val="both"/>
        <w:rPr>
          <w:color w:val="000000" w:themeColor="text1"/>
          <w:sz w:val="26"/>
          <w:szCs w:val="26"/>
        </w:rPr>
      </w:pPr>
      <w:r w:rsidRPr="00DE1B28">
        <w:rPr>
          <w:color w:val="000000" w:themeColor="text1"/>
          <w:sz w:val="26"/>
          <w:szCs w:val="26"/>
        </w:rPr>
        <w:t>- аварии на коммунальных системах жизнеобеспечения.</w:t>
      </w:r>
    </w:p>
    <w:p w:rsidR="00EC44A8" w:rsidRPr="00DE1B28" w:rsidRDefault="00EC44A8" w:rsidP="00EC44A8">
      <w:pPr>
        <w:widowControl w:val="0"/>
        <w:spacing w:line="276" w:lineRule="auto"/>
        <w:ind w:firstLine="709"/>
        <w:jc w:val="both"/>
        <w:rPr>
          <w:color w:val="000000" w:themeColor="text1"/>
          <w:sz w:val="26"/>
          <w:szCs w:val="26"/>
          <w:u w:val="single"/>
        </w:rPr>
      </w:pPr>
      <w:r w:rsidRPr="00DE1B28">
        <w:rPr>
          <w:color w:val="000000" w:themeColor="text1"/>
          <w:sz w:val="26"/>
          <w:szCs w:val="26"/>
          <w:u w:val="single"/>
        </w:rPr>
        <w:t>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КЧСиПБ при Правительстве Калужской области.</w:t>
      </w:r>
    </w:p>
    <w:p w:rsidR="00EC44A8" w:rsidRPr="00DE1B28" w:rsidRDefault="00EC44A8" w:rsidP="00EC44A8">
      <w:pPr>
        <w:widowControl w:val="0"/>
        <w:spacing w:line="276" w:lineRule="auto"/>
        <w:ind w:firstLine="709"/>
        <w:jc w:val="both"/>
        <w:rPr>
          <w:color w:val="000000" w:themeColor="text1"/>
          <w:sz w:val="26"/>
          <w:szCs w:val="26"/>
          <w:u w:val="single"/>
        </w:rPr>
      </w:pPr>
    </w:p>
    <w:p w:rsidR="00F66153" w:rsidRPr="00DE1B28" w:rsidRDefault="00F66153" w:rsidP="00D85D94">
      <w:pPr>
        <w:widowControl w:val="0"/>
        <w:spacing w:line="276" w:lineRule="auto"/>
        <w:ind w:firstLine="709"/>
        <w:jc w:val="both"/>
        <w:rPr>
          <w:color w:val="000000" w:themeColor="text1"/>
          <w:sz w:val="26"/>
          <w:szCs w:val="26"/>
          <w:u w:val="single"/>
        </w:rPr>
      </w:pPr>
      <w:r w:rsidRPr="00DE1B28">
        <w:rPr>
          <w:b/>
          <w:bCs/>
          <w:iCs/>
          <w:color w:val="000000" w:themeColor="text1"/>
          <w:sz w:val="26"/>
          <w:szCs w:val="26"/>
        </w:rPr>
        <w:t>Аварии на транспортных магистралях, нефтебазах и АЗС.</w:t>
      </w:r>
      <w:bookmarkEnd w:id="193"/>
    </w:p>
    <w:p w:rsidR="00F66153" w:rsidRPr="00DE1B28" w:rsidRDefault="00F66153" w:rsidP="00D85D94">
      <w:pPr>
        <w:spacing w:line="276" w:lineRule="auto"/>
        <w:ind w:firstLine="708"/>
        <w:jc w:val="both"/>
        <w:rPr>
          <w:rFonts w:eastAsia="Arial"/>
          <w:color w:val="000000" w:themeColor="text1"/>
          <w:sz w:val="26"/>
          <w:szCs w:val="26"/>
        </w:rPr>
      </w:pPr>
      <w:r w:rsidRPr="00DE1B28">
        <w:rPr>
          <w:rFonts w:eastAsia="Arial"/>
          <w:color w:val="000000" w:themeColor="text1"/>
          <w:sz w:val="26"/>
          <w:szCs w:val="26"/>
        </w:rPr>
        <w:t>Взрыв</w:t>
      </w:r>
      <w:r w:rsidR="00FD19FA" w:rsidRPr="00DE1B28">
        <w:rPr>
          <w:rFonts w:eastAsia="Arial"/>
          <w:color w:val="000000" w:themeColor="text1"/>
          <w:sz w:val="26"/>
          <w:szCs w:val="26"/>
        </w:rPr>
        <w:t xml:space="preserve">ы </w:t>
      </w:r>
      <w:r w:rsidRPr="00DE1B28">
        <w:rPr>
          <w:rFonts w:eastAsia="Arial"/>
          <w:color w:val="000000" w:themeColor="text1"/>
          <w:sz w:val="26"/>
          <w:szCs w:val="26"/>
        </w:rPr>
        <w:t xml:space="preserve">и пожароопасность обусловлена наличием </w:t>
      </w:r>
      <w:r w:rsidR="00FD19FA" w:rsidRPr="00DE1B28">
        <w:rPr>
          <w:rFonts w:eastAsia="Arial"/>
          <w:color w:val="000000" w:themeColor="text1"/>
          <w:sz w:val="26"/>
          <w:szCs w:val="26"/>
        </w:rPr>
        <w:t>на территории</w:t>
      </w:r>
      <w:r w:rsidRPr="00DE1B28">
        <w:rPr>
          <w:rFonts w:eastAsia="Arial"/>
          <w:color w:val="000000" w:themeColor="text1"/>
          <w:sz w:val="26"/>
          <w:szCs w:val="26"/>
        </w:rPr>
        <w:t xml:space="preserve"> взрывопожароопасных объектов, в том числе: складов ГСМ, газонаполнительных и газозаправочных станций, магистральных газопроводов. </w:t>
      </w:r>
    </w:p>
    <w:p w:rsidR="00F66153" w:rsidRPr="00DE1B28" w:rsidRDefault="00F66153" w:rsidP="00D85D94">
      <w:pPr>
        <w:spacing w:line="276" w:lineRule="auto"/>
        <w:ind w:firstLine="709"/>
        <w:jc w:val="both"/>
        <w:rPr>
          <w:rFonts w:eastAsia="Arial"/>
          <w:color w:val="000000" w:themeColor="text1"/>
          <w:sz w:val="26"/>
          <w:szCs w:val="26"/>
        </w:rPr>
      </w:pPr>
      <w:r w:rsidRPr="00DE1B28">
        <w:rPr>
          <w:rFonts w:eastAsia="Arial"/>
          <w:color w:val="000000" w:themeColor="text1"/>
          <w:sz w:val="26"/>
          <w:szCs w:val="26"/>
        </w:rPr>
        <w:t>Источниками аварийных ситуаций также могут послужить аварии ГСМ и СУГ на транспортных магистралях.</w:t>
      </w:r>
    </w:p>
    <w:p w:rsidR="00423E97" w:rsidRPr="00DE1B28" w:rsidRDefault="00423E97" w:rsidP="00D85D94">
      <w:pPr>
        <w:spacing w:line="276" w:lineRule="auto"/>
        <w:ind w:firstLine="709"/>
        <w:jc w:val="both"/>
        <w:rPr>
          <w:rFonts w:eastAsia="Arial"/>
          <w:color w:val="000000" w:themeColor="text1"/>
          <w:sz w:val="26"/>
          <w:szCs w:val="26"/>
        </w:rPr>
      </w:pPr>
      <w:r w:rsidRPr="00DE1B28">
        <w:rPr>
          <w:rFonts w:eastAsia="Arial"/>
          <w:color w:val="000000" w:themeColor="text1"/>
          <w:sz w:val="26"/>
          <w:szCs w:val="26"/>
        </w:rPr>
        <w:t xml:space="preserve">На территории </w:t>
      </w:r>
      <w:r w:rsidRPr="00DE1B28">
        <w:rPr>
          <w:color w:val="000000" w:themeColor="text1"/>
          <w:sz w:val="26"/>
          <w:szCs w:val="26"/>
        </w:rPr>
        <w:t>имеется одна заправочная станция "АЗС-Газпромнефть" расположенная вдоль автодороги М 3"Украина".</w:t>
      </w:r>
    </w:p>
    <w:p w:rsidR="00F66153" w:rsidRPr="00DE1B28" w:rsidRDefault="00F66153" w:rsidP="00D85D94">
      <w:pPr>
        <w:spacing w:line="276" w:lineRule="auto"/>
        <w:ind w:firstLine="709"/>
        <w:jc w:val="both"/>
        <w:rPr>
          <w:b/>
          <w:color w:val="000000" w:themeColor="text1"/>
          <w:sz w:val="26"/>
          <w:szCs w:val="26"/>
        </w:rPr>
      </w:pPr>
      <w:r w:rsidRPr="00DE1B28">
        <w:rPr>
          <w:b/>
          <w:color w:val="000000" w:themeColor="text1"/>
          <w:sz w:val="26"/>
          <w:szCs w:val="26"/>
        </w:rPr>
        <w:t xml:space="preserve">Аварии с АХОВ на транспортных магистралях. </w:t>
      </w:r>
    </w:p>
    <w:p w:rsidR="00F66153" w:rsidRPr="00DE1B28" w:rsidRDefault="00F66153" w:rsidP="00423E97">
      <w:pPr>
        <w:spacing w:line="276" w:lineRule="auto"/>
        <w:ind w:firstLine="709"/>
        <w:jc w:val="both"/>
        <w:rPr>
          <w:rFonts w:eastAsia="Arial"/>
          <w:color w:val="000000" w:themeColor="text1"/>
          <w:sz w:val="26"/>
          <w:szCs w:val="26"/>
        </w:rPr>
      </w:pPr>
      <w:r w:rsidRPr="00DE1B28">
        <w:rPr>
          <w:rFonts w:eastAsia="Arial"/>
          <w:color w:val="000000" w:themeColor="text1"/>
          <w:sz w:val="26"/>
          <w:szCs w:val="26"/>
        </w:rPr>
        <w:t xml:space="preserve">Перевозок АХОВ и ЛВЖ по автомобильным дорогам в сельском поселении </w:t>
      </w:r>
      <w:r w:rsidR="00547CEB" w:rsidRPr="00DE1B28">
        <w:rPr>
          <w:rFonts w:eastAsia="Arial"/>
          <w:color w:val="000000" w:themeColor="text1"/>
          <w:sz w:val="26"/>
          <w:szCs w:val="26"/>
        </w:rPr>
        <w:t xml:space="preserve">осуществляется по автомобильной дороге </w:t>
      </w:r>
      <w:r w:rsidR="00423E97" w:rsidRPr="00DE1B28">
        <w:rPr>
          <w:rFonts w:eastAsia="Arial"/>
          <w:color w:val="000000" w:themeColor="text1"/>
          <w:sz w:val="26"/>
          <w:szCs w:val="26"/>
        </w:rPr>
        <w:t>М-3 «Украина» и Р-132 «Золотое кольцо»</w:t>
      </w:r>
      <w:r w:rsidR="00683E2A" w:rsidRPr="00DE1B28">
        <w:rPr>
          <w:rFonts w:eastAsia="Arial"/>
          <w:color w:val="000000" w:themeColor="text1"/>
          <w:sz w:val="26"/>
          <w:szCs w:val="26"/>
        </w:rPr>
        <w:t>.</w:t>
      </w:r>
    </w:p>
    <w:p w:rsidR="00F66153" w:rsidRPr="00DE1B28" w:rsidRDefault="00F66153" w:rsidP="00F66153">
      <w:pPr>
        <w:jc w:val="center"/>
        <w:rPr>
          <w:b/>
          <w:color w:val="000000" w:themeColor="text1"/>
          <w:sz w:val="26"/>
          <w:szCs w:val="26"/>
        </w:rPr>
      </w:pPr>
      <w:r w:rsidRPr="00DE1B28">
        <w:rPr>
          <w:b/>
          <w:color w:val="000000" w:themeColor="text1"/>
          <w:sz w:val="26"/>
          <w:szCs w:val="26"/>
        </w:rPr>
        <w:t>Угловые размеры зоны</w:t>
      </w:r>
    </w:p>
    <w:p w:rsidR="00F66153" w:rsidRPr="00DE1B28" w:rsidRDefault="00F66153" w:rsidP="00F66153">
      <w:pPr>
        <w:jc w:val="center"/>
        <w:rPr>
          <w:b/>
          <w:color w:val="000000" w:themeColor="text1"/>
          <w:sz w:val="26"/>
          <w:szCs w:val="26"/>
        </w:rPr>
      </w:pPr>
      <w:r w:rsidRPr="00DE1B28">
        <w:rPr>
          <w:b/>
          <w:color w:val="000000" w:themeColor="text1"/>
          <w:sz w:val="26"/>
          <w:szCs w:val="26"/>
        </w:rPr>
        <w:t xml:space="preserve"> возможного заражения АХОВ в зависимости от скорости ветра</w:t>
      </w:r>
    </w:p>
    <w:p w:rsidR="00F66153" w:rsidRPr="00DE1B28" w:rsidRDefault="0046599F" w:rsidP="0046599F">
      <w:pPr>
        <w:pStyle w:val="afff4"/>
        <w:jc w:val="right"/>
        <w:rPr>
          <w:i/>
          <w:color w:val="000000" w:themeColor="text1"/>
          <w:lang w:val="ru-RU"/>
        </w:rPr>
      </w:pPr>
      <w:r w:rsidRPr="00DE1B28">
        <w:rPr>
          <w:i/>
          <w:color w:val="000000" w:themeColor="text1"/>
          <w:lang w:val="ru-RU"/>
        </w:rPr>
        <w:t xml:space="preserve">Таблица </w:t>
      </w:r>
      <w:r w:rsidR="00FC1832" w:rsidRPr="00DE1B28">
        <w:rPr>
          <w:i/>
          <w:color w:val="000000" w:themeColor="text1"/>
          <w:lang w:val="ru-RU"/>
        </w:rPr>
        <w:t>32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55453E" w:rsidRPr="00DE1B28" w:rsidTr="0064136D">
        <w:trPr>
          <w:trHeight w:val="416"/>
        </w:trPr>
        <w:tc>
          <w:tcPr>
            <w:tcW w:w="2835" w:type="dxa"/>
            <w:shd w:val="clear" w:color="auto" w:fill="auto"/>
            <w:vAlign w:val="center"/>
          </w:tcPr>
          <w:p w:rsidR="00F66153" w:rsidRPr="00DE1B28" w:rsidRDefault="00F66153" w:rsidP="0064136D">
            <w:pPr>
              <w:jc w:val="center"/>
              <w:rPr>
                <w:b/>
                <w:color w:val="000000" w:themeColor="text1"/>
              </w:rPr>
            </w:pPr>
            <w:r w:rsidRPr="00DE1B28">
              <w:rPr>
                <w:b/>
                <w:color w:val="000000" w:themeColor="text1"/>
              </w:rPr>
              <w:t>Скорость ветра, м/с</w:t>
            </w:r>
          </w:p>
        </w:tc>
        <w:tc>
          <w:tcPr>
            <w:tcW w:w="1338" w:type="dxa"/>
            <w:shd w:val="clear" w:color="auto" w:fill="auto"/>
            <w:vAlign w:val="center"/>
          </w:tcPr>
          <w:p w:rsidR="00F66153" w:rsidRPr="00DE1B28" w:rsidRDefault="00F66153" w:rsidP="0064136D">
            <w:pPr>
              <w:jc w:val="center"/>
              <w:rPr>
                <w:color w:val="000000" w:themeColor="text1"/>
              </w:rPr>
            </w:pPr>
            <w:r w:rsidRPr="00DE1B28">
              <w:rPr>
                <w:color w:val="000000" w:themeColor="text1"/>
              </w:rPr>
              <w:sym w:font="Symbol" w:char="F03C"/>
            </w:r>
            <w:r w:rsidRPr="00DE1B28">
              <w:rPr>
                <w:color w:val="000000" w:themeColor="text1"/>
              </w:rPr>
              <w:t xml:space="preserve"> 0,6</w:t>
            </w:r>
          </w:p>
        </w:tc>
        <w:tc>
          <w:tcPr>
            <w:tcW w:w="1905" w:type="dxa"/>
            <w:shd w:val="clear" w:color="auto" w:fill="auto"/>
            <w:vAlign w:val="center"/>
          </w:tcPr>
          <w:p w:rsidR="00F66153" w:rsidRPr="00DE1B28" w:rsidRDefault="00F66153" w:rsidP="0064136D">
            <w:pPr>
              <w:jc w:val="center"/>
              <w:rPr>
                <w:color w:val="000000" w:themeColor="text1"/>
              </w:rPr>
            </w:pPr>
            <w:r w:rsidRPr="00DE1B28">
              <w:rPr>
                <w:color w:val="000000" w:themeColor="text1"/>
              </w:rPr>
              <w:t>0,6 - 1,0</w:t>
            </w:r>
          </w:p>
        </w:tc>
        <w:tc>
          <w:tcPr>
            <w:tcW w:w="1905" w:type="dxa"/>
            <w:shd w:val="clear" w:color="auto" w:fill="auto"/>
            <w:vAlign w:val="center"/>
          </w:tcPr>
          <w:p w:rsidR="00F66153" w:rsidRPr="00DE1B28" w:rsidRDefault="00F66153" w:rsidP="0064136D">
            <w:pPr>
              <w:jc w:val="center"/>
              <w:rPr>
                <w:color w:val="000000" w:themeColor="text1"/>
              </w:rPr>
            </w:pPr>
            <w:r w:rsidRPr="00DE1B28">
              <w:rPr>
                <w:color w:val="000000" w:themeColor="text1"/>
              </w:rPr>
              <w:t>1,1 - 2,0</w:t>
            </w:r>
          </w:p>
        </w:tc>
        <w:tc>
          <w:tcPr>
            <w:tcW w:w="1373" w:type="dxa"/>
            <w:shd w:val="clear" w:color="auto" w:fill="auto"/>
            <w:vAlign w:val="center"/>
          </w:tcPr>
          <w:p w:rsidR="00F66153" w:rsidRPr="00DE1B28" w:rsidRDefault="00F66153" w:rsidP="0064136D">
            <w:pPr>
              <w:jc w:val="center"/>
              <w:rPr>
                <w:color w:val="000000" w:themeColor="text1"/>
              </w:rPr>
            </w:pPr>
            <w:r w:rsidRPr="00DE1B28">
              <w:rPr>
                <w:color w:val="000000" w:themeColor="text1"/>
              </w:rPr>
              <w:sym w:font="Symbol" w:char="F03E"/>
            </w:r>
            <w:r w:rsidRPr="00DE1B28">
              <w:rPr>
                <w:color w:val="000000" w:themeColor="text1"/>
              </w:rPr>
              <w:t xml:space="preserve"> 2,0</w:t>
            </w:r>
          </w:p>
        </w:tc>
      </w:tr>
      <w:tr w:rsidR="0064136D" w:rsidRPr="00DE1B28" w:rsidTr="0064136D">
        <w:trPr>
          <w:trHeight w:val="409"/>
        </w:trPr>
        <w:tc>
          <w:tcPr>
            <w:tcW w:w="2835" w:type="dxa"/>
            <w:shd w:val="clear" w:color="auto" w:fill="auto"/>
            <w:vAlign w:val="center"/>
          </w:tcPr>
          <w:p w:rsidR="00F66153" w:rsidRPr="00DE1B28" w:rsidRDefault="00F66153" w:rsidP="0064136D">
            <w:pPr>
              <w:jc w:val="center"/>
              <w:rPr>
                <w:b/>
                <w:color w:val="000000" w:themeColor="text1"/>
              </w:rPr>
            </w:pPr>
            <w:r w:rsidRPr="00DE1B28">
              <w:rPr>
                <w:b/>
                <w:color w:val="000000" w:themeColor="text1"/>
              </w:rPr>
              <w:t>Угловой размер, град</w:t>
            </w:r>
          </w:p>
        </w:tc>
        <w:tc>
          <w:tcPr>
            <w:tcW w:w="1338" w:type="dxa"/>
            <w:shd w:val="clear" w:color="auto" w:fill="auto"/>
            <w:vAlign w:val="center"/>
          </w:tcPr>
          <w:p w:rsidR="00F66153" w:rsidRPr="00DE1B28" w:rsidRDefault="00F66153" w:rsidP="0064136D">
            <w:pPr>
              <w:jc w:val="center"/>
              <w:rPr>
                <w:color w:val="000000" w:themeColor="text1"/>
              </w:rPr>
            </w:pPr>
            <w:r w:rsidRPr="00DE1B28">
              <w:rPr>
                <w:color w:val="000000" w:themeColor="text1"/>
              </w:rPr>
              <w:t>360</w:t>
            </w:r>
          </w:p>
        </w:tc>
        <w:tc>
          <w:tcPr>
            <w:tcW w:w="1905" w:type="dxa"/>
            <w:shd w:val="clear" w:color="auto" w:fill="auto"/>
            <w:vAlign w:val="center"/>
          </w:tcPr>
          <w:p w:rsidR="00F66153" w:rsidRPr="00DE1B28" w:rsidRDefault="00F66153" w:rsidP="0064136D">
            <w:pPr>
              <w:jc w:val="center"/>
              <w:rPr>
                <w:color w:val="000000" w:themeColor="text1"/>
              </w:rPr>
            </w:pPr>
            <w:r w:rsidRPr="00DE1B28">
              <w:rPr>
                <w:color w:val="000000" w:themeColor="text1"/>
              </w:rPr>
              <w:t>180</w:t>
            </w:r>
          </w:p>
        </w:tc>
        <w:tc>
          <w:tcPr>
            <w:tcW w:w="1905" w:type="dxa"/>
            <w:shd w:val="clear" w:color="auto" w:fill="auto"/>
            <w:vAlign w:val="center"/>
          </w:tcPr>
          <w:p w:rsidR="00F66153" w:rsidRPr="00DE1B28" w:rsidRDefault="00F66153" w:rsidP="0064136D">
            <w:pPr>
              <w:jc w:val="center"/>
              <w:rPr>
                <w:color w:val="000000" w:themeColor="text1"/>
              </w:rPr>
            </w:pPr>
            <w:r w:rsidRPr="00DE1B28">
              <w:rPr>
                <w:color w:val="000000" w:themeColor="text1"/>
              </w:rPr>
              <w:t>90</w:t>
            </w:r>
          </w:p>
        </w:tc>
        <w:tc>
          <w:tcPr>
            <w:tcW w:w="1373" w:type="dxa"/>
            <w:shd w:val="clear" w:color="auto" w:fill="auto"/>
            <w:vAlign w:val="center"/>
          </w:tcPr>
          <w:p w:rsidR="00F66153" w:rsidRPr="00DE1B28" w:rsidRDefault="00F66153" w:rsidP="0064136D">
            <w:pPr>
              <w:jc w:val="center"/>
              <w:rPr>
                <w:color w:val="000000" w:themeColor="text1"/>
              </w:rPr>
            </w:pPr>
            <w:r w:rsidRPr="00DE1B28">
              <w:rPr>
                <w:color w:val="000000" w:themeColor="text1"/>
              </w:rPr>
              <w:t>45</w:t>
            </w:r>
          </w:p>
        </w:tc>
      </w:tr>
    </w:tbl>
    <w:p w:rsidR="00F66153" w:rsidRPr="00DE1B28" w:rsidRDefault="00F66153" w:rsidP="00F66153">
      <w:pPr>
        <w:jc w:val="both"/>
        <w:rPr>
          <w:color w:val="000000" w:themeColor="text1"/>
        </w:rPr>
      </w:pPr>
    </w:p>
    <w:p w:rsidR="00F66153" w:rsidRPr="00DE1B28" w:rsidRDefault="00F66153" w:rsidP="00F66153">
      <w:pPr>
        <w:jc w:val="center"/>
        <w:rPr>
          <w:b/>
          <w:color w:val="000000" w:themeColor="text1"/>
          <w:sz w:val="26"/>
          <w:szCs w:val="26"/>
        </w:rPr>
      </w:pPr>
      <w:r w:rsidRPr="00DE1B28">
        <w:rPr>
          <w:b/>
          <w:color w:val="000000" w:themeColor="text1"/>
          <w:sz w:val="26"/>
          <w:szCs w:val="26"/>
        </w:rPr>
        <w:t>Скорость переноса переднего фронта облака</w:t>
      </w:r>
    </w:p>
    <w:p w:rsidR="00F66153" w:rsidRPr="00DE1B28" w:rsidRDefault="00F66153" w:rsidP="00F66153">
      <w:pPr>
        <w:jc w:val="center"/>
        <w:rPr>
          <w:b/>
          <w:color w:val="000000" w:themeColor="text1"/>
          <w:sz w:val="26"/>
          <w:szCs w:val="26"/>
        </w:rPr>
      </w:pPr>
      <w:r w:rsidRPr="00DE1B28">
        <w:rPr>
          <w:b/>
          <w:color w:val="000000" w:themeColor="text1"/>
          <w:sz w:val="26"/>
          <w:szCs w:val="26"/>
        </w:rPr>
        <w:t>зараженного воздуха в зависимости от скорости ветра, км/ч</w:t>
      </w:r>
    </w:p>
    <w:p w:rsidR="0046599F" w:rsidRPr="00DE1B28" w:rsidRDefault="0046599F" w:rsidP="0046599F">
      <w:pPr>
        <w:pStyle w:val="afff4"/>
        <w:jc w:val="right"/>
        <w:rPr>
          <w:i/>
          <w:color w:val="000000" w:themeColor="text1"/>
          <w:lang w:val="ru-RU"/>
        </w:rPr>
      </w:pPr>
      <w:r w:rsidRPr="00DE1B28">
        <w:rPr>
          <w:i/>
          <w:color w:val="000000" w:themeColor="text1"/>
          <w:lang w:val="ru-RU"/>
        </w:rPr>
        <w:t xml:space="preserve">Таблица </w:t>
      </w:r>
      <w:r w:rsidR="00FC1832" w:rsidRPr="00DE1B28">
        <w:rPr>
          <w:i/>
          <w:color w:val="000000" w:themeColor="text1"/>
          <w:lang w:val="ru-RU"/>
        </w:rPr>
        <w:t>33</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55453E" w:rsidRPr="00DE1B28" w:rsidTr="00F66153">
        <w:trPr>
          <w:cantSplit/>
          <w:trHeight w:val="202"/>
        </w:trPr>
        <w:tc>
          <w:tcPr>
            <w:tcW w:w="2552" w:type="dxa"/>
            <w:vMerge w:val="restart"/>
            <w:shd w:val="clear" w:color="auto" w:fill="auto"/>
          </w:tcPr>
          <w:p w:rsidR="00F66153" w:rsidRPr="00DE1B28" w:rsidRDefault="00F66153" w:rsidP="0064136D">
            <w:pPr>
              <w:jc w:val="center"/>
              <w:rPr>
                <w:b/>
                <w:color w:val="000000" w:themeColor="text1"/>
              </w:rPr>
            </w:pPr>
            <w:r w:rsidRPr="00DE1B28">
              <w:rPr>
                <w:b/>
                <w:color w:val="000000" w:themeColor="text1"/>
              </w:rPr>
              <w:t>Скорость ветра по данным прогноза, м/с</w:t>
            </w:r>
          </w:p>
        </w:tc>
        <w:tc>
          <w:tcPr>
            <w:tcW w:w="6804" w:type="dxa"/>
            <w:gridSpan w:val="3"/>
            <w:shd w:val="clear" w:color="auto" w:fill="auto"/>
          </w:tcPr>
          <w:p w:rsidR="00F66153" w:rsidRPr="00DE1B28" w:rsidRDefault="00F66153" w:rsidP="0064136D">
            <w:pPr>
              <w:jc w:val="center"/>
              <w:rPr>
                <w:b/>
                <w:color w:val="000000" w:themeColor="text1"/>
              </w:rPr>
            </w:pPr>
            <w:r w:rsidRPr="00DE1B28">
              <w:rPr>
                <w:b/>
                <w:color w:val="000000" w:themeColor="text1"/>
              </w:rPr>
              <w:t>Состояние приземного слоя воздуха</w:t>
            </w:r>
          </w:p>
        </w:tc>
      </w:tr>
      <w:tr w:rsidR="0055453E" w:rsidRPr="00DE1B28" w:rsidTr="0064136D">
        <w:trPr>
          <w:cantSplit/>
          <w:trHeight w:val="202"/>
        </w:trPr>
        <w:tc>
          <w:tcPr>
            <w:tcW w:w="2552" w:type="dxa"/>
            <w:vMerge/>
            <w:shd w:val="clear" w:color="auto" w:fill="auto"/>
          </w:tcPr>
          <w:p w:rsidR="00F66153" w:rsidRPr="00DE1B28" w:rsidRDefault="00F66153" w:rsidP="0064136D">
            <w:pPr>
              <w:jc w:val="center"/>
              <w:rPr>
                <w:b/>
                <w:color w:val="000000" w:themeColor="text1"/>
              </w:rPr>
            </w:pPr>
          </w:p>
        </w:tc>
        <w:tc>
          <w:tcPr>
            <w:tcW w:w="2173" w:type="dxa"/>
            <w:shd w:val="clear" w:color="auto" w:fill="auto"/>
          </w:tcPr>
          <w:p w:rsidR="00F66153" w:rsidRPr="00DE1B28" w:rsidRDefault="00F66153" w:rsidP="0064136D">
            <w:pPr>
              <w:jc w:val="center"/>
              <w:rPr>
                <w:b/>
                <w:color w:val="000000" w:themeColor="text1"/>
              </w:rPr>
            </w:pPr>
            <w:r w:rsidRPr="00DE1B28">
              <w:rPr>
                <w:b/>
                <w:color w:val="000000" w:themeColor="text1"/>
              </w:rPr>
              <w:t>Инверсия</w:t>
            </w:r>
          </w:p>
        </w:tc>
        <w:tc>
          <w:tcPr>
            <w:tcW w:w="2173" w:type="dxa"/>
            <w:shd w:val="clear" w:color="auto" w:fill="auto"/>
          </w:tcPr>
          <w:p w:rsidR="00F66153" w:rsidRPr="00DE1B28" w:rsidRDefault="00F66153" w:rsidP="0064136D">
            <w:pPr>
              <w:jc w:val="center"/>
              <w:rPr>
                <w:b/>
                <w:color w:val="000000" w:themeColor="text1"/>
              </w:rPr>
            </w:pPr>
            <w:r w:rsidRPr="00DE1B28">
              <w:rPr>
                <w:b/>
                <w:color w:val="000000" w:themeColor="text1"/>
              </w:rPr>
              <w:t>Изотермия</w:t>
            </w:r>
          </w:p>
        </w:tc>
        <w:tc>
          <w:tcPr>
            <w:tcW w:w="2458" w:type="dxa"/>
            <w:shd w:val="clear" w:color="auto" w:fill="auto"/>
          </w:tcPr>
          <w:p w:rsidR="00F66153" w:rsidRPr="00DE1B28" w:rsidRDefault="00F66153" w:rsidP="0064136D">
            <w:pPr>
              <w:jc w:val="center"/>
              <w:rPr>
                <w:b/>
                <w:color w:val="000000" w:themeColor="text1"/>
              </w:rPr>
            </w:pPr>
            <w:r w:rsidRPr="00DE1B28">
              <w:rPr>
                <w:b/>
                <w:color w:val="000000" w:themeColor="text1"/>
              </w:rPr>
              <w:t>Конвекция</w:t>
            </w:r>
          </w:p>
        </w:tc>
      </w:tr>
      <w:tr w:rsidR="0055453E" w:rsidRPr="00DE1B28" w:rsidTr="0064136D">
        <w:trPr>
          <w:trHeight w:val="222"/>
        </w:trPr>
        <w:tc>
          <w:tcPr>
            <w:tcW w:w="2552" w:type="dxa"/>
            <w:shd w:val="clear" w:color="auto" w:fill="auto"/>
          </w:tcPr>
          <w:p w:rsidR="00F66153" w:rsidRPr="00DE1B28" w:rsidRDefault="00F66153" w:rsidP="00F66153">
            <w:pPr>
              <w:jc w:val="center"/>
              <w:rPr>
                <w:color w:val="000000" w:themeColor="text1"/>
              </w:rPr>
            </w:pPr>
            <w:r w:rsidRPr="00DE1B28">
              <w:rPr>
                <w:color w:val="000000" w:themeColor="text1"/>
              </w:rPr>
              <w:t>1</w:t>
            </w:r>
          </w:p>
        </w:tc>
        <w:tc>
          <w:tcPr>
            <w:tcW w:w="2173" w:type="dxa"/>
            <w:shd w:val="clear" w:color="auto" w:fill="auto"/>
          </w:tcPr>
          <w:p w:rsidR="00F66153" w:rsidRPr="00DE1B28" w:rsidRDefault="00F66153" w:rsidP="00F66153">
            <w:pPr>
              <w:jc w:val="center"/>
              <w:rPr>
                <w:color w:val="000000" w:themeColor="text1"/>
              </w:rPr>
            </w:pPr>
            <w:r w:rsidRPr="00DE1B28">
              <w:rPr>
                <w:color w:val="000000" w:themeColor="text1"/>
              </w:rPr>
              <w:t>5</w:t>
            </w:r>
          </w:p>
        </w:tc>
        <w:tc>
          <w:tcPr>
            <w:tcW w:w="2173" w:type="dxa"/>
            <w:shd w:val="clear" w:color="auto" w:fill="auto"/>
          </w:tcPr>
          <w:p w:rsidR="00F66153" w:rsidRPr="00DE1B28" w:rsidRDefault="00F66153" w:rsidP="00F66153">
            <w:pPr>
              <w:jc w:val="center"/>
              <w:rPr>
                <w:color w:val="000000" w:themeColor="text1"/>
              </w:rPr>
            </w:pPr>
            <w:r w:rsidRPr="00DE1B28">
              <w:rPr>
                <w:color w:val="000000" w:themeColor="text1"/>
              </w:rPr>
              <w:t>6</w:t>
            </w:r>
          </w:p>
        </w:tc>
        <w:tc>
          <w:tcPr>
            <w:tcW w:w="2458" w:type="dxa"/>
            <w:shd w:val="clear" w:color="auto" w:fill="auto"/>
          </w:tcPr>
          <w:p w:rsidR="00F66153" w:rsidRPr="00DE1B28" w:rsidRDefault="00F66153" w:rsidP="00F66153">
            <w:pPr>
              <w:jc w:val="center"/>
              <w:rPr>
                <w:color w:val="000000" w:themeColor="text1"/>
              </w:rPr>
            </w:pPr>
            <w:r w:rsidRPr="00DE1B28">
              <w:rPr>
                <w:color w:val="000000" w:themeColor="text1"/>
              </w:rPr>
              <w:t>7</w:t>
            </w:r>
          </w:p>
        </w:tc>
      </w:tr>
      <w:tr w:rsidR="0055453E" w:rsidRPr="00DE1B28" w:rsidTr="00F66153">
        <w:trPr>
          <w:trHeight w:val="274"/>
        </w:trPr>
        <w:tc>
          <w:tcPr>
            <w:tcW w:w="2552" w:type="dxa"/>
            <w:shd w:val="clear" w:color="auto" w:fill="auto"/>
          </w:tcPr>
          <w:p w:rsidR="00F66153" w:rsidRPr="00DE1B28" w:rsidRDefault="00F66153" w:rsidP="00F66153">
            <w:pPr>
              <w:jc w:val="center"/>
              <w:rPr>
                <w:color w:val="000000" w:themeColor="text1"/>
              </w:rPr>
            </w:pPr>
            <w:r w:rsidRPr="00DE1B28">
              <w:rPr>
                <w:color w:val="000000" w:themeColor="text1"/>
              </w:rPr>
              <w:t>2</w:t>
            </w:r>
          </w:p>
        </w:tc>
        <w:tc>
          <w:tcPr>
            <w:tcW w:w="2173" w:type="dxa"/>
            <w:shd w:val="clear" w:color="auto" w:fill="auto"/>
          </w:tcPr>
          <w:p w:rsidR="00F66153" w:rsidRPr="00DE1B28" w:rsidRDefault="00F66153" w:rsidP="00F66153">
            <w:pPr>
              <w:jc w:val="center"/>
              <w:rPr>
                <w:color w:val="000000" w:themeColor="text1"/>
              </w:rPr>
            </w:pPr>
            <w:r w:rsidRPr="00DE1B28">
              <w:rPr>
                <w:color w:val="000000" w:themeColor="text1"/>
              </w:rPr>
              <w:t>10</w:t>
            </w:r>
          </w:p>
        </w:tc>
        <w:tc>
          <w:tcPr>
            <w:tcW w:w="2173" w:type="dxa"/>
            <w:shd w:val="clear" w:color="auto" w:fill="auto"/>
          </w:tcPr>
          <w:p w:rsidR="00F66153" w:rsidRPr="00DE1B28" w:rsidRDefault="00F66153" w:rsidP="00F66153">
            <w:pPr>
              <w:jc w:val="center"/>
              <w:rPr>
                <w:color w:val="000000" w:themeColor="text1"/>
              </w:rPr>
            </w:pPr>
            <w:r w:rsidRPr="00DE1B28">
              <w:rPr>
                <w:color w:val="000000" w:themeColor="text1"/>
              </w:rPr>
              <w:t>12</w:t>
            </w:r>
          </w:p>
        </w:tc>
        <w:tc>
          <w:tcPr>
            <w:tcW w:w="2458" w:type="dxa"/>
            <w:shd w:val="clear" w:color="auto" w:fill="auto"/>
          </w:tcPr>
          <w:p w:rsidR="00F66153" w:rsidRPr="00DE1B28" w:rsidRDefault="00F66153" w:rsidP="00F66153">
            <w:pPr>
              <w:jc w:val="center"/>
              <w:rPr>
                <w:color w:val="000000" w:themeColor="text1"/>
              </w:rPr>
            </w:pPr>
            <w:r w:rsidRPr="00DE1B28">
              <w:rPr>
                <w:color w:val="000000" w:themeColor="text1"/>
              </w:rPr>
              <w:t>14</w:t>
            </w:r>
          </w:p>
        </w:tc>
      </w:tr>
      <w:tr w:rsidR="0055453E" w:rsidRPr="00DE1B28" w:rsidTr="00F66153">
        <w:trPr>
          <w:trHeight w:val="202"/>
        </w:trPr>
        <w:tc>
          <w:tcPr>
            <w:tcW w:w="2552" w:type="dxa"/>
            <w:shd w:val="clear" w:color="auto" w:fill="auto"/>
          </w:tcPr>
          <w:p w:rsidR="00F66153" w:rsidRPr="00DE1B28" w:rsidRDefault="00F66153" w:rsidP="00F66153">
            <w:pPr>
              <w:jc w:val="center"/>
              <w:rPr>
                <w:color w:val="000000" w:themeColor="text1"/>
              </w:rPr>
            </w:pPr>
            <w:r w:rsidRPr="00DE1B28">
              <w:rPr>
                <w:color w:val="000000" w:themeColor="text1"/>
              </w:rPr>
              <w:t>3</w:t>
            </w:r>
          </w:p>
        </w:tc>
        <w:tc>
          <w:tcPr>
            <w:tcW w:w="2173" w:type="dxa"/>
            <w:shd w:val="clear" w:color="auto" w:fill="auto"/>
          </w:tcPr>
          <w:p w:rsidR="00F66153" w:rsidRPr="00DE1B28" w:rsidRDefault="00F66153" w:rsidP="00F66153">
            <w:pPr>
              <w:jc w:val="center"/>
              <w:rPr>
                <w:color w:val="000000" w:themeColor="text1"/>
              </w:rPr>
            </w:pPr>
            <w:r w:rsidRPr="00DE1B28">
              <w:rPr>
                <w:color w:val="000000" w:themeColor="text1"/>
              </w:rPr>
              <w:t>16</w:t>
            </w:r>
          </w:p>
        </w:tc>
        <w:tc>
          <w:tcPr>
            <w:tcW w:w="2173" w:type="dxa"/>
            <w:shd w:val="clear" w:color="auto" w:fill="auto"/>
          </w:tcPr>
          <w:p w:rsidR="00F66153" w:rsidRPr="00DE1B28" w:rsidRDefault="00F66153" w:rsidP="00F66153">
            <w:pPr>
              <w:jc w:val="center"/>
              <w:rPr>
                <w:color w:val="000000" w:themeColor="text1"/>
              </w:rPr>
            </w:pPr>
            <w:r w:rsidRPr="00DE1B28">
              <w:rPr>
                <w:color w:val="000000" w:themeColor="text1"/>
              </w:rPr>
              <w:t>18</w:t>
            </w:r>
          </w:p>
        </w:tc>
        <w:tc>
          <w:tcPr>
            <w:tcW w:w="2458" w:type="dxa"/>
            <w:shd w:val="clear" w:color="auto" w:fill="auto"/>
          </w:tcPr>
          <w:p w:rsidR="00F66153" w:rsidRPr="00DE1B28" w:rsidRDefault="00F66153" w:rsidP="00F66153">
            <w:pPr>
              <w:jc w:val="center"/>
              <w:rPr>
                <w:color w:val="000000" w:themeColor="text1"/>
              </w:rPr>
            </w:pPr>
            <w:r w:rsidRPr="00DE1B28">
              <w:rPr>
                <w:color w:val="000000" w:themeColor="text1"/>
              </w:rPr>
              <w:t>21</w:t>
            </w:r>
          </w:p>
        </w:tc>
      </w:tr>
      <w:tr w:rsidR="00F66153" w:rsidRPr="00DE1B28" w:rsidTr="00F66153">
        <w:trPr>
          <w:trHeight w:val="254"/>
        </w:trPr>
        <w:tc>
          <w:tcPr>
            <w:tcW w:w="2552" w:type="dxa"/>
            <w:shd w:val="clear" w:color="auto" w:fill="auto"/>
          </w:tcPr>
          <w:p w:rsidR="00F66153" w:rsidRPr="00DE1B28" w:rsidRDefault="00F66153" w:rsidP="00F66153">
            <w:pPr>
              <w:jc w:val="center"/>
              <w:rPr>
                <w:color w:val="000000" w:themeColor="text1"/>
              </w:rPr>
            </w:pPr>
            <w:r w:rsidRPr="00DE1B28">
              <w:rPr>
                <w:color w:val="000000" w:themeColor="text1"/>
              </w:rPr>
              <w:t>4</w:t>
            </w:r>
          </w:p>
        </w:tc>
        <w:tc>
          <w:tcPr>
            <w:tcW w:w="2173" w:type="dxa"/>
            <w:shd w:val="clear" w:color="auto" w:fill="auto"/>
          </w:tcPr>
          <w:p w:rsidR="00F66153" w:rsidRPr="00DE1B28" w:rsidRDefault="00F66153" w:rsidP="00F66153">
            <w:pPr>
              <w:jc w:val="center"/>
              <w:rPr>
                <w:color w:val="000000" w:themeColor="text1"/>
              </w:rPr>
            </w:pPr>
            <w:r w:rsidRPr="00DE1B28">
              <w:rPr>
                <w:color w:val="000000" w:themeColor="text1"/>
              </w:rPr>
              <w:t>21</w:t>
            </w:r>
          </w:p>
        </w:tc>
        <w:tc>
          <w:tcPr>
            <w:tcW w:w="2173" w:type="dxa"/>
            <w:shd w:val="clear" w:color="auto" w:fill="auto"/>
          </w:tcPr>
          <w:p w:rsidR="00F66153" w:rsidRPr="00DE1B28" w:rsidRDefault="00F66153" w:rsidP="00F66153">
            <w:pPr>
              <w:jc w:val="center"/>
              <w:rPr>
                <w:color w:val="000000" w:themeColor="text1"/>
              </w:rPr>
            </w:pPr>
            <w:r w:rsidRPr="00DE1B28">
              <w:rPr>
                <w:color w:val="000000" w:themeColor="text1"/>
              </w:rPr>
              <w:t>24</w:t>
            </w:r>
          </w:p>
        </w:tc>
        <w:tc>
          <w:tcPr>
            <w:tcW w:w="2458" w:type="dxa"/>
            <w:shd w:val="clear" w:color="auto" w:fill="auto"/>
          </w:tcPr>
          <w:p w:rsidR="00F66153" w:rsidRPr="00DE1B28" w:rsidRDefault="00F66153" w:rsidP="00F66153">
            <w:pPr>
              <w:jc w:val="center"/>
              <w:rPr>
                <w:color w:val="000000" w:themeColor="text1"/>
              </w:rPr>
            </w:pPr>
            <w:r w:rsidRPr="00DE1B28">
              <w:rPr>
                <w:color w:val="000000" w:themeColor="text1"/>
              </w:rPr>
              <w:t>28</w:t>
            </w:r>
          </w:p>
        </w:tc>
      </w:tr>
    </w:tbl>
    <w:p w:rsidR="003A2160" w:rsidRPr="00DE1B28" w:rsidRDefault="003A2160" w:rsidP="00F66153">
      <w:pPr>
        <w:jc w:val="right"/>
        <w:rPr>
          <w:b/>
          <w:color w:val="000000" w:themeColor="text1"/>
        </w:rPr>
      </w:pPr>
    </w:p>
    <w:p w:rsidR="00F66153" w:rsidRPr="00DE1B28" w:rsidRDefault="00F66153" w:rsidP="00F66153">
      <w:pPr>
        <w:jc w:val="center"/>
        <w:rPr>
          <w:b/>
          <w:color w:val="000000" w:themeColor="text1"/>
          <w:sz w:val="26"/>
          <w:szCs w:val="26"/>
        </w:rPr>
      </w:pPr>
      <w:r w:rsidRPr="00DE1B28">
        <w:rPr>
          <w:b/>
          <w:color w:val="000000" w:themeColor="text1"/>
          <w:sz w:val="26"/>
          <w:szCs w:val="26"/>
        </w:rPr>
        <w:t>Характеристики зон заражения при аварийных разливах АХОВ на транспортных магистралях и на предприятиях промышленности</w:t>
      </w:r>
    </w:p>
    <w:p w:rsidR="0046599F" w:rsidRPr="00DE1B28" w:rsidRDefault="0046599F" w:rsidP="0046599F">
      <w:pPr>
        <w:pStyle w:val="afff4"/>
        <w:jc w:val="right"/>
        <w:rPr>
          <w:i/>
          <w:color w:val="000000" w:themeColor="text1"/>
          <w:lang w:val="ru-RU"/>
        </w:rPr>
      </w:pPr>
      <w:r w:rsidRPr="00DE1B28">
        <w:rPr>
          <w:i/>
          <w:color w:val="000000" w:themeColor="text1"/>
          <w:lang w:val="ru-RU"/>
        </w:rPr>
        <w:t xml:space="preserve">Таблица </w:t>
      </w:r>
      <w:r w:rsidR="00FC1832" w:rsidRPr="00DE1B28">
        <w:rPr>
          <w:i/>
          <w:color w:val="000000" w:themeColor="text1"/>
          <w:lang w:val="ru-RU"/>
        </w:rPr>
        <w:t>34</w:t>
      </w:r>
    </w:p>
    <w:tbl>
      <w:tblPr>
        <w:tblW w:w="97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8"/>
        <w:gridCol w:w="850"/>
        <w:gridCol w:w="851"/>
        <w:gridCol w:w="852"/>
        <w:gridCol w:w="851"/>
        <w:gridCol w:w="850"/>
        <w:gridCol w:w="425"/>
        <w:gridCol w:w="426"/>
        <w:gridCol w:w="850"/>
        <w:gridCol w:w="851"/>
      </w:tblGrid>
      <w:tr w:rsidR="0055453E" w:rsidRPr="00DE1B28" w:rsidTr="001801C8">
        <w:trPr>
          <w:trHeight w:val="243"/>
        </w:trPr>
        <w:tc>
          <w:tcPr>
            <w:tcW w:w="5481" w:type="dxa"/>
            <w:gridSpan w:val="4"/>
            <w:vMerge w:val="restart"/>
            <w:shd w:val="clear" w:color="auto" w:fill="auto"/>
            <w:vAlign w:val="center"/>
          </w:tcPr>
          <w:p w:rsidR="00F66153" w:rsidRPr="00DE1B28" w:rsidRDefault="00F66153" w:rsidP="00F66153">
            <w:pPr>
              <w:jc w:val="center"/>
              <w:rPr>
                <w:b/>
                <w:color w:val="000000" w:themeColor="text1"/>
              </w:rPr>
            </w:pPr>
            <w:r w:rsidRPr="00DE1B28">
              <w:rPr>
                <w:b/>
                <w:color w:val="000000" w:themeColor="text1"/>
              </w:rPr>
              <w:t>Параметры</w:t>
            </w:r>
          </w:p>
        </w:tc>
        <w:tc>
          <w:tcPr>
            <w:tcW w:w="4253" w:type="dxa"/>
            <w:gridSpan w:val="6"/>
            <w:shd w:val="clear" w:color="auto" w:fill="auto"/>
            <w:vAlign w:val="center"/>
          </w:tcPr>
          <w:p w:rsidR="00F66153" w:rsidRPr="00DE1B28" w:rsidRDefault="00626C3A" w:rsidP="00F66153">
            <w:pPr>
              <w:jc w:val="center"/>
              <w:rPr>
                <w:b/>
                <w:color w:val="000000" w:themeColor="text1"/>
              </w:rPr>
            </w:pPr>
            <w:r w:rsidRPr="00DE1B28">
              <w:rPr>
                <w:b/>
                <w:color w:val="000000" w:themeColor="text1"/>
              </w:rPr>
              <w:t>А</w:t>
            </w:r>
            <w:r w:rsidR="00F66153" w:rsidRPr="00DE1B28">
              <w:rPr>
                <w:b/>
                <w:color w:val="000000" w:themeColor="text1"/>
              </w:rPr>
              <w:t>ммиак</w:t>
            </w:r>
          </w:p>
        </w:tc>
      </w:tr>
      <w:tr w:rsidR="0055453E" w:rsidRPr="00DE1B28" w:rsidTr="001801C8">
        <w:trPr>
          <w:trHeight w:val="152"/>
        </w:trPr>
        <w:tc>
          <w:tcPr>
            <w:tcW w:w="5481" w:type="dxa"/>
            <w:gridSpan w:val="4"/>
            <w:vMerge/>
            <w:tcBorders>
              <w:bottom w:val="single" w:sz="4" w:space="0" w:color="auto"/>
            </w:tcBorders>
            <w:shd w:val="clear" w:color="auto" w:fill="auto"/>
            <w:vAlign w:val="center"/>
          </w:tcPr>
          <w:p w:rsidR="00F66153" w:rsidRPr="00DE1B28" w:rsidRDefault="00F66153" w:rsidP="00F66153">
            <w:pPr>
              <w:rPr>
                <w:b/>
                <w:color w:val="000000" w:themeColor="text1"/>
              </w:rPr>
            </w:pPr>
          </w:p>
        </w:tc>
        <w:tc>
          <w:tcPr>
            <w:tcW w:w="2126" w:type="dxa"/>
            <w:gridSpan w:val="3"/>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8 м</w:t>
            </w:r>
            <w:r w:rsidRPr="00DE1B28">
              <w:rPr>
                <w:b/>
                <w:color w:val="000000" w:themeColor="text1"/>
                <w:vertAlign w:val="superscript"/>
              </w:rPr>
              <w:t>3</w:t>
            </w:r>
          </w:p>
        </w:tc>
        <w:tc>
          <w:tcPr>
            <w:tcW w:w="2127" w:type="dxa"/>
            <w:gridSpan w:val="3"/>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54 м</w:t>
            </w:r>
            <w:r w:rsidRPr="00DE1B28">
              <w:rPr>
                <w:b/>
                <w:color w:val="000000" w:themeColor="text1"/>
                <w:vertAlign w:val="superscript"/>
              </w:rPr>
              <w:t>3</w:t>
            </w:r>
          </w:p>
        </w:tc>
      </w:tr>
      <w:tr w:rsidR="0055453E" w:rsidRPr="00DE1B28" w:rsidTr="001801C8">
        <w:tc>
          <w:tcPr>
            <w:tcW w:w="5481" w:type="dxa"/>
            <w:gridSpan w:val="4"/>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Степень заполнения цистерны, %</w:t>
            </w:r>
          </w:p>
        </w:tc>
        <w:tc>
          <w:tcPr>
            <w:tcW w:w="2126" w:type="dxa"/>
            <w:gridSpan w:val="3"/>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95</w:t>
            </w:r>
          </w:p>
        </w:tc>
        <w:tc>
          <w:tcPr>
            <w:tcW w:w="2127" w:type="dxa"/>
            <w:gridSpan w:val="3"/>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95</w:t>
            </w: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t>Молярная масса АХОВ, кг/кМоль</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17.03</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17.03</w:t>
            </w: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t>Плотность АХОВ (паров), кг/м3</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0.0073</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0.0007</w:t>
            </w: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lastRenderedPageBreak/>
              <w:t>Пороговая токсодоза, мг*мин</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0.6</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15</w:t>
            </w: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t>Количество выброшенного (разлившегося) при аварии вещества, т</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5,18</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34,94</w:t>
            </w: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t>Эквивалентное количество вещества по первичному облаку, т</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0,002</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0,014</w:t>
            </w: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t>Эквивалентное количество вещества по вторичному облаку, т</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0,150</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1,016</w:t>
            </w: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t>Время испарения АХОВ с площади разлива, ч:</w:t>
            </w:r>
            <w:r w:rsidR="00626C3A" w:rsidRPr="00DE1B28">
              <w:rPr>
                <w:color w:val="000000" w:themeColor="text1"/>
              </w:rPr>
              <w:t> </w:t>
            </w:r>
            <w:r w:rsidRPr="00DE1B28">
              <w:rPr>
                <w:color w:val="000000" w:themeColor="text1"/>
              </w:rPr>
              <w:t>мин</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1:21</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1:21</w:t>
            </w:r>
          </w:p>
        </w:tc>
      </w:tr>
      <w:tr w:rsidR="0055453E" w:rsidRPr="00DE1B28" w:rsidTr="001801C8">
        <w:tc>
          <w:tcPr>
            <w:tcW w:w="5481" w:type="dxa"/>
            <w:gridSpan w:val="4"/>
            <w:shd w:val="clear" w:color="auto" w:fill="auto"/>
            <w:vAlign w:val="center"/>
          </w:tcPr>
          <w:p w:rsidR="0064136D" w:rsidRPr="00DE1B28" w:rsidRDefault="0064136D" w:rsidP="00F66153">
            <w:pPr>
              <w:rPr>
                <w:color w:val="000000" w:themeColor="text1"/>
              </w:rPr>
            </w:pPr>
            <w:r w:rsidRPr="00DE1B28">
              <w:rPr>
                <w:color w:val="000000" w:themeColor="text1"/>
              </w:rPr>
              <w:t>Глубина зоны заражения, км.</w:t>
            </w:r>
          </w:p>
        </w:tc>
        <w:tc>
          <w:tcPr>
            <w:tcW w:w="4253" w:type="dxa"/>
            <w:gridSpan w:val="6"/>
            <w:shd w:val="clear" w:color="auto" w:fill="auto"/>
            <w:vAlign w:val="center"/>
          </w:tcPr>
          <w:p w:rsidR="0064136D" w:rsidRPr="00DE1B28" w:rsidRDefault="0064136D" w:rsidP="00F66153">
            <w:pPr>
              <w:jc w:val="center"/>
              <w:rPr>
                <w:color w:val="000000" w:themeColor="text1"/>
              </w:rPr>
            </w:pP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t>Первичным облаком</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0,079</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0,43</w:t>
            </w:r>
          </w:p>
        </w:tc>
      </w:tr>
      <w:tr w:rsidR="0055453E" w:rsidRPr="00DE1B28" w:rsidTr="001801C8">
        <w:tc>
          <w:tcPr>
            <w:tcW w:w="5481" w:type="dxa"/>
            <w:gridSpan w:val="4"/>
            <w:tcBorders>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Вторичным облаком</w:t>
            </w:r>
          </w:p>
        </w:tc>
        <w:tc>
          <w:tcPr>
            <w:tcW w:w="2126" w:type="dxa"/>
            <w:gridSpan w:val="3"/>
            <w:tcBorders>
              <w:bottom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1,49</w:t>
            </w:r>
          </w:p>
        </w:tc>
        <w:tc>
          <w:tcPr>
            <w:tcW w:w="2127" w:type="dxa"/>
            <w:gridSpan w:val="3"/>
            <w:tcBorders>
              <w:bottom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4,8</w:t>
            </w:r>
          </w:p>
        </w:tc>
      </w:tr>
      <w:tr w:rsidR="0055453E" w:rsidRPr="00DE1B28" w:rsidTr="001801C8">
        <w:trPr>
          <w:trHeight w:val="239"/>
        </w:trPr>
        <w:tc>
          <w:tcPr>
            <w:tcW w:w="5481" w:type="dxa"/>
            <w:gridSpan w:val="4"/>
            <w:tcBorders>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Полная</w:t>
            </w:r>
          </w:p>
        </w:tc>
        <w:tc>
          <w:tcPr>
            <w:tcW w:w="2126" w:type="dxa"/>
            <w:gridSpan w:val="3"/>
            <w:tcBorders>
              <w:bottom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1,53</w:t>
            </w:r>
          </w:p>
        </w:tc>
        <w:tc>
          <w:tcPr>
            <w:tcW w:w="2127" w:type="dxa"/>
            <w:gridSpan w:val="3"/>
            <w:tcBorders>
              <w:bottom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5,0</w:t>
            </w:r>
          </w:p>
        </w:tc>
      </w:tr>
      <w:tr w:rsidR="0055453E" w:rsidRPr="00DE1B28" w:rsidTr="001801C8">
        <w:tc>
          <w:tcPr>
            <w:tcW w:w="5481" w:type="dxa"/>
            <w:gridSpan w:val="4"/>
            <w:tcBorders>
              <w:top w:val="single" w:sz="4" w:space="0" w:color="auto"/>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Глубина зоны заражения АХОВ за 1 час, км</w:t>
            </w:r>
          </w:p>
        </w:tc>
        <w:tc>
          <w:tcPr>
            <w:tcW w:w="2126" w:type="dxa"/>
            <w:gridSpan w:val="3"/>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1,53</w:t>
            </w:r>
          </w:p>
        </w:tc>
        <w:tc>
          <w:tcPr>
            <w:tcW w:w="2127" w:type="dxa"/>
            <w:gridSpan w:val="3"/>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5,0</w:t>
            </w:r>
          </w:p>
        </w:tc>
      </w:tr>
      <w:tr w:rsidR="0055453E" w:rsidRPr="00DE1B28" w:rsidTr="001801C8">
        <w:tc>
          <w:tcPr>
            <w:tcW w:w="5481" w:type="dxa"/>
            <w:gridSpan w:val="4"/>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Предельно возможная глубина зоны заражения АХОВ, км</w:t>
            </w:r>
          </w:p>
        </w:tc>
        <w:tc>
          <w:tcPr>
            <w:tcW w:w="2126" w:type="dxa"/>
            <w:gridSpan w:val="3"/>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1,732</w:t>
            </w:r>
          </w:p>
        </w:tc>
        <w:tc>
          <w:tcPr>
            <w:tcW w:w="2127" w:type="dxa"/>
            <w:gridSpan w:val="3"/>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5,629</w:t>
            </w:r>
          </w:p>
        </w:tc>
      </w:tr>
      <w:tr w:rsidR="0055453E" w:rsidRPr="00DE1B28" w:rsidTr="001801C8">
        <w:tc>
          <w:tcPr>
            <w:tcW w:w="5481" w:type="dxa"/>
            <w:gridSpan w:val="4"/>
            <w:shd w:val="clear" w:color="auto" w:fill="auto"/>
            <w:vAlign w:val="center"/>
          </w:tcPr>
          <w:p w:rsidR="0064136D" w:rsidRPr="00DE1B28" w:rsidRDefault="0064136D" w:rsidP="00F66153">
            <w:pPr>
              <w:rPr>
                <w:color w:val="000000" w:themeColor="text1"/>
              </w:rPr>
            </w:pPr>
            <w:r w:rsidRPr="00DE1B28">
              <w:rPr>
                <w:color w:val="000000" w:themeColor="text1"/>
              </w:rPr>
              <w:t>Площадь зоны заражения облаком АХОВ, км</w:t>
            </w:r>
            <w:r w:rsidRPr="00DE1B28">
              <w:rPr>
                <w:color w:val="000000" w:themeColor="text1"/>
                <w:vertAlign w:val="superscript"/>
              </w:rPr>
              <w:t>2</w:t>
            </w:r>
          </w:p>
        </w:tc>
        <w:tc>
          <w:tcPr>
            <w:tcW w:w="4253" w:type="dxa"/>
            <w:gridSpan w:val="6"/>
            <w:shd w:val="clear" w:color="auto" w:fill="auto"/>
            <w:vAlign w:val="center"/>
          </w:tcPr>
          <w:p w:rsidR="0064136D" w:rsidRPr="00DE1B28" w:rsidRDefault="0064136D" w:rsidP="00F66153">
            <w:pPr>
              <w:jc w:val="center"/>
              <w:rPr>
                <w:color w:val="000000" w:themeColor="text1"/>
              </w:rPr>
            </w:pP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t>Возможная</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3,66</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39,21</w:t>
            </w:r>
          </w:p>
        </w:tc>
      </w:tr>
      <w:tr w:rsidR="0055453E" w:rsidRPr="00DE1B28" w:rsidTr="001801C8">
        <w:tc>
          <w:tcPr>
            <w:tcW w:w="5481" w:type="dxa"/>
            <w:gridSpan w:val="4"/>
            <w:shd w:val="clear" w:color="auto" w:fill="auto"/>
            <w:vAlign w:val="center"/>
          </w:tcPr>
          <w:p w:rsidR="00F66153" w:rsidRPr="00DE1B28" w:rsidRDefault="00F66153" w:rsidP="00F66153">
            <w:pPr>
              <w:rPr>
                <w:color w:val="000000" w:themeColor="text1"/>
              </w:rPr>
            </w:pPr>
            <w:r w:rsidRPr="00DE1B28">
              <w:rPr>
                <w:color w:val="000000" w:themeColor="text1"/>
              </w:rPr>
              <w:t>Фактическая</w:t>
            </w:r>
          </w:p>
        </w:tc>
        <w:tc>
          <w:tcPr>
            <w:tcW w:w="2126"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0,19</w:t>
            </w:r>
          </w:p>
        </w:tc>
        <w:tc>
          <w:tcPr>
            <w:tcW w:w="2127" w:type="dxa"/>
            <w:gridSpan w:val="3"/>
            <w:shd w:val="clear" w:color="auto" w:fill="auto"/>
            <w:vAlign w:val="center"/>
          </w:tcPr>
          <w:p w:rsidR="00F66153" w:rsidRPr="00DE1B28" w:rsidRDefault="00F66153" w:rsidP="00F66153">
            <w:pPr>
              <w:jc w:val="center"/>
              <w:rPr>
                <w:color w:val="000000" w:themeColor="text1"/>
              </w:rPr>
            </w:pPr>
            <w:r w:rsidRPr="00DE1B28">
              <w:rPr>
                <w:color w:val="000000" w:themeColor="text1"/>
              </w:rPr>
              <w:t>2,024</w:t>
            </w:r>
          </w:p>
        </w:tc>
      </w:tr>
      <w:tr w:rsidR="0055453E" w:rsidRPr="00DE1B28" w:rsidTr="001801C8">
        <w:trPr>
          <w:trHeight w:val="85"/>
        </w:trPr>
        <w:tc>
          <w:tcPr>
            <w:tcW w:w="2928" w:type="dxa"/>
            <w:vMerge w:val="restart"/>
            <w:shd w:val="clear" w:color="auto" w:fill="auto"/>
            <w:vAlign w:val="center"/>
          </w:tcPr>
          <w:p w:rsidR="00F66153" w:rsidRPr="00DE1B28" w:rsidRDefault="00F66153" w:rsidP="00F66153">
            <w:pPr>
              <w:jc w:val="center"/>
              <w:rPr>
                <w:b/>
                <w:color w:val="000000" w:themeColor="text1"/>
              </w:rPr>
            </w:pPr>
            <w:r w:rsidRPr="00DE1B28">
              <w:rPr>
                <w:b/>
                <w:color w:val="000000" w:themeColor="text1"/>
              </w:rPr>
              <w:t>Параметры</w:t>
            </w:r>
          </w:p>
        </w:tc>
        <w:tc>
          <w:tcPr>
            <w:tcW w:w="1701" w:type="dxa"/>
            <w:gridSpan w:val="2"/>
            <w:shd w:val="clear" w:color="auto" w:fill="auto"/>
            <w:vAlign w:val="center"/>
          </w:tcPr>
          <w:p w:rsidR="00F66153" w:rsidRPr="00DE1B28" w:rsidRDefault="00F66153" w:rsidP="00F66153">
            <w:pPr>
              <w:jc w:val="center"/>
              <w:rPr>
                <w:b/>
                <w:color w:val="000000" w:themeColor="text1"/>
              </w:rPr>
            </w:pPr>
            <w:r w:rsidRPr="00DE1B28">
              <w:rPr>
                <w:b/>
                <w:color w:val="000000" w:themeColor="text1"/>
              </w:rPr>
              <w:t>Соляная</w:t>
            </w:r>
          </w:p>
          <w:p w:rsidR="00F66153" w:rsidRPr="00DE1B28" w:rsidRDefault="00626C3A" w:rsidP="00F66153">
            <w:pPr>
              <w:jc w:val="center"/>
              <w:rPr>
                <w:b/>
                <w:color w:val="000000" w:themeColor="text1"/>
              </w:rPr>
            </w:pPr>
            <w:r w:rsidRPr="00DE1B28">
              <w:rPr>
                <w:b/>
                <w:color w:val="000000" w:themeColor="text1"/>
              </w:rPr>
              <w:t>кислота</w:t>
            </w:r>
          </w:p>
        </w:tc>
        <w:tc>
          <w:tcPr>
            <w:tcW w:w="5105" w:type="dxa"/>
            <w:gridSpan w:val="7"/>
            <w:shd w:val="clear" w:color="auto" w:fill="auto"/>
            <w:vAlign w:val="center"/>
          </w:tcPr>
          <w:p w:rsidR="00F66153" w:rsidRPr="00DE1B28" w:rsidRDefault="00F66153" w:rsidP="00F66153">
            <w:pPr>
              <w:jc w:val="center"/>
              <w:rPr>
                <w:b/>
                <w:color w:val="000000" w:themeColor="text1"/>
              </w:rPr>
            </w:pPr>
            <w:r w:rsidRPr="00DE1B28">
              <w:rPr>
                <w:b/>
                <w:color w:val="000000" w:themeColor="text1"/>
              </w:rPr>
              <w:t>Аммиак</w:t>
            </w:r>
          </w:p>
        </w:tc>
      </w:tr>
      <w:tr w:rsidR="0055453E" w:rsidRPr="00DE1B28" w:rsidTr="001801C8">
        <w:trPr>
          <w:trHeight w:val="152"/>
        </w:trPr>
        <w:tc>
          <w:tcPr>
            <w:tcW w:w="2928" w:type="dxa"/>
            <w:vMerge/>
            <w:tcBorders>
              <w:bottom w:val="single" w:sz="4" w:space="0" w:color="auto"/>
            </w:tcBorders>
            <w:shd w:val="clear" w:color="auto" w:fill="auto"/>
            <w:vAlign w:val="center"/>
          </w:tcPr>
          <w:p w:rsidR="00F66153" w:rsidRPr="00DE1B28"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1,2 т</w:t>
            </w: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120 т</w:t>
            </w:r>
          </w:p>
        </w:tc>
        <w:tc>
          <w:tcPr>
            <w:tcW w:w="852"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0,02т</w:t>
            </w: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0,08т</w:t>
            </w:r>
          </w:p>
        </w:tc>
        <w:tc>
          <w:tcPr>
            <w:tcW w:w="85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0,1т</w:t>
            </w:r>
          </w:p>
        </w:tc>
        <w:tc>
          <w:tcPr>
            <w:tcW w:w="851" w:type="dxa"/>
            <w:gridSpan w:val="2"/>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0,19т</w:t>
            </w:r>
          </w:p>
        </w:tc>
        <w:tc>
          <w:tcPr>
            <w:tcW w:w="85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0,2т</w:t>
            </w: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0,24т</w:t>
            </w:r>
          </w:p>
        </w:tc>
      </w:tr>
      <w:tr w:rsidR="0055453E" w:rsidRPr="00DE1B28" w:rsidTr="001801C8">
        <w:tc>
          <w:tcPr>
            <w:tcW w:w="2928" w:type="dxa"/>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2"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Молярная масса АХОВ, кг/кМоль</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36.46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36.46</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r>
      <w:tr w:rsidR="0055453E" w:rsidRPr="00DE1B28" w:rsidTr="001801C8">
        <w:trPr>
          <w:trHeight w:val="485"/>
        </w:trPr>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Плотность АХОВ (паров), кг/м3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Пороговая токсодоза, мг*мин</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6,0·</w:t>
            </w:r>
          </w:p>
          <w:p w:rsidR="00F66153" w:rsidRPr="00DE1B28" w:rsidRDefault="00F66153" w:rsidP="00F66153">
            <w:pPr>
              <w:jc w:val="center"/>
              <w:rPr>
                <w:color w:val="000000" w:themeColor="text1"/>
                <w:sz w:val="22"/>
                <w:szCs w:val="22"/>
              </w:rPr>
            </w:pPr>
            <w:r w:rsidRPr="00DE1B28">
              <w:rPr>
                <w:color w:val="000000" w:themeColor="text1"/>
                <w:sz w:val="22"/>
                <w:szCs w:val="22"/>
              </w:rPr>
              <w:t>10-6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3,0·</w:t>
            </w:r>
          </w:p>
          <w:p w:rsidR="00F66153" w:rsidRPr="00DE1B28" w:rsidRDefault="00F66153" w:rsidP="00F66153">
            <w:pPr>
              <w:jc w:val="center"/>
              <w:rPr>
                <w:color w:val="000000" w:themeColor="text1"/>
                <w:sz w:val="22"/>
                <w:szCs w:val="22"/>
              </w:rPr>
            </w:pPr>
            <w:r w:rsidRPr="00DE1B28">
              <w:rPr>
                <w:color w:val="000000" w:themeColor="text1"/>
                <w:sz w:val="22"/>
                <w:szCs w:val="22"/>
              </w:rPr>
              <w:t>10-5</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4,0·</w:t>
            </w:r>
          </w:p>
          <w:p w:rsidR="00F66153" w:rsidRPr="00DE1B28" w:rsidRDefault="00F66153" w:rsidP="00F66153">
            <w:pPr>
              <w:jc w:val="center"/>
              <w:rPr>
                <w:color w:val="000000" w:themeColor="text1"/>
                <w:sz w:val="22"/>
                <w:szCs w:val="22"/>
              </w:rPr>
            </w:pPr>
            <w:r w:rsidRPr="00DE1B28">
              <w:rPr>
                <w:color w:val="000000" w:themeColor="text1"/>
                <w:sz w:val="22"/>
                <w:szCs w:val="22"/>
              </w:rPr>
              <w:t>10-5</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8,0·</w:t>
            </w:r>
          </w:p>
          <w:p w:rsidR="00F66153" w:rsidRPr="00DE1B28" w:rsidRDefault="00F66153" w:rsidP="00F66153">
            <w:pPr>
              <w:jc w:val="center"/>
              <w:rPr>
                <w:color w:val="000000" w:themeColor="text1"/>
                <w:sz w:val="22"/>
                <w:szCs w:val="22"/>
              </w:rPr>
            </w:pPr>
            <w:r w:rsidRPr="00DE1B28">
              <w:rPr>
                <w:color w:val="000000" w:themeColor="text1"/>
                <w:sz w:val="22"/>
                <w:szCs w:val="22"/>
              </w:rPr>
              <w:t>10-5</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8,0·</w:t>
            </w:r>
          </w:p>
          <w:p w:rsidR="00F66153" w:rsidRPr="00DE1B28" w:rsidRDefault="00F66153" w:rsidP="00F66153">
            <w:pPr>
              <w:jc w:val="center"/>
              <w:rPr>
                <w:color w:val="000000" w:themeColor="text1"/>
                <w:sz w:val="22"/>
                <w:szCs w:val="22"/>
              </w:rPr>
            </w:pPr>
            <w:r w:rsidRPr="00DE1B28">
              <w:rPr>
                <w:color w:val="000000" w:themeColor="text1"/>
                <w:sz w:val="22"/>
                <w:szCs w:val="22"/>
              </w:rPr>
              <w:t>10-5</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0,126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12,62</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6,0·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0,002</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0,003</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0,006</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w:t>
            </w:r>
          </w:p>
        </w:tc>
      </w:tr>
      <w:tr w:rsidR="0055453E" w:rsidRPr="00DE1B28" w:rsidTr="001801C8">
        <w:tc>
          <w:tcPr>
            <w:tcW w:w="2928" w:type="dxa"/>
            <w:shd w:val="clear" w:color="auto" w:fill="auto"/>
            <w:vAlign w:val="center"/>
          </w:tcPr>
          <w:p w:rsidR="00F66153" w:rsidRPr="00DE1B28" w:rsidRDefault="00F66153" w:rsidP="00626C3A">
            <w:pPr>
              <w:rPr>
                <w:color w:val="000000" w:themeColor="text1"/>
              </w:rPr>
            </w:pPr>
            <w:r w:rsidRPr="00DE1B28">
              <w:rPr>
                <w:color w:val="000000" w:themeColor="text1"/>
              </w:rPr>
              <w:t xml:space="preserve">Время испарения АХОВ с площади разлива, </w:t>
            </w:r>
            <w:r w:rsidR="00626C3A" w:rsidRPr="00DE1B28">
              <w:rPr>
                <w:color w:val="000000" w:themeColor="text1"/>
              </w:rPr>
              <w:t>ч: мин</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r>
      <w:tr w:rsidR="0055453E" w:rsidRPr="00DE1B28" w:rsidTr="001801C8">
        <w:tc>
          <w:tcPr>
            <w:tcW w:w="9734" w:type="dxa"/>
            <w:gridSpan w:val="10"/>
            <w:shd w:val="clear" w:color="auto" w:fill="auto"/>
            <w:vAlign w:val="center"/>
          </w:tcPr>
          <w:p w:rsidR="000D18F8" w:rsidRPr="00DE1B28" w:rsidRDefault="000D18F8" w:rsidP="00F66153">
            <w:pPr>
              <w:jc w:val="center"/>
              <w:rPr>
                <w:color w:val="000000" w:themeColor="text1"/>
                <w:sz w:val="22"/>
                <w:szCs w:val="22"/>
              </w:rPr>
            </w:pPr>
            <w:r w:rsidRPr="00DE1B28">
              <w:rPr>
                <w:color w:val="000000" w:themeColor="text1"/>
              </w:rPr>
              <w:t>Глубина зоны заражения, км</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Первичным облаком</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0,002</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0,004</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Вторичным облаком</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1,37</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21,9</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0,088</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0,11</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0,22</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0,26</w:t>
            </w:r>
          </w:p>
        </w:tc>
      </w:tr>
      <w:tr w:rsidR="0055453E" w:rsidRPr="00DE1B28" w:rsidTr="001801C8">
        <w:tc>
          <w:tcPr>
            <w:tcW w:w="2928" w:type="dxa"/>
            <w:tcBorders>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Полная</w:t>
            </w:r>
          </w:p>
        </w:tc>
        <w:tc>
          <w:tcPr>
            <w:tcW w:w="85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1,375</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21,9</w:t>
            </w:r>
          </w:p>
        </w:tc>
        <w:tc>
          <w:tcPr>
            <w:tcW w:w="852"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0,022</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0,089</w:t>
            </w:r>
          </w:p>
        </w:tc>
        <w:tc>
          <w:tcPr>
            <w:tcW w:w="85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0,111</w:t>
            </w:r>
          </w:p>
        </w:tc>
        <w:tc>
          <w:tcPr>
            <w:tcW w:w="851" w:type="dxa"/>
            <w:gridSpan w:val="2"/>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0,211</w:t>
            </w:r>
          </w:p>
        </w:tc>
        <w:tc>
          <w:tcPr>
            <w:tcW w:w="85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0,223</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0,27</w:t>
            </w:r>
          </w:p>
        </w:tc>
      </w:tr>
      <w:tr w:rsidR="0055453E" w:rsidRPr="00DE1B28" w:rsidTr="001801C8">
        <w:tc>
          <w:tcPr>
            <w:tcW w:w="2928" w:type="dxa"/>
            <w:tcBorders>
              <w:top w:val="single" w:sz="4" w:space="0" w:color="auto"/>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1,375</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5</w:t>
            </w:r>
          </w:p>
        </w:tc>
        <w:tc>
          <w:tcPr>
            <w:tcW w:w="852"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0,022</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0,089</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0,111</w:t>
            </w:r>
          </w:p>
        </w:tc>
        <w:tc>
          <w:tcPr>
            <w:tcW w:w="851" w:type="dxa"/>
            <w:gridSpan w:val="2"/>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0,211</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0,223</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0,27</w:t>
            </w:r>
          </w:p>
        </w:tc>
      </w:tr>
      <w:tr w:rsidR="0055453E" w:rsidRPr="00DE1B28" w:rsidTr="001801C8">
        <w:tc>
          <w:tcPr>
            <w:tcW w:w="2928" w:type="dxa"/>
            <w:tcBorders>
              <w:top w:val="single" w:sz="4" w:space="0" w:color="auto"/>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2,16</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37,4</w:t>
            </w:r>
          </w:p>
        </w:tc>
        <w:tc>
          <w:tcPr>
            <w:tcW w:w="852"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0,028</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0,114</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0,14</w:t>
            </w:r>
          </w:p>
        </w:tc>
        <w:tc>
          <w:tcPr>
            <w:tcW w:w="851" w:type="dxa"/>
            <w:gridSpan w:val="2"/>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0,27</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0,28</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0,34</w:t>
            </w:r>
          </w:p>
        </w:tc>
      </w:tr>
      <w:tr w:rsidR="0055453E" w:rsidRPr="00DE1B28" w:rsidTr="001801C8">
        <w:tc>
          <w:tcPr>
            <w:tcW w:w="9734" w:type="dxa"/>
            <w:gridSpan w:val="10"/>
            <w:tcBorders>
              <w:top w:val="single" w:sz="4" w:space="0" w:color="auto"/>
            </w:tcBorders>
            <w:shd w:val="clear" w:color="auto" w:fill="auto"/>
            <w:vAlign w:val="center"/>
          </w:tcPr>
          <w:p w:rsidR="000D18F8" w:rsidRPr="00DE1B28" w:rsidRDefault="000D18F8" w:rsidP="00F66153">
            <w:pPr>
              <w:jc w:val="center"/>
              <w:rPr>
                <w:color w:val="000000" w:themeColor="text1"/>
                <w:sz w:val="22"/>
                <w:szCs w:val="22"/>
              </w:rPr>
            </w:pPr>
            <w:r w:rsidRPr="00DE1B28">
              <w:rPr>
                <w:color w:val="000000" w:themeColor="text1"/>
              </w:rPr>
              <w:t>Площадь зоны заражения облаком АХОВ, км</w:t>
            </w:r>
            <w:r w:rsidRPr="00DE1B28">
              <w:rPr>
                <w:color w:val="000000" w:themeColor="text1"/>
                <w:vertAlign w:val="superscript"/>
              </w:rPr>
              <w:t>2</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Возможная</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2,97</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39,2</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0,012</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0,019</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0,07</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0,078</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0,112</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Фактическая</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2,97</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2,02</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4,0·</w:t>
            </w:r>
          </w:p>
          <w:p w:rsidR="00F66153" w:rsidRPr="00DE1B28" w:rsidRDefault="00F66153" w:rsidP="00F66153">
            <w:pPr>
              <w:jc w:val="center"/>
              <w:rPr>
                <w:color w:val="000000" w:themeColor="text1"/>
                <w:sz w:val="22"/>
                <w:szCs w:val="22"/>
              </w:rPr>
            </w:pPr>
            <w:r w:rsidRPr="00DE1B28">
              <w:rPr>
                <w:color w:val="000000" w:themeColor="text1"/>
                <w:sz w:val="22"/>
                <w:szCs w:val="22"/>
              </w:rPr>
              <w:t>10-5</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6,0·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0,001</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0,004</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0,004</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0,006</w:t>
            </w:r>
          </w:p>
        </w:tc>
      </w:tr>
      <w:tr w:rsidR="0055453E" w:rsidRPr="00DE1B28" w:rsidTr="001801C8">
        <w:trPr>
          <w:trHeight w:val="243"/>
        </w:trPr>
        <w:tc>
          <w:tcPr>
            <w:tcW w:w="2928" w:type="dxa"/>
            <w:vMerge w:val="restart"/>
            <w:shd w:val="clear" w:color="auto" w:fill="auto"/>
            <w:vAlign w:val="center"/>
          </w:tcPr>
          <w:p w:rsidR="00F66153" w:rsidRPr="00DE1B28" w:rsidRDefault="00F66153" w:rsidP="00F66153">
            <w:pPr>
              <w:jc w:val="center"/>
              <w:rPr>
                <w:b/>
                <w:color w:val="000000" w:themeColor="text1"/>
              </w:rPr>
            </w:pPr>
            <w:r w:rsidRPr="00DE1B28">
              <w:rPr>
                <w:b/>
                <w:color w:val="000000" w:themeColor="text1"/>
              </w:rPr>
              <w:t>Параметры</w:t>
            </w:r>
          </w:p>
        </w:tc>
        <w:tc>
          <w:tcPr>
            <w:tcW w:w="6806" w:type="dxa"/>
            <w:gridSpan w:val="9"/>
            <w:shd w:val="clear" w:color="auto" w:fill="auto"/>
            <w:vAlign w:val="center"/>
          </w:tcPr>
          <w:p w:rsidR="00F66153" w:rsidRPr="00DE1B28" w:rsidRDefault="00F66153" w:rsidP="00F66153">
            <w:pPr>
              <w:jc w:val="center"/>
              <w:rPr>
                <w:b/>
                <w:color w:val="000000" w:themeColor="text1"/>
              </w:rPr>
            </w:pPr>
            <w:r w:rsidRPr="00DE1B28">
              <w:rPr>
                <w:b/>
                <w:color w:val="000000" w:themeColor="text1"/>
              </w:rPr>
              <w:t>Аммиак</w:t>
            </w:r>
          </w:p>
        </w:tc>
      </w:tr>
      <w:tr w:rsidR="0055453E" w:rsidRPr="00DE1B28" w:rsidTr="001801C8">
        <w:trPr>
          <w:trHeight w:val="152"/>
        </w:trPr>
        <w:tc>
          <w:tcPr>
            <w:tcW w:w="2928" w:type="dxa"/>
            <w:vMerge/>
            <w:tcBorders>
              <w:bottom w:val="single" w:sz="4" w:space="0" w:color="auto"/>
            </w:tcBorders>
            <w:shd w:val="clear" w:color="auto" w:fill="auto"/>
            <w:vAlign w:val="center"/>
          </w:tcPr>
          <w:p w:rsidR="00F66153" w:rsidRPr="00DE1B28"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0,3т</w:t>
            </w: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0,35т</w:t>
            </w:r>
          </w:p>
        </w:tc>
        <w:tc>
          <w:tcPr>
            <w:tcW w:w="852"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0,4 т</w:t>
            </w: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0,45т</w:t>
            </w:r>
          </w:p>
        </w:tc>
        <w:tc>
          <w:tcPr>
            <w:tcW w:w="85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0,5т</w:t>
            </w:r>
          </w:p>
        </w:tc>
        <w:tc>
          <w:tcPr>
            <w:tcW w:w="851" w:type="dxa"/>
            <w:gridSpan w:val="2"/>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0,7т</w:t>
            </w:r>
          </w:p>
        </w:tc>
        <w:tc>
          <w:tcPr>
            <w:tcW w:w="85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0,75т</w:t>
            </w: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1,0т</w:t>
            </w:r>
          </w:p>
        </w:tc>
      </w:tr>
      <w:tr w:rsidR="0055453E" w:rsidRPr="00DE1B28" w:rsidTr="001801C8">
        <w:tc>
          <w:tcPr>
            <w:tcW w:w="2928" w:type="dxa"/>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lastRenderedPageBreak/>
              <w:t>Степень заполнения емкости, %</w:t>
            </w:r>
          </w:p>
        </w:tc>
        <w:tc>
          <w:tcPr>
            <w:tcW w:w="85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2"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Молярная масса АХОВ, кг/кМоль</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Плотность АХОВ (паров), кг/м3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0.0007</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Пороговая токсодоза, мг*мин</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15</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w:t>
            </w:r>
          </w:p>
          <w:p w:rsidR="00F66153" w:rsidRPr="00DE1B28" w:rsidRDefault="00F66153" w:rsidP="00F66153">
            <w:pPr>
              <w:jc w:val="center"/>
              <w:rPr>
                <w:color w:val="000000" w:themeColor="text1"/>
                <w:sz w:val="22"/>
                <w:szCs w:val="22"/>
              </w:rPr>
            </w:pPr>
            <w:r w:rsidRPr="00DE1B28">
              <w:rPr>
                <w:color w:val="000000" w:themeColor="text1"/>
                <w:sz w:val="22"/>
                <w:szCs w:val="22"/>
              </w:rPr>
              <w:t>10-5</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4,0·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2,0·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2,0·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3,0·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4,0·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0,009</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0,012</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0,015</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0,022</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0,029</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 xml:space="preserve">Время испарения АХОВ с площади разлива, </w:t>
            </w:r>
            <w:r w:rsidR="00626C3A" w:rsidRPr="00DE1B28">
              <w:rPr>
                <w:color w:val="000000" w:themeColor="text1"/>
              </w:rPr>
              <w:t>ч: мин</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r>
      <w:tr w:rsidR="0055453E" w:rsidRPr="00DE1B28" w:rsidTr="001801C8">
        <w:tc>
          <w:tcPr>
            <w:tcW w:w="9734" w:type="dxa"/>
            <w:gridSpan w:val="10"/>
            <w:shd w:val="clear" w:color="auto" w:fill="auto"/>
            <w:vAlign w:val="center"/>
          </w:tcPr>
          <w:p w:rsidR="000D18F8" w:rsidRPr="00DE1B28" w:rsidRDefault="000D18F8" w:rsidP="00F66153">
            <w:pPr>
              <w:jc w:val="center"/>
              <w:rPr>
                <w:color w:val="000000" w:themeColor="text1"/>
                <w:sz w:val="22"/>
                <w:szCs w:val="22"/>
              </w:rPr>
            </w:pPr>
            <w:r w:rsidRPr="00DE1B28">
              <w:rPr>
                <w:color w:val="000000" w:themeColor="text1"/>
              </w:rPr>
              <w:t>Глубина зоны заражения, км.</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Первичным облаком</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0,005</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0,005</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0,008</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0,015</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Вторичным облаком</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0,38</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0,39</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0,43</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0,5</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0,52</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r>
      <w:tr w:rsidR="0055453E" w:rsidRPr="00DE1B28" w:rsidTr="001801C8">
        <w:tc>
          <w:tcPr>
            <w:tcW w:w="2928" w:type="dxa"/>
            <w:tcBorders>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Полная</w:t>
            </w:r>
          </w:p>
        </w:tc>
        <w:tc>
          <w:tcPr>
            <w:tcW w:w="85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0,333</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0,385</w:t>
            </w:r>
          </w:p>
        </w:tc>
        <w:tc>
          <w:tcPr>
            <w:tcW w:w="852"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0,42</w:t>
            </w:r>
          </w:p>
        </w:tc>
        <w:tc>
          <w:tcPr>
            <w:tcW w:w="85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0,44</w:t>
            </w:r>
          </w:p>
        </w:tc>
        <w:tc>
          <w:tcPr>
            <w:tcW w:w="851" w:type="dxa"/>
            <w:gridSpan w:val="2"/>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0,51</w:t>
            </w:r>
          </w:p>
        </w:tc>
        <w:tc>
          <w:tcPr>
            <w:tcW w:w="85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0,524</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0,61</w:t>
            </w:r>
          </w:p>
        </w:tc>
      </w:tr>
      <w:tr w:rsidR="0055453E" w:rsidRPr="00DE1B28" w:rsidTr="001801C8">
        <w:tc>
          <w:tcPr>
            <w:tcW w:w="2928" w:type="dxa"/>
            <w:tcBorders>
              <w:top w:val="single" w:sz="4" w:space="0" w:color="auto"/>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0,333</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0,385</w:t>
            </w:r>
          </w:p>
        </w:tc>
        <w:tc>
          <w:tcPr>
            <w:tcW w:w="852"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0,42</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0,44</w:t>
            </w:r>
          </w:p>
        </w:tc>
        <w:tc>
          <w:tcPr>
            <w:tcW w:w="851" w:type="dxa"/>
            <w:gridSpan w:val="2"/>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0,51</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0,524</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0,61</w:t>
            </w:r>
          </w:p>
        </w:tc>
      </w:tr>
      <w:tr w:rsidR="0055453E" w:rsidRPr="00DE1B28" w:rsidTr="001801C8">
        <w:trPr>
          <w:trHeight w:val="61"/>
        </w:trPr>
        <w:tc>
          <w:tcPr>
            <w:tcW w:w="2928" w:type="dxa"/>
            <w:tcBorders>
              <w:top w:val="single" w:sz="4" w:space="0" w:color="auto"/>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0,39</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0,41</w:t>
            </w:r>
          </w:p>
        </w:tc>
        <w:tc>
          <w:tcPr>
            <w:tcW w:w="852"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0,44</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0,46</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0,48</w:t>
            </w:r>
          </w:p>
        </w:tc>
        <w:tc>
          <w:tcPr>
            <w:tcW w:w="851" w:type="dxa"/>
            <w:gridSpan w:val="2"/>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0,57</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0,59</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0,71</w:t>
            </w:r>
          </w:p>
        </w:tc>
      </w:tr>
      <w:tr w:rsidR="0055453E" w:rsidRPr="00DE1B28" w:rsidTr="001801C8">
        <w:tc>
          <w:tcPr>
            <w:tcW w:w="9734" w:type="dxa"/>
            <w:gridSpan w:val="10"/>
            <w:tcBorders>
              <w:top w:val="single" w:sz="4" w:space="0" w:color="auto"/>
            </w:tcBorders>
            <w:shd w:val="clear" w:color="auto" w:fill="auto"/>
            <w:vAlign w:val="center"/>
          </w:tcPr>
          <w:p w:rsidR="000D18F8" w:rsidRPr="00DE1B28" w:rsidRDefault="000D18F8" w:rsidP="00F66153">
            <w:pPr>
              <w:jc w:val="center"/>
              <w:rPr>
                <w:color w:val="000000" w:themeColor="text1"/>
                <w:sz w:val="22"/>
                <w:szCs w:val="22"/>
              </w:rPr>
            </w:pPr>
            <w:r w:rsidRPr="00DE1B28">
              <w:rPr>
                <w:color w:val="000000" w:themeColor="text1"/>
              </w:rPr>
              <w:t>Площадь зоны заражения облаком АХОВ, км2</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Возможная</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0,175</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0,232</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0,25</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0,276</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0,3</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0,43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0,58</w:t>
            </w:r>
          </w:p>
        </w:tc>
      </w:tr>
      <w:tr w:rsidR="0055453E" w:rsidRPr="00DE1B28" w:rsidTr="001801C8">
        <w:tc>
          <w:tcPr>
            <w:tcW w:w="2928" w:type="dxa"/>
            <w:shd w:val="clear" w:color="auto" w:fill="auto"/>
            <w:vAlign w:val="center"/>
          </w:tcPr>
          <w:p w:rsidR="00F66153" w:rsidRPr="00DE1B28" w:rsidRDefault="00F66153" w:rsidP="00F66153">
            <w:pPr>
              <w:rPr>
                <w:color w:val="000000" w:themeColor="text1"/>
              </w:rPr>
            </w:pPr>
            <w:r w:rsidRPr="00DE1B28">
              <w:rPr>
                <w:color w:val="000000" w:themeColor="text1"/>
              </w:rPr>
              <w:t>Фактическая</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0,009</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0,012</w:t>
            </w:r>
          </w:p>
        </w:tc>
        <w:tc>
          <w:tcPr>
            <w:tcW w:w="852"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0,014</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0,015</w:t>
            </w:r>
          </w:p>
        </w:tc>
        <w:tc>
          <w:tcPr>
            <w:tcW w:w="851" w:type="dxa"/>
            <w:gridSpan w:val="2"/>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0,022</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0,03</w:t>
            </w:r>
          </w:p>
        </w:tc>
      </w:tr>
    </w:tbl>
    <w:p w:rsidR="00626C3A" w:rsidRPr="00DE1B28" w:rsidRDefault="00626C3A" w:rsidP="00626C3A">
      <w:pPr>
        <w:pStyle w:val="afff4"/>
        <w:jc w:val="center"/>
        <w:rPr>
          <w:i/>
          <w:color w:val="000000" w:themeColor="text1"/>
          <w:lang w:val="ru-RU"/>
        </w:rPr>
      </w:pPr>
      <w:r w:rsidRPr="00DE1B28">
        <w:rPr>
          <w:i/>
          <w:color w:val="000000" w:themeColor="text1"/>
          <w:lang w:val="ru-RU"/>
        </w:rPr>
        <w:t xml:space="preserve">Продолжение таблицы </w:t>
      </w:r>
    </w:p>
    <w:tbl>
      <w:tblPr>
        <w:tblW w:w="94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55453E" w:rsidRPr="00DE1B28" w:rsidTr="001801C8">
        <w:trPr>
          <w:trHeight w:val="243"/>
          <w:jc w:val="right"/>
        </w:trPr>
        <w:tc>
          <w:tcPr>
            <w:tcW w:w="1843" w:type="dxa"/>
            <w:vMerge w:val="restart"/>
            <w:shd w:val="clear" w:color="auto" w:fill="auto"/>
            <w:vAlign w:val="center"/>
          </w:tcPr>
          <w:p w:rsidR="00F66153" w:rsidRPr="00DE1B28" w:rsidRDefault="00F66153" w:rsidP="00F66153">
            <w:pPr>
              <w:jc w:val="center"/>
              <w:rPr>
                <w:b/>
                <w:color w:val="000000" w:themeColor="text1"/>
              </w:rPr>
            </w:pPr>
            <w:r w:rsidRPr="00DE1B28">
              <w:rPr>
                <w:b/>
                <w:color w:val="000000" w:themeColor="text1"/>
              </w:rPr>
              <w:t>Параметры</w:t>
            </w:r>
          </w:p>
        </w:tc>
        <w:tc>
          <w:tcPr>
            <w:tcW w:w="7655" w:type="dxa"/>
            <w:gridSpan w:val="9"/>
            <w:shd w:val="clear" w:color="auto" w:fill="auto"/>
            <w:vAlign w:val="center"/>
          </w:tcPr>
          <w:p w:rsidR="00F66153" w:rsidRPr="00DE1B28" w:rsidRDefault="00F66153" w:rsidP="00F66153">
            <w:pPr>
              <w:jc w:val="center"/>
              <w:rPr>
                <w:b/>
                <w:color w:val="000000" w:themeColor="text1"/>
              </w:rPr>
            </w:pPr>
            <w:r w:rsidRPr="00DE1B28">
              <w:rPr>
                <w:b/>
                <w:color w:val="000000" w:themeColor="text1"/>
              </w:rPr>
              <w:t>Аммиак</w:t>
            </w:r>
          </w:p>
        </w:tc>
      </w:tr>
      <w:tr w:rsidR="0055453E" w:rsidRPr="00DE1B28" w:rsidTr="001801C8">
        <w:trPr>
          <w:trHeight w:val="152"/>
          <w:jc w:val="right"/>
        </w:trPr>
        <w:tc>
          <w:tcPr>
            <w:tcW w:w="1843" w:type="dxa"/>
            <w:vMerge/>
            <w:tcBorders>
              <w:bottom w:val="single" w:sz="4" w:space="0" w:color="auto"/>
            </w:tcBorders>
            <w:shd w:val="clear" w:color="auto" w:fill="auto"/>
            <w:vAlign w:val="center"/>
          </w:tcPr>
          <w:p w:rsidR="00F66153" w:rsidRPr="00DE1B28" w:rsidRDefault="00F66153" w:rsidP="00F66153">
            <w:pPr>
              <w:rPr>
                <w:b/>
                <w:color w:val="000000" w:themeColor="text1"/>
              </w:rPr>
            </w:pP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1,2т</w:t>
            </w:r>
          </w:p>
        </w:tc>
        <w:tc>
          <w:tcPr>
            <w:tcW w:w="85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1,63т</w:t>
            </w:r>
          </w:p>
        </w:tc>
        <w:tc>
          <w:tcPr>
            <w:tcW w:w="90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1,7т</w:t>
            </w:r>
          </w:p>
        </w:tc>
        <w:tc>
          <w:tcPr>
            <w:tcW w:w="80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2,0т</w:t>
            </w: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2,4т</w:t>
            </w:r>
          </w:p>
        </w:tc>
        <w:tc>
          <w:tcPr>
            <w:tcW w:w="85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2,5т</w:t>
            </w: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2,8т</w:t>
            </w:r>
          </w:p>
        </w:tc>
        <w:tc>
          <w:tcPr>
            <w:tcW w:w="850"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4,0т</w:t>
            </w:r>
          </w:p>
        </w:tc>
        <w:tc>
          <w:tcPr>
            <w:tcW w:w="851" w:type="dxa"/>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5,0т</w:t>
            </w:r>
          </w:p>
        </w:tc>
      </w:tr>
      <w:tr w:rsidR="0055453E" w:rsidRPr="00DE1B28" w:rsidTr="001801C8">
        <w:trPr>
          <w:jc w:val="right"/>
        </w:trPr>
        <w:tc>
          <w:tcPr>
            <w:tcW w:w="1843" w:type="dxa"/>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Степень заполнения емкости, %</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90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0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0"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c>
          <w:tcPr>
            <w:tcW w:w="851" w:type="dxa"/>
            <w:tcBorders>
              <w:top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100</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t>Молярная масса АХОВ, кг/кМоль</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17.03</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t>Плотность АХОВ (паров), кг/м3</w:t>
            </w:r>
          </w:p>
        </w:tc>
        <w:tc>
          <w:tcPr>
            <w:tcW w:w="851" w:type="dxa"/>
            <w:shd w:val="clear" w:color="auto" w:fill="auto"/>
            <w:vAlign w:val="center"/>
          </w:tcPr>
          <w:p w:rsidR="00F66153" w:rsidRPr="00DE1B28" w:rsidRDefault="00F66153" w:rsidP="00F66153">
            <w:pPr>
              <w:ind w:left="27"/>
              <w:jc w:val="center"/>
              <w:rPr>
                <w:color w:val="000000" w:themeColor="text1"/>
                <w:sz w:val="22"/>
                <w:szCs w:val="22"/>
              </w:rPr>
            </w:pPr>
            <w:r w:rsidRPr="00DE1B28">
              <w:rPr>
                <w:color w:val="000000" w:themeColor="text1"/>
                <w:sz w:val="22"/>
                <w:szCs w:val="22"/>
              </w:rPr>
              <w:t>0.0073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0.0007</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0.0073</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t>Пороговая токсодоза, мг*мин</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15</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t>Эквивалентное количество вещества по первичному облаку, т</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5,0·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7,0·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7,0·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8,0·</w:t>
            </w:r>
          </w:p>
          <w:p w:rsidR="00F66153" w:rsidRPr="00DE1B28" w:rsidRDefault="00F66153" w:rsidP="00F66153">
            <w:pPr>
              <w:jc w:val="center"/>
              <w:rPr>
                <w:color w:val="000000" w:themeColor="text1"/>
                <w:sz w:val="22"/>
                <w:szCs w:val="22"/>
              </w:rPr>
            </w:pPr>
            <w:r w:rsidRPr="00DE1B28">
              <w:rPr>
                <w:color w:val="000000" w:themeColor="text1"/>
                <w:sz w:val="22"/>
                <w:szCs w:val="22"/>
              </w:rPr>
              <w:t>10-4</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w:t>
            </w:r>
          </w:p>
          <w:p w:rsidR="00F66153" w:rsidRPr="00DE1B28" w:rsidRDefault="00F66153" w:rsidP="00F66153">
            <w:pPr>
              <w:jc w:val="center"/>
              <w:rPr>
                <w:color w:val="000000" w:themeColor="text1"/>
                <w:sz w:val="22"/>
                <w:szCs w:val="22"/>
              </w:rPr>
            </w:pPr>
            <w:r w:rsidRPr="00DE1B28">
              <w:rPr>
                <w:color w:val="000000" w:themeColor="text1"/>
                <w:sz w:val="22"/>
                <w:szCs w:val="22"/>
              </w:rPr>
              <w:t>10-3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0,002</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0,002</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t>Эквивалентное количество вещества по вторичному облаку, т</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0,035</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0,047</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0,049</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0,058</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0,07</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0,081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0,116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0,145</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lastRenderedPageBreak/>
              <w:t>Время испа</w:t>
            </w:r>
            <w:r w:rsidR="000D18F8" w:rsidRPr="00DE1B28">
              <w:rPr>
                <w:color w:val="000000" w:themeColor="text1"/>
              </w:rPr>
              <w:t>рения АХОВ с площади разлива, ч: </w:t>
            </w:r>
            <w:r w:rsidRPr="00DE1B28">
              <w:rPr>
                <w:color w:val="000000" w:themeColor="text1"/>
              </w:rPr>
              <w:t>мин</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r>
      <w:tr w:rsidR="0055453E" w:rsidRPr="00DE1B28" w:rsidTr="001801C8">
        <w:trPr>
          <w:jc w:val="right"/>
        </w:trPr>
        <w:tc>
          <w:tcPr>
            <w:tcW w:w="9498" w:type="dxa"/>
            <w:gridSpan w:val="10"/>
            <w:shd w:val="clear" w:color="auto" w:fill="auto"/>
            <w:vAlign w:val="center"/>
          </w:tcPr>
          <w:p w:rsidR="000D18F8" w:rsidRPr="00DE1B28" w:rsidRDefault="000D18F8" w:rsidP="00F66153">
            <w:pPr>
              <w:jc w:val="center"/>
              <w:rPr>
                <w:color w:val="000000" w:themeColor="text1"/>
                <w:sz w:val="22"/>
                <w:szCs w:val="22"/>
              </w:rPr>
            </w:pPr>
            <w:r w:rsidRPr="00DE1B28">
              <w:rPr>
                <w:color w:val="000000" w:themeColor="text1"/>
              </w:rPr>
              <w:t>Глубина зоны заражения, км.</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t>Первичным облаком</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0,018</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0,025</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0,026</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0,036</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0,038</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0,043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0,076</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t>Вторичным облаком</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0,67</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0,82</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0,84</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0,91</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1,33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1,46</w:t>
            </w:r>
          </w:p>
        </w:tc>
      </w:tr>
      <w:tr w:rsidR="0055453E" w:rsidRPr="00DE1B28" w:rsidTr="001801C8">
        <w:trPr>
          <w:jc w:val="right"/>
        </w:trPr>
        <w:tc>
          <w:tcPr>
            <w:tcW w:w="1843" w:type="dxa"/>
            <w:tcBorders>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Полная</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0,68</w:t>
            </w:r>
          </w:p>
        </w:tc>
        <w:tc>
          <w:tcPr>
            <w:tcW w:w="85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0,83</w:t>
            </w:r>
          </w:p>
        </w:tc>
        <w:tc>
          <w:tcPr>
            <w:tcW w:w="90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0,86</w:t>
            </w:r>
          </w:p>
        </w:tc>
        <w:tc>
          <w:tcPr>
            <w:tcW w:w="80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0,93</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1,02</w:t>
            </w:r>
          </w:p>
        </w:tc>
        <w:tc>
          <w:tcPr>
            <w:tcW w:w="85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1,05</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1,12</w:t>
            </w:r>
          </w:p>
        </w:tc>
        <w:tc>
          <w:tcPr>
            <w:tcW w:w="850"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1,34</w:t>
            </w:r>
          </w:p>
        </w:tc>
        <w:tc>
          <w:tcPr>
            <w:tcW w:w="851" w:type="dxa"/>
            <w:tcBorders>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1,5</w:t>
            </w:r>
          </w:p>
        </w:tc>
      </w:tr>
      <w:tr w:rsidR="0055453E" w:rsidRPr="00DE1B28" w:rsidTr="001801C8">
        <w:trPr>
          <w:jc w:val="right"/>
        </w:trPr>
        <w:tc>
          <w:tcPr>
            <w:tcW w:w="1843" w:type="dxa"/>
            <w:tcBorders>
              <w:top w:val="single" w:sz="4" w:space="0" w:color="auto"/>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0,68</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0,83</w:t>
            </w:r>
          </w:p>
        </w:tc>
        <w:tc>
          <w:tcPr>
            <w:tcW w:w="90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0,86</w:t>
            </w:r>
          </w:p>
        </w:tc>
        <w:tc>
          <w:tcPr>
            <w:tcW w:w="80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0,93</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1,02</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1,05</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1,12</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1,34</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1,5</w:t>
            </w:r>
          </w:p>
        </w:tc>
      </w:tr>
      <w:tr w:rsidR="0055453E" w:rsidRPr="00DE1B28" w:rsidTr="001801C8">
        <w:trPr>
          <w:jc w:val="right"/>
        </w:trPr>
        <w:tc>
          <w:tcPr>
            <w:tcW w:w="1843" w:type="dxa"/>
            <w:tcBorders>
              <w:top w:val="single" w:sz="4" w:space="0" w:color="auto"/>
              <w:bottom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0,79</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0,95</w:t>
            </w:r>
          </w:p>
        </w:tc>
        <w:tc>
          <w:tcPr>
            <w:tcW w:w="90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0,97</w:t>
            </w:r>
          </w:p>
        </w:tc>
        <w:tc>
          <w:tcPr>
            <w:tcW w:w="80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1,06</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1,18</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1,21</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1,29</w:t>
            </w:r>
          </w:p>
        </w:tc>
        <w:tc>
          <w:tcPr>
            <w:tcW w:w="850"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1,51</w:t>
            </w:r>
          </w:p>
        </w:tc>
        <w:tc>
          <w:tcPr>
            <w:tcW w:w="851" w:type="dxa"/>
            <w:tcBorders>
              <w:top w:val="single" w:sz="4" w:space="0" w:color="auto"/>
              <w:bottom w:val="single" w:sz="4" w:space="0" w:color="auto"/>
            </w:tcBorders>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w:t>
            </w:r>
          </w:p>
        </w:tc>
      </w:tr>
      <w:tr w:rsidR="0055453E" w:rsidRPr="00DE1B28" w:rsidTr="001801C8">
        <w:trPr>
          <w:jc w:val="right"/>
        </w:trPr>
        <w:tc>
          <w:tcPr>
            <w:tcW w:w="9498" w:type="dxa"/>
            <w:gridSpan w:val="10"/>
            <w:tcBorders>
              <w:top w:val="single" w:sz="4" w:space="0" w:color="auto"/>
            </w:tcBorders>
            <w:shd w:val="clear" w:color="auto" w:fill="auto"/>
            <w:vAlign w:val="center"/>
          </w:tcPr>
          <w:p w:rsidR="000D18F8" w:rsidRPr="00DE1B28" w:rsidRDefault="000D18F8" w:rsidP="00F66153">
            <w:pPr>
              <w:jc w:val="center"/>
              <w:rPr>
                <w:color w:val="000000" w:themeColor="text1"/>
                <w:sz w:val="22"/>
                <w:szCs w:val="22"/>
              </w:rPr>
            </w:pPr>
            <w:r w:rsidRPr="00DE1B28">
              <w:rPr>
                <w:color w:val="000000" w:themeColor="text1"/>
              </w:rPr>
              <w:t>Площадь зоны заражения облаком АХОВ, км2</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t>Возможная</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0,73</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1,08</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1,15</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1,36</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1,65</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1,73</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1,98</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2,89</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3,55</w:t>
            </w:r>
          </w:p>
        </w:tc>
      </w:tr>
      <w:tr w:rsidR="0055453E" w:rsidRPr="00DE1B28" w:rsidTr="001801C8">
        <w:trPr>
          <w:jc w:val="right"/>
        </w:trPr>
        <w:tc>
          <w:tcPr>
            <w:tcW w:w="1843" w:type="dxa"/>
            <w:shd w:val="clear" w:color="auto" w:fill="auto"/>
            <w:vAlign w:val="center"/>
          </w:tcPr>
          <w:p w:rsidR="00F66153" w:rsidRPr="00DE1B28" w:rsidRDefault="00F66153" w:rsidP="00F66153">
            <w:pPr>
              <w:rPr>
                <w:color w:val="000000" w:themeColor="text1"/>
              </w:rPr>
            </w:pPr>
            <w:r w:rsidRPr="00DE1B28">
              <w:rPr>
                <w:color w:val="000000" w:themeColor="text1"/>
              </w:rPr>
              <w:t>Фактическая</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0,038</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0,056</w:t>
            </w:r>
          </w:p>
        </w:tc>
        <w:tc>
          <w:tcPr>
            <w:tcW w:w="90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0,059</w:t>
            </w:r>
          </w:p>
        </w:tc>
        <w:tc>
          <w:tcPr>
            <w:tcW w:w="80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0,07</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0,085</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0,089</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w:t>
            </w:r>
          </w:p>
        </w:tc>
        <w:tc>
          <w:tcPr>
            <w:tcW w:w="850"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0,15</w:t>
            </w:r>
          </w:p>
        </w:tc>
        <w:tc>
          <w:tcPr>
            <w:tcW w:w="851" w:type="dxa"/>
            <w:shd w:val="clear" w:color="auto" w:fill="auto"/>
            <w:vAlign w:val="center"/>
          </w:tcPr>
          <w:p w:rsidR="00F66153" w:rsidRPr="00DE1B28" w:rsidRDefault="00F66153" w:rsidP="00F66153">
            <w:pPr>
              <w:jc w:val="center"/>
              <w:rPr>
                <w:color w:val="000000" w:themeColor="text1"/>
                <w:sz w:val="22"/>
                <w:szCs w:val="22"/>
              </w:rPr>
            </w:pPr>
            <w:r w:rsidRPr="00DE1B28">
              <w:rPr>
                <w:color w:val="000000" w:themeColor="text1"/>
                <w:sz w:val="22"/>
                <w:szCs w:val="22"/>
              </w:rPr>
              <w:t>0,18</w:t>
            </w:r>
          </w:p>
        </w:tc>
      </w:tr>
    </w:tbl>
    <w:p w:rsidR="00F66153" w:rsidRPr="00DE1B28" w:rsidRDefault="00F66153" w:rsidP="00F66153">
      <w:pPr>
        <w:ind w:firstLine="709"/>
        <w:jc w:val="both"/>
        <w:rPr>
          <w:b/>
          <w:color w:val="000000" w:themeColor="text1"/>
          <w:sz w:val="26"/>
          <w:szCs w:val="26"/>
        </w:rPr>
      </w:pPr>
      <w:r w:rsidRPr="00DE1B28">
        <w:rPr>
          <w:b/>
          <w:color w:val="000000" w:themeColor="text1"/>
          <w:sz w:val="26"/>
          <w:szCs w:val="26"/>
        </w:rPr>
        <w:t>Выводы</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F66153" w:rsidRPr="00DE1B28" w:rsidRDefault="00F66153" w:rsidP="00161954">
      <w:pPr>
        <w:numPr>
          <w:ilvl w:val="0"/>
          <w:numId w:val="20"/>
        </w:numPr>
        <w:suppressAutoHyphens w:val="0"/>
        <w:spacing w:line="276" w:lineRule="auto"/>
        <w:ind w:left="1134"/>
        <w:jc w:val="both"/>
        <w:rPr>
          <w:color w:val="000000" w:themeColor="text1"/>
          <w:sz w:val="26"/>
          <w:szCs w:val="26"/>
        </w:rPr>
      </w:pPr>
      <w:r w:rsidRPr="00DE1B28">
        <w:rPr>
          <w:color w:val="000000" w:themeColor="text1"/>
          <w:sz w:val="26"/>
          <w:szCs w:val="26"/>
        </w:rPr>
        <w:t xml:space="preserve"> в радиусе 5 км при аварии на </w:t>
      </w:r>
      <w:r w:rsidR="000D18F8" w:rsidRPr="00DE1B28">
        <w:rPr>
          <w:color w:val="000000" w:themeColor="text1"/>
          <w:sz w:val="26"/>
          <w:szCs w:val="26"/>
        </w:rPr>
        <w:t>автомобильной</w:t>
      </w:r>
      <w:r w:rsidRPr="00DE1B28">
        <w:rPr>
          <w:color w:val="000000" w:themeColor="text1"/>
          <w:sz w:val="26"/>
          <w:szCs w:val="26"/>
        </w:rPr>
        <w:t xml:space="preserve"> дороге пары аммиака и соляной кислоты;</w:t>
      </w:r>
    </w:p>
    <w:p w:rsidR="00F66153" w:rsidRPr="00DE1B28" w:rsidRDefault="00F66153" w:rsidP="00161954">
      <w:pPr>
        <w:numPr>
          <w:ilvl w:val="0"/>
          <w:numId w:val="20"/>
        </w:numPr>
        <w:suppressAutoHyphens w:val="0"/>
        <w:spacing w:line="276" w:lineRule="auto"/>
        <w:ind w:left="1134"/>
        <w:jc w:val="both"/>
        <w:rPr>
          <w:color w:val="000000" w:themeColor="text1"/>
          <w:sz w:val="26"/>
          <w:szCs w:val="26"/>
        </w:rPr>
      </w:pPr>
      <w:r w:rsidRPr="00DE1B28">
        <w:rPr>
          <w:color w:val="000000" w:themeColor="text1"/>
          <w:sz w:val="26"/>
          <w:szCs w:val="26"/>
        </w:rPr>
        <w:t>Ожидаемые потери граждан без средств индивидуальной защиты могут составить:</w:t>
      </w:r>
    </w:p>
    <w:p w:rsidR="00F66153" w:rsidRPr="00DE1B28" w:rsidRDefault="00F66153" w:rsidP="00161954">
      <w:pPr>
        <w:numPr>
          <w:ilvl w:val="0"/>
          <w:numId w:val="20"/>
        </w:numPr>
        <w:suppressAutoHyphens w:val="0"/>
        <w:spacing w:line="276" w:lineRule="auto"/>
        <w:ind w:left="1134"/>
        <w:jc w:val="both"/>
        <w:rPr>
          <w:color w:val="000000" w:themeColor="text1"/>
          <w:sz w:val="26"/>
          <w:szCs w:val="26"/>
        </w:rPr>
      </w:pPr>
      <w:r w:rsidRPr="00DE1B28">
        <w:rPr>
          <w:color w:val="000000" w:themeColor="text1"/>
          <w:sz w:val="26"/>
          <w:szCs w:val="26"/>
        </w:rPr>
        <w:t xml:space="preserve"> безвозвратные потери - 10%;</w:t>
      </w:r>
    </w:p>
    <w:p w:rsidR="00F66153" w:rsidRPr="00DE1B28" w:rsidRDefault="00F66153" w:rsidP="00161954">
      <w:pPr>
        <w:numPr>
          <w:ilvl w:val="0"/>
          <w:numId w:val="20"/>
        </w:numPr>
        <w:suppressAutoHyphens w:val="0"/>
        <w:spacing w:line="276" w:lineRule="auto"/>
        <w:ind w:left="1134"/>
        <w:jc w:val="both"/>
        <w:rPr>
          <w:color w:val="000000" w:themeColor="text1"/>
          <w:sz w:val="26"/>
          <w:szCs w:val="26"/>
        </w:rPr>
      </w:pPr>
      <w:r w:rsidRPr="00DE1B28">
        <w:rPr>
          <w:color w:val="000000" w:themeColor="text1"/>
          <w:sz w:val="26"/>
          <w:szCs w:val="26"/>
        </w:rPr>
        <w:t xml:space="preserve"> санитарные потери тяжелой и средней форм тяжести (выход людей из строя на срок не менее чем на 2-3 недели с обязательной госпитализацией) - 15%;</w:t>
      </w:r>
    </w:p>
    <w:p w:rsidR="00F66153" w:rsidRPr="00DE1B28" w:rsidRDefault="00F66153" w:rsidP="00161954">
      <w:pPr>
        <w:numPr>
          <w:ilvl w:val="0"/>
          <w:numId w:val="20"/>
        </w:numPr>
        <w:suppressAutoHyphens w:val="0"/>
        <w:spacing w:line="276" w:lineRule="auto"/>
        <w:ind w:left="1134"/>
        <w:jc w:val="both"/>
        <w:rPr>
          <w:color w:val="000000" w:themeColor="text1"/>
          <w:sz w:val="26"/>
          <w:szCs w:val="26"/>
        </w:rPr>
      </w:pPr>
      <w:r w:rsidRPr="00DE1B28">
        <w:rPr>
          <w:color w:val="000000" w:themeColor="text1"/>
          <w:sz w:val="26"/>
          <w:szCs w:val="26"/>
        </w:rPr>
        <w:t xml:space="preserve"> санитарные потери легкой формы тяжести - 20%;</w:t>
      </w:r>
    </w:p>
    <w:p w:rsidR="00F66153" w:rsidRPr="00DE1B28" w:rsidRDefault="00F66153" w:rsidP="00161954">
      <w:pPr>
        <w:numPr>
          <w:ilvl w:val="0"/>
          <w:numId w:val="20"/>
        </w:numPr>
        <w:suppressAutoHyphens w:val="0"/>
        <w:spacing w:line="276" w:lineRule="auto"/>
        <w:ind w:left="1134"/>
        <w:jc w:val="both"/>
        <w:rPr>
          <w:color w:val="000000" w:themeColor="text1"/>
          <w:sz w:val="26"/>
          <w:szCs w:val="26"/>
        </w:rPr>
      </w:pPr>
      <w:r w:rsidRPr="00DE1B28">
        <w:rPr>
          <w:color w:val="000000" w:themeColor="text1"/>
          <w:sz w:val="26"/>
          <w:szCs w:val="26"/>
        </w:rPr>
        <w:t xml:space="preserve"> пороговые воздействия - 55%.</w:t>
      </w:r>
    </w:p>
    <w:p w:rsidR="00F66153" w:rsidRPr="00DE1B28" w:rsidRDefault="00F66153" w:rsidP="00D85D94">
      <w:pPr>
        <w:spacing w:line="276" w:lineRule="auto"/>
        <w:ind w:firstLine="709"/>
        <w:jc w:val="both"/>
        <w:rPr>
          <w:b/>
          <w:color w:val="000000" w:themeColor="text1"/>
          <w:sz w:val="26"/>
          <w:szCs w:val="26"/>
        </w:rPr>
      </w:pPr>
      <w:r w:rsidRPr="00DE1B28">
        <w:rPr>
          <w:b/>
          <w:color w:val="000000" w:themeColor="text1"/>
          <w:sz w:val="26"/>
          <w:szCs w:val="26"/>
        </w:rPr>
        <w:t>Аварии на транспортных магистралях</w:t>
      </w:r>
    </w:p>
    <w:p w:rsidR="00F66153" w:rsidRPr="00DE1B28" w:rsidRDefault="00F66153" w:rsidP="00D85D94">
      <w:pPr>
        <w:spacing w:line="276" w:lineRule="auto"/>
        <w:ind w:firstLine="708"/>
        <w:jc w:val="both"/>
        <w:rPr>
          <w:rFonts w:eastAsia="Arial"/>
          <w:color w:val="000000" w:themeColor="text1"/>
          <w:sz w:val="26"/>
          <w:szCs w:val="26"/>
        </w:rPr>
      </w:pPr>
      <w:r w:rsidRPr="00DE1B28">
        <w:rPr>
          <w:rFonts w:eastAsia="Arial"/>
          <w:color w:val="000000" w:themeColor="text1"/>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F66153" w:rsidRPr="00DE1B28"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DE1B28">
        <w:rPr>
          <w:rFonts w:eastAsia="Arial"/>
          <w:color w:val="000000" w:themeColor="text1"/>
          <w:sz w:val="26"/>
          <w:szCs w:val="26"/>
        </w:rPr>
        <w:t>разлив (утечка) из цистерны ГСМ, СУГ;</w:t>
      </w:r>
    </w:p>
    <w:p w:rsidR="00F66153" w:rsidRPr="00DE1B28"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DE1B28">
        <w:rPr>
          <w:rFonts w:eastAsia="Arial"/>
          <w:color w:val="000000" w:themeColor="text1"/>
          <w:sz w:val="26"/>
          <w:szCs w:val="26"/>
        </w:rPr>
        <w:t>образование зоны разлива ГСМ, СУГ (последующая зона пожара);</w:t>
      </w:r>
    </w:p>
    <w:p w:rsidR="00F66153" w:rsidRPr="00DE1B28"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DE1B28">
        <w:rPr>
          <w:rFonts w:eastAsia="Arial"/>
          <w:color w:val="000000" w:themeColor="text1"/>
          <w:sz w:val="26"/>
          <w:szCs w:val="26"/>
        </w:rPr>
        <w:t>образование зоны взрывоопасных концентраций с последующим</w:t>
      </w:r>
      <w:r w:rsidRPr="00DE1B28">
        <w:rPr>
          <w:color w:val="000000" w:themeColor="text1"/>
          <w:sz w:val="26"/>
          <w:szCs w:val="26"/>
        </w:rPr>
        <w:t xml:space="preserve"> взрывом ТВС (зона </w:t>
      </w:r>
      <w:r w:rsidRPr="00DE1B28">
        <w:rPr>
          <w:rFonts w:eastAsia="Arial"/>
          <w:color w:val="000000" w:themeColor="text1"/>
          <w:sz w:val="26"/>
          <w:szCs w:val="26"/>
        </w:rPr>
        <w:t>мгновенного поражения от пожара вспышки);</w:t>
      </w:r>
    </w:p>
    <w:p w:rsidR="00F66153" w:rsidRPr="00DE1B28"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DE1B28">
        <w:rPr>
          <w:rFonts w:eastAsia="Arial"/>
          <w:color w:val="000000" w:themeColor="text1"/>
          <w:sz w:val="26"/>
          <w:szCs w:val="26"/>
        </w:rPr>
        <w:t>образование зоны избыточного давления от воздушной ударной волны;</w:t>
      </w:r>
    </w:p>
    <w:p w:rsidR="00F66153" w:rsidRPr="00DE1B28"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DE1B28">
        <w:rPr>
          <w:rFonts w:eastAsia="Arial"/>
          <w:color w:val="000000" w:themeColor="text1"/>
          <w:sz w:val="26"/>
          <w:szCs w:val="26"/>
        </w:rPr>
        <w:t>образование зоны опасных тепловых нагрузок при горении ГСМ на площади разлива.</w:t>
      </w:r>
    </w:p>
    <w:p w:rsidR="00F66153" w:rsidRPr="00DE1B28" w:rsidRDefault="00F66153" w:rsidP="00161954">
      <w:pPr>
        <w:suppressAutoHyphens w:val="0"/>
        <w:spacing w:line="276" w:lineRule="auto"/>
        <w:ind w:left="774"/>
        <w:jc w:val="both"/>
        <w:rPr>
          <w:rFonts w:eastAsia="Arial"/>
          <w:color w:val="000000" w:themeColor="text1"/>
          <w:sz w:val="26"/>
          <w:szCs w:val="26"/>
        </w:rPr>
      </w:pPr>
      <w:r w:rsidRPr="00DE1B28">
        <w:rPr>
          <w:rFonts w:eastAsia="Arial"/>
          <w:color w:val="000000" w:themeColor="text1"/>
          <w:sz w:val="26"/>
          <w:szCs w:val="26"/>
        </w:rPr>
        <w:lastRenderedPageBreak/>
        <w:t xml:space="preserve">В качестве поражающих факторов были рассмотрены: </w:t>
      </w:r>
    </w:p>
    <w:p w:rsidR="00F66153" w:rsidRPr="00DE1B28"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DE1B28">
        <w:rPr>
          <w:rFonts w:eastAsia="Arial"/>
          <w:color w:val="000000" w:themeColor="text1"/>
          <w:sz w:val="26"/>
          <w:szCs w:val="26"/>
        </w:rPr>
        <w:t>воздушная ударная волна;</w:t>
      </w:r>
    </w:p>
    <w:p w:rsidR="00F66153" w:rsidRPr="00DE1B28" w:rsidRDefault="00F66153" w:rsidP="00161954">
      <w:pPr>
        <w:numPr>
          <w:ilvl w:val="0"/>
          <w:numId w:val="20"/>
        </w:numPr>
        <w:suppressAutoHyphens w:val="0"/>
        <w:spacing w:line="276" w:lineRule="auto"/>
        <w:ind w:left="1134"/>
        <w:jc w:val="both"/>
        <w:rPr>
          <w:rFonts w:eastAsia="Arial"/>
          <w:color w:val="000000" w:themeColor="text1"/>
          <w:sz w:val="26"/>
          <w:szCs w:val="26"/>
        </w:rPr>
      </w:pPr>
      <w:r w:rsidRPr="00DE1B28">
        <w:rPr>
          <w:rFonts w:eastAsia="Arial"/>
          <w:color w:val="000000" w:themeColor="text1"/>
          <w:sz w:val="26"/>
          <w:szCs w:val="26"/>
        </w:rPr>
        <w:t xml:space="preserve">тепловое излучение огневых шаров (пламени вспышки) и горящих разлитий. </w:t>
      </w:r>
    </w:p>
    <w:p w:rsidR="00F66153" w:rsidRPr="00DE1B28" w:rsidRDefault="00F66153" w:rsidP="00D85D94">
      <w:pPr>
        <w:spacing w:line="276" w:lineRule="auto"/>
        <w:ind w:firstLine="708"/>
        <w:jc w:val="both"/>
        <w:rPr>
          <w:rFonts w:eastAsia="Arial"/>
          <w:color w:val="000000" w:themeColor="text1"/>
          <w:sz w:val="26"/>
          <w:szCs w:val="26"/>
        </w:rPr>
      </w:pPr>
      <w:r w:rsidRPr="00DE1B28">
        <w:rPr>
          <w:rFonts w:eastAsia="Arial"/>
          <w:color w:val="000000" w:themeColor="text1"/>
          <w:sz w:val="26"/>
          <w:szCs w:val="26"/>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F55A7B" w:rsidRPr="00DE1B28">
        <w:rPr>
          <w:rFonts w:eastAsia="Arial"/>
          <w:color w:val="000000" w:themeColor="text1"/>
          <w:sz w:val="26"/>
          <w:szCs w:val="26"/>
        </w:rPr>
        <w:t>«</w:t>
      </w:r>
      <w:r w:rsidRPr="00DE1B28">
        <w:rPr>
          <w:rFonts w:eastAsia="Arial"/>
          <w:color w:val="000000" w:themeColor="text1"/>
          <w:sz w:val="26"/>
          <w:szCs w:val="26"/>
        </w:rPr>
        <w:t>Методика оценки последствий аварий на пожаро - взрывоопасных объектах</w:t>
      </w:r>
      <w:r w:rsidR="00F55A7B" w:rsidRPr="00DE1B28">
        <w:rPr>
          <w:rFonts w:eastAsia="Arial"/>
          <w:color w:val="000000" w:themeColor="text1"/>
          <w:sz w:val="26"/>
          <w:szCs w:val="26"/>
        </w:rPr>
        <w:t>»</w:t>
      </w:r>
      <w:r w:rsidRPr="00DE1B28">
        <w:rPr>
          <w:rFonts w:eastAsia="Arial"/>
          <w:color w:val="000000" w:themeColor="text1"/>
          <w:sz w:val="26"/>
          <w:szCs w:val="26"/>
        </w:rPr>
        <w:t xml:space="preserve"> (</w:t>
      </w:r>
      <w:r w:rsidR="00F55A7B" w:rsidRPr="00DE1B28">
        <w:rPr>
          <w:rFonts w:eastAsia="Arial"/>
          <w:color w:val="000000" w:themeColor="text1"/>
          <w:sz w:val="26"/>
          <w:szCs w:val="26"/>
        </w:rPr>
        <w:t>«</w:t>
      </w:r>
      <w:r w:rsidRPr="00DE1B28">
        <w:rPr>
          <w:rFonts w:eastAsia="Arial"/>
          <w:color w:val="000000" w:themeColor="text1"/>
          <w:sz w:val="26"/>
          <w:szCs w:val="26"/>
        </w:rPr>
        <w:t>Сборник методик по прогнозированию возможных аварий, катастроф, стихийных бедствий в ЧС</w:t>
      </w:r>
      <w:r w:rsidR="00F55A7B" w:rsidRPr="00DE1B28">
        <w:rPr>
          <w:rFonts w:eastAsia="Arial"/>
          <w:color w:val="000000" w:themeColor="text1"/>
          <w:sz w:val="26"/>
          <w:szCs w:val="26"/>
        </w:rPr>
        <w:t>»</w:t>
      </w:r>
      <w:r w:rsidRPr="00DE1B28">
        <w:rPr>
          <w:rFonts w:eastAsia="Arial"/>
          <w:color w:val="000000" w:themeColor="text1"/>
          <w:sz w:val="26"/>
          <w:szCs w:val="26"/>
        </w:rPr>
        <w:t>, книга 2, МЧС России, 1994).</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DE1B28" w:rsidRDefault="00F66153" w:rsidP="00F66153">
      <w:pPr>
        <w:ind w:firstLine="709"/>
        <w:jc w:val="center"/>
        <w:rPr>
          <w:b/>
          <w:color w:val="000000" w:themeColor="text1"/>
          <w:sz w:val="26"/>
          <w:szCs w:val="26"/>
        </w:rPr>
      </w:pPr>
      <w:r w:rsidRPr="00DE1B28">
        <w:rPr>
          <w:b/>
          <w:color w:val="000000" w:themeColor="text1"/>
          <w:sz w:val="26"/>
          <w:szCs w:val="26"/>
        </w:rPr>
        <w:t>Характеристика действия ударной волны</w:t>
      </w:r>
    </w:p>
    <w:p w:rsidR="00161954" w:rsidRPr="00DE1B28" w:rsidRDefault="00161954" w:rsidP="00161954">
      <w:pPr>
        <w:pStyle w:val="afff4"/>
        <w:jc w:val="right"/>
        <w:rPr>
          <w:i/>
          <w:color w:val="000000" w:themeColor="text1"/>
          <w:lang w:val="ru-RU"/>
        </w:rPr>
      </w:pPr>
      <w:r w:rsidRPr="00DE1B28">
        <w:rPr>
          <w:i/>
          <w:color w:val="000000" w:themeColor="text1"/>
          <w:lang w:val="ru-RU"/>
        </w:rPr>
        <w:t xml:space="preserve">Таблица </w:t>
      </w:r>
      <w:r w:rsidR="00FC1832" w:rsidRPr="00DE1B28">
        <w:rPr>
          <w:i/>
          <w:color w:val="000000" w:themeColor="text1"/>
          <w:lang w:val="ru-RU"/>
        </w:rPr>
        <w:t>35</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55453E" w:rsidRPr="00DE1B28" w:rsidTr="00161954">
        <w:trPr>
          <w:cantSplit/>
          <w:trHeight w:val="132"/>
        </w:trPr>
        <w:tc>
          <w:tcPr>
            <w:tcW w:w="5245" w:type="dxa"/>
            <w:shd w:val="clear" w:color="auto" w:fill="auto"/>
            <w:vAlign w:val="center"/>
          </w:tcPr>
          <w:p w:rsidR="00F66153" w:rsidRPr="00DE1B28" w:rsidRDefault="00F66153" w:rsidP="00F66153">
            <w:pPr>
              <w:jc w:val="center"/>
              <w:rPr>
                <w:b/>
                <w:color w:val="000000" w:themeColor="text1"/>
              </w:rPr>
            </w:pPr>
            <w:r w:rsidRPr="00DE1B28">
              <w:rPr>
                <w:b/>
                <w:color w:val="000000" w:themeColor="text1"/>
              </w:rPr>
              <w:br w:type="page"/>
              <w:t>Характеристика действия ударной волны</w:t>
            </w:r>
          </w:p>
        </w:tc>
        <w:tc>
          <w:tcPr>
            <w:tcW w:w="1275" w:type="dxa"/>
            <w:shd w:val="clear" w:color="auto" w:fill="auto"/>
            <w:vAlign w:val="center"/>
          </w:tcPr>
          <w:p w:rsidR="00F66153" w:rsidRPr="00DE1B28" w:rsidRDefault="00F66153" w:rsidP="00F66153">
            <w:pPr>
              <w:jc w:val="center"/>
              <w:rPr>
                <w:b/>
                <w:color w:val="000000" w:themeColor="text1"/>
              </w:rPr>
            </w:pPr>
            <w:r w:rsidRPr="00DE1B28">
              <w:rPr>
                <w:b/>
                <w:color w:val="000000" w:themeColor="text1"/>
              </w:rPr>
              <w:t>I, Па *с</w:t>
            </w:r>
          </w:p>
        </w:tc>
        <w:tc>
          <w:tcPr>
            <w:tcW w:w="1276" w:type="dxa"/>
            <w:shd w:val="clear" w:color="auto" w:fill="auto"/>
            <w:vAlign w:val="center"/>
          </w:tcPr>
          <w:p w:rsidR="00F66153" w:rsidRPr="00DE1B28" w:rsidRDefault="00F66153" w:rsidP="00F66153">
            <w:pPr>
              <w:jc w:val="center"/>
              <w:rPr>
                <w:b/>
                <w:color w:val="000000" w:themeColor="text1"/>
              </w:rPr>
            </w:pPr>
            <w:r w:rsidRPr="00DE1B28">
              <w:rPr>
                <w:b/>
                <w:color w:val="000000" w:themeColor="text1"/>
              </w:rPr>
              <w:t>Р, Па</w:t>
            </w:r>
          </w:p>
        </w:tc>
        <w:tc>
          <w:tcPr>
            <w:tcW w:w="1560" w:type="dxa"/>
            <w:shd w:val="clear" w:color="auto" w:fill="auto"/>
            <w:vAlign w:val="center"/>
          </w:tcPr>
          <w:p w:rsidR="00F66153" w:rsidRPr="00DE1B28" w:rsidRDefault="00F66153" w:rsidP="00F66153">
            <w:pPr>
              <w:jc w:val="center"/>
              <w:rPr>
                <w:b/>
                <w:color w:val="000000" w:themeColor="text1"/>
              </w:rPr>
            </w:pPr>
            <w:r w:rsidRPr="00DE1B28">
              <w:rPr>
                <w:b/>
                <w:color w:val="000000" w:themeColor="text1"/>
              </w:rPr>
              <w:t>k, Па2*с</w:t>
            </w:r>
          </w:p>
        </w:tc>
      </w:tr>
      <w:tr w:rsidR="0055453E" w:rsidRPr="00DE1B28" w:rsidTr="00161954">
        <w:trPr>
          <w:cantSplit/>
          <w:trHeight w:val="132"/>
        </w:trPr>
        <w:tc>
          <w:tcPr>
            <w:tcW w:w="9356" w:type="dxa"/>
            <w:gridSpan w:val="4"/>
            <w:vAlign w:val="center"/>
          </w:tcPr>
          <w:p w:rsidR="00F66153" w:rsidRPr="00DE1B28" w:rsidRDefault="00F66153" w:rsidP="00F66153">
            <w:pPr>
              <w:jc w:val="center"/>
              <w:rPr>
                <w:color w:val="000000" w:themeColor="text1"/>
              </w:rPr>
            </w:pPr>
            <w:r w:rsidRPr="00DE1B28">
              <w:rPr>
                <w:color w:val="000000" w:themeColor="text1"/>
              </w:rPr>
              <w:t>Разрушение зданий</w:t>
            </w:r>
          </w:p>
        </w:tc>
      </w:tr>
      <w:tr w:rsidR="0055453E" w:rsidRPr="00DE1B28" w:rsidTr="00F66153">
        <w:trPr>
          <w:trHeight w:val="132"/>
        </w:trPr>
        <w:tc>
          <w:tcPr>
            <w:tcW w:w="5245" w:type="dxa"/>
            <w:vAlign w:val="center"/>
          </w:tcPr>
          <w:p w:rsidR="00F66153" w:rsidRPr="00DE1B28" w:rsidRDefault="00F66153" w:rsidP="00F66153">
            <w:pPr>
              <w:rPr>
                <w:color w:val="000000" w:themeColor="text1"/>
              </w:rPr>
            </w:pPr>
            <w:r w:rsidRPr="00DE1B28">
              <w:rPr>
                <w:color w:val="000000" w:themeColor="text1"/>
              </w:rPr>
              <w:t>Полное разрушение зданий</w:t>
            </w:r>
          </w:p>
        </w:tc>
        <w:tc>
          <w:tcPr>
            <w:tcW w:w="1275" w:type="dxa"/>
            <w:vAlign w:val="center"/>
          </w:tcPr>
          <w:p w:rsidR="00F66153" w:rsidRPr="00DE1B28" w:rsidRDefault="00F66153" w:rsidP="00F66153">
            <w:pPr>
              <w:jc w:val="center"/>
              <w:rPr>
                <w:color w:val="000000" w:themeColor="text1"/>
              </w:rPr>
            </w:pPr>
            <w:r w:rsidRPr="00DE1B28">
              <w:rPr>
                <w:color w:val="000000" w:themeColor="text1"/>
              </w:rPr>
              <w:t>770</w:t>
            </w:r>
          </w:p>
        </w:tc>
        <w:tc>
          <w:tcPr>
            <w:tcW w:w="1276" w:type="dxa"/>
            <w:vAlign w:val="center"/>
          </w:tcPr>
          <w:p w:rsidR="00F66153" w:rsidRPr="00DE1B28" w:rsidRDefault="00F66153" w:rsidP="00F66153">
            <w:pPr>
              <w:jc w:val="center"/>
              <w:rPr>
                <w:color w:val="000000" w:themeColor="text1"/>
              </w:rPr>
            </w:pPr>
            <w:r w:rsidRPr="00DE1B28">
              <w:rPr>
                <w:color w:val="000000" w:themeColor="text1"/>
              </w:rPr>
              <w:t>70100</w:t>
            </w:r>
          </w:p>
        </w:tc>
        <w:tc>
          <w:tcPr>
            <w:tcW w:w="1560" w:type="dxa"/>
            <w:vAlign w:val="center"/>
          </w:tcPr>
          <w:p w:rsidR="00F66153" w:rsidRPr="00DE1B28" w:rsidRDefault="00F66153" w:rsidP="00F66153">
            <w:pPr>
              <w:jc w:val="center"/>
              <w:rPr>
                <w:color w:val="000000" w:themeColor="text1"/>
              </w:rPr>
            </w:pPr>
            <w:r w:rsidRPr="00DE1B28">
              <w:rPr>
                <w:color w:val="000000" w:themeColor="text1"/>
              </w:rPr>
              <w:t>886100</w:t>
            </w:r>
          </w:p>
        </w:tc>
      </w:tr>
      <w:tr w:rsidR="0055453E" w:rsidRPr="00DE1B28" w:rsidTr="00F66153">
        <w:trPr>
          <w:trHeight w:val="647"/>
        </w:trPr>
        <w:tc>
          <w:tcPr>
            <w:tcW w:w="5245" w:type="dxa"/>
            <w:vAlign w:val="center"/>
          </w:tcPr>
          <w:p w:rsidR="00F66153" w:rsidRPr="00DE1B28" w:rsidRDefault="00F66153" w:rsidP="00F66153">
            <w:pPr>
              <w:rPr>
                <w:color w:val="000000" w:themeColor="text1"/>
              </w:rPr>
            </w:pPr>
            <w:r w:rsidRPr="00DE1B28">
              <w:rPr>
                <w:color w:val="000000" w:themeColor="text1"/>
              </w:rPr>
              <w:t>Граница области сильных разрушений - 50-75% стен разрушено или находятся на грани разрушения</w:t>
            </w:r>
          </w:p>
        </w:tc>
        <w:tc>
          <w:tcPr>
            <w:tcW w:w="1275" w:type="dxa"/>
            <w:vAlign w:val="center"/>
          </w:tcPr>
          <w:p w:rsidR="00F66153" w:rsidRPr="00DE1B28" w:rsidRDefault="00F66153" w:rsidP="00F66153">
            <w:pPr>
              <w:jc w:val="center"/>
              <w:rPr>
                <w:color w:val="000000" w:themeColor="text1"/>
              </w:rPr>
            </w:pPr>
            <w:r w:rsidRPr="00DE1B28">
              <w:rPr>
                <w:color w:val="000000" w:themeColor="text1"/>
              </w:rPr>
              <w:t>520</w:t>
            </w:r>
          </w:p>
        </w:tc>
        <w:tc>
          <w:tcPr>
            <w:tcW w:w="1276" w:type="dxa"/>
            <w:vAlign w:val="center"/>
          </w:tcPr>
          <w:p w:rsidR="00F66153" w:rsidRPr="00DE1B28" w:rsidRDefault="00F66153" w:rsidP="00F66153">
            <w:pPr>
              <w:jc w:val="center"/>
              <w:rPr>
                <w:color w:val="000000" w:themeColor="text1"/>
              </w:rPr>
            </w:pPr>
            <w:r w:rsidRPr="00DE1B28">
              <w:rPr>
                <w:color w:val="000000" w:themeColor="text1"/>
              </w:rPr>
              <w:t>34500</w:t>
            </w:r>
          </w:p>
        </w:tc>
        <w:tc>
          <w:tcPr>
            <w:tcW w:w="1560" w:type="dxa"/>
            <w:vAlign w:val="center"/>
          </w:tcPr>
          <w:p w:rsidR="00F66153" w:rsidRPr="00DE1B28" w:rsidRDefault="00F66153" w:rsidP="00F66153">
            <w:pPr>
              <w:jc w:val="center"/>
              <w:rPr>
                <w:color w:val="000000" w:themeColor="text1"/>
              </w:rPr>
            </w:pPr>
            <w:r w:rsidRPr="00DE1B28">
              <w:rPr>
                <w:color w:val="000000" w:themeColor="text1"/>
              </w:rPr>
              <w:t>541000</w:t>
            </w:r>
          </w:p>
        </w:tc>
      </w:tr>
      <w:tr w:rsidR="0055453E" w:rsidRPr="00DE1B28" w:rsidTr="00F66153">
        <w:trPr>
          <w:trHeight w:val="250"/>
        </w:trPr>
        <w:tc>
          <w:tcPr>
            <w:tcW w:w="5245" w:type="dxa"/>
            <w:vAlign w:val="center"/>
          </w:tcPr>
          <w:p w:rsidR="00F66153" w:rsidRPr="00DE1B28" w:rsidRDefault="00F66153" w:rsidP="00F66153">
            <w:pPr>
              <w:rPr>
                <w:color w:val="000000" w:themeColor="text1"/>
              </w:rPr>
            </w:pPr>
            <w:r w:rsidRPr="00DE1B28">
              <w:rPr>
                <w:color w:val="000000" w:themeColor="text1"/>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F66153" w:rsidRPr="00DE1B28" w:rsidRDefault="00F66153" w:rsidP="00F66153">
            <w:pPr>
              <w:jc w:val="center"/>
              <w:rPr>
                <w:color w:val="000000" w:themeColor="text1"/>
              </w:rPr>
            </w:pPr>
            <w:r w:rsidRPr="00DE1B28">
              <w:rPr>
                <w:color w:val="000000" w:themeColor="text1"/>
              </w:rPr>
              <w:t>300</w:t>
            </w:r>
          </w:p>
        </w:tc>
        <w:tc>
          <w:tcPr>
            <w:tcW w:w="1276" w:type="dxa"/>
            <w:vAlign w:val="center"/>
          </w:tcPr>
          <w:p w:rsidR="00F66153" w:rsidRPr="00DE1B28" w:rsidRDefault="00F66153" w:rsidP="00F66153">
            <w:pPr>
              <w:jc w:val="center"/>
              <w:rPr>
                <w:color w:val="000000" w:themeColor="text1"/>
              </w:rPr>
            </w:pPr>
            <w:r w:rsidRPr="00DE1B28">
              <w:rPr>
                <w:color w:val="000000" w:themeColor="text1"/>
              </w:rPr>
              <w:t>14600</w:t>
            </w:r>
          </w:p>
        </w:tc>
        <w:tc>
          <w:tcPr>
            <w:tcW w:w="1560" w:type="dxa"/>
            <w:vAlign w:val="center"/>
          </w:tcPr>
          <w:p w:rsidR="00F66153" w:rsidRPr="00DE1B28" w:rsidRDefault="00F66153" w:rsidP="00F66153">
            <w:pPr>
              <w:jc w:val="center"/>
              <w:rPr>
                <w:color w:val="000000" w:themeColor="text1"/>
              </w:rPr>
            </w:pPr>
            <w:r w:rsidRPr="00DE1B28">
              <w:rPr>
                <w:color w:val="000000" w:themeColor="text1"/>
              </w:rPr>
              <w:t>119200</w:t>
            </w:r>
          </w:p>
        </w:tc>
      </w:tr>
      <w:tr w:rsidR="0055453E" w:rsidRPr="00DE1B28" w:rsidTr="00F66153">
        <w:trPr>
          <w:trHeight w:val="112"/>
        </w:trPr>
        <w:tc>
          <w:tcPr>
            <w:tcW w:w="5245" w:type="dxa"/>
            <w:vAlign w:val="center"/>
          </w:tcPr>
          <w:p w:rsidR="00F66153" w:rsidRPr="00DE1B28" w:rsidRDefault="00F66153" w:rsidP="00F66153">
            <w:pPr>
              <w:rPr>
                <w:color w:val="000000" w:themeColor="text1"/>
              </w:rPr>
            </w:pPr>
            <w:r w:rsidRPr="00DE1B28">
              <w:rPr>
                <w:color w:val="000000" w:themeColor="text1"/>
              </w:rPr>
              <w:t>Граница области минимальных повреждений - разрывы некоторых соединений, расчленение конструкций</w:t>
            </w:r>
          </w:p>
        </w:tc>
        <w:tc>
          <w:tcPr>
            <w:tcW w:w="1275" w:type="dxa"/>
            <w:vAlign w:val="center"/>
          </w:tcPr>
          <w:p w:rsidR="00F66153" w:rsidRPr="00DE1B28" w:rsidRDefault="00F66153" w:rsidP="00F66153">
            <w:pPr>
              <w:jc w:val="center"/>
              <w:rPr>
                <w:color w:val="000000" w:themeColor="text1"/>
              </w:rPr>
            </w:pPr>
            <w:r w:rsidRPr="00DE1B28">
              <w:rPr>
                <w:color w:val="000000" w:themeColor="text1"/>
              </w:rPr>
              <w:t>100</w:t>
            </w:r>
          </w:p>
        </w:tc>
        <w:tc>
          <w:tcPr>
            <w:tcW w:w="1276" w:type="dxa"/>
            <w:vAlign w:val="center"/>
          </w:tcPr>
          <w:p w:rsidR="00F66153" w:rsidRPr="00DE1B28" w:rsidRDefault="00F66153" w:rsidP="00F66153">
            <w:pPr>
              <w:jc w:val="center"/>
              <w:rPr>
                <w:color w:val="000000" w:themeColor="text1"/>
              </w:rPr>
            </w:pPr>
            <w:r w:rsidRPr="00DE1B28">
              <w:rPr>
                <w:color w:val="000000" w:themeColor="text1"/>
              </w:rPr>
              <w:t>3600</w:t>
            </w:r>
          </w:p>
        </w:tc>
        <w:tc>
          <w:tcPr>
            <w:tcW w:w="1560" w:type="dxa"/>
            <w:vAlign w:val="center"/>
          </w:tcPr>
          <w:p w:rsidR="00F66153" w:rsidRPr="00DE1B28" w:rsidRDefault="00F66153" w:rsidP="00F66153">
            <w:pPr>
              <w:jc w:val="center"/>
              <w:rPr>
                <w:color w:val="000000" w:themeColor="text1"/>
              </w:rPr>
            </w:pPr>
            <w:r w:rsidRPr="00DE1B28">
              <w:rPr>
                <w:color w:val="000000" w:themeColor="text1"/>
              </w:rPr>
              <w:t>8950</w:t>
            </w:r>
          </w:p>
        </w:tc>
      </w:tr>
      <w:tr w:rsidR="0055453E" w:rsidRPr="00DE1B28" w:rsidTr="00F66153">
        <w:trPr>
          <w:trHeight w:val="72"/>
        </w:trPr>
        <w:tc>
          <w:tcPr>
            <w:tcW w:w="5245" w:type="dxa"/>
            <w:vAlign w:val="center"/>
          </w:tcPr>
          <w:p w:rsidR="00F66153" w:rsidRPr="00DE1B28" w:rsidRDefault="00F66153" w:rsidP="00F66153">
            <w:pPr>
              <w:rPr>
                <w:color w:val="000000" w:themeColor="text1"/>
              </w:rPr>
            </w:pPr>
            <w:r w:rsidRPr="00DE1B28">
              <w:rPr>
                <w:color w:val="000000" w:themeColor="text1"/>
              </w:rPr>
              <w:t>Полное разрушение остекления</w:t>
            </w:r>
          </w:p>
        </w:tc>
        <w:tc>
          <w:tcPr>
            <w:tcW w:w="1275" w:type="dxa"/>
            <w:vAlign w:val="center"/>
          </w:tcPr>
          <w:p w:rsidR="00F66153" w:rsidRPr="00DE1B28" w:rsidRDefault="00F66153" w:rsidP="00F66153">
            <w:pPr>
              <w:jc w:val="center"/>
              <w:rPr>
                <w:color w:val="000000" w:themeColor="text1"/>
              </w:rPr>
            </w:pPr>
            <w:r w:rsidRPr="00DE1B28">
              <w:rPr>
                <w:color w:val="000000" w:themeColor="text1"/>
              </w:rPr>
              <w:t>0</w:t>
            </w:r>
          </w:p>
        </w:tc>
        <w:tc>
          <w:tcPr>
            <w:tcW w:w="1276" w:type="dxa"/>
            <w:vAlign w:val="center"/>
          </w:tcPr>
          <w:p w:rsidR="00F66153" w:rsidRPr="00DE1B28" w:rsidRDefault="00F66153" w:rsidP="00F66153">
            <w:pPr>
              <w:jc w:val="center"/>
              <w:rPr>
                <w:color w:val="000000" w:themeColor="text1"/>
              </w:rPr>
            </w:pPr>
            <w:r w:rsidRPr="00DE1B28">
              <w:rPr>
                <w:color w:val="000000" w:themeColor="text1"/>
              </w:rPr>
              <w:t>7000</w:t>
            </w:r>
          </w:p>
        </w:tc>
        <w:tc>
          <w:tcPr>
            <w:tcW w:w="1560" w:type="dxa"/>
            <w:vAlign w:val="center"/>
          </w:tcPr>
          <w:p w:rsidR="00F66153" w:rsidRPr="00DE1B28" w:rsidRDefault="00F66153" w:rsidP="00F66153">
            <w:pPr>
              <w:jc w:val="center"/>
              <w:rPr>
                <w:color w:val="000000" w:themeColor="text1"/>
              </w:rPr>
            </w:pPr>
            <w:r w:rsidRPr="00DE1B28">
              <w:rPr>
                <w:color w:val="000000" w:themeColor="text1"/>
              </w:rPr>
              <w:t>0</w:t>
            </w:r>
          </w:p>
        </w:tc>
      </w:tr>
      <w:tr w:rsidR="0055453E" w:rsidRPr="00DE1B28" w:rsidTr="00F66153">
        <w:trPr>
          <w:trHeight w:val="72"/>
        </w:trPr>
        <w:tc>
          <w:tcPr>
            <w:tcW w:w="5245" w:type="dxa"/>
            <w:vAlign w:val="center"/>
          </w:tcPr>
          <w:p w:rsidR="00F66153" w:rsidRPr="00DE1B28" w:rsidRDefault="00F66153" w:rsidP="00F66153">
            <w:pPr>
              <w:rPr>
                <w:color w:val="000000" w:themeColor="text1"/>
              </w:rPr>
            </w:pPr>
            <w:r w:rsidRPr="00DE1B28">
              <w:rPr>
                <w:color w:val="000000" w:themeColor="text1"/>
              </w:rPr>
              <w:t>50% разрушение остекления</w:t>
            </w:r>
          </w:p>
        </w:tc>
        <w:tc>
          <w:tcPr>
            <w:tcW w:w="1275" w:type="dxa"/>
            <w:vAlign w:val="center"/>
          </w:tcPr>
          <w:p w:rsidR="00F66153" w:rsidRPr="00DE1B28" w:rsidRDefault="00F66153" w:rsidP="00F66153">
            <w:pPr>
              <w:jc w:val="center"/>
              <w:rPr>
                <w:color w:val="000000" w:themeColor="text1"/>
              </w:rPr>
            </w:pPr>
            <w:r w:rsidRPr="00DE1B28">
              <w:rPr>
                <w:color w:val="000000" w:themeColor="text1"/>
              </w:rPr>
              <w:t>0</w:t>
            </w:r>
          </w:p>
        </w:tc>
        <w:tc>
          <w:tcPr>
            <w:tcW w:w="1276" w:type="dxa"/>
            <w:vAlign w:val="center"/>
          </w:tcPr>
          <w:p w:rsidR="00F66153" w:rsidRPr="00DE1B28" w:rsidRDefault="00F66153" w:rsidP="00F66153">
            <w:pPr>
              <w:jc w:val="center"/>
              <w:rPr>
                <w:color w:val="000000" w:themeColor="text1"/>
              </w:rPr>
            </w:pPr>
            <w:r w:rsidRPr="00DE1B28">
              <w:rPr>
                <w:color w:val="000000" w:themeColor="text1"/>
              </w:rPr>
              <w:t>2500</w:t>
            </w:r>
          </w:p>
        </w:tc>
        <w:tc>
          <w:tcPr>
            <w:tcW w:w="1560" w:type="dxa"/>
            <w:vAlign w:val="center"/>
          </w:tcPr>
          <w:p w:rsidR="00F66153" w:rsidRPr="00DE1B28" w:rsidRDefault="00F66153" w:rsidP="00F66153">
            <w:pPr>
              <w:jc w:val="center"/>
              <w:rPr>
                <w:color w:val="000000" w:themeColor="text1"/>
              </w:rPr>
            </w:pPr>
            <w:r w:rsidRPr="00DE1B28">
              <w:rPr>
                <w:color w:val="000000" w:themeColor="text1"/>
              </w:rPr>
              <w:t>0</w:t>
            </w:r>
          </w:p>
        </w:tc>
      </w:tr>
      <w:tr w:rsidR="0055453E" w:rsidRPr="00DE1B28" w:rsidTr="00F66153">
        <w:trPr>
          <w:trHeight w:val="246"/>
        </w:trPr>
        <w:tc>
          <w:tcPr>
            <w:tcW w:w="5245" w:type="dxa"/>
            <w:vAlign w:val="center"/>
          </w:tcPr>
          <w:p w:rsidR="00F66153" w:rsidRPr="00DE1B28" w:rsidRDefault="00F66153" w:rsidP="00F66153">
            <w:pPr>
              <w:rPr>
                <w:color w:val="000000" w:themeColor="text1"/>
              </w:rPr>
            </w:pPr>
            <w:r w:rsidRPr="00DE1B28">
              <w:rPr>
                <w:color w:val="000000" w:themeColor="text1"/>
              </w:rPr>
              <w:t>10% и более разрушение остекления</w:t>
            </w:r>
          </w:p>
        </w:tc>
        <w:tc>
          <w:tcPr>
            <w:tcW w:w="1275" w:type="dxa"/>
            <w:vAlign w:val="center"/>
          </w:tcPr>
          <w:p w:rsidR="00F66153" w:rsidRPr="00DE1B28" w:rsidRDefault="00F66153" w:rsidP="00F66153">
            <w:pPr>
              <w:jc w:val="center"/>
              <w:rPr>
                <w:color w:val="000000" w:themeColor="text1"/>
              </w:rPr>
            </w:pPr>
            <w:r w:rsidRPr="00DE1B28">
              <w:rPr>
                <w:color w:val="000000" w:themeColor="text1"/>
              </w:rPr>
              <w:t>0</w:t>
            </w:r>
          </w:p>
        </w:tc>
        <w:tc>
          <w:tcPr>
            <w:tcW w:w="1276" w:type="dxa"/>
            <w:vAlign w:val="center"/>
          </w:tcPr>
          <w:p w:rsidR="00F66153" w:rsidRPr="00DE1B28" w:rsidRDefault="00F66153" w:rsidP="00F66153">
            <w:pPr>
              <w:jc w:val="center"/>
              <w:rPr>
                <w:color w:val="000000" w:themeColor="text1"/>
              </w:rPr>
            </w:pPr>
            <w:r w:rsidRPr="00DE1B28">
              <w:rPr>
                <w:color w:val="000000" w:themeColor="text1"/>
              </w:rPr>
              <w:t>2000</w:t>
            </w:r>
          </w:p>
        </w:tc>
        <w:tc>
          <w:tcPr>
            <w:tcW w:w="1560" w:type="dxa"/>
            <w:vAlign w:val="center"/>
          </w:tcPr>
          <w:p w:rsidR="00F66153" w:rsidRPr="00DE1B28" w:rsidRDefault="00F66153" w:rsidP="00F66153">
            <w:pPr>
              <w:jc w:val="center"/>
              <w:rPr>
                <w:color w:val="000000" w:themeColor="text1"/>
              </w:rPr>
            </w:pPr>
            <w:r w:rsidRPr="00DE1B28">
              <w:rPr>
                <w:color w:val="000000" w:themeColor="text1"/>
              </w:rPr>
              <w:t>0</w:t>
            </w:r>
          </w:p>
        </w:tc>
      </w:tr>
      <w:tr w:rsidR="0055453E" w:rsidRPr="00DE1B28" w:rsidTr="00F66153">
        <w:trPr>
          <w:cantSplit/>
          <w:trHeight w:val="222"/>
        </w:trPr>
        <w:tc>
          <w:tcPr>
            <w:tcW w:w="9356" w:type="dxa"/>
            <w:gridSpan w:val="4"/>
            <w:vAlign w:val="center"/>
          </w:tcPr>
          <w:p w:rsidR="00F66153" w:rsidRPr="00DE1B28" w:rsidRDefault="00F66153" w:rsidP="00F66153">
            <w:pPr>
              <w:jc w:val="center"/>
              <w:rPr>
                <w:color w:val="000000" w:themeColor="text1"/>
              </w:rPr>
            </w:pPr>
            <w:r w:rsidRPr="00DE1B28">
              <w:rPr>
                <w:color w:val="000000" w:themeColor="text1"/>
              </w:rPr>
              <w:t>Поражение органов дыхания незащищенных людей</w:t>
            </w:r>
          </w:p>
        </w:tc>
      </w:tr>
      <w:tr w:rsidR="0055453E" w:rsidRPr="00DE1B28" w:rsidTr="00F66153">
        <w:trPr>
          <w:trHeight w:val="226"/>
        </w:trPr>
        <w:tc>
          <w:tcPr>
            <w:tcW w:w="5245" w:type="dxa"/>
            <w:vAlign w:val="center"/>
          </w:tcPr>
          <w:p w:rsidR="00F66153" w:rsidRPr="00DE1B28" w:rsidRDefault="00F66153" w:rsidP="00F66153">
            <w:pPr>
              <w:rPr>
                <w:color w:val="000000" w:themeColor="text1"/>
              </w:rPr>
            </w:pPr>
            <w:r w:rsidRPr="00DE1B28">
              <w:rPr>
                <w:color w:val="000000" w:themeColor="text1"/>
              </w:rPr>
              <w:t>50% выживание</w:t>
            </w:r>
          </w:p>
        </w:tc>
        <w:tc>
          <w:tcPr>
            <w:tcW w:w="1275" w:type="dxa"/>
            <w:vAlign w:val="center"/>
          </w:tcPr>
          <w:p w:rsidR="00F66153" w:rsidRPr="00DE1B28" w:rsidRDefault="00F66153" w:rsidP="00F66153">
            <w:pPr>
              <w:jc w:val="center"/>
              <w:rPr>
                <w:color w:val="000000" w:themeColor="text1"/>
              </w:rPr>
            </w:pPr>
            <w:r w:rsidRPr="00DE1B28">
              <w:rPr>
                <w:color w:val="000000" w:themeColor="text1"/>
              </w:rPr>
              <w:t>440</w:t>
            </w:r>
          </w:p>
        </w:tc>
        <w:tc>
          <w:tcPr>
            <w:tcW w:w="1276" w:type="dxa"/>
            <w:vAlign w:val="center"/>
          </w:tcPr>
          <w:p w:rsidR="00F66153" w:rsidRPr="00DE1B28" w:rsidRDefault="00F66153" w:rsidP="00F66153">
            <w:pPr>
              <w:jc w:val="center"/>
              <w:rPr>
                <w:color w:val="000000" w:themeColor="text1"/>
              </w:rPr>
            </w:pPr>
            <w:r w:rsidRPr="00DE1B28">
              <w:rPr>
                <w:color w:val="000000" w:themeColor="text1"/>
              </w:rPr>
              <w:t>243000</w:t>
            </w:r>
          </w:p>
        </w:tc>
        <w:tc>
          <w:tcPr>
            <w:tcW w:w="1560" w:type="dxa"/>
            <w:vAlign w:val="center"/>
          </w:tcPr>
          <w:p w:rsidR="00F66153" w:rsidRPr="00DE1B28" w:rsidRDefault="00F66153" w:rsidP="00F66153">
            <w:pPr>
              <w:jc w:val="center"/>
              <w:rPr>
                <w:color w:val="000000" w:themeColor="text1"/>
              </w:rPr>
            </w:pPr>
            <w:r w:rsidRPr="00DE1B28">
              <w:rPr>
                <w:color w:val="000000" w:themeColor="text1"/>
              </w:rPr>
              <w:t>144000000</w:t>
            </w:r>
          </w:p>
        </w:tc>
      </w:tr>
      <w:tr w:rsidR="00F66153" w:rsidRPr="00DE1B28" w:rsidTr="00F66153">
        <w:trPr>
          <w:trHeight w:val="226"/>
        </w:trPr>
        <w:tc>
          <w:tcPr>
            <w:tcW w:w="5245" w:type="dxa"/>
            <w:vAlign w:val="center"/>
          </w:tcPr>
          <w:p w:rsidR="00F66153" w:rsidRPr="00DE1B28" w:rsidRDefault="00F66153" w:rsidP="00F66153">
            <w:pPr>
              <w:rPr>
                <w:color w:val="000000" w:themeColor="text1"/>
              </w:rPr>
            </w:pPr>
            <w:r w:rsidRPr="00DE1B28">
              <w:rPr>
                <w:color w:val="000000" w:themeColor="text1"/>
              </w:rPr>
              <w:t>Порог выживания (при меньших значениях смертельное поражение людей маловероятны)</w:t>
            </w:r>
          </w:p>
        </w:tc>
        <w:tc>
          <w:tcPr>
            <w:tcW w:w="1275" w:type="dxa"/>
            <w:vAlign w:val="center"/>
          </w:tcPr>
          <w:p w:rsidR="00F66153" w:rsidRPr="00DE1B28" w:rsidRDefault="00F66153" w:rsidP="00F66153">
            <w:pPr>
              <w:jc w:val="center"/>
              <w:rPr>
                <w:color w:val="000000" w:themeColor="text1"/>
              </w:rPr>
            </w:pPr>
            <w:r w:rsidRPr="00DE1B28">
              <w:rPr>
                <w:color w:val="000000" w:themeColor="text1"/>
              </w:rPr>
              <w:t>100</w:t>
            </w:r>
          </w:p>
        </w:tc>
        <w:tc>
          <w:tcPr>
            <w:tcW w:w="1276" w:type="dxa"/>
            <w:vAlign w:val="center"/>
          </w:tcPr>
          <w:p w:rsidR="00F66153" w:rsidRPr="00DE1B28" w:rsidRDefault="00F66153" w:rsidP="00F66153">
            <w:pPr>
              <w:jc w:val="center"/>
              <w:rPr>
                <w:color w:val="000000" w:themeColor="text1"/>
              </w:rPr>
            </w:pPr>
            <w:r w:rsidRPr="00DE1B28">
              <w:rPr>
                <w:color w:val="000000" w:themeColor="text1"/>
              </w:rPr>
              <w:t>65900</w:t>
            </w:r>
          </w:p>
        </w:tc>
        <w:tc>
          <w:tcPr>
            <w:tcW w:w="1560" w:type="dxa"/>
            <w:vAlign w:val="center"/>
          </w:tcPr>
          <w:p w:rsidR="00F66153" w:rsidRPr="00DE1B28" w:rsidRDefault="00F66153" w:rsidP="00F66153">
            <w:pPr>
              <w:jc w:val="center"/>
              <w:rPr>
                <w:color w:val="000000" w:themeColor="text1"/>
              </w:rPr>
            </w:pPr>
            <w:r w:rsidRPr="00DE1B28">
              <w:rPr>
                <w:color w:val="000000" w:themeColor="text1"/>
              </w:rPr>
              <w:t>16200000</w:t>
            </w:r>
          </w:p>
        </w:tc>
      </w:tr>
    </w:tbl>
    <w:p w:rsidR="00A55872" w:rsidRPr="00DE1B28" w:rsidRDefault="00A55872" w:rsidP="00F66153">
      <w:pPr>
        <w:ind w:firstLine="709"/>
        <w:jc w:val="both"/>
        <w:rPr>
          <w:color w:val="000000" w:themeColor="text1"/>
        </w:rPr>
      </w:pPr>
    </w:p>
    <w:p w:rsidR="00F66153" w:rsidRPr="00DE1B28" w:rsidRDefault="00F66153" w:rsidP="00F66153">
      <w:pPr>
        <w:ind w:firstLine="709"/>
        <w:jc w:val="center"/>
        <w:rPr>
          <w:b/>
          <w:color w:val="000000" w:themeColor="text1"/>
          <w:sz w:val="26"/>
          <w:szCs w:val="26"/>
        </w:rPr>
      </w:pPr>
      <w:r w:rsidRPr="00DE1B28">
        <w:rPr>
          <w:b/>
          <w:color w:val="000000" w:themeColor="text1"/>
          <w:sz w:val="26"/>
          <w:szCs w:val="26"/>
        </w:rPr>
        <w:t>Характеристики зон поражения при авариях с ГСМ и СУГ</w:t>
      </w:r>
    </w:p>
    <w:p w:rsidR="00F24E1B" w:rsidRPr="00DE1B28" w:rsidRDefault="00F24E1B" w:rsidP="00F24E1B">
      <w:pPr>
        <w:pStyle w:val="afff4"/>
        <w:jc w:val="right"/>
        <w:rPr>
          <w:i/>
          <w:color w:val="000000" w:themeColor="text1"/>
          <w:lang w:val="ru-RU"/>
        </w:rPr>
      </w:pPr>
      <w:r w:rsidRPr="00DE1B28">
        <w:rPr>
          <w:i/>
          <w:color w:val="000000" w:themeColor="text1"/>
          <w:lang w:val="ru-RU"/>
        </w:rPr>
        <w:t xml:space="preserve">Таблица </w:t>
      </w:r>
      <w:r w:rsidR="004A1EEB" w:rsidRPr="00DE1B28">
        <w:rPr>
          <w:i/>
          <w:color w:val="000000" w:themeColor="text1"/>
          <w:lang w:val="ru-RU"/>
        </w:rPr>
        <w:t>36</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DE1B28" w:rsidRPr="00DE1B28" w:rsidTr="00F66153">
        <w:trPr>
          <w:trHeight w:val="143"/>
        </w:trPr>
        <w:tc>
          <w:tcPr>
            <w:tcW w:w="5529" w:type="dxa"/>
            <w:vMerge w:val="restart"/>
            <w:shd w:val="clear" w:color="auto" w:fill="auto"/>
            <w:vAlign w:val="center"/>
          </w:tcPr>
          <w:p w:rsidR="00F66153" w:rsidRPr="00DE1B28" w:rsidRDefault="00F66153" w:rsidP="00F66153">
            <w:pPr>
              <w:jc w:val="center"/>
              <w:rPr>
                <w:b/>
                <w:color w:val="000000" w:themeColor="text1"/>
              </w:rPr>
            </w:pPr>
            <w:r w:rsidRPr="00DE1B28">
              <w:rPr>
                <w:b/>
                <w:color w:val="000000" w:themeColor="text1"/>
              </w:rPr>
              <w:t>Параметры</w:t>
            </w:r>
          </w:p>
        </w:tc>
        <w:tc>
          <w:tcPr>
            <w:tcW w:w="1842" w:type="dxa"/>
            <w:gridSpan w:val="2"/>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ж/д цистерна</w:t>
            </w:r>
          </w:p>
        </w:tc>
        <w:tc>
          <w:tcPr>
            <w:tcW w:w="1985" w:type="dxa"/>
            <w:gridSpan w:val="2"/>
            <w:tcBorders>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а/д цистерна</w:t>
            </w:r>
          </w:p>
        </w:tc>
      </w:tr>
      <w:tr w:rsidR="00DE1B28" w:rsidRPr="00DE1B28" w:rsidTr="00F24E1B">
        <w:trPr>
          <w:trHeight w:val="143"/>
        </w:trPr>
        <w:tc>
          <w:tcPr>
            <w:tcW w:w="5529" w:type="dxa"/>
            <w:vMerge/>
            <w:tcBorders>
              <w:bottom w:val="single" w:sz="4" w:space="0" w:color="auto"/>
            </w:tcBorders>
            <w:shd w:val="clear" w:color="auto" w:fill="auto"/>
            <w:vAlign w:val="center"/>
          </w:tcPr>
          <w:p w:rsidR="00F66153" w:rsidRPr="00DE1B28" w:rsidRDefault="00F66153" w:rsidP="00F66153">
            <w:pPr>
              <w:rPr>
                <w:b/>
                <w:color w:val="000000" w:themeColor="text1"/>
              </w:rPr>
            </w:pPr>
          </w:p>
        </w:tc>
        <w:tc>
          <w:tcPr>
            <w:tcW w:w="921" w:type="dxa"/>
            <w:tcBorders>
              <w:top w:val="single" w:sz="4" w:space="0" w:color="auto"/>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ГСМ</w:t>
            </w:r>
          </w:p>
        </w:tc>
        <w:tc>
          <w:tcPr>
            <w:tcW w:w="921" w:type="dxa"/>
            <w:tcBorders>
              <w:top w:val="single" w:sz="4" w:space="0" w:color="auto"/>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СУГ</w:t>
            </w:r>
          </w:p>
        </w:tc>
        <w:tc>
          <w:tcPr>
            <w:tcW w:w="921" w:type="dxa"/>
            <w:tcBorders>
              <w:top w:val="single" w:sz="4" w:space="0" w:color="auto"/>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ГСМ</w:t>
            </w:r>
          </w:p>
        </w:tc>
        <w:tc>
          <w:tcPr>
            <w:tcW w:w="1064" w:type="dxa"/>
            <w:tcBorders>
              <w:top w:val="single" w:sz="4" w:space="0" w:color="auto"/>
              <w:bottom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СУГ</w:t>
            </w:r>
          </w:p>
        </w:tc>
      </w:tr>
      <w:tr w:rsidR="00DE1B28" w:rsidRPr="00DE1B28" w:rsidTr="00F24E1B">
        <w:tc>
          <w:tcPr>
            <w:tcW w:w="5529" w:type="dxa"/>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Объем резервуара, м3</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72</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73</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8</w:t>
            </w:r>
          </w:p>
        </w:tc>
        <w:tc>
          <w:tcPr>
            <w:tcW w:w="1064"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14.5</w:t>
            </w:r>
          </w:p>
        </w:tc>
      </w:tr>
      <w:tr w:rsidR="00DE1B28" w:rsidRPr="00DE1B28" w:rsidTr="00F24E1B">
        <w:tc>
          <w:tcPr>
            <w:tcW w:w="5529" w:type="dxa"/>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Разрушение емкости с уровнем заполнения, %</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95</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85</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95</w:t>
            </w:r>
          </w:p>
        </w:tc>
        <w:tc>
          <w:tcPr>
            <w:tcW w:w="1064"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85</w:t>
            </w:r>
          </w:p>
        </w:tc>
      </w:tr>
      <w:tr w:rsidR="00DE1B28" w:rsidRPr="00DE1B28" w:rsidTr="00F24E1B">
        <w:tc>
          <w:tcPr>
            <w:tcW w:w="5529" w:type="dxa"/>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Масса топлива в разлитии, т</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52.67</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48.55</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5.85</w:t>
            </w:r>
          </w:p>
        </w:tc>
        <w:tc>
          <w:tcPr>
            <w:tcW w:w="1064"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9.64</w:t>
            </w:r>
          </w:p>
        </w:tc>
      </w:tr>
      <w:tr w:rsidR="00DE1B28" w:rsidRPr="00DE1B28" w:rsidTr="00F24E1B">
        <w:tc>
          <w:tcPr>
            <w:tcW w:w="5529" w:type="dxa"/>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Эквивалентный радиус разлития, м</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20.9</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21.0</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7</w:t>
            </w:r>
          </w:p>
        </w:tc>
        <w:tc>
          <w:tcPr>
            <w:tcW w:w="1064"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9.4</w:t>
            </w:r>
          </w:p>
        </w:tc>
      </w:tr>
      <w:tr w:rsidR="00DE1B28" w:rsidRPr="00DE1B28" w:rsidTr="00F24E1B">
        <w:tc>
          <w:tcPr>
            <w:tcW w:w="5529" w:type="dxa"/>
            <w:tcBorders>
              <w:top w:val="single" w:sz="4" w:space="0" w:color="auto"/>
            </w:tcBorders>
            <w:shd w:val="clear" w:color="auto" w:fill="auto"/>
            <w:vAlign w:val="center"/>
          </w:tcPr>
          <w:p w:rsidR="00F66153" w:rsidRPr="00DE1B28" w:rsidRDefault="00F66153" w:rsidP="00F66153">
            <w:pPr>
              <w:rPr>
                <w:color w:val="000000" w:themeColor="text1"/>
              </w:rPr>
            </w:pPr>
            <w:r w:rsidRPr="00DE1B28">
              <w:rPr>
                <w:color w:val="000000" w:themeColor="text1"/>
              </w:rPr>
              <w:t>Площадь разлития, м2</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1368</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1387</w:t>
            </w:r>
          </w:p>
        </w:tc>
        <w:tc>
          <w:tcPr>
            <w:tcW w:w="921"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152</w:t>
            </w:r>
          </w:p>
        </w:tc>
        <w:tc>
          <w:tcPr>
            <w:tcW w:w="1064" w:type="dxa"/>
            <w:tcBorders>
              <w:top w:val="single" w:sz="4" w:space="0" w:color="auto"/>
            </w:tcBorders>
            <w:shd w:val="clear" w:color="auto" w:fill="auto"/>
            <w:vAlign w:val="center"/>
          </w:tcPr>
          <w:p w:rsidR="00F66153" w:rsidRPr="00DE1B28" w:rsidRDefault="00F66153" w:rsidP="00F66153">
            <w:pPr>
              <w:jc w:val="center"/>
              <w:rPr>
                <w:color w:val="000000" w:themeColor="text1"/>
              </w:rPr>
            </w:pPr>
            <w:r w:rsidRPr="00DE1B28">
              <w:rPr>
                <w:color w:val="000000" w:themeColor="text1"/>
              </w:rPr>
              <w:t>275.5</w:t>
            </w:r>
          </w:p>
        </w:tc>
      </w:tr>
      <w:tr w:rsidR="00DE1B28" w:rsidRPr="00DE1B28" w:rsidTr="00F66153">
        <w:tc>
          <w:tcPr>
            <w:tcW w:w="5529" w:type="dxa"/>
            <w:shd w:val="clear" w:color="auto" w:fill="auto"/>
            <w:vAlign w:val="center"/>
          </w:tcPr>
          <w:p w:rsidR="00F66153" w:rsidRPr="00DE1B28" w:rsidRDefault="00761B1A" w:rsidP="00F66153">
            <w:pPr>
              <w:rPr>
                <w:color w:val="000000" w:themeColor="text1"/>
              </w:rPr>
            </w:pPr>
            <w:r w:rsidRPr="00DE1B28">
              <w:rPr>
                <w:color w:val="000000" w:themeColor="text1"/>
              </w:rPr>
              <w:t>Доля топлива,</w:t>
            </w:r>
            <w:r w:rsidR="00F66153" w:rsidRPr="00DE1B28">
              <w:rPr>
                <w:color w:val="000000" w:themeColor="text1"/>
              </w:rPr>
              <w:t xml:space="preserve"> участвующая в образовании ГВС</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0.02</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0.7</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0.02</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0.7</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Масса топлива в ГВС, т</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1.05</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33.98</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0.12</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6.75</w:t>
            </w:r>
          </w:p>
        </w:tc>
      </w:tr>
      <w:tr w:rsidR="00DE1B28" w:rsidRPr="00DE1B28" w:rsidTr="00F66153">
        <w:tc>
          <w:tcPr>
            <w:tcW w:w="9356" w:type="dxa"/>
            <w:gridSpan w:val="5"/>
            <w:tcBorders>
              <w:right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Зоны воздействия ударной волны на промышленные объекты и людей</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Зона полных разрушений, м</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28</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92</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14</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53</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Зона сильных разрушений, м</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57</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184</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27</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107</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Зона средних разрушений, м</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132</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426</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63</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247</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Зона слабых разрушений, м</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326</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1049</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155</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609</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Зона расстекления (50%), м</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387</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1246</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185</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723</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lastRenderedPageBreak/>
              <w:t>Порог поражения 99% людей, м</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28</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92</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14</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53</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Порог поражения людей (контузия), м</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45</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144</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21</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84</w:t>
            </w:r>
          </w:p>
        </w:tc>
      </w:tr>
      <w:tr w:rsidR="00DE1B28" w:rsidRPr="00DE1B28" w:rsidTr="00F66153">
        <w:tc>
          <w:tcPr>
            <w:tcW w:w="9356" w:type="dxa"/>
            <w:gridSpan w:val="5"/>
            <w:tcBorders>
              <w:right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Параметры огневого шара (пламени вспышки)</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Радиус огневого шара (пламени вспышки) ОШ(ПВ), м</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26</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80.5</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12.7</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47.6</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Время существования ОШ(ПВ), с</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5</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11</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2,6</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7</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Скорость распространения пламени, м/с</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43</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77</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30</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59</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130</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220</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130</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220</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Индекс теплового излучения на кромке ОШ(ПВ)</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2994</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11995</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1691</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7879</w:t>
            </w:r>
          </w:p>
        </w:tc>
      </w:tr>
      <w:tr w:rsidR="00DE1B28" w:rsidRPr="00DE1B28" w:rsidTr="00F66153">
        <w:trPr>
          <w:trHeight w:val="225"/>
        </w:trPr>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Доля людей, поражаемых на кромке ОШ(ПВ), %</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0</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3</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0</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0</w:t>
            </w:r>
          </w:p>
        </w:tc>
      </w:tr>
      <w:tr w:rsidR="00DE1B28" w:rsidRPr="00DE1B28" w:rsidTr="00F66153">
        <w:tc>
          <w:tcPr>
            <w:tcW w:w="9356" w:type="dxa"/>
            <w:gridSpan w:val="5"/>
            <w:tcBorders>
              <w:right w:val="single" w:sz="4" w:space="0" w:color="auto"/>
            </w:tcBorders>
            <w:shd w:val="clear" w:color="auto" w:fill="auto"/>
            <w:vAlign w:val="center"/>
          </w:tcPr>
          <w:p w:rsidR="00F66153" w:rsidRPr="00DE1B28" w:rsidRDefault="00F66153" w:rsidP="00F66153">
            <w:pPr>
              <w:jc w:val="center"/>
              <w:rPr>
                <w:b/>
                <w:color w:val="000000" w:themeColor="text1"/>
              </w:rPr>
            </w:pPr>
            <w:r w:rsidRPr="00DE1B28">
              <w:rPr>
                <w:b/>
                <w:color w:val="000000" w:themeColor="text1"/>
              </w:rPr>
              <w:t>Параметры горения разлития</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Ориен</w:t>
            </w:r>
            <w:r w:rsidR="00B40783" w:rsidRPr="00DE1B28">
              <w:rPr>
                <w:color w:val="000000" w:themeColor="text1"/>
              </w:rPr>
              <w:t>тировочное время выгорания, мин: </w:t>
            </w:r>
            <w:r w:rsidRPr="00DE1B28">
              <w:rPr>
                <w:color w:val="000000" w:themeColor="text1"/>
              </w:rPr>
              <w:t>сек</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16:44</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30:21</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16:44</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30:21</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104</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200</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104</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200</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Индекс теплового излучения на кромке горящего разлития</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29345</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47650</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29345</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47650</w:t>
            </w:r>
          </w:p>
        </w:tc>
      </w:tr>
      <w:tr w:rsidR="00DE1B28" w:rsidRPr="00DE1B28" w:rsidTr="00F66153">
        <w:tc>
          <w:tcPr>
            <w:tcW w:w="5529" w:type="dxa"/>
            <w:shd w:val="clear" w:color="auto" w:fill="auto"/>
            <w:vAlign w:val="center"/>
          </w:tcPr>
          <w:p w:rsidR="00F66153" w:rsidRPr="00DE1B28" w:rsidRDefault="00F66153" w:rsidP="00F66153">
            <w:pPr>
              <w:rPr>
                <w:color w:val="000000" w:themeColor="text1"/>
              </w:rPr>
            </w:pPr>
            <w:r w:rsidRPr="00DE1B28">
              <w:rPr>
                <w:color w:val="000000" w:themeColor="text1"/>
              </w:rPr>
              <w:t>Доля людей, поражаемых на кромке горения разлития, %</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79</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100</w:t>
            </w:r>
          </w:p>
        </w:tc>
        <w:tc>
          <w:tcPr>
            <w:tcW w:w="921"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79</w:t>
            </w:r>
          </w:p>
        </w:tc>
        <w:tc>
          <w:tcPr>
            <w:tcW w:w="1064" w:type="dxa"/>
            <w:shd w:val="clear" w:color="auto" w:fill="auto"/>
            <w:vAlign w:val="center"/>
          </w:tcPr>
          <w:p w:rsidR="00F66153" w:rsidRPr="00DE1B28" w:rsidRDefault="00F66153" w:rsidP="00F66153">
            <w:pPr>
              <w:jc w:val="center"/>
              <w:rPr>
                <w:color w:val="000000" w:themeColor="text1"/>
              </w:rPr>
            </w:pPr>
            <w:r w:rsidRPr="00DE1B28">
              <w:rPr>
                <w:color w:val="000000" w:themeColor="text1"/>
              </w:rPr>
              <w:t>100</w:t>
            </w:r>
          </w:p>
        </w:tc>
      </w:tr>
    </w:tbl>
    <w:p w:rsidR="00F66153" w:rsidRPr="00DE1B28" w:rsidRDefault="00F66153" w:rsidP="00D85D94">
      <w:pPr>
        <w:spacing w:line="276" w:lineRule="auto"/>
        <w:ind w:firstLine="708"/>
        <w:jc w:val="both"/>
        <w:rPr>
          <w:b/>
          <w:color w:val="000000" w:themeColor="text1"/>
          <w:sz w:val="26"/>
          <w:szCs w:val="26"/>
        </w:rPr>
      </w:pPr>
      <w:r w:rsidRPr="00DE1B28">
        <w:rPr>
          <w:b/>
          <w:color w:val="000000" w:themeColor="text1"/>
          <w:sz w:val="26"/>
          <w:szCs w:val="26"/>
        </w:rPr>
        <w:t>Зона разлета осколков</w:t>
      </w:r>
      <w:r w:rsidR="00B40783" w:rsidRPr="00DE1B28">
        <w:rPr>
          <w:b/>
          <w:color w:val="000000" w:themeColor="text1"/>
          <w:sz w:val="26"/>
          <w:szCs w:val="26"/>
        </w:rPr>
        <w:t xml:space="preserve"> (обломков) при взрыве цистерн</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Анализ этих данных свидетельствует о том, что в </w:t>
      </w:r>
      <w:r w:rsidRPr="00DE1B28">
        <w:rPr>
          <w:color w:val="000000" w:themeColor="text1"/>
          <w:sz w:val="26"/>
          <w:szCs w:val="26"/>
        </w:rPr>
        <w:sym w:font="Symbol" w:char="F07E"/>
      </w:r>
      <w:r w:rsidRPr="00DE1B28">
        <w:rPr>
          <w:color w:val="000000" w:themeColor="text1"/>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F66153" w:rsidRPr="00DE1B28" w:rsidRDefault="00F66153" w:rsidP="00D85D94">
      <w:pPr>
        <w:spacing w:line="276" w:lineRule="auto"/>
        <w:ind w:firstLine="708"/>
        <w:jc w:val="both"/>
        <w:rPr>
          <w:rFonts w:eastAsia="Arial"/>
          <w:color w:val="000000" w:themeColor="text1"/>
          <w:sz w:val="26"/>
          <w:szCs w:val="26"/>
        </w:rPr>
      </w:pPr>
      <w:r w:rsidRPr="00DE1B28">
        <w:rPr>
          <w:color w:val="000000" w:themeColor="text1"/>
          <w:sz w:val="26"/>
          <w:szCs w:val="26"/>
        </w:rPr>
        <w:t>Выводы: При аварии на транспортных магистралях с ГСМ, СУГ возможны зоны разрушений различной степени, с последующим возгоранием.</w:t>
      </w:r>
      <w:bookmarkStart w:id="194" w:name="_Toc258715"/>
    </w:p>
    <w:p w:rsidR="00F66153" w:rsidRPr="00DE1B28" w:rsidRDefault="00F66153" w:rsidP="00D85D94">
      <w:pPr>
        <w:spacing w:line="276" w:lineRule="auto"/>
        <w:ind w:firstLine="708"/>
        <w:jc w:val="both"/>
        <w:rPr>
          <w:rFonts w:eastAsia="Arial"/>
          <w:color w:val="000000" w:themeColor="text1"/>
          <w:sz w:val="26"/>
          <w:szCs w:val="26"/>
        </w:rPr>
      </w:pPr>
      <w:r w:rsidRPr="00DE1B28">
        <w:rPr>
          <w:b/>
          <w:bCs/>
          <w:iCs/>
          <w:color w:val="000000" w:themeColor="text1"/>
          <w:sz w:val="26"/>
          <w:szCs w:val="26"/>
        </w:rPr>
        <w:t>Перечень возможных источников чрезвычайных ситуаций биолого-социального характера</w:t>
      </w:r>
      <w:bookmarkEnd w:id="194"/>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w:t>
      </w:r>
      <w:r w:rsidR="00B40783" w:rsidRPr="00DE1B28">
        <w:rPr>
          <w:color w:val="000000" w:themeColor="text1"/>
          <w:sz w:val="26"/>
          <w:szCs w:val="26"/>
        </w:rPr>
        <w:t xml:space="preserve">сельского поселения </w:t>
      </w:r>
      <w:r w:rsidRPr="00DE1B28">
        <w:rPr>
          <w:color w:val="000000" w:themeColor="text1"/>
          <w:sz w:val="26"/>
          <w:szCs w:val="26"/>
        </w:rPr>
        <w:t>нет.</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Анализ чрезвычайных ситуаций биолого-социального характера, имевших место на территории сельского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lastRenderedPageBreak/>
        <w:t>В жаркий период года возможен рост кишечных инфекций при несоблюдении необходимых гигиенических правил в быту и на производстве.</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1C4362" w:rsidRPr="00DE1B28" w:rsidRDefault="001C4362" w:rsidP="001C4362">
      <w:pPr>
        <w:spacing w:line="276" w:lineRule="auto"/>
        <w:ind w:firstLine="709"/>
        <w:jc w:val="both"/>
        <w:rPr>
          <w:color w:val="000000" w:themeColor="text1"/>
          <w:sz w:val="26"/>
          <w:szCs w:val="26"/>
        </w:rPr>
      </w:pPr>
      <w:r w:rsidRPr="00DE1B28">
        <w:rPr>
          <w:color w:val="000000" w:themeColor="text1"/>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Эпифитотийного развития опасных вредителей и болезней сельскохозяйственных растений не отмечается.</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На территории наиболее опасными вредителями и болезнями являются:</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на картофеле – колорадский жук и фитофтороз;</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на зерновых колосовых – бурая ржавчина, корневые гнили и листовые пятнистости: сетчатая, темно-бурая, септориоз, красно-бурая.</w:t>
      </w:r>
    </w:p>
    <w:p w:rsidR="00F66153" w:rsidRPr="00DE1B28" w:rsidRDefault="00F66153" w:rsidP="00D85D94">
      <w:pPr>
        <w:spacing w:line="276" w:lineRule="auto"/>
        <w:ind w:firstLine="709"/>
        <w:jc w:val="both"/>
        <w:rPr>
          <w:b/>
          <w:color w:val="000000" w:themeColor="text1"/>
          <w:sz w:val="26"/>
          <w:szCs w:val="26"/>
        </w:rPr>
      </w:pPr>
      <w:r w:rsidRPr="00DE1B28">
        <w:rPr>
          <w:b/>
          <w:color w:val="000000" w:themeColor="text1"/>
          <w:sz w:val="26"/>
          <w:szCs w:val="26"/>
        </w:rPr>
        <w:t xml:space="preserve">Вывод: </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Влияние </w:t>
      </w:r>
      <w:r w:rsidR="003A2160" w:rsidRPr="00DE1B28">
        <w:rPr>
          <w:color w:val="000000" w:themeColor="text1"/>
          <w:sz w:val="26"/>
          <w:szCs w:val="26"/>
        </w:rPr>
        <w:t>на территории нового строительства</w:t>
      </w:r>
      <w:r w:rsidRPr="00DE1B28">
        <w:rPr>
          <w:color w:val="000000" w:themeColor="text1"/>
          <w:sz w:val="26"/>
          <w:szCs w:val="26"/>
        </w:rPr>
        <w:t xml:space="preserve"> возможных источников чрезвычайных ситуаций биолого-социального характера не выявлено.</w:t>
      </w:r>
    </w:p>
    <w:p w:rsidR="00245582" w:rsidRPr="00DE1B28" w:rsidRDefault="00245582" w:rsidP="00D85D94">
      <w:pPr>
        <w:spacing w:line="276" w:lineRule="auto"/>
        <w:ind w:firstLine="709"/>
        <w:jc w:val="both"/>
        <w:rPr>
          <w:color w:val="000000" w:themeColor="text1"/>
          <w:sz w:val="26"/>
          <w:szCs w:val="26"/>
        </w:rPr>
      </w:pPr>
    </w:p>
    <w:p w:rsidR="00F66153" w:rsidRPr="00DE1B28" w:rsidRDefault="00F66153" w:rsidP="00D85D94">
      <w:pPr>
        <w:spacing w:line="276" w:lineRule="auto"/>
        <w:ind w:firstLine="709"/>
        <w:jc w:val="both"/>
        <w:rPr>
          <w:b/>
          <w:bCs/>
          <w:iCs/>
          <w:color w:val="000000" w:themeColor="text1"/>
          <w:sz w:val="26"/>
          <w:szCs w:val="26"/>
        </w:rPr>
      </w:pPr>
      <w:r w:rsidRPr="00DE1B28">
        <w:rPr>
          <w:b/>
          <w:bCs/>
          <w:iCs/>
          <w:color w:val="000000" w:themeColor="text1"/>
          <w:sz w:val="26"/>
          <w:szCs w:val="26"/>
        </w:rPr>
        <w:t>Аварии на коммунальных системах обеспечения жизнедеятельности</w:t>
      </w:r>
    </w:p>
    <w:p w:rsidR="00F66153" w:rsidRPr="00DE1B28" w:rsidRDefault="00F66153" w:rsidP="00235969">
      <w:pPr>
        <w:spacing w:line="276" w:lineRule="auto"/>
        <w:ind w:firstLine="709"/>
        <w:jc w:val="both"/>
        <w:rPr>
          <w:color w:val="000000" w:themeColor="text1"/>
          <w:sz w:val="26"/>
          <w:szCs w:val="26"/>
        </w:rPr>
      </w:pPr>
      <w:r w:rsidRPr="00DE1B28">
        <w:rPr>
          <w:color w:val="000000" w:themeColor="text1"/>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F66153" w:rsidRPr="00DE1B28" w:rsidRDefault="00F66153" w:rsidP="00235969">
      <w:pPr>
        <w:spacing w:line="276" w:lineRule="auto"/>
        <w:ind w:firstLine="709"/>
        <w:jc w:val="both"/>
        <w:rPr>
          <w:b/>
          <w:bCs/>
          <w:iCs/>
          <w:color w:val="000000" w:themeColor="text1"/>
          <w:sz w:val="26"/>
          <w:szCs w:val="26"/>
        </w:rPr>
      </w:pPr>
      <w:r w:rsidRPr="00DE1B28">
        <w:rPr>
          <w:color w:val="000000" w:themeColor="text1"/>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F66153" w:rsidRPr="00DE1B28" w:rsidRDefault="00F66153" w:rsidP="00D85D94">
      <w:pPr>
        <w:spacing w:before="120" w:line="276" w:lineRule="auto"/>
        <w:ind w:firstLine="709"/>
        <w:jc w:val="both"/>
        <w:rPr>
          <w:b/>
          <w:color w:val="000000" w:themeColor="text1"/>
          <w:sz w:val="26"/>
          <w:szCs w:val="26"/>
          <w:lang w:eastAsia="ar-SA" w:bidi="en-US"/>
        </w:rPr>
      </w:pPr>
      <w:r w:rsidRPr="00DE1B28">
        <w:rPr>
          <w:b/>
          <w:color w:val="000000" w:themeColor="text1"/>
          <w:sz w:val="26"/>
          <w:szCs w:val="26"/>
          <w:lang w:eastAsia="ar-SA" w:bidi="en-US"/>
        </w:rPr>
        <w:t>Опасности на объектах жизнеобеспечения</w:t>
      </w:r>
    </w:p>
    <w:p w:rsidR="00F66153" w:rsidRPr="00DE1B28" w:rsidRDefault="00F66153" w:rsidP="00D85D94">
      <w:pPr>
        <w:spacing w:line="276" w:lineRule="auto"/>
        <w:ind w:firstLine="709"/>
        <w:jc w:val="both"/>
        <w:rPr>
          <w:color w:val="000000" w:themeColor="text1"/>
          <w:sz w:val="26"/>
          <w:szCs w:val="26"/>
          <w:lang w:eastAsia="ar-SA" w:bidi="en-US"/>
        </w:rPr>
      </w:pPr>
      <w:r w:rsidRPr="00DE1B28">
        <w:rPr>
          <w:color w:val="000000" w:themeColor="text1"/>
          <w:sz w:val="26"/>
          <w:szCs w:val="26"/>
          <w:lang w:eastAsia="ar-SA" w:bidi="en-US"/>
        </w:rPr>
        <w:t>В период сильных ветров (февраль - март) возможны аварии в системе электроснабжения, основными причинами которых являются:</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короткие замыкания;</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электрические повреждения в муфтах и механические обрывы в кабельных сетях;</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механические повреждения опор и обрывы проводов на воздушных линиях.</w:t>
      </w:r>
    </w:p>
    <w:p w:rsidR="00F66153" w:rsidRPr="00DE1B28" w:rsidRDefault="00F66153" w:rsidP="00D85D94">
      <w:pPr>
        <w:spacing w:line="276" w:lineRule="auto"/>
        <w:ind w:firstLine="709"/>
        <w:jc w:val="both"/>
        <w:rPr>
          <w:color w:val="000000" w:themeColor="text1"/>
          <w:sz w:val="26"/>
          <w:szCs w:val="26"/>
          <w:lang w:eastAsia="ar-SA" w:bidi="en-US"/>
        </w:rPr>
      </w:pPr>
      <w:r w:rsidRPr="00DE1B28">
        <w:rPr>
          <w:color w:val="000000" w:themeColor="text1"/>
          <w:sz w:val="26"/>
          <w:szCs w:val="26"/>
          <w:lang w:eastAsia="ar-SA" w:bidi="en-US"/>
        </w:rPr>
        <w:lastRenderedPageBreak/>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F66153" w:rsidRPr="00DE1B28" w:rsidRDefault="00F66153" w:rsidP="00D85D94">
      <w:pPr>
        <w:spacing w:line="276" w:lineRule="auto"/>
        <w:ind w:firstLine="709"/>
        <w:jc w:val="both"/>
        <w:rPr>
          <w:color w:val="000000" w:themeColor="text1"/>
          <w:sz w:val="26"/>
          <w:szCs w:val="26"/>
          <w:lang w:eastAsia="ar-SA" w:bidi="en-US"/>
        </w:rPr>
      </w:pPr>
      <w:r w:rsidRPr="00DE1B28">
        <w:rPr>
          <w:color w:val="000000" w:themeColor="text1"/>
          <w:sz w:val="26"/>
          <w:szCs w:val="26"/>
          <w:lang w:eastAsia="ar-SA" w:bidi="en-US"/>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DE1B28" w:rsidRDefault="00F66153" w:rsidP="00D85D94">
      <w:pPr>
        <w:spacing w:before="120" w:line="276" w:lineRule="auto"/>
        <w:ind w:firstLine="709"/>
        <w:jc w:val="both"/>
        <w:rPr>
          <w:b/>
          <w:color w:val="000000" w:themeColor="text1"/>
          <w:sz w:val="26"/>
          <w:szCs w:val="26"/>
          <w:lang w:eastAsia="ar-SA" w:bidi="en-US"/>
        </w:rPr>
      </w:pPr>
      <w:r w:rsidRPr="00DE1B28">
        <w:rPr>
          <w:b/>
          <w:color w:val="000000" w:themeColor="text1"/>
          <w:sz w:val="26"/>
          <w:szCs w:val="26"/>
          <w:lang w:eastAsia="ar-SA" w:bidi="en-US"/>
        </w:rPr>
        <w:t>Основные причины риска возникновения те</w:t>
      </w:r>
      <w:r w:rsidR="003A2160" w:rsidRPr="00DE1B28">
        <w:rPr>
          <w:b/>
          <w:color w:val="000000" w:themeColor="text1"/>
          <w:sz w:val="26"/>
          <w:szCs w:val="26"/>
          <w:lang w:eastAsia="ar-SA" w:bidi="en-US"/>
        </w:rPr>
        <w:t>хногенных чрезвычайных ситуаций</w:t>
      </w:r>
    </w:p>
    <w:p w:rsidR="00F66153" w:rsidRPr="00DE1B28" w:rsidRDefault="00F66153" w:rsidP="00D85D94">
      <w:pPr>
        <w:spacing w:line="276" w:lineRule="auto"/>
        <w:ind w:firstLine="709"/>
        <w:jc w:val="both"/>
        <w:rPr>
          <w:color w:val="000000" w:themeColor="text1"/>
          <w:sz w:val="26"/>
          <w:szCs w:val="26"/>
          <w:lang w:eastAsia="ar-SA" w:bidi="en-US"/>
        </w:rPr>
      </w:pPr>
      <w:r w:rsidRPr="00DE1B28">
        <w:rPr>
          <w:color w:val="000000" w:themeColor="text1"/>
          <w:sz w:val="26"/>
          <w:szCs w:val="26"/>
          <w:lang w:eastAsia="ar-SA" w:bidi="en-US"/>
        </w:rPr>
        <w:t>Пожаровзрывоопасные объекты:</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сильная изношенность труб газопроводов;</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несанкционированное вмешательство в работу трубопроводов;</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несоблюдение техники безопасности;</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непрофессионализм обслуживающего персонала, неумение принимать оптимальные решения в сложной обстановке и в условиях дефицита времени.</w:t>
      </w:r>
    </w:p>
    <w:p w:rsidR="00F66153" w:rsidRPr="00DE1B28" w:rsidRDefault="00F66153" w:rsidP="00D85D94">
      <w:pPr>
        <w:spacing w:line="276" w:lineRule="auto"/>
        <w:ind w:firstLine="709"/>
        <w:jc w:val="both"/>
        <w:rPr>
          <w:b/>
          <w:bCs/>
          <w:iCs/>
          <w:color w:val="000000" w:themeColor="text1"/>
          <w:sz w:val="26"/>
          <w:szCs w:val="26"/>
        </w:rPr>
      </w:pPr>
      <w:r w:rsidRPr="00DE1B28">
        <w:rPr>
          <w:color w:val="000000" w:themeColor="text1"/>
          <w:sz w:val="26"/>
          <w:szCs w:val="26"/>
        </w:rPr>
        <w:t>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w:t>
      </w:r>
      <w:r w:rsidR="003A2160" w:rsidRPr="00DE1B28">
        <w:rPr>
          <w:color w:val="000000" w:themeColor="text1"/>
          <w:sz w:val="26"/>
          <w:szCs w:val="26"/>
        </w:rPr>
        <w:t xml:space="preserve"> населения</w:t>
      </w:r>
      <w:r w:rsidRPr="00DE1B28">
        <w:rPr>
          <w:color w:val="000000" w:themeColor="text1"/>
          <w:sz w:val="26"/>
          <w:szCs w:val="26"/>
        </w:rPr>
        <w:t xml:space="preserve">. </w:t>
      </w:r>
    </w:p>
    <w:p w:rsidR="00F66153" w:rsidRPr="00DE1B28" w:rsidRDefault="00F66153" w:rsidP="00D85D94">
      <w:pPr>
        <w:spacing w:line="276" w:lineRule="auto"/>
        <w:ind w:firstLine="709"/>
        <w:jc w:val="both"/>
        <w:rPr>
          <w:b/>
          <w:bCs/>
          <w:iCs/>
          <w:color w:val="000000" w:themeColor="text1"/>
          <w:sz w:val="26"/>
          <w:szCs w:val="26"/>
        </w:rPr>
      </w:pPr>
      <w:r w:rsidRPr="00DE1B28">
        <w:rPr>
          <w:color w:val="000000" w:themeColor="text1"/>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F66153" w:rsidRPr="00DE1B28" w:rsidRDefault="00F66153" w:rsidP="00D85D94">
      <w:pPr>
        <w:spacing w:line="276" w:lineRule="auto"/>
        <w:ind w:firstLine="709"/>
        <w:jc w:val="both"/>
        <w:rPr>
          <w:b/>
          <w:bCs/>
          <w:iCs/>
          <w:color w:val="000000" w:themeColor="text1"/>
          <w:sz w:val="26"/>
          <w:szCs w:val="26"/>
        </w:rPr>
      </w:pPr>
      <w:r w:rsidRPr="00DE1B28">
        <w:rPr>
          <w:color w:val="000000" w:themeColor="text1"/>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w:t>
      </w:r>
      <w:r w:rsidR="00C903C0" w:rsidRPr="00DE1B28">
        <w:rPr>
          <w:color w:val="000000" w:themeColor="text1"/>
          <w:sz w:val="26"/>
          <w:szCs w:val="26"/>
        </w:rPr>
        <w:t>ия жителей населенных пунктов</w:t>
      </w:r>
      <w:r w:rsidRPr="00DE1B28">
        <w:rPr>
          <w:color w:val="000000" w:themeColor="text1"/>
          <w:sz w:val="26"/>
          <w:szCs w:val="26"/>
        </w:rPr>
        <w:t>.</w:t>
      </w:r>
    </w:p>
    <w:p w:rsidR="00F66153" w:rsidRPr="00DE1B28" w:rsidRDefault="00F66153" w:rsidP="00D85D94">
      <w:pPr>
        <w:spacing w:line="276" w:lineRule="auto"/>
        <w:ind w:firstLine="709"/>
        <w:jc w:val="both"/>
        <w:rPr>
          <w:b/>
          <w:bCs/>
          <w:iCs/>
          <w:color w:val="000000" w:themeColor="text1"/>
          <w:sz w:val="26"/>
          <w:szCs w:val="26"/>
        </w:rPr>
      </w:pPr>
      <w:r w:rsidRPr="00DE1B28">
        <w:rPr>
          <w:color w:val="000000" w:themeColor="text1"/>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F66153" w:rsidRPr="00DE1B28" w:rsidRDefault="00F66153" w:rsidP="00D85D94">
      <w:pPr>
        <w:spacing w:line="276" w:lineRule="auto"/>
        <w:ind w:firstLine="709"/>
        <w:jc w:val="both"/>
        <w:rPr>
          <w:b/>
          <w:bCs/>
          <w:iCs/>
          <w:color w:val="000000" w:themeColor="text1"/>
          <w:sz w:val="26"/>
          <w:szCs w:val="26"/>
        </w:rPr>
      </w:pPr>
      <w:r w:rsidRPr="00DE1B28">
        <w:rPr>
          <w:color w:val="000000" w:themeColor="text1"/>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F66153" w:rsidRPr="00DE1B28" w:rsidRDefault="00F66153" w:rsidP="00D85D94">
      <w:pPr>
        <w:spacing w:line="276" w:lineRule="auto"/>
        <w:ind w:firstLine="709"/>
        <w:jc w:val="both"/>
        <w:rPr>
          <w:b/>
          <w:bCs/>
          <w:iCs/>
          <w:color w:val="000000" w:themeColor="text1"/>
          <w:sz w:val="26"/>
          <w:szCs w:val="26"/>
        </w:rPr>
      </w:pPr>
      <w:r w:rsidRPr="00DE1B28">
        <w:rPr>
          <w:b/>
          <w:bCs/>
          <w:iCs/>
          <w:color w:val="000000" w:themeColor="text1"/>
          <w:sz w:val="26"/>
          <w:szCs w:val="26"/>
        </w:rPr>
        <w:t>Аварии на</w:t>
      </w:r>
      <w:r w:rsidR="00245582" w:rsidRPr="00DE1B28">
        <w:rPr>
          <w:b/>
          <w:bCs/>
          <w:iCs/>
          <w:color w:val="000000" w:themeColor="text1"/>
          <w:sz w:val="26"/>
          <w:szCs w:val="26"/>
        </w:rPr>
        <w:t xml:space="preserve"> магистральных и </w:t>
      </w:r>
      <w:r w:rsidRPr="00DE1B28">
        <w:rPr>
          <w:b/>
          <w:bCs/>
          <w:iCs/>
          <w:color w:val="000000" w:themeColor="text1"/>
          <w:sz w:val="26"/>
          <w:szCs w:val="26"/>
        </w:rPr>
        <w:t>межпоселков</w:t>
      </w:r>
      <w:r w:rsidR="00245582" w:rsidRPr="00DE1B28">
        <w:rPr>
          <w:b/>
          <w:bCs/>
          <w:iCs/>
          <w:color w:val="000000" w:themeColor="text1"/>
          <w:sz w:val="26"/>
          <w:szCs w:val="26"/>
        </w:rPr>
        <w:t>ых</w:t>
      </w:r>
      <w:r w:rsidRPr="00DE1B28">
        <w:rPr>
          <w:b/>
          <w:bCs/>
          <w:iCs/>
          <w:color w:val="000000" w:themeColor="text1"/>
          <w:sz w:val="26"/>
          <w:szCs w:val="26"/>
        </w:rPr>
        <w:t xml:space="preserve"> газопровод</w:t>
      </w:r>
      <w:r w:rsidR="00245582" w:rsidRPr="00DE1B28">
        <w:rPr>
          <w:b/>
          <w:bCs/>
          <w:iCs/>
          <w:color w:val="000000" w:themeColor="text1"/>
          <w:sz w:val="26"/>
          <w:szCs w:val="26"/>
        </w:rPr>
        <w:t>ах</w:t>
      </w:r>
      <w:r w:rsidRPr="00DE1B28">
        <w:rPr>
          <w:b/>
          <w:bCs/>
          <w:iCs/>
          <w:color w:val="000000" w:themeColor="text1"/>
          <w:sz w:val="26"/>
          <w:szCs w:val="26"/>
        </w:rPr>
        <w:t xml:space="preserve"> на территории сельского поселения.</w:t>
      </w:r>
    </w:p>
    <w:p w:rsidR="009E5E09" w:rsidRPr="00DE1B28" w:rsidRDefault="009E5E09" w:rsidP="00D85D94">
      <w:pPr>
        <w:pStyle w:val="2c"/>
        <w:shd w:val="clear" w:color="auto" w:fill="auto"/>
        <w:spacing w:before="0" w:line="276" w:lineRule="auto"/>
        <w:ind w:firstLine="782"/>
        <w:rPr>
          <w:rStyle w:val="2Exact"/>
          <w:rFonts w:eastAsia="SimSun"/>
          <w:color w:val="000000" w:themeColor="text1"/>
        </w:rPr>
      </w:pPr>
      <w:r w:rsidRPr="00DE1B28">
        <w:rPr>
          <w:rStyle w:val="2Exact"/>
          <w:rFonts w:eastAsia="SimSun"/>
          <w:color w:val="000000" w:themeColor="text1"/>
        </w:rPr>
        <w:t xml:space="preserve">По территории сельского поселения </w:t>
      </w:r>
      <w:r w:rsidR="00245582" w:rsidRPr="00DE1B28">
        <w:rPr>
          <w:rStyle w:val="2Exact"/>
          <w:rFonts w:eastAsia="SimSun"/>
          <w:color w:val="000000" w:themeColor="text1"/>
        </w:rPr>
        <w:t>проход</w:t>
      </w:r>
      <w:r w:rsidR="004A1EEB" w:rsidRPr="00DE1B28">
        <w:rPr>
          <w:rStyle w:val="2Exact"/>
          <w:rFonts w:eastAsia="SimSun"/>
          <w:color w:val="000000" w:themeColor="text1"/>
        </w:rPr>
        <w:t>я</w:t>
      </w:r>
      <w:r w:rsidR="00245582" w:rsidRPr="00DE1B28">
        <w:rPr>
          <w:rStyle w:val="2Exact"/>
          <w:rFonts w:eastAsia="SimSun"/>
          <w:color w:val="000000" w:themeColor="text1"/>
        </w:rPr>
        <w:t xml:space="preserve">т </w:t>
      </w:r>
      <w:r w:rsidRPr="00DE1B28">
        <w:rPr>
          <w:rStyle w:val="2Exact"/>
          <w:rFonts w:eastAsia="SimSun"/>
          <w:color w:val="000000" w:themeColor="text1"/>
        </w:rPr>
        <w:t>распределительные межпоселковые газопроводы, а также планируется строительство новых межпоселковых газопроводов для газификации населенных пунктов сельского поселения.</w:t>
      </w:r>
    </w:p>
    <w:p w:rsidR="00F66153" w:rsidRPr="00DE1B28" w:rsidRDefault="00F66153" w:rsidP="00D85D94">
      <w:pPr>
        <w:pStyle w:val="2c"/>
        <w:shd w:val="clear" w:color="auto" w:fill="auto"/>
        <w:spacing w:before="0" w:line="276" w:lineRule="auto"/>
        <w:ind w:firstLine="782"/>
        <w:rPr>
          <w:color w:val="000000" w:themeColor="text1"/>
        </w:rPr>
      </w:pPr>
      <w:r w:rsidRPr="00DE1B28">
        <w:rPr>
          <w:rStyle w:val="2Exact"/>
          <w:rFonts w:eastAsia="SimSun"/>
          <w:color w:val="000000" w:themeColor="text1"/>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F66153" w:rsidRPr="00DE1B28" w:rsidRDefault="00F66153" w:rsidP="00D85D94">
      <w:pPr>
        <w:pStyle w:val="2c"/>
        <w:numPr>
          <w:ilvl w:val="0"/>
          <w:numId w:val="21"/>
        </w:numPr>
        <w:shd w:val="clear" w:color="auto" w:fill="auto"/>
        <w:tabs>
          <w:tab w:val="left" w:pos="914"/>
        </w:tabs>
        <w:spacing w:before="0" w:line="276" w:lineRule="auto"/>
        <w:ind w:firstLine="780"/>
        <w:rPr>
          <w:color w:val="000000" w:themeColor="text1"/>
        </w:rPr>
      </w:pPr>
      <w:r w:rsidRPr="00DE1B28">
        <w:rPr>
          <w:rStyle w:val="2Exact"/>
          <w:rFonts w:eastAsia="SimSun"/>
          <w:color w:val="000000" w:themeColor="text1"/>
        </w:rPr>
        <w:t>разрушение (разгерметизация) газопровода;</w:t>
      </w:r>
    </w:p>
    <w:p w:rsidR="00F66153" w:rsidRPr="00DE1B28" w:rsidRDefault="00F66153" w:rsidP="00D85D94">
      <w:pPr>
        <w:pStyle w:val="2c"/>
        <w:numPr>
          <w:ilvl w:val="0"/>
          <w:numId w:val="21"/>
        </w:numPr>
        <w:shd w:val="clear" w:color="auto" w:fill="auto"/>
        <w:tabs>
          <w:tab w:val="left" w:pos="914"/>
        </w:tabs>
        <w:spacing w:before="0" w:line="276" w:lineRule="auto"/>
        <w:ind w:firstLine="780"/>
        <w:rPr>
          <w:color w:val="000000" w:themeColor="text1"/>
        </w:rPr>
      </w:pPr>
      <w:r w:rsidRPr="00DE1B28">
        <w:rPr>
          <w:rStyle w:val="2Exact"/>
          <w:rFonts w:eastAsia="SimSun"/>
          <w:color w:val="000000" w:themeColor="text1"/>
        </w:rPr>
        <w:t>разрушение (разгерметизация) запорной арматуры.</w:t>
      </w:r>
    </w:p>
    <w:p w:rsidR="00F66153" w:rsidRPr="00DE1B28" w:rsidRDefault="00F66153" w:rsidP="00D85D94">
      <w:pPr>
        <w:pStyle w:val="2c"/>
        <w:shd w:val="clear" w:color="auto" w:fill="auto"/>
        <w:spacing w:before="0" w:line="276" w:lineRule="auto"/>
        <w:ind w:firstLine="780"/>
        <w:rPr>
          <w:color w:val="000000" w:themeColor="text1"/>
        </w:rPr>
      </w:pPr>
      <w:r w:rsidRPr="00DE1B28">
        <w:rPr>
          <w:rStyle w:val="2Exact"/>
          <w:rFonts w:eastAsia="SimSun"/>
          <w:color w:val="000000" w:themeColor="text1"/>
        </w:rPr>
        <w:t>Приведенные события, в свою очередь, могут произойти по следующим причинам:</w:t>
      </w:r>
    </w:p>
    <w:p w:rsidR="00F66153" w:rsidRPr="00DE1B28" w:rsidRDefault="00F66153" w:rsidP="00D85D94">
      <w:pPr>
        <w:pStyle w:val="2c"/>
        <w:numPr>
          <w:ilvl w:val="0"/>
          <w:numId w:val="21"/>
        </w:numPr>
        <w:shd w:val="clear" w:color="auto" w:fill="auto"/>
        <w:tabs>
          <w:tab w:val="left" w:pos="919"/>
        </w:tabs>
        <w:spacing w:before="0" w:line="276" w:lineRule="auto"/>
        <w:ind w:firstLine="780"/>
        <w:rPr>
          <w:color w:val="000000" w:themeColor="text1"/>
        </w:rPr>
      </w:pPr>
      <w:r w:rsidRPr="00DE1B28">
        <w:rPr>
          <w:rStyle w:val="2Exact"/>
          <w:rFonts w:eastAsia="SimSun"/>
          <w:color w:val="000000" w:themeColor="text1"/>
        </w:rPr>
        <w:lastRenderedPageBreak/>
        <w:t>коррозийное разрушение стенок газопроводов;</w:t>
      </w:r>
    </w:p>
    <w:p w:rsidR="00F66153" w:rsidRPr="00DE1B28" w:rsidRDefault="004A1EEB" w:rsidP="00D85D94">
      <w:pPr>
        <w:pStyle w:val="2c"/>
        <w:numPr>
          <w:ilvl w:val="0"/>
          <w:numId w:val="21"/>
        </w:numPr>
        <w:shd w:val="clear" w:color="auto" w:fill="auto"/>
        <w:tabs>
          <w:tab w:val="left" w:pos="869"/>
        </w:tabs>
        <w:spacing w:before="0" w:line="276" w:lineRule="auto"/>
        <w:ind w:firstLine="780"/>
        <w:rPr>
          <w:rStyle w:val="2Exact"/>
          <w:rFonts w:eastAsia="SimSun"/>
          <w:color w:val="000000" w:themeColor="text1"/>
        </w:rPr>
      </w:pPr>
      <w:r w:rsidRPr="00DE1B28">
        <w:rPr>
          <w:rStyle w:val="2Exact"/>
          <w:rFonts w:eastAsia="SimSun"/>
          <w:color w:val="000000" w:themeColor="text1"/>
        </w:rPr>
        <w:t> </w:t>
      </w:r>
      <w:r w:rsidR="00F66153" w:rsidRPr="00DE1B28">
        <w:rPr>
          <w:rStyle w:val="2Exact"/>
          <w:rFonts w:eastAsia="SimSun"/>
          <w:color w:val="000000" w:themeColor="text1"/>
        </w:rPr>
        <w:t>разрушения арматуры, фланцевых соединений из-за износа, некачественного монтажа или ремонта.</w:t>
      </w:r>
    </w:p>
    <w:p w:rsidR="00F66153" w:rsidRPr="00DE1B28" w:rsidRDefault="00F66153" w:rsidP="009E5E09">
      <w:pPr>
        <w:pStyle w:val="2c"/>
        <w:tabs>
          <w:tab w:val="left" w:pos="869"/>
        </w:tabs>
        <w:spacing w:before="0" w:line="276" w:lineRule="auto"/>
        <w:ind w:firstLine="851"/>
        <w:rPr>
          <w:rStyle w:val="2Exact"/>
          <w:rFonts w:eastAsia="SimSun"/>
          <w:color w:val="000000" w:themeColor="text1"/>
        </w:rPr>
      </w:pPr>
      <w:r w:rsidRPr="00DE1B28">
        <w:rPr>
          <w:color w:val="000000" w:themeColor="text1"/>
        </w:rPr>
        <w:t>Природный газ (СН</w:t>
      </w:r>
      <w:r w:rsidRPr="00DE1B28">
        <w:rPr>
          <w:color w:val="000000" w:themeColor="text1"/>
          <w:vertAlign w:val="subscript"/>
        </w:rPr>
        <w:t>4</w:t>
      </w:r>
      <w:r w:rsidRPr="00DE1B28">
        <w:rPr>
          <w:color w:val="000000" w:themeColor="text1"/>
        </w:rPr>
        <w:t>) бесцветен, неодорированный - не имеет запаха (используемый газ одорирован на АГРС; основной составляющий элемент одоранта - эт</w:t>
      </w:r>
      <w:r w:rsidR="0084305E" w:rsidRPr="00DE1B28">
        <w:rPr>
          <w:color w:val="000000" w:themeColor="text1"/>
        </w:rPr>
        <w:t>илмеркаптан имеет специ</w:t>
      </w:r>
      <w:r w:rsidRPr="00DE1B28">
        <w:rPr>
          <w:color w:val="000000" w:themeColor="text1"/>
        </w:rPr>
        <w:t>фический запах), взрывопожароопасен, п</w:t>
      </w:r>
      <w:r w:rsidR="009E5E09" w:rsidRPr="00DE1B28">
        <w:rPr>
          <w:color w:val="000000" w:themeColor="text1"/>
        </w:rPr>
        <w:t xml:space="preserve">очти в два раза легче воздуха. </w:t>
      </w:r>
      <w:r w:rsidRPr="00DE1B28">
        <w:rPr>
          <w:rStyle w:val="2Exact"/>
          <w:rFonts w:eastAsia="SimSun"/>
          <w:color w:val="000000" w:themeColor="text1"/>
        </w:rPr>
        <w:t>Температура воспламенения газа - 650-670</w:t>
      </w:r>
      <w:r w:rsidR="009E5E09" w:rsidRPr="00DE1B28">
        <w:rPr>
          <w:bCs/>
          <w:color w:val="000000" w:themeColor="text1"/>
        </w:rPr>
        <w:t>˚</w:t>
      </w:r>
      <w:r w:rsidRPr="00DE1B28">
        <w:rPr>
          <w:rStyle w:val="2Exact"/>
          <w:rFonts w:eastAsia="SimSun"/>
          <w:color w:val="000000" w:themeColor="text1"/>
        </w:rPr>
        <w:t xml:space="preserve">С, пределы взрываемости - 5-15% объема. </w:t>
      </w:r>
    </w:p>
    <w:p w:rsidR="00F66153" w:rsidRPr="00DE1B28" w:rsidRDefault="00F66153" w:rsidP="00D85D94">
      <w:pPr>
        <w:pStyle w:val="2c"/>
        <w:shd w:val="clear" w:color="auto" w:fill="auto"/>
        <w:spacing w:before="0" w:line="276" w:lineRule="auto"/>
        <w:ind w:firstLine="782"/>
        <w:rPr>
          <w:rStyle w:val="2Exact"/>
          <w:rFonts w:eastAsia="SimSun"/>
          <w:color w:val="000000" w:themeColor="text1"/>
        </w:rPr>
      </w:pPr>
      <w:r w:rsidRPr="00DE1B28">
        <w:rPr>
          <w:rStyle w:val="2Exact"/>
          <w:rFonts w:eastAsia="SimSun"/>
          <w:color w:val="000000" w:themeColor="text1"/>
        </w:rPr>
        <w:t xml:space="preserve">Состав природного газа отвечает требованиям ГОСТ 51.40-93: </w:t>
      </w:r>
    </w:p>
    <w:p w:rsidR="00F66153" w:rsidRPr="00DE1B28" w:rsidRDefault="00F66153" w:rsidP="00D85D94">
      <w:pPr>
        <w:pStyle w:val="2c"/>
        <w:shd w:val="clear" w:color="auto" w:fill="auto"/>
        <w:spacing w:before="0" w:line="276" w:lineRule="auto"/>
        <w:ind w:firstLine="782"/>
        <w:rPr>
          <w:rStyle w:val="2Exact"/>
          <w:rFonts w:eastAsia="SimSun"/>
          <w:color w:val="000000" w:themeColor="text1"/>
        </w:rPr>
      </w:pPr>
      <w:r w:rsidRPr="00DE1B28">
        <w:rPr>
          <w:rStyle w:val="2Exact"/>
          <w:rFonts w:eastAsia="SimSun"/>
          <w:color w:val="000000" w:themeColor="text1"/>
        </w:rPr>
        <w:t xml:space="preserve">- метан – 98,64%; </w:t>
      </w:r>
    </w:p>
    <w:p w:rsidR="00F66153" w:rsidRPr="00DE1B28" w:rsidRDefault="00F66153" w:rsidP="00D85D94">
      <w:pPr>
        <w:pStyle w:val="2c"/>
        <w:shd w:val="clear" w:color="auto" w:fill="auto"/>
        <w:spacing w:before="0" w:line="276" w:lineRule="auto"/>
        <w:ind w:firstLine="782"/>
        <w:rPr>
          <w:rStyle w:val="2Exact"/>
          <w:rFonts w:eastAsia="SimSun"/>
          <w:color w:val="000000" w:themeColor="text1"/>
        </w:rPr>
      </w:pPr>
      <w:r w:rsidRPr="00DE1B28">
        <w:rPr>
          <w:rStyle w:val="2Exact"/>
          <w:rFonts w:eastAsia="SimSun"/>
          <w:color w:val="000000" w:themeColor="text1"/>
        </w:rPr>
        <w:t xml:space="preserve">- этан – 0,46%; </w:t>
      </w:r>
    </w:p>
    <w:p w:rsidR="00F66153" w:rsidRPr="00DE1B28" w:rsidRDefault="00F66153" w:rsidP="00D85D94">
      <w:pPr>
        <w:pStyle w:val="2c"/>
        <w:shd w:val="clear" w:color="auto" w:fill="auto"/>
        <w:spacing w:before="0" w:line="276" w:lineRule="auto"/>
        <w:ind w:firstLine="782"/>
        <w:rPr>
          <w:rStyle w:val="2Exact"/>
          <w:rFonts w:eastAsia="SimSun"/>
          <w:color w:val="000000" w:themeColor="text1"/>
        </w:rPr>
      </w:pPr>
      <w:r w:rsidRPr="00DE1B28">
        <w:rPr>
          <w:rStyle w:val="2Exact"/>
          <w:rFonts w:eastAsia="SimSun"/>
          <w:color w:val="000000" w:themeColor="text1"/>
        </w:rPr>
        <w:t xml:space="preserve">- пропан – 0,12%; </w:t>
      </w:r>
    </w:p>
    <w:p w:rsidR="00F66153" w:rsidRPr="00DE1B28" w:rsidRDefault="00F66153" w:rsidP="00D85D94">
      <w:pPr>
        <w:pStyle w:val="2c"/>
        <w:shd w:val="clear" w:color="auto" w:fill="auto"/>
        <w:spacing w:before="0" w:line="276" w:lineRule="auto"/>
        <w:ind w:firstLine="782"/>
        <w:rPr>
          <w:rStyle w:val="2Exact"/>
          <w:rFonts w:eastAsia="SimSun"/>
          <w:color w:val="000000" w:themeColor="text1"/>
        </w:rPr>
      </w:pPr>
      <w:r w:rsidRPr="00DE1B28">
        <w:rPr>
          <w:rStyle w:val="2Exact"/>
          <w:rFonts w:eastAsia="SimSun"/>
          <w:color w:val="000000" w:themeColor="text1"/>
        </w:rPr>
        <w:t xml:space="preserve">- азот – 0,74%; </w:t>
      </w:r>
    </w:p>
    <w:p w:rsidR="00F66153" w:rsidRPr="00DE1B28" w:rsidRDefault="00F66153" w:rsidP="00D85D94">
      <w:pPr>
        <w:pStyle w:val="2c"/>
        <w:shd w:val="clear" w:color="auto" w:fill="auto"/>
        <w:spacing w:before="0" w:line="276" w:lineRule="auto"/>
        <w:ind w:firstLine="782"/>
        <w:rPr>
          <w:rStyle w:val="2Exact"/>
          <w:rFonts w:eastAsia="SimSun"/>
          <w:color w:val="000000" w:themeColor="text1"/>
        </w:rPr>
      </w:pPr>
      <w:r w:rsidRPr="00DE1B28">
        <w:rPr>
          <w:rStyle w:val="2Exact"/>
          <w:rFonts w:eastAsia="SimSun"/>
          <w:color w:val="000000" w:themeColor="text1"/>
        </w:rPr>
        <w:t>- углерод – 0,04%.</w:t>
      </w:r>
    </w:p>
    <w:p w:rsidR="00F66153" w:rsidRPr="00DE1B28" w:rsidRDefault="00F66153" w:rsidP="00D85D94">
      <w:pPr>
        <w:pStyle w:val="2c"/>
        <w:shd w:val="clear" w:color="auto" w:fill="auto"/>
        <w:spacing w:before="0" w:line="276" w:lineRule="auto"/>
        <w:ind w:firstLine="782"/>
        <w:rPr>
          <w:color w:val="000000" w:themeColor="text1"/>
        </w:rPr>
      </w:pPr>
      <w:r w:rsidRPr="00DE1B28">
        <w:rPr>
          <w:rStyle w:val="2Exact"/>
          <w:rFonts w:eastAsia="SimSun"/>
          <w:color w:val="000000" w:themeColor="text1"/>
        </w:rPr>
        <w:t>Возможные зоны поражения при разрушении газопровода на линейном участке представлены</w:t>
      </w:r>
      <w:r w:rsidRPr="00DE1B28">
        <w:rPr>
          <w:color w:val="000000" w:themeColor="text1"/>
        </w:rPr>
        <w:t xml:space="preserve"> в таблице</w:t>
      </w:r>
    </w:p>
    <w:p w:rsidR="00F66153" w:rsidRPr="00DE1B28" w:rsidRDefault="00F66153" w:rsidP="00D85D94">
      <w:pPr>
        <w:pStyle w:val="2c"/>
        <w:shd w:val="clear" w:color="auto" w:fill="auto"/>
        <w:spacing w:before="0" w:line="276" w:lineRule="auto"/>
        <w:ind w:firstLine="800"/>
        <w:rPr>
          <w:color w:val="000000" w:themeColor="text1"/>
        </w:rPr>
      </w:pPr>
      <w:r w:rsidRPr="00DE1B28">
        <w:rPr>
          <w:rStyle w:val="2f5"/>
          <w:rFonts w:eastAsia="SimSun"/>
          <w:color w:val="000000" w:themeColor="text1"/>
        </w:rPr>
        <w:t xml:space="preserve">Сценарий 1. </w:t>
      </w:r>
      <w:r w:rsidRPr="00DE1B28">
        <w:rPr>
          <w:color w:val="000000" w:themeColor="text1"/>
        </w:rPr>
        <w:t>Разрушение межпоселкового газопровода высокого давления при про</w:t>
      </w:r>
      <w:r w:rsidRPr="00DE1B28">
        <w:rPr>
          <w:color w:val="000000" w:themeColor="text1"/>
        </w:rPr>
        <w:softHyphen/>
        <w:t>изводстве несанкционированных земляных работ; образование выброса природного газа; рассе</w:t>
      </w:r>
      <w:r w:rsidRPr="00DE1B28">
        <w:rPr>
          <w:color w:val="000000" w:themeColor="text1"/>
        </w:rPr>
        <w:softHyphen/>
        <w:t>ивание газа в окружающей среде; образование смеси ГВС; взрыв газовоздушной смеси; образо</w:t>
      </w:r>
      <w:r w:rsidRPr="00DE1B28">
        <w:rPr>
          <w:rStyle w:val="2Exact"/>
          <w:rFonts w:eastAsia="SimSun"/>
          <w:color w:val="000000" w:themeColor="text1"/>
        </w:rPr>
        <w:t>вание мест горящего технологического оборудования; пожар с последующим вовлечением га</w:t>
      </w:r>
      <w:r w:rsidRPr="00DE1B28">
        <w:rPr>
          <w:rStyle w:val="2Exact"/>
          <w:rFonts w:eastAsia="SimSun"/>
          <w:color w:val="000000" w:themeColor="text1"/>
        </w:rPr>
        <w:softHyphen/>
        <w:t>зового оборудования и поражением обслуживающего персонала и населения.</w:t>
      </w:r>
    </w:p>
    <w:p w:rsidR="00F66153" w:rsidRPr="00DE1B28" w:rsidRDefault="00F66153" w:rsidP="00D85D94">
      <w:pPr>
        <w:pStyle w:val="2c"/>
        <w:shd w:val="clear" w:color="auto" w:fill="auto"/>
        <w:spacing w:before="0" w:line="276" w:lineRule="auto"/>
        <w:ind w:firstLine="780"/>
        <w:rPr>
          <w:color w:val="000000" w:themeColor="text1"/>
        </w:rPr>
      </w:pPr>
      <w:r w:rsidRPr="00DE1B28">
        <w:rPr>
          <w:rStyle w:val="2Exact0"/>
          <w:rFonts w:eastAsia="SimSun"/>
          <w:color w:val="000000" w:themeColor="text1"/>
          <w:sz w:val="26"/>
          <w:szCs w:val="26"/>
        </w:rPr>
        <w:t xml:space="preserve">Сценарий 2. </w:t>
      </w:r>
      <w:r w:rsidRPr="00DE1B28">
        <w:rPr>
          <w:rStyle w:val="2Exact"/>
          <w:rFonts w:eastAsia="SimSun"/>
          <w:color w:val="000000" w:themeColor="text1"/>
        </w:rPr>
        <w:t>Разрушение межпоселкового газопровода среднего давления в непо</w:t>
      </w:r>
      <w:r w:rsidRPr="00DE1B28">
        <w:rPr>
          <w:rStyle w:val="2Exact"/>
          <w:rFonts w:eastAsia="SimSun"/>
          <w:color w:val="000000" w:themeColor="text1"/>
        </w:rPr>
        <w:softHyphen/>
        <w:t>средственной близости с ГРП при производстве несанкционированных земляных работ; образо</w:t>
      </w:r>
      <w:r w:rsidRPr="00DE1B28">
        <w:rPr>
          <w:rStyle w:val="2Exact"/>
          <w:rFonts w:eastAsia="SimSun"/>
          <w:color w:val="000000" w:themeColor="text1"/>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DE1B28">
        <w:rPr>
          <w:rStyle w:val="2Exact"/>
          <w:rFonts w:eastAsia="SimSun"/>
          <w:color w:val="000000" w:themeColor="text1"/>
        </w:rPr>
        <w:softHyphen/>
        <w:t>жар с последующим вовлечением газового оборудования и поражением обслуживающего пер</w:t>
      </w:r>
      <w:r w:rsidRPr="00DE1B28">
        <w:rPr>
          <w:rStyle w:val="2Exact"/>
          <w:rFonts w:eastAsia="SimSun"/>
          <w:color w:val="000000" w:themeColor="text1"/>
        </w:rPr>
        <w:softHyphen/>
        <w:t>сонала и населения.</w:t>
      </w:r>
    </w:p>
    <w:p w:rsidR="004E67E0" w:rsidRPr="00DE1B28" w:rsidRDefault="00F66153" w:rsidP="00D85D94">
      <w:pPr>
        <w:pStyle w:val="2c"/>
        <w:shd w:val="clear" w:color="auto" w:fill="auto"/>
        <w:spacing w:before="0" w:line="276" w:lineRule="auto"/>
        <w:ind w:firstLine="780"/>
        <w:rPr>
          <w:rStyle w:val="2Exact"/>
          <w:rFonts w:eastAsia="SimSun"/>
          <w:color w:val="000000" w:themeColor="text1"/>
        </w:rPr>
      </w:pPr>
      <w:r w:rsidRPr="00DE1B28">
        <w:rPr>
          <w:rStyle w:val="2Exact0"/>
          <w:rFonts w:eastAsia="SimSun"/>
          <w:color w:val="000000" w:themeColor="text1"/>
          <w:sz w:val="26"/>
          <w:szCs w:val="26"/>
        </w:rPr>
        <w:t xml:space="preserve">Сценарий 3. </w:t>
      </w:r>
      <w:r w:rsidRPr="00DE1B28">
        <w:rPr>
          <w:rStyle w:val="2Exact"/>
          <w:rFonts w:eastAsia="SimSun"/>
          <w:color w:val="000000" w:themeColor="text1"/>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DE1B28">
        <w:rPr>
          <w:rStyle w:val="2Exact"/>
          <w:rFonts w:eastAsia="SimSun"/>
          <w:color w:val="000000" w:themeColor="text1"/>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обслу</w:t>
      </w:r>
      <w:r w:rsidR="004E67E0" w:rsidRPr="00DE1B28">
        <w:rPr>
          <w:rStyle w:val="2Exact"/>
          <w:rFonts w:eastAsia="SimSun"/>
          <w:color w:val="000000" w:themeColor="text1"/>
        </w:rPr>
        <w:t>живающего персонала и населения.</w:t>
      </w:r>
    </w:p>
    <w:p w:rsidR="004E67E0" w:rsidRPr="00DE1B28" w:rsidRDefault="004E67E0" w:rsidP="00D85D94">
      <w:pPr>
        <w:pStyle w:val="2c"/>
        <w:shd w:val="clear" w:color="auto" w:fill="auto"/>
        <w:spacing w:before="0" w:line="276" w:lineRule="auto"/>
        <w:ind w:firstLine="780"/>
        <w:rPr>
          <w:rStyle w:val="2Exact"/>
          <w:rFonts w:eastAsia="SimSun"/>
          <w:color w:val="000000" w:themeColor="text1"/>
        </w:rPr>
      </w:pPr>
    </w:p>
    <w:p w:rsidR="004E67E0" w:rsidRPr="00DE1B28" w:rsidRDefault="004E67E0" w:rsidP="00D85D94">
      <w:pPr>
        <w:pStyle w:val="2c"/>
        <w:shd w:val="clear" w:color="auto" w:fill="auto"/>
        <w:spacing w:before="0" w:line="276" w:lineRule="auto"/>
        <w:ind w:firstLine="780"/>
        <w:rPr>
          <w:rStyle w:val="2Exact"/>
          <w:rFonts w:eastAsia="SimSun"/>
          <w:color w:val="000000" w:themeColor="text1"/>
        </w:rPr>
        <w:sectPr w:rsidR="004E67E0" w:rsidRPr="00DE1B28" w:rsidSect="002F0D9A">
          <w:pgSz w:w="11906" w:h="16838"/>
          <w:pgMar w:top="851" w:right="707" w:bottom="851" w:left="1644" w:header="709" w:footer="367" w:gutter="0"/>
          <w:cols w:space="720"/>
          <w:docGrid w:linePitch="360"/>
        </w:sectPr>
      </w:pPr>
    </w:p>
    <w:p w:rsidR="00F66153" w:rsidRPr="00DE1B28" w:rsidRDefault="00F66153" w:rsidP="009E5E09">
      <w:pPr>
        <w:pStyle w:val="3"/>
        <w:spacing w:line="276" w:lineRule="auto"/>
        <w:jc w:val="center"/>
        <w:rPr>
          <w:color w:val="000000" w:themeColor="text1"/>
          <w:sz w:val="28"/>
          <w:szCs w:val="28"/>
          <w:lang w:val="ru-RU"/>
        </w:rPr>
      </w:pPr>
      <w:bookmarkStart w:id="195" w:name="_Toc38016400"/>
      <w:bookmarkStart w:id="196" w:name="_Toc38612888"/>
      <w:bookmarkStart w:id="197" w:name="_Toc49348096"/>
      <w:bookmarkStart w:id="198" w:name="_Toc103695398"/>
      <w:r w:rsidRPr="00DE1B28">
        <w:rPr>
          <w:color w:val="000000" w:themeColor="text1"/>
          <w:sz w:val="28"/>
          <w:szCs w:val="28"/>
        </w:rPr>
        <w:lastRenderedPageBreak/>
        <w:t>VI</w:t>
      </w:r>
      <w:r w:rsidRPr="00DE1B28">
        <w:rPr>
          <w:color w:val="000000" w:themeColor="text1"/>
          <w:sz w:val="28"/>
          <w:szCs w:val="28"/>
          <w:lang w:val="ru-RU"/>
        </w:rPr>
        <w:t>.</w:t>
      </w:r>
      <w:r w:rsidRPr="00DE1B28">
        <w:rPr>
          <w:color w:val="000000" w:themeColor="text1"/>
          <w:sz w:val="28"/>
          <w:szCs w:val="28"/>
        </w:rPr>
        <w:t>III</w:t>
      </w:r>
      <w:r w:rsidRPr="00DE1B28">
        <w:rPr>
          <w:color w:val="000000" w:themeColor="text1"/>
          <w:sz w:val="28"/>
          <w:szCs w:val="28"/>
          <w:lang w:val="ru-RU"/>
        </w:rPr>
        <w:t xml:space="preserve"> Перечень мероприятий по обеспечению пожарной безопасности</w:t>
      </w:r>
      <w:bookmarkEnd w:id="195"/>
      <w:bookmarkEnd w:id="196"/>
      <w:bookmarkEnd w:id="197"/>
      <w:bookmarkEnd w:id="198"/>
    </w:p>
    <w:p w:rsidR="00F66153" w:rsidRPr="00DE1B28" w:rsidRDefault="00F66153" w:rsidP="009E5E09">
      <w:pPr>
        <w:spacing w:line="276" w:lineRule="auto"/>
        <w:ind w:firstLine="760"/>
        <w:jc w:val="center"/>
        <w:rPr>
          <w:b/>
          <w:color w:val="000000" w:themeColor="text1"/>
          <w:sz w:val="28"/>
          <w:szCs w:val="28"/>
        </w:rPr>
      </w:pPr>
      <w:r w:rsidRPr="00DE1B28">
        <w:rPr>
          <w:rFonts w:eastAsia="Arial Unicode MS"/>
          <w:b/>
          <w:color w:val="000000" w:themeColor="text1"/>
          <w:sz w:val="28"/>
          <w:szCs w:val="28"/>
        </w:rPr>
        <w:t>Перечень первичных мер пожарной безопасности.</w:t>
      </w:r>
    </w:p>
    <w:p w:rsidR="00F66153" w:rsidRPr="00DE1B28" w:rsidRDefault="00F66153" w:rsidP="005C3C05">
      <w:pPr>
        <w:spacing w:line="276" w:lineRule="auto"/>
        <w:ind w:firstLine="760"/>
        <w:jc w:val="both"/>
        <w:rPr>
          <w:color w:val="000000" w:themeColor="text1"/>
          <w:sz w:val="26"/>
          <w:szCs w:val="26"/>
        </w:rPr>
      </w:pPr>
      <w:r w:rsidRPr="00DE1B28">
        <w:rPr>
          <w:color w:val="000000" w:themeColor="text1"/>
          <w:sz w:val="26"/>
          <w:szCs w:val="26"/>
        </w:rPr>
        <w:t xml:space="preserve">Согласно статьи 63 Федерального закона от 22 июля 2008 года № 123-ФЗ </w:t>
      </w:r>
      <w:r w:rsidR="00F55A7B" w:rsidRPr="00DE1B28">
        <w:rPr>
          <w:color w:val="000000" w:themeColor="text1"/>
          <w:sz w:val="26"/>
          <w:szCs w:val="26"/>
        </w:rPr>
        <w:t>«</w:t>
      </w:r>
      <w:r w:rsidRPr="00DE1B28">
        <w:rPr>
          <w:color w:val="000000" w:themeColor="text1"/>
          <w:sz w:val="26"/>
          <w:szCs w:val="26"/>
        </w:rPr>
        <w:t>Технический регламент о требованиях пожарной безопасности</w:t>
      </w:r>
      <w:r w:rsidR="00F55A7B" w:rsidRPr="00DE1B28">
        <w:rPr>
          <w:color w:val="000000" w:themeColor="text1"/>
          <w:sz w:val="26"/>
          <w:szCs w:val="26"/>
        </w:rPr>
        <w:t>»</w:t>
      </w:r>
      <w:r w:rsidRPr="00DE1B28">
        <w:rPr>
          <w:color w:val="000000" w:themeColor="text1"/>
          <w:sz w:val="26"/>
          <w:szCs w:val="26"/>
        </w:rPr>
        <w:t xml:space="preserve"> первичные меры пожарной безопасности на территории муниципального образования включают в себя:</w:t>
      </w:r>
    </w:p>
    <w:p w:rsidR="00F66153" w:rsidRPr="00DE1B28" w:rsidRDefault="00F66153" w:rsidP="00966BC5">
      <w:pPr>
        <w:pStyle w:val="aff3"/>
        <w:widowControl w:val="0"/>
        <w:numPr>
          <w:ilvl w:val="0"/>
          <w:numId w:val="22"/>
        </w:numPr>
        <w:suppressAutoHyphens w:val="0"/>
        <w:spacing w:line="276" w:lineRule="auto"/>
        <w:ind w:left="0" w:firstLine="851"/>
        <w:jc w:val="both"/>
        <w:rPr>
          <w:color w:val="000000" w:themeColor="text1"/>
          <w:sz w:val="26"/>
          <w:szCs w:val="26"/>
        </w:rPr>
      </w:pPr>
      <w:r w:rsidRPr="00DE1B28">
        <w:rPr>
          <w:color w:val="000000" w:themeColor="text1"/>
          <w:sz w:val="26"/>
          <w:szCs w:val="26"/>
        </w:rPr>
        <w:t>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F66153" w:rsidRPr="00DE1B28" w:rsidRDefault="00F66153" w:rsidP="00966BC5">
      <w:pPr>
        <w:pStyle w:val="aff3"/>
        <w:widowControl w:val="0"/>
        <w:numPr>
          <w:ilvl w:val="0"/>
          <w:numId w:val="22"/>
        </w:numPr>
        <w:suppressAutoHyphens w:val="0"/>
        <w:spacing w:line="276" w:lineRule="auto"/>
        <w:ind w:left="0" w:firstLine="851"/>
        <w:jc w:val="both"/>
        <w:rPr>
          <w:color w:val="000000" w:themeColor="text1"/>
          <w:sz w:val="26"/>
          <w:szCs w:val="26"/>
        </w:rPr>
      </w:pPr>
      <w:r w:rsidRPr="00DE1B28">
        <w:rPr>
          <w:color w:val="000000" w:themeColor="text1"/>
          <w:sz w:val="26"/>
          <w:szCs w:val="26"/>
        </w:rPr>
        <w:t>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F66153" w:rsidRPr="00DE1B28" w:rsidRDefault="00F66153" w:rsidP="00966BC5">
      <w:pPr>
        <w:pStyle w:val="aff3"/>
        <w:widowControl w:val="0"/>
        <w:numPr>
          <w:ilvl w:val="0"/>
          <w:numId w:val="22"/>
        </w:numPr>
        <w:suppressAutoHyphens w:val="0"/>
        <w:spacing w:line="276" w:lineRule="auto"/>
        <w:ind w:left="0" w:firstLine="851"/>
        <w:jc w:val="both"/>
        <w:rPr>
          <w:color w:val="000000" w:themeColor="text1"/>
          <w:sz w:val="26"/>
          <w:szCs w:val="26"/>
        </w:rPr>
      </w:pPr>
      <w:r w:rsidRPr="00DE1B28">
        <w:rPr>
          <w:color w:val="000000" w:themeColor="text1"/>
          <w:sz w:val="26"/>
          <w:szCs w:val="26"/>
        </w:rPr>
        <w:t>разработку и организацию выполнения муниципальных целевых программ по вопросам обеспечения пожарной безопасности;</w:t>
      </w:r>
    </w:p>
    <w:p w:rsidR="00F66153" w:rsidRPr="00DE1B28" w:rsidRDefault="00F66153" w:rsidP="00966BC5">
      <w:pPr>
        <w:pStyle w:val="aff3"/>
        <w:widowControl w:val="0"/>
        <w:numPr>
          <w:ilvl w:val="0"/>
          <w:numId w:val="22"/>
        </w:numPr>
        <w:suppressAutoHyphens w:val="0"/>
        <w:spacing w:line="276" w:lineRule="auto"/>
        <w:ind w:left="0" w:firstLine="851"/>
        <w:jc w:val="both"/>
        <w:rPr>
          <w:color w:val="000000" w:themeColor="text1"/>
          <w:sz w:val="26"/>
          <w:szCs w:val="26"/>
        </w:rPr>
      </w:pPr>
      <w:r w:rsidRPr="00DE1B28">
        <w:rPr>
          <w:color w:val="000000" w:themeColor="text1"/>
          <w:sz w:val="26"/>
          <w:szCs w:val="26"/>
        </w:rPr>
        <w:t>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F66153" w:rsidRPr="00DE1B28" w:rsidRDefault="00F66153" w:rsidP="00966BC5">
      <w:pPr>
        <w:pStyle w:val="aff3"/>
        <w:widowControl w:val="0"/>
        <w:numPr>
          <w:ilvl w:val="0"/>
          <w:numId w:val="22"/>
        </w:numPr>
        <w:suppressAutoHyphens w:val="0"/>
        <w:spacing w:line="276" w:lineRule="auto"/>
        <w:ind w:left="0" w:firstLine="851"/>
        <w:jc w:val="both"/>
        <w:rPr>
          <w:color w:val="000000" w:themeColor="text1"/>
          <w:sz w:val="26"/>
          <w:szCs w:val="26"/>
        </w:rPr>
      </w:pPr>
      <w:r w:rsidRPr="00DE1B28">
        <w:rPr>
          <w:color w:val="000000" w:themeColor="text1"/>
          <w:sz w:val="26"/>
          <w:szCs w:val="26"/>
        </w:rPr>
        <w:t>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F66153" w:rsidRPr="00DE1B28" w:rsidRDefault="00F66153" w:rsidP="00966BC5">
      <w:pPr>
        <w:pStyle w:val="aff3"/>
        <w:widowControl w:val="0"/>
        <w:numPr>
          <w:ilvl w:val="0"/>
          <w:numId w:val="22"/>
        </w:numPr>
        <w:tabs>
          <w:tab w:val="left" w:pos="1123"/>
        </w:tabs>
        <w:suppressAutoHyphens w:val="0"/>
        <w:spacing w:line="276" w:lineRule="auto"/>
        <w:ind w:left="0" w:firstLine="851"/>
        <w:jc w:val="both"/>
        <w:rPr>
          <w:color w:val="000000" w:themeColor="text1"/>
          <w:sz w:val="26"/>
          <w:szCs w:val="26"/>
        </w:rPr>
      </w:pPr>
      <w:r w:rsidRPr="00DE1B28">
        <w:rPr>
          <w:color w:val="000000" w:themeColor="text1"/>
          <w:sz w:val="26"/>
          <w:szCs w:val="26"/>
        </w:rPr>
        <w:t>обеспечение беспрепятственного проезда пожарной техники к месту пожара;</w:t>
      </w:r>
    </w:p>
    <w:p w:rsidR="00F66153" w:rsidRPr="00DE1B28" w:rsidRDefault="00F66153" w:rsidP="00966BC5">
      <w:pPr>
        <w:pStyle w:val="aff3"/>
        <w:widowControl w:val="0"/>
        <w:numPr>
          <w:ilvl w:val="0"/>
          <w:numId w:val="22"/>
        </w:numPr>
        <w:tabs>
          <w:tab w:val="left" w:pos="1123"/>
        </w:tabs>
        <w:suppressAutoHyphens w:val="0"/>
        <w:spacing w:line="276" w:lineRule="auto"/>
        <w:ind w:left="0" w:firstLine="851"/>
        <w:jc w:val="both"/>
        <w:rPr>
          <w:color w:val="000000" w:themeColor="text1"/>
          <w:sz w:val="26"/>
          <w:szCs w:val="26"/>
        </w:rPr>
      </w:pPr>
      <w:r w:rsidRPr="00DE1B28">
        <w:rPr>
          <w:color w:val="000000" w:themeColor="text1"/>
          <w:sz w:val="26"/>
          <w:szCs w:val="26"/>
        </w:rPr>
        <w:t>обеспечение связи и оповещения населения о пожаре;</w:t>
      </w:r>
    </w:p>
    <w:p w:rsidR="00F66153" w:rsidRPr="00DE1B28" w:rsidRDefault="00F66153" w:rsidP="00966BC5">
      <w:pPr>
        <w:pStyle w:val="aff3"/>
        <w:widowControl w:val="0"/>
        <w:numPr>
          <w:ilvl w:val="0"/>
          <w:numId w:val="22"/>
        </w:numPr>
        <w:suppressAutoHyphens w:val="0"/>
        <w:spacing w:line="276" w:lineRule="auto"/>
        <w:ind w:left="0" w:firstLine="851"/>
        <w:jc w:val="both"/>
        <w:rPr>
          <w:color w:val="000000" w:themeColor="text1"/>
          <w:sz w:val="26"/>
          <w:szCs w:val="26"/>
        </w:rPr>
      </w:pPr>
      <w:r w:rsidRPr="00DE1B28">
        <w:rPr>
          <w:color w:val="000000" w:themeColor="text1"/>
          <w:sz w:val="26"/>
          <w:szCs w:val="26"/>
        </w:rPr>
        <w:t>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F66153" w:rsidRPr="00DE1B28" w:rsidRDefault="00F66153" w:rsidP="00966BC5">
      <w:pPr>
        <w:pStyle w:val="aff3"/>
        <w:widowControl w:val="0"/>
        <w:numPr>
          <w:ilvl w:val="0"/>
          <w:numId w:val="22"/>
        </w:numPr>
        <w:suppressAutoHyphens w:val="0"/>
        <w:spacing w:line="276" w:lineRule="auto"/>
        <w:ind w:left="0" w:firstLine="851"/>
        <w:jc w:val="both"/>
        <w:rPr>
          <w:color w:val="000000" w:themeColor="text1"/>
          <w:sz w:val="26"/>
          <w:szCs w:val="26"/>
        </w:rPr>
      </w:pPr>
      <w:r w:rsidRPr="00DE1B28">
        <w:rPr>
          <w:color w:val="000000" w:themeColor="text1"/>
          <w:sz w:val="26"/>
          <w:szCs w:val="26"/>
        </w:rPr>
        <w:t>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F66153" w:rsidRPr="00DE1B28" w:rsidRDefault="00F66153" w:rsidP="00245582">
      <w:pPr>
        <w:spacing w:line="276" w:lineRule="auto"/>
        <w:ind w:firstLine="709"/>
        <w:rPr>
          <w:b/>
          <w:color w:val="000000" w:themeColor="text1"/>
          <w:sz w:val="26"/>
          <w:szCs w:val="26"/>
        </w:rPr>
      </w:pPr>
      <w:r w:rsidRPr="00DE1B28">
        <w:rPr>
          <w:b/>
          <w:color w:val="000000" w:themeColor="text1"/>
          <w:sz w:val="26"/>
          <w:szCs w:val="26"/>
        </w:rPr>
        <w:t>Природные пожары.</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 xml:space="preserve">Наиболее вероятными местами возникновения лесных пожаров являются леса. </w:t>
      </w:r>
    </w:p>
    <w:p w:rsidR="00F66153" w:rsidRPr="00DE1B28" w:rsidRDefault="00F66153" w:rsidP="005C3C05">
      <w:pPr>
        <w:widowControl w:val="0"/>
        <w:spacing w:line="276" w:lineRule="auto"/>
        <w:ind w:firstLine="709"/>
        <w:jc w:val="both"/>
        <w:rPr>
          <w:color w:val="000000" w:themeColor="text1"/>
          <w:sz w:val="26"/>
          <w:szCs w:val="26"/>
        </w:rPr>
      </w:pPr>
      <w:r w:rsidRPr="00DE1B28">
        <w:rPr>
          <w:color w:val="000000" w:themeColor="text1"/>
          <w:sz w:val="26"/>
          <w:szCs w:val="26"/>
        </w:rPr>
        <w:t xml:space="preserve">Наиболее вероятно возникновение низовых пожаров площадью до 5-10 га на территории </w:t>
      </w:r>
      <w:r w:rsidR="00D617AC" w:rsidRPr="00DE1B28">
        <w:rPr>
          <w:color w:val="000000" w:themeColor="text1"/>
          <w:sz w:val="26"/>
          <w:szCs w:val="26"/>
        </w:rPr>
        <w:t>Малоярославецкого</w:t>
      </w:r>
      <w:r w:rsidRPr="00DE1B28">
        <w:rPr>
          <w:color w:val="000000" w:themeColor="text1"/>
          <w:sz w:val="26"/>
          <w:szCs w:val="26"/>
        </w:rPr>
        <w:t xml:space="preserve"> лесничества, где произрастают преимущественно сосновые леса и хвойные молодняки, относящиеся к I и II классам пожарной опасности. Переход низовых по</w:t>
      </w:r>
      <w:r w:rsidR="005C3C05" w:rsidRPr="00DE1B28">
        <w:rPr>
          <w:color w:val="000000" w:themeColor="text1"/>
          <w:sz w:val="26"/>
          <w:szCs w:val="26"/>
        </w:rPr>
        <w:t>жаров в верховые маловероятен.</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наблюдается с конца апреля до начала сентября.</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lastRenderedPageBreak/>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сельхозпалы. </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В целях обеспечения дополнительной противопожарной защиты населенных пунктов, расположенных в непосредственной близости от лесных массивов и наиболее подверженных угрозе природных пожаров созданы д</w:t>
      </w:r>
      <w:r w:rsidR="005C3C05" w:rsidRPr="00DE1B28">
        <w:rPr>
          <w:color w:val="000000" w:themeColor="text1"/>
          <w:sz w:val="26"/>
          <w:szCs w:val="26"/>
        </w:rPr>
        <w:t xml:space="preserve">обровольные пожарные дружины и </w:t>
      </w:r>
      <w:r w:rsidRPr="00DE1B28">
        <w:rPr>
          <w:color w:val="000000" w:themeColor="text1"/>
          <w:sz w:val="26"/>
          <w:szCs w:val="26"/>
        </w:rPr>
        <w:t>пожарные команды.</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F66153" w:rsidRPr="00DE1B28" w:rsidRDefault="00F66153" w:rsidP="00D85D94">
      <w:pPr>
        <w:widowControl w:val="0"/>
        <w:spacing w:line="276" w:lineRule="auto"/>
        <w:ind w:firstLine="709"/>
        <w:jc w:val="both"/>
        <w:rPr>
          <w:color w:val="000000" w:themeColor="text1"/>
          <w:sz w:val="26"/>
          <w:szCs w:val="26"/>
        </w:rPr>
      </w:pPr>
      <w:r w:rsidRPr="00DE1B28">
        <w:rPr>
          <w:color w:val="000000" w:themeColor="text1"/>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F66153" w:rsidRPr="00DE1B28" w:rsidRDefault="00F66153" w:rsidP="00966BC5">
      <w:pPr>
        <w:widowControl w:val="0"/>
        <w:spacing w:line="276" w:lineRule="auto"/>
        <w:jc w:val="both"/>
        <w:rPr>
          <w:color w:val="000000" w:themeColor="text1"/>
          <w:sz w:val="26"/>
          <w:szCs w:val="26"/>
        </w:rPr>
      </w:pPr>
      <w:r w:rsidRPr="00DE1B28">
        <w:rPr>
          <w:color w:val="000000" w:themeColor="text1"/>
          <w:sz w:val="26"/>
          <w:szCs w:val="26"/>
        </w:rPr>
        <w:t>В целях обеспечения пожарной безопасности в лесах осуществляются:</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 xml:space="preserve">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 xml:space="preserve">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 xml:space="preserve">мониторинг пожарной опасности в лесах; </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разработка планов тушения лесных пожаров;</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тушение лесных пожаров;</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 xml:space="preserve">иные меры пожарной безопасности в лесах. </w:t>
      </w:r>
    </w:p>
    <w:p w:rsidR="00F66153" w:rsidRPr="00DE1B28" w:rsidRDefault="00F66153" w:rsidP="00966BC5">
      <w:pPr>
        <w:widowControl w:val="0"/>
        <w:spacing w:line="276" w:lineRule="auto"/>
        <w:jc w:val="both"/>
        <w:rPr>
          <w:color w:val="000000" w:themeColor="text1"/>
          <w:sz w:val="26"/>
          <w:szCs w:val="26"/>
        </w:rPr>
      </w:pPr>
      <w:r w:rsidRPr="00DE1B28">
        <w:rPr>
          <w:color w:val="000000" w:themeColor="text1"/>
          <w:sz w:val="26"/>
          <w:szCs w:val="26"/>
        </w:rPr>
        <w:t>Кроме того, необходимо:</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 xml:space="preserve">наращивание количества добровольных пожарных команд в сельских </w:t>
      </w:r>
      <w:r w:rsidR="00F66153" w:rsidRPr="00DE1B28">
        <w:rPr>
          <w:color w:val="000000" w:themeColor="text1"/>
          <w:sz w:val="26"/>
          <w:szCs w:val="26"/>
        </w:rPr>
        <w:lastRenderedPageBreak/>
        <w:t>поселениях, совершенствование их оснащения и повышение эффективности деятельности;</w:t>
      </w:r>
    </w:p>
    <w:p w:rsidR="00F66153" w:rsidRPr="00DE1B28" w:rsidRDefault="00966BC5" w:rsidP="00966BC5">
      <w:pPr>
        <w:widowControl w:val="0"/>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совершенствование профессионального мастерства спасателей и пожарных.</w:t>
      </w:r>
    </w:p>
    <w:p w:rsidR="00F66153" w:rsidRPr="00DE1B28" w:rsidRDefault="00F66153" w:rsidP="00D85D94">
      <w:pPr>
        <w:spacing w:before="120" w:line="276" w:lineRule="auto"/>
        <w:ind w:firstLine="709"/>
        <w:jc w:val="both"/>
        <w:rPr>
          <w:b/>
          <w:color w:val="000000" w:themeColor="text1"/>
          <w:sz w:val="26"/>
          <w:szCs w:val="26"/>
          <w:lang w:eastAsia="ar-SA" w:bidi="en-US"/>
        </w:rPr>
      </w:pPr>
      <w:r w:rsidRPr="00DE1B28">
        <w:rPr>
          <w:b/>
          <w:color w:val="000000" w:themeColor="text1"/>
          <w:sz w:val="26"/>
          <w:szCs w:val="26"/>
          <w:lang w:eastAsia="ar-SA" w:bidi="en-US"/>
        </w:rPr>
        <w:t>Мероприятия по борьбе с лесными пожарами</w:t>
      </w:r>
    </w:p>
    <w:p w:rsidR="00F66153" w:rsidRPr="00DE1B28" w:rsidRDefault="00F66153" w:rsidP="00D85D94">
      <w:pPr>
        <w:spacing w:line="276" w:lineRule="auto"/>
        <w:ind w:firstLine="709"/>
        <w:jc w:val="both"/>
        <w:rPr>
          <w:bCs/>
          <w:color w:val="000000" w:themeColor="text1"/>
          <w:sz w:val="26"/>
          <w:szCs w:val="26"/>
        </w:rPr>
      </w:pPr>
      <w:r w:rsidRPr="00DE1B28">
        <w:rPr>
          <w:bCs/>
          <w:color w:val="000000" w:themeColor="text1"/>
          <w:sz w:val="26"/>
          <w:szCs w:val="26"/>
        </w:rPr>
        <w:t xml:space="preserve">Успех борьбы с лесными </w:t>
      </w:r>
      <w:r w:rsidRPr="00DE1B28">
        <w:rPr>
          <w:color w:val="000000" w:themeColor="text1"/>
          <w:sz w:val="26"/>
          <w:szCs w:val="26"/>
          <w:lang w:eastAsia="ar-SA" w:bidi="en-US"/>
        </w:rPr>
        <w:t>пожарами</w:t>
      </w:r>
      <w:r w:rsidRPr="00DE1B28">
        <w:rPr>
          <w:bCs/>
          <w:color w:val="000000" w:themeColor="text1"/>
          <w:sz w:val="26"/>
          <w:szCs w:val="26"/>
        </w:rPr>
        <w:t xml:space="preserve"> во многом зависит от их своевременного обнаружения и быстрого принятия мер по их ограничению и ликвидации.</w:t>
      </w:r>
    </w:p>
    <w:p w:rsidR="00F66153" w:rsidRPr="00DE1B28" w:rsidRDefault="00F66153" w:rsidP="00D85D94">
      <w:pPr>
        <w:spacing w:line="276" w:lineRule="auto"/>
        <w:ind w:firstLine="709"/>
        <w:jc w:val="both"/>
        <w:rPr>
          <w:color w:val="000000" w:themeColor="text1"/>
          <w:sz w:val="26"/>
          <w:szCs w:val="26"/>
          <w:lang w:eastAsia="ar-SA" w:bidi="en-US"/>
        </w:rPr>
      </w:pPr>
      <w:r w:rsidRPr="00DE1B28">
        <w:rPr>
          <w:color w:val="000000" w:themeColor="text1"/>
          <w:sz w:val="26"/>
          <w:szCs w:val="26"/>
          <w:lang w:eastAsia="ar-SA" w:bidi="en-US"/>
        </w:rPr>
        <w:t xml:space="preserve">Основными функциями системы обеспечения пожарной безопасности являются: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 xml:space="preserve">нормативное правовое регулирование и осуществление государственных мер в области пожарной безопасности;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 xml:space="preserve">разработка и осуществление мер пожарной безопасности;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 xml:space="preserve">проведение противопожарной пропаганды и обучение населения мерам пожарной безопасности;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 xml:space="preserve">содействие деятельности добровольных пожарных, привлечение населения к обеспечению пожарной безопасности;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 xml:space="preserve">информационное обеспечение в области пожарной безопасности;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 xml:space="preserve">выполнение работ и оказание услуг в области пожарной безопасности;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 xml:space="preserve">тушение пожаров и проведение аварийно-спасательных работ;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 xml:space="preserve">учет пожаров и их последствий; </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установление особого противопожарного режима.</w:t>
      </w:r>
    </w:p>
    <w:p w:rsidR="00F66153" w:rsidRPr="00DE1B28" w:rsidRDefault="00F66153" w:rsidP="00D85D94">
      <w:pPr>
        <w:spacing w:line="276" w:lineRule="auto"/>
        <w:ind w:firstLine="709"/>
        <w:jc w:val="both"/>
        <w:rPr>
          <w:bCs/>
          <w:color w:val="000000" w:themeColor="text1"/>
          <w:sz w:val="26"/>
          <w:szCs w:val="26"/>
        </w:rPr>
      </w:pPr>
      <w:r w:rsidRPr="00DE1B28">
        <w:rPr>
          <w:color w:val="000000" w:themeColor="text1"/>
          <w:sz w:val="26"/>
          <w:szCs w:val="26"/>
          <w:lang w:eastAsia="ar-SA" w:bidi="en-US"/>
        </w:rPr>
        <w:t>Достижение</w:t>
      </w:r>
      <w:r w:rsidRPr="00DE1B28">
        <w:rPr>
          <w:bCs/>
          <w:color w:val="000000" w:themeColor="text1"/>
          <w:sz w:val="26"/>
          <w:szCs w:val="26"/>
        </w:rPr>
        <w:t xml:space="preserve"> заданного уровня пожарной безопасности достигается комплексом организационных и технических решений.</w:t>
      </w:r>
    </w:p>
    <w:p w:rsidR="00F66153" w:rsidRPr="00DE1B28" w:rsidRDefault="00F66153" w:rsidP="00D85D94">
      <w:pPr>
        <w:spacing w:before="120" w:line="276" w:lineRule="auto"/>
        <w:ind w:firstLine="709"/>
        <w:jc w:val="both"/>
        <w:rPr>
          <w:b/>
          <w:color w:val="000000" w:themeColor="text1"/>
          <w:sz w:val="26"/>
          <w:szCs w:val="26"/>
          <w:lang w:eastAsia="ar-SA" w:bidi="en-US"/>
        </w:rPr>
      </w:pPr>
      <w:r w:rsidRPr="00DE1B28">
        <w:rPr>
          <w:b/>
          <w:color w:val="000000" w:themeColor="text1"/>
          <w:sz w:val="26"/>
          <w:szCs w:val="26"/>
          <w:lang w:eastAsia="ar-SA" w:bidi="en-US"/>
        </w:rPr>
        <w:t>Мероприятия по защите территории от опасных техногенных процессов и чрезвычайных ситуаций</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мониторинг и прогнозирование чрезвычайных ситуаций;</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рациональное размещение производительных сил по территории района с учетом природной и техногенной безопасности;</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lastRenderedPageBreak/>
        <w:t xml:space="preserve">предотвращение, в возможных пределах, некоторых неблагоприятных и </w:t>
      </w:r>
      <w:r w:rsidR="00A57564" w:rsidRPr="00DE1B28">
        <w:rPr>
          <w:color w:val="000000" w:themeColor="text1"/>
          <w:sz w:val="26"/>
          <w:szCs w:val="26"/>
          <w:lang w:eastAsia="ar-SA" w:bidi="en-US"/>
        </w:rPr>
        <w:t>опасных природных явлений,</w:t>
      </w:r>
      <w:r w:rsidRPr="00DE1B28">
        <w:rPr>
          <w:color w:val="000000" w:themeColor="text1"/>
          <w:sz w:val="26"/>
          <w:szCs w:val="26"/>
          <w:lang w:eastAsia="ar-SA" w:bidi="en-US"/>
        </w:rPr>
        <w:t xml:space="preserve"> и процессов путем систематического снижения их накапливающегося разрушительного потенциала;</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подготовка объектов экономики и систем жизнеобеспечения населения к работе в условиях чрезвычайных ситуаций;</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декларирование промышленной безопасности;</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лицензирование деятельности опасных производственных объектов;</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страхование ответственности за причинение вреда при эксплуатации опасного производственного объекта;</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проведение государственной экспертизы в области предупреждения чрезвычайных ситуаций;</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государственный надзор и контроль по вопросам природной и техногенной безопасности;</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информирование населения о потенциальных природных и техногенных угрозах на территории проживания;</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подготовка населения в области защиты от чрезвычайных ситуаций.</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На взрывоопасных и пожароопасных объектах экономики необходимо осуществлять:</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строительство и ремонт пожарных водоемов;</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установку систем пожарной сигнализации;</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монтаж автоматических установок пожаротушения;</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обеспечение исправности электропроводки и электрооборудования;</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lastRenderedPageBreak/>
        <w:t>соблюдение технологических норм перевозки и хранения взрывчатых и горючих веществ;</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lang w:eastAsia="ar-SA" w:bidi="en-US"/>
        </w:rPr>
      </w:pPr>
      <w:r w:rsidRPr="00DE1B28">
        <w:rPr>
          <w:color w:val="000000" w:themeColor="text1"/>
          <w:sz w:val="26"/>
          <w:szCs w:val="26"/>
          <w:lang w:eastAsia="ar-SA" w:bidi="en-US"/>
        </w:rPr>
        <w:t>профилактическую работу среди населения;</w:t>
      </w:r>
    </w:p>
    <w:p w:rsidR="00F66153" w:rsidRPr="00DE1B28" w:rsidRDefault="00F66153" w:rsidP="00D85D94">
      <w:pPr>
        <w:pStyle w:val="aff3"/>
        <w:numPr>
          <w:ilvl w:val="0"/>
          <w:numId w:val="14"/>
        </w:numPr>
        <w:suppressAutoHyphens w:val="0"/>
        <w:spacing w:line="276" w:lineRule="auto"/>
        <w:contextualSpacing/>
        <w:jc w:val="both"/>
        <w:rPr>
          <w:color w:val="000000" w:themeColor="text1"/>
          <w:sz w:val="26"/>
          <w:szCs w:val="26"/>
        </w:rPr>
      </w:pPr>
      <w:r w:rsidRPr="00DE1B28">
        <w:rPr>
          <w:color w:val="000000" w:themeColor="text1"/>
          <w:sz w:val="26"/>
          <w:szCs w:val="26"/>
          <w:lang w:eastAsia="ar-SA" w:bidi="en-US"/>
        </w:rPr>
        <w:t>поддержание</w:t>
      </w:r>
      <w:r w:rsidRPr="00DE1B28">
        <w:rPr>
          <w:color w:val="000000" w:themeColor="text1"/>
          <w:sz w:val="26"/>
          <w:szCs w:val="26"/>
        </w:rPr>
        <w:t xml:space="preserve"> в готовности противопожарных формирований.</w:t>
      </w:r>
    </w:p>
    <w:p w:rsidR="00F66153" w:rsidRPr="00DE1B28" w:rsidRDefault="00F66153" w:rsidP="00A57564">
      <w:pPr>
        <w:pStyle w:val="2d"/>
        <w:tabs>
          <w:tab w:val="left" w:pos="-180"/>
        </w:tabs>
        <w:autoSpaceDE w:val="0"/>
        <w:autoSpaceDN w:val="0"/>
        <w:adjustRightInd w:val="0"/>
        <w:spacing w:line="276" w:lineRule="auto"/>
        <w:ind w:firstLine="709"/>
        <w:jc w:val="both"/>
        <w:rPr>
          <w:color w:val="000000" w:themeColor="text1"/>
          <w:sz w:val="26"/>
          <w:szCs w:val="26"/>
        </w:rPr>
      </w:pPr>
      <w:r w:rsidRPr="00DE1B28">
        <w:rPr>
          <w:color w:val="000000" w:themeColor="text1"/>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(пообъектных) защитных сооружений.</w:t>
      </w:r>
    </w:p>
    <w:p w:rsidR="00F66153" w:rsidRPr="00DE1B28" w:rsidRDefault="00F66153" w:rsidP="00D85D94">
      <w:pPr>
        <w:spacing w:line="276" w:lineRule="auto"/>
        <w:ind w:firstLine="709"/>
        <w:jc w:val="both"/>
        <w:rPr>
          <w:b/>
          <w:color w:val="000000" w:themeColor="text1"/>
          <w:sz w:val="26"/>
          <w:szCs w:val="26"/>
        </w:rPr>
      </w:pPr>
      <w:bookmarkStart w:id="199" w:name="_Toc258718"/>
      <w:r w:rsidRPr="00DE1B28">
        <w:rPr>
          <w:b/>
          <w:color w:val="000000" w:themeColor="text1"/>
          <w:sz w:val="26"/>
          <w:szCs w:val="26"/>
        </w:rPr>
        <w:t xml:space="preserve"> Размещение взрывопожароопасных объектов на территории поселения.</w:t>
      </w:r>
      <w:bookmarkEnd w:id="199"/>
      <w:r w:rsidRPr="00DE1B28">
        <w:rPr>
          <w:b/>
          <w:color w:val="000000" w:themeColor="text1"/>
          <w:sz w:val="26"/>
          <w:szCs w:val="26"/>
        </w:rPr>
        <w:t xml:space="preserve"> </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При проектировании и размещении на территории </w:t>
      </w:r>
      <w:r w:rsidR="00A57564" w:rsidRPr="00DE1B28">
        <w:rPr>
          <w:color w:val="000000" w:themeColor="text1"/>
          <w:sz w:val="26"/>
          <w:szCs w:val="26"/>
        </w:rPr>
        <w:t>сельского поселения</w:t>
      </w:r>
      <w:r w:rsidRPr="00DE1B28">
        <w:rPr>
          <w:color w:val="000000" w:themeColor="text1"/>
          <w:sz w:val="26"/>
          <w:szCs w:val="26"/>
        </w:rPr>
        <w:t xml:space="preserve">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F66153" w:rsidRPr="00DE1B28" w:rsidRDefault="00F66153" w:rsidP="00D85D94">
      <w:pPr>
        <w:spacing w:line="276" w:lineRule="auto"/>
        <w:ind w:firstLine="709"/>
        <w:jc w:val="both"/>
        <w:rPr>
          <w:color w:val="000000" w:themeColor="text1"/>
          <w:sz w:val="26"/>
          <w:szCs w:val="26"/>
        </w:rPr>
      </w:pPr>
      <w:bookmarkStart w:id="200" w:name="sub_662"/>
      <w:r w:rsidRPr="00DE1B28">
        <w:rPr>
          <w:color w:val="000000" w:themeColor="text1"/>
          <w:sz w:val="26"/>
          <w:szCs w:val="26"/>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w:t>
      </w:r>
    </w:p>
    <w:p w:rsidR="00F66153" w:rsidRPr="00DE1B28" w:rsidRDefault="00F66153" w:rsidP="00D85D94">
      <w:pPr>
        <w:spacing w:line="276" w:lineRule="auto"/>
        <w:ind w:firstLine="709"/>
        <w:jc w:val="both"/>
        <w:rPr>
          <w:color w:val="000000" w:themeColor="text1"/>
          <w:sz w:val="26"/>
          <w:szCs w:val="26"/>
        </w:rPr>
      </w:pPr>
      <w:bookmarkStart w:id="201" w:name="sub_663"/>
      <w:bookmarkEnd w:id="200"/>
      <w:r w:rsidRPr="00DE1B28">
        <w:rPr>
          <w:color w:val="000000" w:themeColor="text1"/>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F66153" w:rsidRPr="00DE1B28" w:rsidRDefault="00F66153" w:rsidP="00D85D94">
      <w:pPr>
        <w:spacing w:line="276" w:lineRule="auto"/>
        <w:ind w:firstLine="709"/>
        <w:jc w:val="both"/>
        <w:rPr>
          <w:color w:val="000000" w:themeColor="text1"/>
          <w:sz w:val="26"/>
          <w:szCs w:val="26"/>
        </w:rPr>
      </w:pPr>
      <w:bookmarkStart w:id="202" w:name="sub_664"/>
      <w:bookmarkEnd w:id="201"/>
      <w:r w:rsidRPr="00DE1B28">
        <w:rPr>
          <w:color w:val="000000" w:themeColor="text1"/>
          <w:sz w:val="26"/>
          <w:szCs w:val="26"/>
        </w:rPr>
        <w:t>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w:t>
      </w:r>
      <w:r w:rsidR="002942E4" w:rsidRPr="00DE1B28">
        <w:rPr>
          <w:color w:val="000000" w:themeColor="text1"/>
          <w:sz w:val="26"/>
          <w:szCs w:val="26"/>
        </w:rPr>
        <w:t xml:space="preserve">изаций и </w:t>
      </w:r>
      <w:r w:rsidRPr="00DE1B28">
        <w:rPr>
          <w:color w:val="000000" w:themeColor="text1"/>
          <w:sz w:val="26"/>
          <w:szCs w:val="26"/>
        </w:rPr>
        <w:t xml:space="preserve">железных дорог </w:t>
      </w:r>
      <w:r w:rsidR="00CA7094" w:rsidRPr="00DE1B28">
        <w:rPr>
          <w:color w:val="000000" w:themeColor="text1"/>
          <w:sz w:val="26"/>
          <w:szCs w:val="26"/>
        </w:rPr>
        <w:t>общего пользования</w:t>
      </w:r>
      <w:r w:rsidRPr="00DE1B28">
        <w:rPr>
          <w:color w:val="000000" w:themeColor="text1"/>
          <w:sz w:val="26"/>
          <w:szCs w:val="26"/>
        </w:rPr>
        <w:t xml:space="preserve">. </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203" w:name="sub_665"/>
      <w:bookmarkEnd w:id="202"/>
    </w:p>
    <w:bookmarkEnd w:id="203"/>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E0677A" w:rsidRPr="00DE1B28" w:rsidRDefault="00E0677A" w:rsidP="00D85D94">
      <w:pPr>
        <w:spacing w:line="276" w:lineRule="auto"/>
        <w:ind w:firstLine="709"/>
        <w:jc w:val="both"/>
        <w:rPr>
          <w:color w:val="000000" w:themeColor="text1"/>
          <w:sz w:val="26"/>
          <w:szCs w:val="26"/>
        </w:rPr>
      </w:pPr>
    </w:p>
    <w:p w:rsidR="00E0677A" w:rsidRPr="00DE1B28" w:rsidRDefault="00E0677A" w:rsidP="00D85D94">
      <w:pPr>
        <w:spacing w:line="276" w:lineRule="auto"/>
        <w:ind w:firstLine="709"/>
        <w:jc w:val="both"/>
        <w:rPr>
          <w:color w:val="000000" w:themeColor="text1"/>
          <w:sz w:val="26"/>
          <w:szCs w:val="26"/>
        </w:rPr>
      </w:pPr>
    </w:p>
    <w:p w:rsidR="00495B8F" w:rsidRPr="00DE1B28" w:rsidRDefault="00F66153" w:rsidP="00D85D94">
      <w:pPr>
        <w:spacing w:line="276" w:lineRule="auto"/>
        <w:ind w:firstLine="709"/>
        <w:jc w:val="both"/>
        <w:rPr>
          <w:b/>
          <w:color w:val="000000" w:themeColor="text1"/>
          <w:sz w:val="26"/>
          <w:szCs w:val="26"/>
        </w:rPr>
      </w:pPr>
      <w:bookmarkStart w:id="204" w:name="_Toc258719"/>
      <w:r w:rsidRPr="00DE1B28">
        <w:rPr>
          <w:b/>
          <w:color w:val="000000" w:themeColor="text1"/>
          <w:sz w:val="26"/>
          <w:szCs w:val="26"/>
        </w:rPr>
        <w:lastRenderedPageBreak/>
        <w:t xml:space="preserve"> </w:t>
      </w:r>
    </w:p>
    <w:p w:rsidR="00F66153" w:rsidRPr="00DE1B28" w:rsidRDefault="00F66153" w:rsidP="00D85D94">
      <w:pPr>
        <w:spacing w:line="276" w:lineRule="auto"/>
        <w:ind w:firstLine="709"/>
        <w:jc w:val="both"/>
        <w:rPr>
          <w:b/>
          <w:color w:val="000000" w:themeColor="text1"/>
          <w:sz w:val="26"/>
          <w:szCs w:val="26"/>
        </w:rPr>
      </w:pPr>
      <w:r w:rsidRPr="00DE1B28">
        <w:rPr>
          <w:b/>
          <w:color w:val="000000" w:themeColor="text1"/>
          <w:sz w:val="26"/>
          <w:szCs w:val="26"/>
        </w:rPr>
        <w:t>Противопожарное водоснабжение.</w:t>
      </w:r>
      <w:bookmarkEnd w:id="204"/>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F66153" w:rsidRPr="00DE1B28" w:rsidRDefault="00F66153" w:rsidP="00D85D94">
      <w:pPr>
        <w:spacing w:line="276" w:lineRule="auto"/>
        <w:ind w:firstLine="709"/>
        <w:jc w:val="both"/>
        <w:rPr>
          <w:color w:val="000000" w:themeColor="text1"/>
          <w:sz w:val="26"/>
          <w:szCs w:val="26"/>
        </w:rPr>
      </w:pPr>
      <w:bookmarkStart w:id="205" w:name="sub_681"/>
      <w:r w:rsidRPr="00DE1B28">
        <w:rPr>
          <w:color w:val="000000" w:themeColor="text1"/>
          <w:sz w:val="26"/>
          <w:szCs w:val="26"/>
        </w:rPr>
        <w:t>На территориях поселений и городских округов должны быть источники наружного противопожарного водоснабжения.</w:t>
      </w:r>
    </w:p>
    <w:p w:rsidR="00F66153" w:rsidRPr="00DE1B28" w:rsidRDefault="00F66153" w:rsidP="00D85D94">
      <w:pPr>
        <w:pStyle w:val="2c"/>
        <w:shd w:val="clear" w:color="auto" w:fill="auto"/>
        <w:spacing w:before="0" w:line="276" w:lineRule="auto"/>
        <w:rPr>
          <w:color w:val="000000" w:themeColor="text1"/>
        </w:rPr>
      </w:pPr>
      <w:r w:rsidRPr="00DE1B28">
        <w:rPr>
          <w:color w:val="000000" w:themeColor="text1"/>
        </w:rPr>
        <w:t>К источникам наружного противопожарного водоснабжения относятся:</w:t>
      </w:r>
    </w:p>
    <w:p w:rsidR="00F66153" w:rsidRPr="00DE1B28" w:rsidRDefault="00A57564" w:rsidP="00245582">
      <w:pPr>
        <w:pStyle w:val="2c"/>
        <w:shd w:val="clear" w:color="auto" w:fill="auto"/>
        <w:spacing w:before="0" w:line="276" w:lineRule="auto"/>
        <w:ind w:left="709"/>
        <w:jc w:val="left"/>
        <w:rPr>
          <w:color w:val="000000" w:themeColor="text1"/>
        </w:rPr>
      </w:pPr>
      <w:r w:rsidRPr="00DE1B28">
        <w:rPr>
          <w:color w:val="000000" w:themeColor="text1"/>
        </w:rPr>
        <w:t>- </w:t>
      </w:r>
      <w:r w:rsidR="00F66153" w:rsidRPr="00DE1B28">
        <w:rPr>
          <w:color w:val="000000" w:themeColor="text1"/>
        </w:rPr>
        <w:t>наружные водопроводные сети с пожарными гидрантами;</w:t>
      </w:r>
    </w:p>
    <w:p w:rsidR="00F66153" w:rsidRPr="00DE1B28" w:rsidRDefault="00A57564" w:rsidP="00245582">
      <w:pPr>
        <w:suppressAutoHyphens w:val="0"/>
        <w:spacing w:line="276" w:lineRule="auto"/>
        <w:ind w:left="709"/>
        <w:jc w:val="both"/>
        <w:rPr>
          <w:color w:val="000000" w:themeColor="text1"/>
          <w:sz w:val="26"/>
          <w:szCs w:val="26"/>
        </w:rPr>
      </w:pPr>
      <w:r w:rsidRPr="00DE1B28">
        <w:rPr>
          <w:color w:val="000000" w:themeColor="text1"/>
          <w:sz w:val="26"/>
          <w:szCs w:val="26"/>
        </w:rPr>
        <w:t>- </w:t>
      </w:r>
      <w:r w:rsidR="00F66153" w:rsidRPr="00DE1B28">
        <w:rPr>
          <w:color w:val="000000" w:themeColor="text1"/>
          <w:sz w:val="26"/>
          <w:szCs w:val="26"/>
        </w:rPr>
        <w:t>водные объекты, используемые для целей пожаротушения в соответствии с законодательством Российской Федерации</w:t>
      </w:r>
      <w:r w:rsidRPr="00DE1B28">
        <w:rPr>
          <w:color w:val="000000" w:themeColor="text1"/>
          <w:sz w:val="26"/>
          <w:szCs w:val="26"/>
        </w:rPr>
        <w:t>.</w:t>
      </w:r>
    </w:p>
    <w:p w:rsidR="00F66153" w:rsidRPr="00DE1B28" w:rsidRDefault="00F66153" w:rsidP="00D85D94">
      <w:pPr>
        <w:spacing w:line="276" w:lineRule="auto"/>
        <w:ind w:firstLine="709"/>
        <w:jc w:val="both"/>
        <w:rPr>
          <w:color w:val="000000" w:themeColor="text1"/>
          <w:sz w:val="26"/>
          <w:szCs w:val="26"/>
        </w:rPr>
      </w:pPr>
      <w:bookmarkStart w:id="206" w:name="sub_683"/>
      <w:bookmarkEnd w:id="205"/>
      <w:r w:rsidRPr="00DE1B28">
        <w:rPr>
          <w:color w:val="000000" w:themeColor="text1"/>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206"/>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F52435"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1C3AE7" w:rsidRPr="00DE1B28" w:rsidRDefault="00245582" w:rsidP="00A0360D">
      <w:pPr>
        <w:shd w:val="clear" w:color="auto" w:fill="FFFFFF"/>
        <w:spacing w:line="276" w:lineRule="auto"/>
        <w:ind w:left="10" w:firstLine="720"/>
        <w:jc w:val="both"/>
        <w:rPr>
          <w:color w:val="000000" w:themeColor="text1"/>
          <w:sz w:val="26"/>
          <w:szCs w:val="26"/>
        </w:rPr>
      </w:pPr>
      <w:r w:rsidRPr="00DE1B28">
        <w:rPr>
          <w:color w:val="000000" w:themeColor="text1"/>
          <w:sz w:val="26"/>
          <w:szCs w:val="26"/>
        </w:rPr>
        <w:t xml:space="preserve">Централизованная система водоснабжения на территории поселения присутствует </w:t>
      </w:r>
      <w:r w:rsidR="008D6567" w:rsidRPr="00DE1B28">
        <w:rPr>
          <w:color w:val="000000" w:themeColor="text1"/>
          <w:sz w:val="26"/>
          <w:szCs w:val="26"/>
        </w:rPr>
        <w:t xml:space="preserve">в </w:t>
      </w:r>
      <w:r w:rsidR="001C3AE7" w:rsidRPr="00DE1B28">
        <w:rPr>
          <w:color w:val="000000" w:themeColor="text1"/>
          <w:sz w:val="26"/>
          <w:szCs w:val="26"/>
        </w:rPr>
        <w:t>п. Юбилейный, на водоводе установлен один пожарный гидрант по улице Первомайской.</w:t>
      </w:r>
    </w:p>
    <w:p w:rsidR="00A0360D" w:rsidRPr="00DE1B28" w:rsidRDefault="001C3AE7" w:rsidP="00A0360D">
      <w:pPr>
        <w:shd w:val="clear" w:color="auto" w:fill="FFFFFF"/>
        <w:spacing w:line="276" w:lineRule="auto"/>
        <w:ind w:left="10" w:firstLine="720"/>
        <w:jc w:val="both"/>
        <w:rPr>
          <w:color w:val="000000" w:themeColor="text1"/>
          <w:sz w:val="26"/>
          <w:szCs w:val="26"/>
        </w:rPr>
      </w:pPr>
      <w:r w:rsidRPr="00DE1B28">
        <w:rPr>
          <w:color w:val="000000" w:themeColor="text1"/>
          <w:sz w:val="26"/>
          <w:szCs w:val="26"/>
        </w:rPr>
        <w:t>На территории сельского поселения нет оборудованных площадок (пирсов) для забора воды пожарной техникой</w:t>
      </w:r>
      <w:r w:rsidR="008D6567" w:rsidRPr="00DE1B28">
        <w:rPr>
          <w:color w:val="000000" w:themeColor="text1"/>
          <w:sz w:val="26"/>
          <w:szCs w:val="26"/>
        </w:rPr>
        <w:t xml:space="preserve">. </w:t>
      </w:r>
      <w:r w:rsidR="00617797" w:rsidRPr="00DE1B28">
        <w:rPr>
          <w:color w:val="000000" w:themeColor="text1"/>
          <w:sz w:val="26"/>
          <w:szCs w:val="26"/>
        </w:rPr>
        <w:t>Н</w:t>
      </w:r>
      <w:r w:rsidR="0084305E" w:rsidRPr="00DE1B28">
        <w:rPr>
          <w:color w:val="000000" w:themeColor="text1"/>
          <w:sz w:val="26"/>
          <w:szCs w:val="26"/>
        </w:rPr>
        <w:t xml:space="preserve">а </w:t>
      </w:r>
      <w:r w:rsidR="00365CFA" w:rsidRPr="00DE1B28">
        <w:rPr>
          <w:color w:val="000000" w:themeColor="text1"/>
          <w:sz w:val="26"/>
          <w:szCs w:val="26"/>
        </w:rPr>
        <w:t>первую очередь</w:t>
      </w:r>
      <w:r w:rsidR="00365CFA" w:rsidRPr="00DE1B28">
        <w:rPr>
          <w:i/>
          <w:color w:val="000000" w:themeColor="text1"/>
          <w:sz w:val="26"/>
          <w:szCs w:val="26"/>
        </w:rPr>
        <w:t xml:space="preserve"> </w:t>
      </w:r>
      <w:r w:rsidR="00365CFA" w:rsidRPr="00DE1B28">
        <w:rPr>
          <w:color w:val="000000" w:themeColor="text1"/>
          <w:sz w:val="26"/>
          <w:szCs w:val="26"/>
        </w:rPr>
        <w:t>на террит</w:t>
      </w:r>
      <w:r w:rsidR="009622F2" w:rsidRPr="00DE1B28">
        <w:rPr>
          <w:color w:val="000000" w:themeColor="text1"/>
          <w:sz w:val="26"/>
          <w:szCs w:val="26"/>
        </w:rPr>
        <w:t xml:space="preserve">ории сельского </w:t>
      </w:r>
      <w:r w:rsidR="009622F2" w:rsidRPr="00DE1B28">
        <w:rPr>
          <w:color w:val="000000" w:themeColor="text1"/>
          <w:sz w:val="26"/>
          <w:szCs w:val="26"/>
        </w:rPr>
        <w:lastRenderedPageBreak/>
        <w:t xml:space="preserve">поселения, для </w:t>
      </w:r>
      <w:r w:rsidR="00365CFA" w:rsidRPr="00DE1B28">
        <w:rPr>
          <w:color w:val="000000" w:themeColor="text1"/>
          <w:sz w:val="26"/>
          <w:szCs w:val="26"/>
        </w:rPr>
        <w:t xml:space="preserve">совершенствования системы пожаротушения, предлагается </w:t>
      </w:r>
      <w:r w:rsidRPr="00DE1B28">
        <w:rPr>
          <w:color w:val="000000" w:themeColor="text1"/>
          <w:sz w:val="26"/>
          <w:szCs w:val="26"/>
        </w:rPr>
        <w:t>размещение площадок (пирсов) для забора воды пожарной техникой во всех населенных пунктах сельского поселения</w:t>
      </w:r>
      <w:r w:rsidR="00FA498D">
        <w:rPr>
          <w:color w:val="000000" w:themeColor="text1"/>
          <w:sz w:val="26"/>
          <w:szCs w:val="26"/>
        </w:rPr>
        <w:t>.</w:t>
      </w:r>
    </w:p>
    <w:p w:rsidR="00F66153" w:rsidRPr="00DE1B28" w:rsidRDefault="00F66153" w:rsidP="00D85D94">
      <w:pPr>
        <w:spacing w:line="276" w:lineRule="auto"/>
        <w:ind w:firstLine="709"/>
        <w:jc w:val="both"/>
        <w:rPr>
          <w:b/>
          <w:color w:val="000000" w:themeColor="text1"/>
          <w:sz w:val="26"/>
          <w:szCs w:val="26"/>
        </w:rPr>
      </w:pPr>
      <w:r w:rsidRPr="00DE1B28">
        <w:rPr>
          <w:b/>
          <w:color w:val="000000" w:themeColor="text1"/>
          <w:sz w:val="26"/>
          <w:szCs w:val="26"/>
        </w:rPr>
        <w:t xml:space="preserve">Противопожарные расстояния между зданиями и сооружениями. </w:t>
      </w:r>
    </w:p>
    <w:p w:rsidR="00F66153" w:rsidRPr="00DE1B28" w:rsidRDefault="00F66153" w:rsidP="00D85D94">
      <w:pPr>
        <w:tabs>
          <w:tab w:val="left" w:pos="8075"/>
        </w:tabs>
        <w:spacing w:line="276" w:lineRule="auto"/>
        <w:ind w:firstLine="709"/>
        <w:jc w:val="both"/>
        <w:rPr>
          <w:color w:val="000000" w:themeColor="text1"/>
          <w:sz w:val="26"/>
          <w:szCs w:val="26"/>
        </w:rPr>
      </w:pPr>
      <w:bookmarkStart w:id="207" w:name="sub_6910"/>
      <w:r w:rsidRPr="00DE1B28">
        <w:rPr>
          <w:color w:val="000000" w:themeColor="text1"/>
          <w:sz w:val="26"/>
          <w:szCs w:val="26"/>
        </w:rPr>
        <w:t>При проектировании, расширении застройки населённых пунктов, строительства объектов, в том числе - взрывопожароопасных, необходимо учитывать требования статей 16, 69 -71, 72-74, "Технического регламента о требованиях пожарной безопасности" от 22.07.08 г. № 123-ФЗ.</w:t>
      </w:r>
    </w:p>
    <w:p w:rsidR="00F66153" w:rsidRPr="00DE1B28" w:rsidRDefault="00F66153" w:rsidP="00D85D94">
      <w:pPr>
        <w:tabs>
          <w:tab w:val="left" w:pos="8075"/>
        </w:tabs>
        <w:spacing w:line="276" w:lineRule="auto"/>
        <w:ind w:firstLine="709"/>
        <w:jc w:val="both"/>
        <w:rPr>
          <w:color w:val="000000" w:themeColor="text1"/>
          <w:sz w:val="26"/>
          <w:szCs w:val="26"/>
        </w:rPr>
      </w:pPr>
      <w:r w:rsidRPr="00DE1B28">
        <w:rPr>
          <w:color w:val="000000" w:themeColor="text1"/>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F66153" w:rsidRPr="00DE1B28" w:rsidRDefault="00F66153" w:rsidP="00D85D94">
      <w:pPr>
        <w:tabs>
          <w:tab w:val="left" w:pos="8075"/>
        </w:tabs>
        <w:spacing w:line="276" w:lineRule="auto"/>
        <w:ind w:firstLine="709"/>
        <w:jc w:val="both"/>
        <w:rPr>
          <w:bCs/>
          <w:color w:val="000000" w:themeColor="text1"/>
          <w:sz w:val="26"/>
          <w:szCs w:val="26"/>
          <w:lang w:eastAsia="ar-SA"/>
        </w:rPr>
      </w:pPr>
      <w:r w:rsidRPr="00DE1B28">
        <w:rPr>
          <w:color w:val="000000" w:themeColor="text1"/>
          <w:sz w:val="26"/>
          <w:szCs w:val="26"/>
          <w:lang w:eastAsia="ar-SA"/>
        </w:rPr>
        <w:t xml:space="preserve">Противопожарные расстояния </w:t>
      </w:r>
      <w:r w:rsidRPr="00DE1B28">
        <w:rPr>
          <w:color w:val="000000" w:themeColor="text1"/>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DE1B28">
        <w:rPr>
          <w:bCs/>
          <w:color w:val="000000" w:themeColor="text1"/>
          <w:sz w:val="26"/>
          <w:szCs w:val="26"/>
          <w:lang w:eastAsia="ar-SA"/>
        </w:rPr>
        <w:t xml:space="preserve">СП 4.13130.2013 </w:t>
      </w:r>
      <w:r w:rsidR="00F55A7B" w:rsidRPr="00DE1B28">
        <w:rPr>
          <w:bCs/>
          <w:color w:val="000000" w:themeColor="text1"/>
          <w:sz w:val="26"/>
          <w:szCs w:val="26"/>
          <w:lang w:eastAsia="ar-SA"/>
        </w:rPr>
        <w:t>«</w:t>
      </w:r>
      <w:r w:rsidRPr="00DE1B28">
        <w:rPr>
          <w:bCs/>
          <w:color w:val="000000" w:themeColor="text1"/>
          <w:sz w:val="26"/>
          <w:szCs w:val="26"/>
          <w:lang w:eastAsia="ar-SA"/>
        </w:rPr>
        <w:t>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F55A7B" w:rsidRPr="00DE1B28">
        <w:rPr>
          <w:bCs/>
          <w:color w:val="000000" w:themeColor="text1"/>
          <w:sz w:val="26"/>
          <w:szCs w:val="26"/>
          <w:lang w:eastAsia="ar-SA"/>
        </w:rPr>
        <w:t>»</w:t>
      </w:r>
    </w:p>
    <w:p w:rsidR="00607E73" w:rsidRPr="00DE1B28" w:rsidRDefault="00607E73" w:rsidP="00607E73">
      <w:pPr>
        <w:pStyle w:val="afff4"/>
        <w:jc w:val="right"/>
        <w:rPr>
          <w:i/>
          <w:color w:val="000000" w:themeColor="text1"/>
          <w:lang w:val="ru-RU"/>
        </w:rPr>
      </w:pPr>
      <w:r w:rsidRPr="00DE1B28">
        <w:rPr>
          <w:i/>
          <w:color w:val="000000" w:themeColor="text1"/>
          <w:lang w:val="ru-RU"/>
        </w:rPr>
        <w:t xml:space="preserve">Таблица </w:t>
      </w:r>
      <w:r w:rsidR="001C3AE7" w:rsidRPr="00DE1B28">
        <w:rPr>
          <w:i/>
          <w:color w:val="000000" w:themeColor="text1"/>
          <w:lang w:val="ru-RU"/>
        </w:rPr>
        <w:t>37</w:t>
      </w:r>
    </w:p>
    <w:tbl>
      <w:tblPr>
        <w:tblW w:w="0" w:type="auto"/>
        <w:tblInd w:w="74" w:type="dxa"/>
        <w:tblCellMar>
          <w:left w:w="0" w:type="dxa"/>
          <w:right w:w="0" w:type="dxa"/>
        </w:tblCellMar>
        <w:tblLook w:val="04A0" w:firstRow="1" w:lastRow="0" w:firstColumn="1" w:lastColumn="0" w:noHBand="0" w:noVBand="1"/>
      </w:tblPr>
      <w:tblGrid>
        <w:gridCol w:w="1819"/>
        <w:gridCol w:w="2251"/>
        <w:gridCol w:w="2681"/>
        <w:gridCol w:w="2547"/>
      </w:tblGrid>
      <w:tr w:rsidR="0055453E" w:rsidRPr="00DE1B28" w:rsidTr="00607E73">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Минимальные расстояния при степени огнестойкости и классе конструктивной пожарной опасности жилых зданий, м</w:t>
            </w:r>
          </w:p>
        </w:tc>
      </w:tr>
      <w:tr w:rsidR="0055453E" w:rsidRPr="00DE1B28" w:rsidTr="00607E73">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I, II, III</w:t>
            </w:r>
            <w:r w:rsidRPr="00DE1B28">
              <w:rPr>
                <w:color w:val="000000" w:themeColor="text1"/>
              </w:rPr>
              <w:br/>
              <w:t>С0</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II, III</w:t>
            </w:r>
            <w:r w:rsidRPr="00DE1B28">
              <w:rPr>
                <w:color w:val="000000" w:themeColor="text1"/>
              </w:rPr>
              <w:br/>
              <w:t>С1</w:t>
            </w:r>
          </w:p>
        </w:tc>
      </w:tr>
      <w:tr w:rsidR="0055453E" w:rsidRPr="00DE1B28" w:rsidTr="00607E73">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8</w:t>
            </w:r>
          </w:p>
        </w:tc>
      </w:tr>
      <w:tr w:rsidR="0055453E" w:rsidRPr="00DE1B28" w:rsidTr="00607E73">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F66153" w:rsidRPr="00DE1B28" w:rsidRDefault="00F66153" w:rsidP="00D85D94">
            <w:pPr>
              <w:spacing w:line="276" w:lineRule="auto"/>
              <w:jc w:val="center"/>
              <w:textAlignment w:val="baseline"/>
              <w:rPr>
                <w:color w:val="000000" w:themeColor="text1"/>
              </w:rPr>
            </w:pPr>
            <w:r w:rsidRPr="00DE1B28">
              <w:rPr>
                <w:color w:val="000000" w:themeColor="text1"/>
              </w:rPr>
              <w:t>8</w:t>
            </w:r>
          </w:p>
        </w:tc>
      </w:tr>
    </w:tbl>
    <w:bookmarkEnd w:id="207"/>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w:t>
      </w:r>
      <w:r w:rsidRPr="00DE1B28">
        <w:rPr>
          <w:color w:val="000000" w:themeColor="text1"/>
          <w:sz w:val="26"/>
          <w:szCs w:val="26"/>
        </w:rPr>
        <w:lastRenderedPageBreak/>
        <w:t>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2) до окон или дверей (для жилых и общественных зданий).</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w:t>
      </w:r>
      <w:r w:rsidR="00F55A7B" w:rsidRPr="00DE1B28">
        <w:rPr>
          <w:color w:val="000000" w:themeColor="text1"/>
          <w:sz w:val="26"/>
          <w:szCs w:val="26"/>
        </w:rPr>
        <w:t>«</w:t>
      </w:r>
      <w:r w:rsidRPr="00DE1B28">
        <w:rPr>
          <w:color w:val="000000" w:themeColor="text1"/>
          <w:sz w:val="26"/>
          <w:szCs w:val="26"/>
        </w:rPr>
        <w:t>О техническом регулировании</w:t>
      </w:r>
      <w:r w:rsidR="00F55A7B" w:rsidRPr="00DE1B28">
        <w:rPr>
          <w:color w:val="000000" w:themeColor="text1"/>
          <w:sz w:val="26"/>
          <w:szCs w:val="26"/>
        </w:rPr>
        <w:t>»</w:t>
      </w:r>
      <w:r w:rsidRPr="00DE1B28">
        <w:rPr>
          <w:color w:val="000000" w:themeColor="text1"/>
          <w:sz w:val="26"/>
          <w:szCs w:val="26"/>
        </w:rPr>
        <w:t>,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lastRenderedPageBreak/>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w:t>
      </w:r>
      <w:r w:rsidR="00F55A7B" w:rsidRPr="00DE1B28">
        <w:rPr>
          <w:color w:val="000000" w:themeColor="text1"/>
          <w:sz w:val="26"/>
          <w:szCs w:val="26"/>
        </w:rPr>
        <w:t>«</w:t>
      </w:r>
      <w:r w:rsidRPr="00DE1B28">
        <w:rPr>
          <w:color w:val="000000" w:themeColor="text1"/>
          <w:sz w:val="26"/>
          <w:szCs w:val="26"/>
        </w:rPr>
        <w:t>Системы противопожарной защиты. Ограничение распростра</w:t>
      </w:r>
      <w:r w:rsidR="00607E73" w:rsidRPr="00DE1B28">
        <w:rPr>
          <w:color w:val="000000" w:themeColor="text1"/>
          <w:sz w:val="26"/>
          <w:szCs w:val="26"/>
        </w:rPr>
        <w:t>нения пожара на объектах защиты</w:t>
      </w:r>
      <w:r w:rsidR="00F55A7B" w:rsidRPr="00DE1B28">
        <w:rPr>
          <w:color w:val="000000" w:themeColor="text1"/>
          <w:sz w:val="26"/>
          <w:szCs w:val="26"/>
        </w:rPr>
        <w:t>»</w:t>
      </w:r>
      <w:r w:rsidRPr="00DE1B28">
        <w:rPr>
          <w:color w:val="000000" w:themeColor="text1"/>
          <w:sz w:val="26"/>
          <w:szCs w:val="26"/>
        </w:rPr>
        <w:t>, а также с учётом требований к объектам класса функциональной пожарной опасности Ф1.4 при организованной малоэтажной застройке:</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1. 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2. 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w:t>
      </w:r>
      <w:r w:rsidRPr="00DE1B28">
        <w:rPr>
          <w:color w:val="000000" w:themeColor="text1"/>
          <w:sz w:val="26"/>
          <w:szCs w:val="26"/>
        </w:rPr>
        <w:lastRenderedPageBreak/>
        <w:t xml:space="preserve">групп домов следует принимать в соответствии с таблицей 1 СП 4.13130.2013 </w:t>
      </w:r>
      <w:r w:rsidR="00F55A7B" w:rsidRPr="00DE1B28">
        <w:rPr>
          <w:color w:val="000000" w:themeColor="text1"/>
          <w:sz w:val="26"/>
          <w:szCs w:val="26"/>
        </w:rPr>
        <w:t>«</w:t>
      </w:r>
      <w:r w:rsidRPr="00DE1B28">
        <w:rPr>
          <w:color w:val="000000" w:themeColor="text1"/>
          <w:sz w:val="26"/>
          <w:szCs w:val="26"/>
        </w:rPr>
        <w:t>Системы противопожарной защиты. Ограничение распростра</w:t>
      </w:r>
      <w:r w:rsidR="00607E73" w:rsidRPr="00DE1B28">
        <w:rPr>
          <w:color w:val="000000" w:themeColor="text1"/>
          <w:sz w:val="26"/>
          <w:szCs w:val="26"/>
        </w:rPr>
        <w:t>нения пожара на объектах защиты</w:t>
      </w:r>
      <w:r w:rsidR="00F55A7B" w:rsidRPr="00DE1B28">
        <w:rPr>
          <w:color w:val="000000" w:themeColor="text1"/>
          <w:sz w:val="26"/>
          <w:szCs w:val="26"/>
        </w:rPr>
        <w:t>»</w:t>
      </w:r>
      <w:r w:rsidRPr="00DE1B28">
        <w:rPr>
          <w:color w:val="000000" w:themeColor="text1"/>
          <w:sz w:val="26"/>
          <w:szCs w:val="26"/>
        </w:rPr>
        <w:t xml:space="preserve">. </w:t>
      </w:r>
    </w:p>
    <w:p w:rsidR="00F66153" w:rsidRPr="00DE1B28" w:rsidRDefault="00F66153" w:rsidP="00607E73">
      <w:pPr>
        <w:spacing w:line="276" w:lineRule="auto"/>
        <w:ind w:firstLine="709"/>
        <w:jc w:val="both"/>
        <w:rPr>
          <w:color w:val="000000" w:themeColor="text1"/>
          <w:sz w:val="26"/>
          <w:szCs w:val="26"/>
        </w:rPr>
      </w:pPr>
      <w:r w:rsidRPr="00DE1B28">
        <w:rPr>
          <w:color w:val="000000" w:themeColor="text1"/>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w:t>
      </w:r>
      <w:r w:rsidR="00607E73" w:rsidRPr="00DE1B28">
        <w:rPr>
          <w:color w:val="000000" w:themeColor="text1"/>
          <w:sz w:val="26"/>
          <w:szCs w:val="26"/>
        </w:rPr>
        <w:t xml:space="preserve">лощадь застройки сблокированных </w:t>
      </w:r>
      <w:r w:rsidRPr="00DE1B28">
        <w:rPr>
          <w:color w:val="000000" w:themeColor="text1"/>
          <w:sz w:val="26"/>
          <w:szCs w:val="26"/>
        </w:rPr>
        <w:t>хозяйствен</w:t>
      </w:r>
      <w:r w:rsidR="00607E73" w:rsidRPr="00DE1B28">
        <w:rPr>
          <w:color w:val="000000" w:themeColor="text1"/>
          <w:sz w:val="26"/>
          <w:szCs w:val="26"/>
        </w:rPr>
        <w:t>ных построек не превышает 800 м</w:t>
      </w:r>
      <w:r w:rsidRPr="00DE1B28">
        <w:rPr>
          <w:color w:val="000000" w:themeColor="text1"/>
          <w:sz w:val="26"/>
          <w:szCs w:val="26"/>
        </w:rPr>
        <w:t xml:space="preserve">. Расстояния между группами сблокированных хозяйственных построек следует принимать по таблице 1 СП 4.13130.2013 </w:t>
      </w:r>
      <w:r w:rsidR="00F55A7B" w:rsidRPr="00DE1B28">
        <w:rPr>
          <w:color w:val="000000" w:themeColor="text1"/>
          <w:sz w:val="26"/>
          <w:szCs w:val="26"/>
        </w:rPr>
        <w:t>«</w:t>
      </w:r>
      <w:r w:rsidRPr="00DE1B28">
        <w:rPr>
          <w:color w:val="000000" w:themeColor="text1"/>
          <w:sz w:val="26"/>
          <w:szCs w:val="26"/>
        </w:rPr>
        <w:t>Системы противопожарной защиты. Ограничение распространения пожара на объектах защиты</w:t>
      </w:r>
      <w:r w:rsidR="00F55A7B" w:rsidRPr="00DE1B28">
        <w:rPr>
          <w:color w:val="000000" w:themeColor="text1"/>
          <w:sz w:val="26"/>
          <w:szCs w:val="26"/>
        </w:rPr>
        <w:t>»</w:t>
      </w:r>
      <w:r w:rsidRPr="00DE1B28">
        <w:rPr>
          <w:color w:val="000000" w:themeColor="text1"/>
          <w:sz w:val="26"/>
          <w:szCs w:val="26"/>
        </w:rPr>
        <w:t>.</w:t>
      </w:r>
    </w:p>
    <w:p w:rsidR="00F66153" w:rsidRPr="00DE1B28" w:rsidRDefault="00F66153" w:rsidP="00D85D94">
      <w:pPr>
        <w:pStyle w:val="52"/>
        <w:shd w:val="clear" w:color="auto" w:fill="auto"/>
        <w:spacing w:after="0" w:line="276" w:lineRule="auto"/>
        <w:ind w:firstLine="760"/>
        <w:jc w:val="both"/>
        <w:rPr>
          <w:color w:val="000000" w:themeColor="text1"/>
        </w:rPr>
      </w:pPr>
      <w:r w:rsidRPr="00DE1B28">
        <w:rPr>
          <w:color w:val="000000" w:themeColor="text1"/>
        </w:rPr>
        <w:t>Проходы, проезды и подъезды к зданиям и сооружениям</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автоподъемников в любую квартиру или помещение.</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Подъезд пожарных автомобилей должен быть обеспечен:</w:t>
      </w:r>
    </w:p>
    <w:p w:rsidR="00F66153" w:rsidRPr="00DE1B28" w:rsidRDefault="00F66153" w:rsidP="00D85D94">
      <w:pPr>
        <w:pStyle w:val="2c"/>
        <w:numPr>
          <w:ilvl w:val="0"/>
          <w:numId w:val="23"/>
        </w:numPr>
        <w:shd w:val="clear" w:color="auto" w:fill="auto"/>
        <w:tabs>
          <w:tab w:val="left" w:pos="975"/>
        </w:tabs>
        <w:spacing w:before="0" w:line="276" w:lineRule="auto"/>
        <w:ind w:firstLine="760"/>
        <w:rPr>
          <w:color w:val="000000" w:themeColor="text1"/>
        </w:rPr>
      </w:pPr>
      <w:r w:rsidRPr="00DE1B28">
        <w:rPr>
          <w:color w:val="000000" w:themeColor="text1"/>
        </w:rPr>
        <w:t>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F66153" w:rsidRPr="00DE1B28" w:rsidRDefault="00F66153" w:rsidP="00D85D94">
      <w:pPr>
        <w:pStyle w:val="2c"/>
        <w:numPr>
          <w:ilvl w:val="0"/>
          <w:numId w:val="23"/>
        </w:numPr>
        <w:shd w:val="clear" w:color="auto" w:fill="auto"/>
        <w:tabs>
          <w:tab w:val="left" w:pos="975"/>
        </w:tabs>
        <w:spacing w:before="0" w:line="276" w:lineRule="auto"/>
        <w:ind w:firstLine="760"/>
        <w:rPr>
          <w:color w:val="000000" w:themeColor="text1"/>
        </w:rPr>
      </w:pPr>
      <w:r w:rsidRPr="00DE1B28">
        <w:rPr>
          <w:color w:val="000000" w:themeColor="text1"/>
        </w:rPr>
        <w:t>со всех сторон - к зданиям и сооружениям классов функциональной пожарной опасности Ф1.1, Ф4.1.</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К зданиям и сооружениям производственных объектов по всей их длине должен быть обеспечен подъезд пожарных автомобилей:</w:t>
      </w:r>
    </w:p>
    <w:p w:rsidR="00F66153" w:rsidRPr="00DE1B28" w:rsidRDefault="00F66153" w:rsidP="00D85D94">
      <w:pPr>
        <w:pStyle w:val="2c"/>
        <w:numPr>
          <w:ilvl w:val="0"/>
          <w:numId w:val="23"/>
        </w:numPr>
        <w:shd w:val="clear" w:color="auto" w:fill="auto"/>
        <w:tabs>
          <w:tab w:val="left" w:pos="989"/>
        </w:tabs>
        <w:spacing w:before="0" w:line="276" w:lineRule="auto"/>
        <w:ind w:firstLine="760"/>
        <w:rPr>
          <w:color w:val="000000" w:themeColor="text1"/>
        </w:rPr>
      </w:pPr>
      <w:r w:rsidRPr="00DE1B28">
        <w:rPr>
          <w:color w:val="000000" w:themeColor="text1"/>
        </w:rPr>
        <w:t>с одной стороны - при ширине здания или сооружения не более 18 метров;</w:t>
      </w:r>
    </w:p>
    <w:p w:rsidR="00F66153" w:rsidRPr="00DE1B28" w:rsidRDefault="00F66153" w:rsidP="00D85D94">
      <w:pPr>
        <w:pStyle w:val="2c"/>
        <w:numPr>
          <w:ilvl w:val="0"/>
          <w:numId w:val="23"/>
        </w:numPr>
        <w:shd w:val="clear" w:color="auto" w:fill="auto"/>
        <w:tabs>
          <w:tab w:val="left" w:pos="975"/>
        </w:tabs>
        <w:spacing w:before="0" w:line="276" w:lineRule="auto"/>
        <w:ind w:firstLine="760"/>
        <w:rPr>
          <w:color w:val="000000" w:themeColor="text1"/>
        </w:rPr>
      </w:pPr>
      <w:r w:rsidRPr="00DE1B28">
        <w:rPr>
          <w:color w:val="000000" w:themeColor="text1"/>
        </w:rPr>
        <w:t>с двух сторон - при ширине здания или сооружения более 18 метров, а также при устройстве замкнутых и полузамкнутых дворов.</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Допускается предусматривать подъезд пожарных автомобилей только с одной стороны к зданиям и сооружениям в случаях:</w:t>
      </w:r>
    </w:p>
    <w:p w:rsidR="00F66153" w:rsidRPr="00DE1B28" w:rsidRDefault="00F66153" w:rsidP="00D85D94">
      <w:pPr>
        <w:pStyle w:val="2c"/>
        <w:numPr>
          <w:ilvl w:val="0"/>
          <w:numId w:val="23"/>
        </w:numPr>
        <w:shd w:val="clear" w:color="auto" w:fill="auto"/>
        <w:tabs>
          <w:tab w:val="left" w:pos="989"/>
        </w:tabs>
        <w:spacing w:before="0" w:line="276" w:lineRule="auto"/>
        <w:ind w:firstLine="760"/>
        <w:rPr>
          <w:color w:val="000000" w:themeColor="text1"/>
        </w:rPr>
      </w:pPr>
      <w:r w:rsidRPr="00DE1B28">
        <w:rPr>
          <w:color w:val="000000" w:themeColor="text1"/>
        </w:rPr>
        <w:t>меньшей высоты, чем указано в пункте 8.1;</w:t>
      </w:r>
    </w:p>
    <w:p w:rsidR="00F66153" w:rsidRPr="00DE1B28" w:rsidRDefault="00F66153" w:rsidP="00D85D94">
      <w:pPr>
        <w:pStyle w:val="2c"/>
        <w:numPr>
          <w:ilvl w:val="0"/>
          <w:numId w:val="23"/>
        </w:numPr>
        <w:shd w:val="clear" w:color="auto" w:fill="auto"/>
        <w:tabs>
          <w:tab w:val="left" w:pos="989"/>
        </w:tabs>
        <w:spacing w:before="0" w:line="276" w:lineRule="auto"/>
        <w:ind w:firstLine="760"/>
        <w:rPr>
          <w:color w:val="000000" w:themeColor="text1"/>
        </w:rPr>
      </w:pPr>
      <w:r w:rsidRPr="00DE1B28">
        <w:rPr>
          <w:color w:val="000000" w:themeColor="text1"/>
        </w:rPr>
        <w:t>двусторонней ориентации квартир или помещений;</w:t>
      </w:r>
    </w:p>
    <w:p w:rsidR="00F66153" w:rsidRPr="00DE1B28" w:rsidRDefault="00F66153" w:rsidP="00D85D94">
      <w:pPr>
        <w:pStyle w:val="2c"/>
        <w:numPr>
          <w:ilvl w:val="0"/>
          <w:numId w:val="24"/>
        </w:numPr>
        <w:shd w:val="clear" w:color="auto" w:fill="auto"/>
        <w:tabs>
          <w:tab w:val="left" w:pos="933"/>
        </w:tabs>
        <w:spacing w:before="0" w:line="276" w:lineRule="auto"/>
        <w:ind w:firstLine="760"/>
        <w:rPr>
          <w:color w:val="000000" w:themeColor="text1"/>
        </w:rPr>
      </w:pPr>
      <w:r w:rsidRPr="00DE1B28">
        <w:rPr>
          <w:color w:val="000000" w:themeColor="text1"/>
        </w:rPr>
        <w:t>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lastRenderedPageBreak/>
        <w:t>Ширина проездов для пожарной техники в зависимости от высоты зданий или сооружений должна составлять не менее:</w:t>
      </w:r>
    </w:p>
    <w:p w:rsidR="00F66153" w:rsidRPr="00DE1B28" w:rsidRDefault="00F66153" w:rsidP="00D85D94">
      <w:pPr>
        <w:pStyle w:val="2c"/>
        <w:numPr>
          <w:ilvl w:val="0"/>
          <w:numId w:val="24"/>
        </w:numPr>
        <w:shd w:val="clear" w:color="auto" w:fill="auto"/>
        <w:tabs>
          <w:tab w:val="left" w:pos="968"/>
        </w:tabs>
        <w:spacing w:before="0" w:line="276" w:lineRule="auto"/>
        <w:ind w:firstLine="760"/>
        <w:rPr>
          <w:color w:val="000000" w:themeColor="text1"/>
        </w:rPr>
      </w:pPr>
      <w:r w:rsidRPr="00DE1B28">
        <w:rPr>
          <w:color w:val="000000" w:themeColor="text1"/>
        </w:rPr>
        <w:t>3,5 метров - при высоте зданий или сооружения до 13,0 метров включительно;</w:t>
      </w:r>
    </w:p>
    <w:p w:rsidR="00F66153" w:rsidRPr="00DE1B28" w:rsidRDefault="00F66153" w:rsidP="00D85D94">
      <w:pPr>
        <w:pStyle w:val="2c"/>
        <w:numPr>
          <w:ilvl w:val="0"/>
          <w:numId w:val="24"/>
        </w:numPr>
        <w:shd w:val="clear" w:color="auto" w:fill="auto"/>
        <w:tabs>
          <w:tab w:val="left" w:pos="963"/>
        </w:tabs>
        <w:spacing w:before="0" w:line="276" w:lineRule="auto"/>
        <w:ind w:firstLine="760"/>
        <w:rPr>
          <w:color w:val="000000" w:themeColor="text1"/>
        </w:rPr>
      </w:pPr>
      <w:r w:rsidRPr="00DE1B28">
        <w:rPr>
          <w:color w:val="000000" w:themeColor="text1"/>
        </w:rPr>
        <w:t>4,2 метра - при высоте здания от 13,0 метров до 46,0 метров включительно;</w:t>
      </w:r>
    </w:p>
    <w:p w:rsidR="00F66153" w:rsidRPr="00DE1B28" w:rsidRDefault="00F66153" w:rsidP="00D85D94">
      <w:pPr>
        <w:pStyle w:val="2c"/>
        <w:numPr>
          <w:ilvl w:val="0"/>
          <w:numId w:val="24"/>
        </w:numPr>
        <w:shd w:val="clear" w:color="auto" w:fill="auto"/>
        <w:tabs>
          <w:tab w:val="left" w:pos="968"/>
        </w:tabs>
        <w:spacing w:before="0" w:line="276" w:lineRule="auto"/>
        <w:ind w:firstLine="760"/>
        <w:rPr>
          <w:color w:val="000000" w:themeColor="text1"/>
        </w:rPr>
      </w:pPr>
      <w:r w:rsidRPr="00DE1B28">
        <w:rPr>
          <w:color w:val="000000" w:themeColor="text1"/>
        </w:rPr>
        <w:t>6,0 метров - при высоте здания более 46 метров.</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F66153" w:rsidRPr="00DE1B28" w:rsidRDefault="00F66153" w:rsidP="00607E73">
      <w:pPr>
        <w:pStyle w:val="2c"/>
        <w:shd w:val="clear" w:color="auto" w:fill="auto"/>
        <w:spacing w:before="0" w:line="276" w:lineRule="auto"/>
        <w:ind w:firstLine="760"/>
        <w:rPr>
          <w:color w:val="000000" w:themeColor="text1"/>
        </w:rPr>
      </w:pPr>
      <w:r w:rsidRPr="00DE1B28">
        <w:rPr>
          <w:color w:val="000000" w:themeColor="text1"/>
        </w:rPr>
        <w:t>Расстояние от внутреннего края проезда до сте</w:t>
      </w:r>
      <w:r w:rsidR="00607E73" w:rsidRPr="00DE1B28">
        <w:rPr>
          <w:color w:val="000000" w:themeColor="text1"/>
        </w:rPr>
        <w:t xml:space="preserve">ны здания или сооружения должно </w:t>
      </w:r>
      <w:r w:rsidRPr="00DE1B28">
        <w:rPr>
          <w:color w:val="000000" w:themeColor="text1"/>
        </w:rPr>
        <w:t>быть:</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для зданий высотой до 28 метров включительно - 5 - 8 метров;</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для зданий высотой более 28 метров - 8 - 10 метров.</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Конструкция дорожной одежды проездов для пожарной техники должна быть рассчитана на нагрузку от пожарных автомобилей.</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В замкнутых и полузамкнутых дворах необходимо предусматривать проезды для пожарных автомобилей.</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В исторической застройке поселений допускается сохранять существующие размеры сквозных проездов (арок).</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 xml:space="preserve">Тупиковые проезды должны заканчиваться площадками для разворота пожарной техники размером не менее чем </w:t>
      </w:r>
      <w:r w:rsidRPr="00DE1B28">
        <w:rPr>
          <w:rStyle w:val="22pt"/>
          <w:rFonts w:eastAsia="SimSun"/>
          <w:color w:val="000000" w:themeColor="text1"/>
          <w:lang w:val="ru-RU"/>
        </w:rPr>
        <w:t>15</w:t>
      </w:r>
      <w:r w:rsidRPr="00DE1B28">
        <w:rPr>
          <w:rStyle w:val="22pt"/>
          <w:rFonts w:eastAsia="SimSun"/>
          <w:color w:val="000000" w:themeColor="text1"/>
        </w:rPr>
        <w:t>x</w:t>
      </w:r>
      <w:r w:rsidRPr="00DE1B28">
        <w:rPr>
          <w:rStyle w:val="22pt"/>
          <w:rFonts w:eastAsia="SimSun"/>
          <w:color w:val="000000" w:themeColor="text1"/>
          <w:lang w:val="ru-RU"/>
        </w:rPr>
        <w:t>15</w:t>
      </w:r>
      <w:r w:rsidRPr="00DE1B28">
        <w:rPr>
          <w:color w:val="000000" w:themeColor="text1"/>
          <w:lang w:eastAsia="en-US" w:bidi="en-US"/>
        </w:rPr>
        <w:t xml:space="preserve"> </w:t>
      </w:r>
      <w:r w:rsidRPr="00DE1B28">
        <w:rPr>
          <w:color w:val="000000" w:themeColor="text1"/>
        </w:rPr>
        <w:t>метров. Максимальная протяженность тупикового проезда не должна превышать 150 метров.</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F66153" w:rsidRPr="00DE1B28" w:rsidRDefault="00F66153" w:rsidP="00D85D94">
      <w:pPr>
        <w:pStyle w:val="2c"/>
        <w:shd w:val="clear" w:color="auto" w:fill="auto"/>
        <w:spacing w:before="0" w:line="276" w:lineRule="auto"/>
        <w:ind w:firstLine="760"/>
        <w:rPr>
          <w:color w:val="000000" w:themeColor="text1"/>
        </w:rPr>
      </w:pPr>
      <w:r w:rsidRPr="00DE1B28">
        <w:rPr>
          <w:color w:val="000000" w:themeColor="text1"/>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F66153" w:rsidRPr="00DE1B28" w:rsidRDefault="00F66153" w:rsidP="00D85D94">
      <w:pPr>
        <w:pStyle w:val="2c"/>
        <w:shd w:val="clear" w:color="auto" w:fill="auto"/>
        <w:spacing w:before="0" w:line="276" w:lineRule="auto"/>
        <w:ind w:firstLine="780"/>
        <w:rPr>
          <w:color w:val="000000" w:themeColor="text1"/>
        </w:rPr>
      </w:pPr>
      <w:r w:rsidRPr="00DE1B28">
        <w:rPr>
          <w:color w:val="000000" w:themeColor="text1"/>
        </w:rPr>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w:t>
      </w:r>
      <w:r w:rsidRPr="00DE1B28">
        <w:rPr>
          <w:color w:val="000000" w:themeColor="text1"/>
        </w:rPr>
        <w:lastRenderedPageBreak/>
        <w:t>объединения граждан ширина проезжей части улиц должна быть не менее 7 метров, проездов - не менее 3,5 метра.</w:t>
      </w:r>
    </w:p>
    <w:p w:rsidR="00F66153" w:rsidRPr="00DE1B28" w:rsidRDefault="00F66153" w:rsidP="00D85D94">
      <w:pPr>
        <w:spacing w:line="276" w:lineRule="auto"/>
        <w:ind w:firstLine="709"/>
        <w:jc w:val="both"/>
        <w:rPr>
          <w:b/>
          <w:color w:val="000000" w:themeColor="text1"/>
          <w:sz w:val="26"/>
          <w:szCs w:val="26"/>
        </w:rPr>
      </w:pPr>
      <w:r w:rsidRPr="00DE1B28">
        <w:rPr>
          <w:b/>
          <w:color w:val="000000" w:themeColor="text1"/>
          <w:sz w:val="26"/>
          <w:szCs w:val="26"/>
        </w:rPr>
        <w:t>Классификация и область применения первичных средств пожаротушения</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F66153" w:rsidRPr="00DE1B28" w:rsidRDefault="00F66153" w:rsidP="00D85D94">
      <w:pPr>
        <w:tabs>
          <w:tab w:val="left" w:pos="993"/>
        </w:tabs>
        <w:spacing w:line="276" w:lineRule="auto"/>
        <w:ind w:left="709"/>
        <w:jc w:val="both"/>
        <w:rPr>
          <w:color w:val="000000" w:themeColor="text1"/>
          <w:sz w:val="26"/>
          <w:szCs w:val="26"/>
        </w:rPr>
      </w:pPr>
      <w:r w:rsidRPr="00DE1B28">
        <w:rPr>
          <w:color w:val="000000" w:themeColor="text1"/>
          <w:sz w:val="26"/>
          <w:szCs w:val="26"/>
        </w:rPr>
        <w:t>1) переносные и передвижные огнетушители;</w:t>
      </w:r>
    </w:p>
    <w:p w:rsidR="00F66153" w:rsidRPr="00DE1B28" w:rsidRDefault="00F66153" w:rsidP="00D85D94">
      <w:pPr>
        <w:tabs>
          <w:tab w:val="left" w:pos="993"/>
        </w:tabs>
        <w:spacing w:line="276" w:lineRule="auto"/>
        <w:ind w:left="709"/>
        <w:jc w:val="both"/>
        <w:rPr>
          <w:color w:val="000000" w:themeColor="text1"/>
          <w:sz w:val="26"/>
          <w:szCs w:val="26"/>
        </w:rPr>
      </w:pPr>
      <w:r w:rsidRPr="00DE1B28">
        <w:rPr>
          <w:color w:val="000000" w:themeColor="text1"/>
          <w:sz w:val="26"/>
          <w:szCs w:val="26"/>
        </w:rPr>
        <w:t>2) пожарные краны и средства обеспечения их использования;</w:t>
      </w:r>
    </w:p>
    <w:p w:rsidR="00F66153" w:rsidRPr="00DE1B28" w:rsidRDefault="00F66153" w:rsidP="00D85D94">
      <w:pPr>
        <w:tabs>
          <w:tab w:val="left" w:pos="993"/>
        </w:tabs>
        <w:spacing w:line="276" w:lineRule="auto"/>
        <w:ind w:left="709"/>
        <w:jc w:val="both"/>
        <w:rPr>
          <w:color w:val="000000" w:themeColor="text1"/>
          <w:sz w:val="26"/>
          <w:szCs w:val="26"/>
        </w:rPr>
      </w:pPr>
      <w:r w:rsidRPr="00DE1B28">
        <w:rPr>
          <w:color w:val="000000" w:themeColor="text1"/>
          <w:sz w:val="26"/>
          <w:szCs w:val="26"/>
        </w:rPr>
        <w:t>3) пожарный инвентарь;</w:t>
      </w:r>
    </w:p>
    <w:p w:rsidR="00F66153" w:rsidRPr="00DE1B28" w:rsidRDefault="00F66153" w:rsidP="00D85D94">
      <w:pPr>
        <w:tabs>
          <w:tab w:val="left" w:pos="993"/>
        </w:tabs>
        <w:spacing w:line="276" w:lineRule="auto"/>
        <w:ind w:left="709"/>
        <w:jc w:val="both"/>
        <w:rPr>
          <w:color w:val="000000" w:themeColor="text1"/>
          <w:sz w:val="26"/>
          <w:szCs w:val="26"/>
        </w:rPr>
      </w:pPr>
      <w:r w:rsidRPr="00DE1B28">
        <w:rPr>
          <w:color w:val="000000" w:themeColor="text1"/>
          <w:sz w:val="26"/>
          <w:szCs w:val="26"/>
        </w:rPr>
        <w:t>4) покрывала для изоляции очага возгорания;</w:t>
      </w:r>
    </w:p>
    <w:p w:rsidR="00F66153" w:rsidRPr="00DE1B28" w:rsidRDefault="00F66153" w:rsidP="00D85D94">
      <w:pPr>
        <w:tabs>
          <w:tab w:val="left" w:pos="993"/>
        </w:tabs>
        <w:spacing w:line="276" w:lineRule="auto"/>
        <w:ind w:left="709"/>
        <w:jc w:val="both"/>
        <w:rPr>
          <w:color w:val="000000" w:themeColor="text1"/>
          <w:sz w:val="26"/>
          <w:szCs w:val="26"/>
        </w:rPr>
      </w:pPr>
      <w:r w:rsidRPr="00DE1B28">
        <w:rPr>
          <w:color w:val="000000" w:themeColor="text1"/>
          <w:sz w:val="26"/>
          <w:szCs w:val="26"/>
        </w:rPr>
        <w:t>5) генераторные огнетушители аэрозольные переносные.</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F66153" w:rsidRPr="00DE1B28" w:rsidRDefault="00F66153" w:rsidP="00D85D94">
      <w:pPr>
        <w:spacing w:line="276" w:lineRule="auto"/>
        <w:ind w:firstLine="709"/>
        <w:jc w:val="both"/>
        <w:rPr>
          <w:color w:val="000000" w:themeColor="text1"/>
          <w:sz w:val="26"/>
          <w:szCs w:val="26"/>
        </w:rPr>
      </w:pPr>
    </w:p>
    <w:p w:rsidR="00F66153" w:rsidRPr="00DE1B28" w:rsidRDefault="00F66153" w:rsidP="00D85D94">
      <w:pPr>
        <w:spacing w:line="276" w:lineRule="auto"/>
        <w:jc w:val="center"/>
        <w:rPr>
          <w:b/>
          <w:color w:val="000000" w:themeColor="text1"/>
          <w:sz w:val="26"/>
          <w:szCs w:val="26"/>
          <w:lang w:eastAsia="ar-SA"/>
        </w:rPr>
      </w:pPr>
      <w:r w:rsidRPr="00DE1B28">
        <w:rPr>
          <w:b/>
          <w:color w:val="000000" w:themeColor="text1"/>
          <w:sz w:val="26"/>
          <w:szCs w:val="26"/>
          <w:lang w:eastAsia="ar-SA"/>
        </w:rPr>
        <w:t>Систем оповещения населения о чрезвычайных ситуациях мирного времени и военного характера</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На территории</w:t>
      </w:r>
      <w:r w:rsidR="00581273" w:rsidRPr="00DE1B28">
        <w:rPr>
          <w:color w:val="000000" w:themeColor="text1"/>
          <w:sz w:val="26"/>
          <w:szCs w:val="26"/>
        </w:rPr>
        <w:t xml:space="preserve"> сельского поселения</w:t>
      </w:r>
      <w:r w:rsidRPr="00DE1B28">
        <w:rPr>
          <w:color w:val="000000" w:themeColor="text1"/>
          <w:sz w:val="26"/>
          <w:szCs w:val="26"/>
        </w:rPr>
        <w:t xml:space="preserve"> действуют постановление Губернатора Калужской области от 16.05.2005 №197 </w:t>
      </w:r>
      <w:r w:rsidR="00F55A7B" w:rsidRPr="00DE1B28">
        <w:rPr>
          <w:color w:val="000000" w:themeColor="text1"/>
          <w:sz w:val="26"/>
          <w:szCs w:val="26"/>
        </w:rPr>
        <w:t>«</w:t>
      </w:r>
      <w:r w:rsidRPr="00DE1B28">
        <w:rPr>
          <w:color w:val="000000" w:themeColor="text1"/>
          <w:sz w:val="26"/>
          <w:szCs w:val="26"/>
        </w:rPr>
        <w:t>О порядке оповещения и информирования населения Калужской области об угрозе или возникновении чрезвычайных ситуаций</w:t>
      </w:r>
      <w:r w:rsidR="00F55A7B" w:rsidRPr="00DE1B28">
        <w:rPr>
          <w:color w:val="000000" w:themeColor="text1"/>
          <w:sz w:val="26"/>
          <w:szCs w:val="26"/>
        </w:rPr>
        <w:t>»</w:t>
      </w:r>
      <w:r w:rsidRPr="00DE1B28">
        <w:rPr>
          <w:color w:val="000000" w:themeColor="text1"/>
          <w:sz w:val="26"/>
          <w:szCs w:val="26"/>
        </w:rPr>
        <w:t xml:space="preserve"> и постановление Правительства Калужской области от 28.02.2013 №108 </w:t>
      </w:r>
      <w:r w:rsidR="00F55A7B" w:rsidRPr="00DE1B28">
        <w:rPr>
          <w:color w:val="000000" w:themeColor="text1"/>
          <w:sz w:val="26"/>
          <w:szCs w:val="26"/>
        </w:rPr>
        <w:t>«</w:t>
      </w:r>
      <w:r w:rsidRPr="00DE1B28">
        <w:rPr>
          <w:color w:val="000000" w:themeColor="text1"/>
          <w:sz w:val="26"/>
          <w:szCs w:val="26"/>
        </w:rPr>
        <w:t>Об утверждении территорий экстренного оповещения населения Калужской области</w:t>
      </w:r>
      <w:r w:rsidR="00F55A7B" w:rsidRPr="00DE1B28">
        <w:rPr>
          <w:color w:val="000000" w:themeColor="text1"/>
          <w:sz w:val="26"/>
          <w:szCs w:val="26"/>
        </w:rPr>
        <w:t>»</w:t>
      </w:r>
      <w:r w:rsidRPr="00DE1B28">
        <w:rPr>
          <w:color w:val="000000" w:themeColor="text1"/>
          <w:sz w:val="26"/>
          <w:szCs w:val="26"/>
        </w:rPr>
        <w:t>.</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584342" w:rsidRPr="00DE1B28" w:rsidRDefault="00584342" w:rsidP="00D85D94">
      <w:pPr>
        <w:spacing w:line="276" w:lineRule="auto"/>
        <w:ind w:firstLine="709"/>
        <w:jc w:val="both"/>
        <w:rPr>
          <w:color w:val="000000" w:themeColor="text1"/>
          <w:sz w:val="26"/>
          <w:szCs w:val="26"/>
        </w:rPr>
      </w:pPr>
    </w:p>
    <w:p w:rsidR="00F66153" w:rsidRPr="00DE1B28" w:rsidRDefault="00F66153" w:rsidP="00D85D94">
      <w:pPr>
        <w:spacing w:line="276" w:lineRule="auto"/>
        <w:jc w:val="center"/>
        <w:rPr>
          <w:b/>
          <w:color w:val="000000" w:themeColor="text1"/>
          <w:sz w:val="26"/>
          <w:szCs w:val="26"/>
          <w:lang w:eastAsia="ar-SA"/>
        </w:rPr>
      </w:pPr>
      <w:r w:rsidRPr="00DE1B28">
        <w:rPr>
          <w:b/>
          <w:color w:val="000000" w:themeColor="text1"/>
          <w:sz w:val="26"/>
          <w:szCs w:val="26"/>
          <w:lang w:eastAsia="ar-SA"/>
        </w:rPr>
        <w:t xml:space="preserve"> Проведение эвакуационных мероприятий в чрезвычайных ситуациях</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на основании соответствующих разделов планов</w:t>
      </w:r>
      <w:r w:rsidR="00AF7ABB">
        <w:rPr>
          <w:color w:val="000000" w:themeColor="text1"/>
          <w:sz w:val="26"/>
          <w:szCs w:val="26"/>
        </w:rPr>
        <w:t xml:space="preserve"> эвакуаций</w:t>
      </w:r>
      <w:r w:rsidRPr="00DE1B28">
        <w:rPr>
          <w:color w:val="000000" w:themeColor="text1"/>
          <w:sz w:val="26"/>
          <w:szCs w:val="26"/>
        </w:rPr>
        <w:t xml:space="preserve"> Калужской области, Администрации муниципального образования и организаций.</w:t>
      </w:r>
    </w:p>
    <w:p w:rsidR="00F66153" w:rsidRPr="00DE1B28" w:rsidRDefault="00F66153" w:rsidP="00D85D94">
      <w:pPr>
        <w:spacing w:line="276" w:lineRule="auto"/>
        <w:ind w:firstLine="709"/>
        <w:jc w:val="both"/>
        <w:rPr>
          <w:b/>
          <w:color w:val="000000" w:themeColor="text1"/>
          <w:sz w:val="26"/>
          <w:szCs w:val="26"/>
        </w:rPr>
      </w:pPr>
      <w:bookmarkStart w:id="208" w:name="_Toc258731"/>
      <w:r w:rsidRPr="00DE1B28">
        <w:rPr>
          <w:b/>
          <w:color w:val="000000" w:themeColor="text1"/>
          <w:sz w:val="26"/>
          <w:szCs w:val="26"/>
        </w:rPr>
        <w:t xml:space="preserve"> При развитии системы защиты населения в защитных сооружениях, средствами индивидуальной защиты, организации мероприятий световой маскировки</w:t>
      </w:r>
      <w:bookmarkEnd w:id="208"/>
    </w:p>
    <w:p w:rsidR="00F66153" w:rsidRPr="00DE1B28" w:rsidRDefault="008F30F0" w:rsidP="00D85D94">
      <w:pPr>
        <w:spacing w:line="276" w:lineRule="auto"/>
        <w:ind w:firstLine="709"/>
        <w:jc w:val="both"/>
        <w:rPr>
          <w:color w:val="000000" w:themeColor="text1"/>
          <w:sz w:val="26"/>
          <w:szCs w:val="26"/>
        </w:rPr>
      </w:pPr>
      <w:r w:rsidRPr="00DE1B28">
        <w:rPr>
          <w:b/>
          <w:color w:val="000000" w:themeColor="text1"/>
          <w:sz w:val="26"/>
          <w:szCs w:val="26"/>
        </w:rPr>
        <w:lastRenderedPageBreak/>
        <w:t>Защита населения в защитных сооружениях</w:t>
      </w:r>
      <w:r w:rsidR="00F66153" w:rsidRPr="00DE1B28">
        <w:rPr>
          <w:b/>
          <w:color w:val="000000" w:themeColor="text1"/>
          <w:sz w:val="26"/>
          <w:szCs w:val="26"/>
        </w:rPr>
        <w:t xml:space="preserve">. </w:t>
      </w:r>
      <w:r w:rsidR="00F66153" w:rsidRPr="00DE1B28">
        <w:rPr>
          <w:color w:val="000000" w:themeColor="text1"/>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w:t>
      </w:r>
      <w:r w:rsidR="003A47C5" w:rsidRPr="00DE1B28">
        <w:rPr>
          <w:color w:val="000000" w:themeColor="text1"/>
          <w:sz w:val="26"/>
          <w:szCs w:val="26"/>
        </w:rPr>
        <w:t>I-11-77</w:t>
      </w:r>
      <w:r w:rsidR="00F66153" w:rsidRPr="00DE1B28">
        <w:rPr>
          <w:color w:val="000000" w:themeColor="text1"/>
          <w:sz w:val="26"/>
          <w:szCs w:val="26"/>
        </w:rPr>
        <w:t>.</w:t>
      </w:r>
    </w:p>
    <w:p w:rsidR="00F66153" w:rsidRPr="00DE1B28" w:rsidRDefault="00F66153" w:rsidP="00D85D94">
      <w:pPr>
        <w:widowControl w:val="0"/>
        <w:autoSpaceDE w:val="0"/>
        <w:autoSpaceDN w:val="0"/>
        <w:adjustRightInd w:val="0"/>
        <w:spacing w:line="276" w:lineRule="auto"/>
        <w:ind w:firstLine="709"/>
        <w:jc w:val="both"/>
        <w:rPr>
          <w:color w:val="000000" w:themeColor="text1"/>
          <w:sz w:val="26"/>
          <w:szCs w:val="26"/>
        </w:rPr>
      </w:pPr>
      <w:r w:rsidRPr="00DE1B28">
        <w:rPr>
          <w:color w:val="000000" w:themeColor="text1"/>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Защитные сооружения следует размещать выше отметки грунтовых вод.</w:t>
      </w:r>
    </w:p>
    <w:p w:rsidR="00F66153" w:rsidRPr="00DE1B28" w:rsidRDefault="00F66153" w:rsidP="00D85D94">
      <w:pPr>
        <w:widowControl w:val="0"/>
        <w:autoSpaceDE w:val="0"/>
        <w:autoSpaceDN w:val="0"/>
        <w:adjustRightInd w:val="0"/>
        <w:spacing w:line="276" w:lineRule="auto"/>
        <w:ind w:firstLine="709"/>
        <w:jc w:val="both"/>
        <w:rPr>
          <w:color w:val="000000" w:themeColor="text1"/>
          <w:sz w:val="26"/>
          <w:szCs w:val="26"/>
        </w:rPr>
      </w:pPr>
      <w:r w:rsidRPr="00DE1B28">
        <w:rPr>
          <w:color w:val="000000" w:themeColor="text1"/>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F66153" w:rsidRPr="00DE1B28" w:rsidRDefault="00F66153" w:rsidP="00D85D94">
      <w:pPr>
        <w:widowControl w:val="0"/>
        <w:autoSpaceDE w:val="0"/>
        <w:autoSpaceDN w:val="0"/>
        <w:adjustRightInd w:val="0"/>
        <w:spacing w:line="276" w:lineRule="auto"/>
        <w:ind w:firstLine="709"/>
        <w:jc w:val="both"/>
        <w:rPr>
          <w:color w:val="000000" w:themeColor="text1"/>
          <w:sz w:val="26"/>
          <w:szCs w:val="26"/>
        </w:rPr>
      </w:pPr>
      <w:r w:rsidRPr="00DE1B28">
        <w:rPr>
          <w:color w:val="000000" w:themeColor="text1"/>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F66153" w:rsidRPr="00DE1B28" w:rsidRDefault="00F66153" w:rsidP="00D85D94">
      <w:pPr>
        <w:spacing w:line="276" w:lineRule="auto"/>
        <w:ind w:firstLine="709"/>
        <w:jc w:val="both"/>
        <w:rPr>
          <w:color w:val="000000" w:themeColor="text1"/>
          <w:sz w:val="26"/>
          <w:szCs w:val="26"/>
        </w:rPr>
      </w:pPr>
      <w:r w:rsidRPr="00DE1B28">
        <w:rPr>
          <w:b/>
          <w:color w:val="000000" w:themeColor="text1"/>
          <w:sz w:val="26"/>
          <w:szCs w:val="26"/>
        </w:rPr>
        <w:t xml:space="preserve">Защита населения средствами индивидуальной защиты. </w:t>
      </w:r>
      <w:r w:rsidRPr="00DE1B28">
        <w:rPr>
          <w:color w:val="000000" w:themeColor="text1"/>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F66153" w:rsidRPr="00DE1B28" w:rsidRDefault="00F66153" w:rsidP="00D85D94">
      <w:pPr>
        <w:spacing w:line="276" w:lineRule="auto"/>
        <w:ind w:firstLine="709"/>
        <w:jc w:val="both"/>
        <w:rPr>
          <w:color w:val="000000" w:themeColor="text1"/>
          <w:sz w:val="26"/>
          <w:szCs w:val="26"/>
        </w:rPr>
      </w:pPr>
      <w:r w:rsidRPr="00DE1B28">
        <w:rPr>
          <w:b/>
          <w:color w:val="000000" w:themeColor="text1"/>
          <w:sz w:val="26"/>
          <w:szCs w:val="26"/>
        </w:rPr>
        <w:t xml:space="preserve">Световая маскировка. </w:t>
      </w:r>
      <w:r w:rsidRPr="00DE1B28">
        <w:rPr>
          <w:color w:val="000000" w:themeColor="text1"/>
          <w:sz w:val="26"/>
          <w:szCs w:val="26"/>
        </w:rPr>
        <w:t xml:space="preserve">Обеспечение светомаскировки в соответствии с требованиями СНиП 2.01.53-84 </w:t>
      </w:r>
      <w:r w:rsidR="00F55A7B" w:rsidRPr="00DE1B28">
        <w:rPr>
          <w:color w:val="000000" w:themeColor="text1"/>
          <w:sz w:val="26"/>
          <w:szCs w:val="26"/>
        </w:rPr>
        <w:t>«</w:t>
      </w:r>
      <w:r w:rsidRPr="00DE1B28">
        <w:rPr>
          <w:color w:val="000000" w:themeColor="text1"/>
          <w:sz w:val="26"/>
          <w:szCs w:val="26"/>
        </w:rPr>
        <w:t>Световая маскировка населенных пунктов и объектов народного хозяйства</w:t>
      </w:r>
      <w:r w:rsidR="00F55A7B" w:rsidRPr="00DE1B28">
        <w:rPr>
          <w:color w:val="000000" w:themeColor="text1"/>
          <w:sz w:val="26"/>
          <w:szCs w:val="26"/>
        </w:rPr>
        <w:t>»</w:t>
      </w:r>
      <w:r w:rsidRPr="00DE1B28">
        <w:rPr>
          <w:color w:val="000000" w:themeColor="text1"/>
          <w:sz w:val="26"/>
          <w:szCs w:val="26"/>
        </w:rPr>
        <w:t xml:space="preserve">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В режиме частичного затемнения осуществляется сокращение наружного освещения на 50%. </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lastRenderedPageBreak/>
        <w:t>На основных рабочих местах обслуживающего персонала должно быть предусмотрено местное маскировочное освещение.</w:t>
      </w:r>
    </w:p>
    <w:p w:rsidR="00F66153" w:rsidRPr="00DE1B28" w:rsidRDefault="00F66153" w:rsidP="00D85D94">
      <w:pPr>
        <w:spacing w:line="276" w:lineRule="auto"/>
        <w:ind w:firstLine="709"/>
        <w:jc w:val="both"/>
        <w:rPr>
          <w:b/>
          <w:color w:val="000000" w:themeColor="text1"/>
          <w:sz w:val="26"/>
          <w:szCs w:val="26"/>
        </w:rPr>
      </w:pPr>
      <w:bookmarkStart w:id="209" w:name="_Toc258732"/>
      <w:r w:rsidRPr="00DE1B28">
        <w:rPr>
          <w:b/>
          <w:color w:val="000000" w:themeColor="text1"/>
          <w:sz w:val="26"/>
          <w:szCs w:val="26"/>
        </w:rPr>
        <w:t xml:space="preserve"> Развитие системы мониторинга и прогнозирование чрезвычайных ситуаций, основные мероприятия</w:t>
      </w:r>
      <w:bookmarkEnd w:id="209"/>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При организации мероприятий мониторинга и прогнозирования ЧС на территории области необходимо руководствоваться положениями ГОСТ Р 22.1.01-95 </w:t>
      </w:r>
      <w:r w:rsidR="00F55A7B" w:rsidRPr="00DE1B28">
        <w:rPr>
          <w:color w:val="000000" w:themeColor="text1"/>
          <w:sz w:val="26"/>
          <w:szCs w:val="26"/>
        </w:rPr>
        <w:t>«</w:t>
      </w:r>
      <w:r w:rsidRPr="00DE1B28">
        <w:rPr>
          <w:color w:val="000000" w:themeColor="text1"/>
          <w:sz w:val="26"/>
          <w:szCs w:val="26"/>
        </w:rPr>
        <w:t>Безопасность в чрезвычайных ситуациях. Мониторинг и прогнозирование. Основные положения</w:t>
      </w:r>
      <w:r w:rsidR="00F55A7B" w:rsidRPr="00DE1B28">
        <w:rPr>
          <w:color w:val="000000" w:themeColor="text1"/>
          <w:sz w:val="26"/>
          <w:szCs w:val="26"/>
        </w:rPr>
        <w:t>»</w:t>
      </w:r>
      <w:r w:rsidRPr="00DE1B28">
        <w:rPr>
          <w:color w:val="000000" w:themeColor="text1"/>
          <w:sz w:val="26"/>
          <w:szCs w:val="26"/>
        </w:rPr>
        <w:t>.</w:t>
      </w:r>
    </w:p>
    <w:p w:rsidR="00F66153" w:rsidRPr="00DE1B28" w:rsidRDefault="00F66153" w:rsidP="00D85D94">
      <w:pPr>
        <w:spacing w:line="276" w:lineRule="auto"/>
        <w:ind w:firstLine="709"/>
        <w:jc w:val="both"/>
        <w:rPr>
          <w:color w:val="000000" w:themeColor="text1"/>
          <w:sz w:val="26"/>
          <w:szCs w:val="26"/>
        </w:rPr>
      </w:pPr>
      <w:r w:rsidRPr="00DE1B28">
        <w:rPr>
          <w:color w:val="000000" w:themeColor="text1"/>
          <w:sz w:val="26"/>
          <w:szCs w:val="26"/>
        </w:rPr>
        <w:t xml:space="preserve">В целях дальнейшего повышения безопасности жизнедеятельности населения </w:t>
      </w:r>
      <w:r w:rsidR="008F30F0" w:rsidRPr="00DE1B28">
        <w:rPr>
          <w:color w:val="000000" w:themeColor="text1"/>
          <w:sz w:val="26"/>
          <w:szCs w:val="26"/>
        </w:rPr>
        <w:t>сельского поселения</w:t>
      </w:r>
      <w:r w:rsidRPr="00DE1B28">
        <w:rPr>
          <w:color w:val="000000" w:themeColor="text1"/>
          <w:sz w:val="26"/>
          <w:szCs w:val="26"/>
        </w:rPr>
        <w:t xml:space="preserve"> предлагается организовать работу по следующим направлениям: </w:t>
      </w:r>
    </w:p>
    <w:p w:rsidR="00F66153" w:rsidRPr="00DE1B28" w:rsidRDefault="00F66153" w:rsidP="00D85D94">
      <w:pPr>
        <w:numPr>
          <w:ilvl w:val="0"/>
          <w:numId w:val="15"/>
        </w:numPr>
        <w:tabs>
          <w:tab w:val="left" w:pos="993"/>
        </w:tabs>
        <w:spacing w:line="276" w:lineRule="auto"/>
        <w:ind w:left="0" w:firstLine="709"/>
        <w:jc w:val="both"/>
        <w:rPr>
          <w:color w:val="000000" w:themeColor="text1"/>
          <w:sz w:val="26"/>
          <w:szCs w:val="26"/>
        </w:rPr>
      </w:pPr>
      <w:r w:rsidRPr="00DE1B28">
        <w:rPr>
          <w:color w:val="000000" w:themeColor="text1"/>
          <w:sz w:val="26"/>
          <w:szCs w:val="26"/>
        </w:rPr>
        <w:t>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F66153" w:rsidRPr="00DE1B28" w:rsidRDefault="00F66153" w:rsidP="00D85D94">
      <w:pPr>
        <w:numPr>
          <w:ilvl w:val="0"/>
          <w:numId w:val="15"/>
        </w:numPr>
        <w:tabs>
          <w:tab w:val="left" w:pos="993"/>
        </w:tabs>
        <w:spacing w:line="276" w:lineRule="auto"/>
        <w:ind w:left="0" w:firstLine="709"/>
        <w:jc w:val="both"/>
        <w:rPr>
          <w:color w:val="000000" w:themeColor="text1"/>
          <w:sz w:val="26"/>
          <w:szCs w:val="26"/>
        </w:rPr>
      </w:pPr>
      <w:r w:rsidRPr="00DE1B28">
        <w:rPr>
          <w:color w:val="000000" w:themeColor="text1"/>
          <w:sz w:val="26"/>
          <w:szCs w:val="26"/>
        </w:rPr>
        <w:t>дальнейшее совершенствование единых дежурно-диспетчерских служб муниципальных образований;</w:t>
      </w:r>
    </w:p>
    <w:p w:rsidR="00F66153" w:rsidRPr="00DE1B28" w:rsidRDefault="00F66153" w:rsidP="00D85D94">
      <w:pPr>
        <w:numPr>
          <w:ilvl w:val="0"/>
          <w:numId w:val="15"/>
        </w:numPr>
        <w:tabs>
          <w:tab w:val="left" w:pos="993"/>
        </w:tabs>
        <w:spacing w:line="276" w:lineRule="auto"/>
        <w:ind w:left="0" w:firstLine="709"/>
        <w:jc w:val="both"/>
        <w:rPr>
          <w:color w:val="000000" w:themeColor="text1"/>
          <w:sz w:val="26"/>
          <w:szCs w:val="26"/>
        </w:rPr>
      </w:pPr>
      <w:r w:rsidRPr="00DE1B28">
        <w:rPr>
          <w:color w:val="000000" w:themeColor="text1"/>
          <w:sz w:val="26"/>
          <w:szCs w:val="26"/>
        </w:rPr>
        <w:t>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F66153" w:rsidRPr="00DE1B28" w:rsidRDefault="00F66153" w:rsidP="00D85D94">
      <w:pPr>
        <w:numPr>
          <w:ilvl w:val="0"/>
          <w:numId w:val="15"/>
        </w:numPr>
        <w:tabs>
          <w:tab w:val="left" w:pos="993"/>
        </w:tabs>
        <w:spacing w:line="276" w:lineRule="auto"/>
        <w:ind w:left="0" w:firstLine="709"/>
        <w:jc w:val="both"/>
        <w:rPr>
          <w:color w:val="000000" w:themeColor="text1"/>
          <w:sz w:val="26"/>
          <w:szCs w:val="26"/>
        </w:rPr>
      </w:pPr>
      <w:r w:rsidRPr="00DE1B28">
        <w:rPr>
          <w:color w:val="000000" w:themeColor="text1"/>
          <w:sz w:val="26"/>
          <w:szCs w:val="26"/>
        </w:rPr>
        <w:t>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F66153" w:rsidRPr="00DE1B28" w:rsidRDefault="00F66153" w:rsidP="00D85D94">
      <w:pPr>
        <w:numPr>
          <w:ilvl w:val="0"/>
          <w:numId w:val="15"/>
        </w:numPr>
        <w:tabs>
          <w:tab w:val="left" w:pos="993"/>
        </w:tabs>
        <w:spacing w:line="276" w:lineRule="auto"/>
        <w:ind w:left="0" w:firstLine="709"/>
        <w:jc w:val="both"/>
        <w:rPr>
          <w:color w:val="000000" w:themeColor="text1"/>
          <w:sz w:val="26"/>
          <w:szCs w:val="26"/>
        </w:rPr>
      </w:pPr>
      <w:r w:rsidRPr="00DE1B28">
        <w:rPr>
          <w:color w:val="000000" w:themeColor="text1"/>
          <w:sz w:val="26"/>
          <w:szCs w:val="26"/>
        </w:rPr>
        <w:t>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F66153" w:rsidRPr="00DE1B28" w:rsidRDefault="00F66153" w:rsidP="00D85D94">
      <w:pPr>
        <w:numPr>
          <w:ilvl w:val="0"/>
          <w:numId w:val="15"/>
        </w:numPr>
        <w:tabs>
          <w:tab w:val="left" w:pos="993"/>
        </w:tabs>
        <w:spacing w:line="276" w:lineRule="auto"/>
        <w:ind w:left="0" w:firstLine="709"/>
        <w:jc w:val="both"/>
        <w:rPr>
          <w:color w:val="000000" w:themeColor="text1"/>
          <w:sz w:val="26"/>
          <w:szCs w:val="26"/>
        </w:rPr>
      </w:pPr>
      <w:r w:rsidRPr="00DE1B28">
        <w:rPr>
          <w:color w:val="000000" w:themeColor="text1"/>
          <w:sz w:val="26"/>
          <w:szCs w:val="26"/>
        </w:rPr>
        <w:t xml:space="preserve">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w:t>
      </w:r>
      <w:r w:rsidR="00F55A7B" w:rsidRPr="00DE1B28">
        <w:rPr>
          <w:color w:val="000000" w:themeColor="text1"/>
          <w:sz w:val="26"/>
          <w:szCs w:val="26"/>
        </w:rPr>
        <w:t>«</w:t>
      </w:r>
      <w:r w:rsidRPr="00DE1B28">
        <w:rPr>
          <w:color w:val="000000" w:themeColor="text1"/>
          <w:sz w:val="26"/>
          <w:szCs w:val="26"/>
        </w:rPr>
        <w:t>Образование</w:t>
      </w:r>
      <w:r w:rsidR="00F55A7B" w:rsidRPr="00DE1B28">
        <w:rPr>
          <w:color w:val="000000" w:themeColor="text1"/>
          <w:sz w:val="26"/>
          <w:szCs w:val="26"/>
        </w:rPr>
        <w:t>»</w:t>
      </w:r>
      <w:r w:rsidRPr="00DE1B28">
        <w:rPr>
          <w:color w:val="000000" w:themeColor="text1"/>
          <w:sz w:val="26"/>
          <w:szCs w:val="26"/>
        </w:rPr>
        <w:t xml:space="preserve">, обеспечение материальной и финансовой поддержки проведения муниципальных и региональных соревнований </w:t>
      </w:r>
      <w:r w:rsidR="00F55A7B" w:rsidRPr="00DE1B28">
        <w:rPr>
          <w:color w:val="000000" w:themeColor="text1"/>
          <w:sz w:val="26"/>
          <w:szCs w:val="26"/>
        </w:rPr>
        <w:t>«</w:t>
      </w:r>
      <w:r w:rsidRPr="00DE1B28">
        <w:rPr>
          <w:color w:val="000000" w:themeColor="text1"/>
          <w:sz w:val="26"/>
          <w:szCs w:val="26"/>
        </w:rPr>
        <w:t>Школа безопасности</w:t>
      </w:r>
      <w:r w:rsidR="00F55A7B" w:rsidRPr="00DE1B28">
        <w:rPr>
          <w:color w:val="000000" w:themeColor="text1"/>
          <w:sz w:val="26"/>
          <w:szCs w:val="26"/>
        </w:rPr>
        <w:t>»</w:t>
      </w:r>
      <w:r w:rsidRPr="00DE1B28">
        <w:rPr>
          <w:color w:val="000000" w:themeColor="text1"/>
          <w:sz w:val="26"/>
          <w:szCs w:val="26"/>
        </w:rPr>
        <w:t xml:space="preserve"> и полевых лагерей </w:t>
      </w:r>
      <w:r w:rsidR="00F55A7B" w:rsidRPr="00DE1B28">
        <w:rPr>
          <w:color w:val="000000" w:themeColor="text1"/>
          <w:sz w:val="26"/>
          <w:szCs w:val="26"/>
        </w:rPr>
        <w:t>«</w:t>
      </w:r>
      <w:r w:rsidRPr="00DE1B28">
        <w:rPr>
          <w:color w:val="000000" w:themeColor="text1"/>
          <w:sz w:val="26"/>
          <w:szCs w:val="26"/>
        </w:rPr>
        <w:t>Юный спасатель</w:t>
      </w:r>
      <w:r w:rsidR="00F55A7B" w:rsidRPr="00DE1B28">
        <w:rPr>
          <w:color w:val="000000" w:themeColor="text1"/>
          <w:sz w:val="26"/>
          <w:szCs w:val="26"/>
        </w:rPr>
        <w:t>»</w:t>
      </w:r>
      <w:r w:rsidRPr="00DE1B28">
        <w:rPr>
          <w:color w:val="000000" w:themeColor="text1"/>
          <w:sz w:val="26"/>
          <w:szCs w:val="26"/>
        </w:rPr>
        <w:t>;</w:t>
      </w:r>
    </w:p>
    <w:p w:rsidR="00F66153" w:rsidRPr="00DE1B28" w:rsidRDefault="00F66153" w:rsidP="00D85D94">
      <w:pPr>
        <w:numPr>
          <w:ilvl w:val="0"/>
          <w:numId w:val="15"/>
        </w:numPr>
        <w:tabs>
          <w:tab w:val="left" w:pos="993"/>
        </w:tabs>
        <w:spacing w:line="276" w:lineRule="auto"/>
        <w:ind w:left="0" w:firstLine="709"/>
        <w:jc w:val="both"/>
        <w:rPr>
          <w:color w:val="000000" w:themeColor="text1"/>
          <w:sz w:val="26"/>
          <w:szCs w:val="26"/>
        </w:rPr>
      </w:pPr>
      <w:r w:rsidRPr="00DE1B28">
        <w:rPr>
          <w:color w:val="000000" w:themeColor="text1"/>
          <w:sz w:val="26"/>
          <w:szCs w:val="26"/>
        </w:rPr>
        <w:t>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F66153" w:rsidRPr="00DE1B28" w:rsidRDefault="00F66153" w:rsidP="00D85D94">
      <w:pPr>
        <w:numPr>
          <w:ilvl w:val="0"/>
          <w:numId w:val="15"/>
        </w:numPr>
        <w:tabs>
          <w:tab w:val="left" w:pos="993"/>
        </w:tabs>
        <w:spacing w:line="276" w:lineRule="auto"/>
        <w:ind w:left="0" w:firstLine="709"/>
        <w:jc w:val="both"/>
        <w:rPr>
          <w:color w:val="000000" w:themeColor="text1"/>
          <w:sz w:val="26"/>
          <w:szCs w:val="26"/>
        </w:rPr>
      </w:pPr>
      <w:r w:rsidRPr="00DE1B28">
        <w:rPr>
          <w:color w:val="000000" w:themeColor="text1"/>
          <w:sz w:val="26"/>
          <w:szCs w:val="26"/>
        </w:rPr>
        <w:t>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F66153" w:rsidRPr="00DE1B28" w:rsidRDefault="00F66153" w:rsidP="00D85D94">
      <w:pPr>
        <w:numPr>
          <w:ilvl w:val="0"/>
          <w:numId w:val="15"/>
        </w:numPr>
        <w:tabs>
          <w:tab w:val="left" w:pos="993"/>
        </w:tabs>
        <w:spacing w:line="276" w:lineRule="auto"/>
        <w:ind w:left="0" w:firstLine="709"/>
        <w:jc w:val="both"/>
        <w:rPr>
          <w:color w:val="000000" w:themeColor="text1"/>
          <w:sz w:val="26"/>
          <w:szCs w:val="26"/>
        </w:rPr>
      </w:pPr>
      <w:r w:rsidRPr="00DE1B28">
        <w:rPr>
          <w:color w:val="000000" w:themeColor="text1"/>
          <w:sz w:val="26"/>
          <w:szCs w:val="26"/>
        </w:rPr>
        <w:t>реализация Требований по предупреждению чрезвычайных ситуаций на потенциально опасных объектах и объектах жизнеобеспечения.</w:t>
      </w:r>
    </w:p>
    <w:p w:rsidR="003A47C5" w:rsidRPr="00DE1B28" w:rsidRDefault="003A47C5" w:rsidP="003A47C5">
      <w:pPr>
        <w:tabs>
          <w:tab w:val="left" w:pos="993"/>
        </w:tabs>
        <w:spacing w:line="276" w:lineRule="auto"/>
        <w:jc w:val="both"/>
        <w:rPr>
          <w:color w:val="000000" w:themeColor="text1"/>
          <w:sz w:val="26"/>
          <w:szCs w:val="26"/>
        </w:rPr>
      </w:pPr>
    </w:p>
    <w:p w:rsidR="003A47C5" w:rsidRPr="00DE1B28" w:rsidRDefault="003A47C5" w:rsidP="003A47C5">
      <w:pPr>
        <w:tabs>
          <w:tab w:val="left" w:pos="993"/>
        </w:tabs>
        <w:spacing w:line="276" w:lineRule="auto"/>
        <w:jc w:val="both"/>
        <w:rPr>
          <w:color w:val="000000" w:themeColor="text1"/>
          <w:sz w:val="26"/>
          <w:szCs w:val="26"/>
        </w:rPr>
      </w:pPr>
    </w:p>
    <w:p w:rsidR="00F66153" w:rsidRPr="00DE1B28" w:rsidRDefault="00F66153" w:rsidP="00D85D94">
      <w:pPr>
        <w:spacing w:line="276" w:lineRule="auto"/>
        <w:ind w:firstLine="709"/>
        <w:jc w:val="both"/>
        <w:rPr>
          <w:b/>
          <w:color w:val="000000" w:themeColor="text1"/>
          <w:sz w:val="26"/>
          <w:szCs w:val="26"/>
        </w:rPr>
      </w:pPr>
      <w:bookmarkStart w:id="210" w:name="_Toc258733"/>
      <w:r w:rsidRPr="00DE1B28">
        <w:rPr>
          <w:b/>
          <w:color w:val="000000" w:themeColor="text1"/>
          <w:sz w:val="26"/>
          <w:szCs w:val="26"/>
        </w:rPr>
        <w:lastRenderedPageBreak/>
        <w:t xml:space="preserve"> Перечень мероприятий по обеспечению безопасности людей на водных объектах</w:t>
      </w:r>
      <w:bookmarkEnd w:id="210"/>
    </w:p>
    <w:p w:rsidR="00F66153" w:rsidRPr="00DE1B28" w:rsidRDefault="00F66153" w:rsidP="001C1763">
      <w:pPr>
        <w:spacing w:line="276" w:lineRule="auto"/>
        <w:ind w:firstLine="709"/>
        <w:jc w:val="both"/>
        <w:rPr>
          <w:color w:val="000000" w:themeColor="text1"/>
          <w:sz w:val="26"/>
          <w:szCs w:val="26"/>
        </w:rPr>
      </w:pPr>
      <w:r w:rsidRPr="00DE1B28">
        <w:rPr>
          <w:color w:val="000000" w:themeColor="text1"/>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F66153" w:rsidRPr="00DE1B28" w:rsidRDefault="00F66153" w:rsidP="001C1763">
      <w:pPr>
        <w:numPr>
          <w:ilvl w:val="0"/>
          <w:numId w:val="16"/>
        </w:numPr>
        <w:tabs>
          <w:tab w:val="left" w:pos="993"/>
        </w:tabs>
        <w:spacing w:line="276" w:lineRule="auto"/>
        <w:ind w:left="0" w:firstLine="709"/>
        <w:jc w:val="both"/>
        <w:rPr>
          <w:color w:val="000000" w:themeColor="text1"/>
          <w:sz w:val="26"/>
          <w:szCs w:val="26"/>
        </w:rPr>
      </w:pPr>
      <w:r w:rsidRPr="00DE1B28">
        <w:rPr>
          <w:color w:val="000000" w:themeColor="text1"/>
          <w:sz w:val="26"/>
          <w:szCs w:val="26"/>
        </w:rPr>
        <w:t>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F66153" w:rsidRPr="00DE1B28" w:rsidRDefault="00F66153" w:rsidP="001C1763">
      <w:pPr>
        <w:numPr>
          <w:ilvl w:val="0"/>
          <w:numId w:val="16"/>
        </w:numPr>
        <w:tabs>
          <w:tab w:val="left" w:pos="993"/>
        </w:tabs>
        <w:spacing w:line="276" w:lineRule="auto"/>
        <w:ind w:left="0" w:firstLine="709"/>
        <w:jc w:val="both"/>
        <w:rPr>
          <w:color w:val="000000" w:themeColor="text1"/>
          <w:sz w:val="26"/>
          <w:szCs w:val="26"/>
        </w:rPr>
      </w:pPr>
      <w:r w:rsidRPr="00DE1B28">
        <w:rPr>
          <w:color w:val="000000" w:themeColor="text1"/>
          <w:sz w:val="26"/>
          <w:szCs w:val="26"/>
        </w:rPr>
        <w:t>осуществление государственного и технического надзора за маломерными судами и базами (сооружениями) для их стоянок и их пользованием;</w:t>
      </w:r>
    </w:p>
    <w:p w:rsidR="00F66153" w:rsidRPr="00DE1B28" w:rsidRDefault="00F66153" w:rsidP="001C1763">
      <w:pPr>
        <w:numPr>
          <w:ilvl w:val="0"/>
          <w:numId w:val="16"/>
        </w:numPr>
        <w:tabs>
          <w:tab w:val="left" w:pos="993"/>
        </w:tabs>
        <w:spacing w:line="276" w:lineRule="auto"/>
        <w:ind w:left="0" w:firstLine="709"/>
        <w:jc w:val="both"/>
        <w:rPr>
          <w:color w:val="000000" w:themeColor="text1"/>
          <w:sz w:val="26"/>
          <w:szCs w:val="26"/>
        </w:rPr>
      </w:pPr>
      <w:r w:rsidRPr="00DE1B28">
        <w:rPr>
          <w:color w:val="000000" w:themeColor="text1"/>
          <w:sz w:val="26"/>
          <w:szCs w:val="26"/>
        </w:rPr>
        <w:t>обеспечение, в пределах компетенции, безопасности людей и осуществлении в установленном порядке надзора и контроля на водных объектах;</w:t>
      </w:r>
    </w:p>
    <w:p w:rsidR="00F66153" w:rsidRPr="00DE1B28" w:rsidRDefault="00F66153" w:rsidP="001C1763">
      <w:pPr>
        <w:numPr>
          <w:ilvl w:val="0"/>
          <w:numId w:val="16"/>
        </w:numPr>
        <w:tabs>
          <w:tab w:val="left" w:pos="993"/>
        </w:tabs>
        <w:spacing w:line="276" w:lineRule="auto"/>
        <w:ind w:left="0" w:firstLine="709"/>
        <w:jc w:val="both"/>
        <w:rPr>
          <w:color w:val="000000" w:themeColor="text1"/>
          <w:sz w:val="26"/>
          <w:szCs w:val="26"/>
        </w:rPr>
      </w:pPr>
      <w:r w:rsidRPr="00DE1B28">
        <w:rPr>
          <w:color w:val="000000" w:themeColor="text1"/>
          <w:sz w:val="26"/>
          <w:szCs w:val="26"/>
        </w:rPr>
        <w:t>выработка основных направлений деятельности по обеспечению безопасности на воде и конкретных мер по предотвращению гибели людей;</w:t>
      </w:r>
    </w:p>
    <w:p w:rsidR="00F66153" w:rsidRPr="00DE1B28" w:rsidRDefault="00F66153" w:rsidP="001C1763">
      <w:pPr>
        <w:numPr>
          <w:ilvl w:val="0"/>
          <w:numId w:val="16"/>
        </w:numPr>
        <w:tabs>
          <w:tab w:val="left" w:pos="993"/>
        </w:tabs>
        <w:spacing w:line="276" w:lineRule="auto"/>
        <w:ind w:left="0" w:firstLine="709"/>
        <w:jc w:val="both"/>
        <w:rPr>
          <w:color w:val="000000" w:themeColor="text1"/>
          <w:sz w:val="26"/>
          <w:szCs w:val="26"/>
        </w:rPr>
      </w:pPr>
      <w:r w:rsidRPr="00DE1B28">
        <w:rPr>
          <w:color w:val="000000" w:themeColor="text1"/>
          <w:sz w:val="26"/>
          <w:szCs w:val="26"/>
        </w:rPr>
        <w:t>недопущение аварий с маломерными судами.</w:t>
      </w:r>
    </w:p>
    <w:p w:rsidR="009F703B" w:rsidRPr="00DE1B28" w:rsidRDefault="009F703B" w:rsidP="009F703B">
      <w:pPr>
        <w:tabs>
          <w:tab w:val="left" w:pos="993"/>
        </w:tabs>
        <w:spacing w:line="276" w:lineRule="auto"/>
        <w:ind w:left="709"/>
        <w:jc w:val="both"/>
        <w:rPr>
          <w:color w:val="000000" w:themeColor="text1"/>
          <w:sz w:val="26"/>
          <w:szCs w:val="26"/>
        </w:rPr>
      </w:pPr>
    </w:p>
    <w:p w:rsidR="00F66153" w:rsidRPr="00DE1B28" w:rsidRDefault="00F66153" w:rsidP="00D85D94">
      <w:pPr>
        <w:spacing w:line="276" w:lineRule="auto"/>
        <w:ind w:firstLine="709"/>
        <w:jc w:val="both"/>
        <w:rPr>
          <w:b/>
          <w:color w:val="000000" w:themeColor="text1"/>
          <w:sz w:val="26"/>
          <w:szCs w:val="26"/>
        </w:rPr>
      </w:pPr>
      <w:r w:rsidRPr="00DE1B28">
        <w:rPr>
          <w:b/>
          <w:color w:val="000000" w:themeColor="text1"/>
          <w:sz w:val="26"/>
          <w:szCs w:val="26"/>
        </w:rPr>
        <w:t>Дислокация подразделений пожарной охраны</w:t>
      </w:r>
    </w:p>
    <w:p w:rsidR="006448FD" w:rsidRPr="00DE1B28" w:rsidRDefault="006448FD" w:rsidP="006448FD">
      <w:pPr>
        <w:spacing w:line="276" w:lineRule="auto"/>
        <w:ind w:firstLine="720"/>
        <w:jc w:val="both"/>
        <w:rPr>
          <w:color w:val="000000" w:themeColor="text1"/>
          <w:sz w:val="26"/>
          <w:szCs w:val="26"/>
        </w:rPr>
      </w:pPr>
      <w:r w:rsidRPr="00DE1B28">
        <w:rPr>
          <w:color w:val="000000" w:themeColor="text1"/>
          <w:sz w:val="26"/>
          <w:szCs w:val="26"/>
        </w:rPr>
        <w:t xml:space="preserve">Сельское поселение обслуживает пожарная часть ПЧ-49 Управления Государственной Противопожарной Службы расположенная в п. Детчино. В боевом расчете имеется 2 автомашины АЦ-40(131), в штате числится 4 человека. </w:t>
      </w:r>
    </w:p>
    <w:p w:rsidR="001E0565" w:rsidRPr="00DE1B28" w:rsidRDefault="006448FD" w:rsidP="001E0565">
      <w:pPr>
        <w:widowControl w:val="0"/>
        <w:tabs>
          <w:tab w:val="num" w:pos="540"/>
        </w:tabs>
        <w:spacing w:line="276" w:lineRule="auto"/>
        <w:ind w:firstLine="709"/>
        <w:jc w:val="both"/>
        <w:rPr>
          <w:color w:val="000000" w:themeColor="text1"/>
          <w:sz w:val="26"/>
          <w:szCs w:val="26"/>
        </w:rPr>
      </w:pPr>
      <w:r w:rsidRPr="00DE1B28">
        <w:rPr>
          <w:color w:val="000000" w:themeColor="text1"/>
          <w:sz w:val="26"/>
          <w:szCs w:val="26"/>
        </w:rPr>
        <w:t xml:space="preserve">Водонапорные башни в населенных пунктах не оборудованы приспособлением для забора воды пожарными автомобилями. </w:t>
      </w:r>
      <w:r w:rsidR="001E0565">
        <w:rPr>
          <w:color w:val="000000" w:themeColor="text1"/>
          <w:sz w:val="26"/>
          <w:szCs w:val="26"/>
        </w:rPr>
        <w:t>На водопроводной системе п. Юбилейный действует один пожарный гидрант расположенный по</w:t>
      </w:r>
      <w:r w:rsidR="00BF2BC6">
        <w:rPr>
          <w:color w:val="000000" w:themeColor="text1"/>
          <w:sz w:val="26"/>
          <w:szCs w:val="26"/>
        </w:rPr>
        <w:t xml:space="preserve"> ул. </w:t>
      </w:r>
      <w:r w:rsidR="001E0565">
        <w:rPr>
          <w:color w:val="000000" w:themeColor="text1"/>
          <w:sz w:val="26"/>
          <w:szCs w:val="26"/>
        </w:rPr>
        <w:t>Первомайская, д. 16 а. На первую очередь необходимо оборудовать объекты водоснабжения сельского поселения приспособлениями для забора воды пожарной техникой.</w:t>
      </w:r>
    </w:p>
    <w:p w:rsidR="006448FD" w:rsidRPr="00DE1B28" w:rsidRDefault="006448FD" w:rsidP="006448FD">
      <w:pPr>
        <w:spacing w:line="276" w:lineRule="auto"/>
        <w:ind w:firstLine="720"/>
        <w:jc w:val="both"/>
        <w:rPr>
          <w:color w:val="000000" w:themeColor="text1"/>
          <w:sz w:val="26"/>
          <w:szCs w:val="26"/>
        </w:rPr>
      </w:pPr>
      <w:r w:rsidRPr="00DE1B28">
        <w:rPr>
          <w:color w:val="000000" w:themeColor="text1"/>
          <w:sz w:val="26"/>
          <w:szCs w:val="26"/>
        </w:rPr>
        <w:t>Время прибытия первого подразделения к месту вызова в сельском поселении не превышает 20 минут, в соответствии с требованиями ст.76 Федерального закона от 22.07.2008 г. №123-ФЗ «Технический регламент о требованиях пожарной безопасности».</w:t>
      </w:r>
    </w:p>
    <w:p w:rsidR="001F150A" w:rsidRPr="00DE1B28" w:rsidRDefault="001F150A" w:rsidP="006448FD">
      <w:pPr>
        <w:spacing w:line="276" w:lineRule="auto"/>
        <w:ind w:firstLine="720"/>
        <w:jc w:val="both"/>
        <w:rPr>
          <w:color w:val="000000" w:themeColor="text1"/>
          <w:sz w:val="26"/>
          <w:szCs w:val="26"/>
        </w:rPr>
      </w:pPr>
      <w:r w:rsidRPr="00DE1B28">
        <w:rPr>
          <w:color w:val="000000" w:themeColor="text1"/>
          <w:sz w:val="26"/>
          <w:szCs w:val="26"/>
        </w:rPr>
        <w:t>В целях противопожарной безопасности проводится инструктаж жителей сельского поселения, определена группа риска, которую контролирует инспектор пожарной охраны и участковый милиционер. Определены места для забора воды.</w:t>
      </w:r>
    </w:p>
    <w:p w:rsidR="009F703B" w:rsidRPr="00DE1B28" w:rsidRDefault="009F703B" w:rsidP="009F703B">
      <w:pPr>
        <w:spacing w:line="276" w:lineRule="auto"/>
        <w:ind w:firstLine="720"/>
        <w:jc w:val="both"/>
        <w:rPr>
          <w:color w:val="000000" w:themeColor="text1"/>
          <w:sz w:val="26"/>
          <w:szCs w:val="26"/>
        </w:rPr>
        <w:sectPr w:rsidR="009F703B" w:rsidRPr="00DE1B28" w:rsidSect="002F0D9A">
          <w:pgSz w:w="11906" w:h="16838"/>
          <w:pgMar w:top="851" w:right="707" w:bottom="851" w:left="1644" w:header="709" w:footer="367" w:gutter="0"/>
          <w:cols w:space="720"/>
          <w:docGrid w:linePitch="360"/>
        </w:sectPr>
      </w:pPr>
    </w:p>
    <w:p w:rsidR="004C388F" w:rsidRPr="00DE1B28" w:rsidRDefault="004C388F" w:rsidP="00C631C7">
      <w:pPr>
        <w:pStyle w:val="1"/>
        <w:spacing w:line="240" w:lineRule="auto"/>
        <w:ind w:left="431" w:hanging="431"/>
        <w:rPr>
          <w:color w:val="000000" w:themeColor="text1"/>
          <w:sz w:val="28"/>
          <w:szCs w:val="28"/>
        </w:rPr>
      </w:pPr>
      <w:bookmarkStart w:id="211" w:name="_Toc103695399"/>
      <w:r w:rsidRPr="00DE1B28">
        <w:rPr>
          <w:color w:val="000000" w:themeColor="text1"/>
          <w:sz w:val="28"/>
          <w:szCs w:val="28"/>
          <w:lang w:val="en-US"/>
        </w:rPr>
        <w:lastRenderedPageBreak/>
        <w:t>VII</w:t>
      </w:r>
      <w:r w:rsidRPr="00DE1B28">
        <w:rPr>
          <w:color w:val="000000" w:themeColor="text1"/>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11"/>
    </w:p>
    <w:p w:rsidR="00DE5072" w:rsidRPr="00DE1B28" w:rsidRDefault="00DE5072" w:rsidP="00DE5072">
      <w:pPr>
        <w:spacing w:line="120" w:lineRule="auto"/>
        <w:rPr>
          <w:color w:val="000000" w:themeColor="text1"/>
        </w:rPr>
      </w:pPr>
    </w:p>
    <w:p w:rsidR="00AC7A1D" w:rsidRPr="00DE1B28" w:rsidRDefault="00AC7A1D" w:rsidP="00AC7A1D">
      <w:pPr>
        <w:jc w:val="center"/>
        <w:rPr>
          <w:b/>
          <w:color w:val="000000" w:themeColor="text1"/>
          <w:sz w:val="26"/>
          <w:szCs w:val="26"/>
        </w:rPr>
      </w:pPr>
      <w:r w:rsidRPr="00DE1B28">
        <w:rPr>
          <w:b/>
          <w:color w:val="000000" w:themeColor="text1"/>
          <w:sz w:val="26"/>
          <w:szCs w:val="26"/>
        </w:rPr>
        <w:t>Таблица площадей планируемого перевода земель из категории «земли сельскохозяйственного назначения» в категорию «земли населенных пунктов»</w:t>
      </w:r>
    </w:p>
    <w:p w:rsidR="00AC7A1D" w:rsidRPr="00DE1B28" w:rsidRDefault="00AC7A1D" w:rsidP="00AC7A1D">
      <w:pPr>
        <w:pStyle w:val="afff4"/>
        <w:jc w:val="right"/>
        <w:rPr>
          <w:i/>
          <w:color w:val="000000" w:themeColor="text1"/>
        </w:rPr>
      </w:pPr>
      <w:r w:rsidRPr="00DE1B28">
        <w:rPr>
          <w:i/>
          <w:color w:val="000000" w:themeColor="text1"/>
          <w:lang w:val="ru-RU"/>
        </w:rPr>
        <w:t>Таблица 38</w:t>
      </w:r>
    </w:p>
    <w:tbl>
      <w:tblPr>
        <w:tblW w:w="9879" w:type="dxa"/>
        <w:jc w:val="center"/>
        <w:tblLayout w:type="fixed"/>
        <w:tblLook w:val="04A0" w:firstRow="1" w:lastRow="0" w:firstColumn="1" w:lastColumn="0" w:noHBand="0" w:noVBand="1"/>
      </w:tblPr>
      <w:tblGrid>
        <w:gridCol w:w="2430"/>
        <w:gridCol w:w="1276"/>
        <w:gridCol w:w="1843"/>
        <w:gridCol w:w="1984"/>
        <w:gridCol w:w="2346"/>
      </w:tblGrid>
      <w:tr w:rsidR="00DE1B28" w:rsidRPr="00DE1B28" w:rsidTr="00C41FD3">
        <w:trPr>
          <w:jc w:val="center"/>
        </w:trPr>
        <w:tc>
          <w:tcPr>
            <w:tcW w:w="2430" w:type="dxa"/>
            <w:tcBorders>
              <w:top w:val="single" w:sz="4" w:space="0" w:color="000000"/>
              <w:left w:val="single" w:sz="4" w:space="0" w:color="000000"/>
              <w:bottom w:val="single" w:sz="4" w:space="0" w:color="000000"/>
              <w:right w:val="nil"/>
            </w:tcBorders>
            <w:vAlign w:val="center"/>
            <w:hideMark/>
          </w:tcPr>
          <w:p w:rsidR="00AC7A1D" w:rsidRPr="00DE1B28" w:rsidRDefault="00AC7A1D" w:rsidP="00C41FD3">
            <w:pPr>
              <w:ind w:left="34"/>
              <w:jc w:val="center"/>
              <w:rPr>
                <w:b/>
                <w:color w:val="000000" w:themeColor="text1"/>
              </w:rPr>
            </w:pPr>
            <w:r w:rsidRPr="00DE1B28">
              <w:rPr>
                <w:b/>
                <w:color w:val="000000" w:themeColor="text1"/>
              </w:rPr>
              <w:t>Кадастровый номер</w:t>
            </w:r>
          </w:p>
        </w:tc>
        <w:tc>
          <w:tcPr>
            <w:tcW w:w="1276" w:type="dxa"/>
            <w:tcBorders>
              <w:top w:val="single" w:sz="4" w:space="0" w:color="000000"/>
              <w:left w:val="single" w:sz="4" w:space="0" w:color="000000"/>
              <w:bottom w:val="single" w:sz="4" w:space="0" w:color="000000"/>
              <w:right w:val="nil"/>
            </w:tcBorders>
            <w:vAlign w:val="center"/>
            <w:hideMark/>
          </w:tcPr>
          <w:p w:rsidR="00AC7A1D" w:rsidRPr="00DE1B28" w:rsidRDefault="00AC7A1D" w:rsidP="00C41FD3">
            <w:pPr>
              <w:ind w:right="-108"/>
              <w:jc w:val="center"/>
              <w:rPr>
                <w:b/>
                <w:color w:val="000000" w:themeColor="text1"/>
              </w:rPr>
            </w:pPr>
            <w:r w:rsidRPr="00DE1B28">
              <w:rPr>
                <w:b/>
                <w:color w:val="000000" w:themeColor="text1"/>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AC7A1D" w:rsidRPr="00DE1B28" w:rsidRDefault="00AC7A1D" w:rsidP="00C41FD3">
            <w:pPr>
              <w:jc w:val="center"/>
              <w:rPr>
                <w:b/>
                <w:color w:val="000000" w:themeColor="text1"/>
              </w:rPr>
            </w:pPr>
            <w:r w:rsidRPr="00DE1B28">
              <w:rPr>
                <w:b/>
                <w:color w:val="000000" w:themeColor="text1"/>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AC7A1D" w:rsidRPr="00DE1B28" w:rsidRDefault="00AC7A1D" w:rsidP="00C41FD3">
            <w:pPr>
              <w:ind w:left="-186" w:right="-109"/>
              <w:jc w:val="center"/>
              <w:rPr>
                <w:b/>
                <w:color w:val="000000" w:themeColor="text1"/>
              </w:rPr>
            </w:pPr>
            <w:r w:rsidRPr="00DE1B28">
              <w:rPr>
                <w:b/>
                <w:color w:val="000000" w:themeColor="text1"/>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AC7A1D" w:rsidRPr="00DE1B28" w:rsidRDefault="00AC7A1D" w:rsidP="00C41FD3">
            <w:pPr>
              <w:jc w:val="center"/>
              <w:rPr>
                <w:b/>
                <w:color w:val="000000" w:themeColor="text1"/>
              </w:rPr>
            </w:pPr>
            <w:r w:rsidRPr="00DE1B28">
              <w:rPr>
                <w:b/>
                <w:color w:val="000000" w:themeColor="text1"/>
              </w:rPr>
              <w:t>Срок реализации</w:t>
            </w:r>
          </w:p>
        </w:tc>
      </w:tr>
      <w:tr w:rsidR="00DE1B28" w:rsidRPr="00DE1B28" w:rsidTr="00C41FD3">
        <w:trPr>
          <w:trHeight w:val="267"/>
          <w:jc w:val="center"/>
        </w:trPr>
        <w:tc>
          <w:tcPr>
            <w:tcW w:w="9879" w:type="dxa"/>
            <w:gridSpan w:val="5"/>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pStyle w:val="Main0"/>
              <w:snapToGrid w:val="0"/>
              <w:spacing w:line="240" w:lineRule="auto"/>
              <w:ind w:firstLine="0"/>
              <w:jc w:val="center"/>
              <w:rPr>
                <w:b/>
                <w:color w:val="000000" w:themeColor="text1"/>
                <w:szCs w:val="24"/>
              </w:rPr>
            </w:pPr>
            <w:r w:rsidRPr="00DE1B28">
              <w:rPr>
                <w:b/>
                <w:i/>
                <w:color w:val="000000" w:themeColor="text1"/>
                <w:szCs w:val="24"/>
              </w:rPr>
              <w:t>Деревня Николаевка</w:t>
            </w: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 xml:space="preserve">40:13:170810:84 </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 xml:space="preserve">1,00 </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r w:rsidRPr="00DE1B28">
              <w:rPr>
                <w:color w:val="000000" w:themeColor="text1"/>
              </w:rPr>
              <w:t>Частная</w:t>
            </w:r>
          </w:p>
        </w:tc>
        <w:tc>
          <w:tcPr>
            <w:tcW w:w="1984" w:type="dxa"/>
            <w:vMerge w:val="restart"/>
            <w:tcBorders>
              <w:top w:val="single" w:sz="4" w:space="0" w:color="auto"/>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r w:rsidRPr="00DE1B28">
              <w:rPr>
                <w:color w:val="000000" w:themeColor="text1"/>
              </w:rPr>
              <w:t>Для осуществления индивидуально-жилищного строительства</w:t>
            </w:r>
          </w:p>
        </w:tc>
        <w:tc>
          <w:tcPr>
            <w:tcW w:w="2346" w:type="dxa"/>
            <w:vMerge w:val="restart"/>
            <w:tcBorders>
              <w:top w:val="single" w:sz="4" w:space="0" w:color="auto"/>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r w:rsidRPr="00DE1B28">
              <w:rPr>
                <w:color w:val="000000" w:themeColor="text1"/>
              </w:rPr>
              <w:t>Первая очередь</w:t>
            </w: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 xml:space="preserve">40:13:170810:83  </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1,70</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 xml:space="preserve">40:13:170810:78  </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1,60</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40:13:170810:77</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1,27</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40:13:170810:70</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1,26</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40:13:170810:65</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1,53</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40:13:170810:64</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1,35</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40:13:170810:59</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1,61</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40:13:170810:58</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1,54</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40:13:170810:57</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1,74</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40:13:170810:76</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1,56</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40:13:170810:75</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1,49</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40:13:170810:48</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1,57</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 xml:space="preserve">40:13:170810:73 </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1,29</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40:13:170810:72</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1,51</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40:13:170810:71</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1,39</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40:13:170810:74</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2,49</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399"/>
          <w:jc w:val="center"/>
        </w:trPr>
        <w:tc>
          <w:tcPr>
            <w:tcW w:w="2430"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AC7A1D">
            <w:pPr>
              <w:snapToGrid w:val="0"/>
              <w:ind w:left="-186" w:right="-108"/>
              <w:jc w:val="center"/>
              <w:rPr>
                <w:color w:val="000000" w:themeColor="text1"/>
              </w:rPr>
            </w:pPr>
            <w:r w:rsidRPr="00DE1B28">
              <w:rPr>
                <w:color w:val="000000" w:themeColor="text1"/>
              </w:rPr>
              <w:t>40:13:170810:49</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AC7A1D">
            <w:pPr>
              <w:snapToGrid w:val="0"/>
              <w:ind w:left="-139" w:right="-108"/>
              <w:jc w:val="center"/>
              <w:rPr>
                <w:color w:val="000000" w:themeColor="text1"/>
              </w:rPr>
            </w:pPr>
            <w:r w:rsidRPr="00DE1B28">
              <w:rPr>
                <w:color w:val="000000" w:themeColor="text1"/>
              </w:rPr>
              <w:t>1,05</w:t>
            </w:r>
          </w:p>
        </w:tc>
        <w:tc>
          <w:tcPr>
            <w:tcW w:w="184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jc w:val="center"/>
              <w:rPr>
                <w:color w:val="000000" w:themeColor="text1"/>
              </w:rPr>
            </w:pPr>
            <w:r w:rsidRPr="00DE1B28">
              <w:rPr>
                <w:color w:val="000000" w:themeColor="text1"/>
              </w:rPr>
              <w:t>Частная</w:t>
            </w:r>
          </w:p>
        </w:tc>
        <w:tc>
          <w:tcPr>
            <w:tcW w:w="1984" w:type="dxa"/>
            <w:vMerge/>
            <w:tcBorders>
              <w:left w:val="single" w:sz="4" w:space="0" w:color="auto"/>
              <w:bottom w:val="single" w:sz="4" w:space="0" w:color="auto"/>
              <w:right w:val="single" w:sz="4" w:space="0" w:color="auto"/>
            </w:tcBorders>
            <w:vAlign w:val="center"/>
          </w:tcPr>
          <w:p w:rsidR="00AC7A1D" w:rsidRPr="00DE1B28" w:rsidRDefault="00AC7A1D" w:rsidP="00C41FD3">
            <w:pPr>
              <w:snapToGrid w:val="0"/>
              <w:ind w:left="-108" w:right="-108"/>
              <w:jc w:val="center"/>
              <w:rPr>
                <w:color w:val="000000" w:themeColor="text1"/>
              </w:rPr>
            </w:pPr>
          </w:p>
        </w:tc>
        <w:tc>
          <w:tcPr>
            <w:tcW w:w="2346" w:type="dxa"/>
            <w:vMerge/>
            <w:tcBorders>
              <w:left w:val="single" w:sz="4" w:space="0" w:color="auto"/>
              <w:bottom w:val="single" w:sz="4" w:space="0" w:color="auto"/>
              <w:right w:val="single" w:sz="4" w:space="0" w:color="auto"/>
            </w:tcBorders>
            <w:vAlign w:val="center"/>
          </w:tcPr>
          <w:p w:rsidR="00AC7A1D" w:rsidRPr="00DE1B28" w:rsidRDefault="00AC7A1D" w:rsidP="00C41FD3">
            <w:pPr>
              <w:snapToGrid w:val="0"/>
              <w:ind w:left="-89" w:right="-108"/>
              <w:jc w:val="center"/>
              <w:rPr>
                <w:color w:val="000000" w:themeColor="text1"/>
              </w:rPr>
            </w:pPr>
          </w:p>
        </w:tc>
      </w:tr>
      <w:tr w:rsidR="00DE1B28" w:rsidRPr="00DE1B28" w:rsidTr="00C41FD3">
        <w:trPr>
          <w:trHeight w:val="70"/>
          <w:jc w:val="center"/>
        </w:trPr>
        <w:tc>
          <w:tcPr>
            <w:tcW w:w="2430" w:type="dxa"/>
            <w:tcBorders>
              <w:top w:val="single" w:sz="4" w:space="0" w:color="auto"/>
              <w:left w:val="single" w:sz="4" w:space="0" w:color="auto"/>
              <w:bottom w:val="single" w:sz="4" w:space="0" w:color="auto"/>
              <w:right w:val="single" w:sz="4" w:space="0" w:color="auto"/>
            </w:tcBorders>
            <w:vAlign w:val="bottom"/>
          </w:tcPr>
          <w:p w:rsidR="00AC7A1D" w:rsidRPr="00DE1B28" w:rsidRDefault="00AC7A1D" w:rsidP="00C41FD3">
            <w:pPr>
              <w:snapToGrid w:val="0"/>
              <w:ind w:left="-186" w:right="-108"/>
              <w:jc w:val="center"/>
              <w:rPr>
                <w:color w:val="000000" w:themeColor="text1"/>
              </w:rPr>
            </w:pPr>
            <w:r w:rsidRPr="00DE1B28">
              <w:rPr>
                <w:b/>
                <w:color w:val="000000" w:themeColor="text1"/>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left="-139" w:right="-108"/>
              <w:jc w:val="center"/>
              <w:rPr>
                <w:b/>
                <w:color w:val="000000" w:themeColor="text1"/>
              </w:rPr>
            </w:pPr>
            <w:r w:rsidRPr="00DE1B28">
              <w:rPr>
                <w:b/>
                <w:color w:val="000000" w:themeColor="text1"/>
              </w:rPr>
              <w:t>26,95</w:t>
            </w:r>
          </w:p>
        </w:tc>
        <w:tc>
          <w:tcPr>
            <w:tcW w:w="6173" w:type="dxa"/>
            <w:gridSpan w:val="3"/>
            <w:tcBorders>
              <w:top w:val="single" w:sz="4" w:space="0" w:color="auto"/>
              <w:left w:val="single" w:sz="4" w:space="0" w:color="auto"/>
              <w:bottom w:val="single" w:sz="4" w:space="0" w:color="auto"/>
              <w:right w:val="single" w:sz="4" w:space="0" w:color="auto"/>
            </w:tcBorders>
          </w:tcPr>
          <w:p w:rsidR="00AC7A1D" w:rsidRPr="00DE1B28" w:rsidRDefault="00AC7A1D" w:rsidP="00C41FD3">
            <w:pPr>
              <w:snapToGrid w:val="0"/>
              <w:ind w:left="-89" w:right="-108"/>
              <w:jc w:val="center"/>
              <w:rPr>
                <w:color w:val="000000" w:themeColor="text1"/>
              </w:rPr>
            </w:pPr>
          </w:p>
        </w:tc>
      </w:tr>
    </w:tbl>
    <w:p w:rsidR="00AC7A1D" w:rsidRPr="00DE1B28" w:rsidRDefault="00AC7A1D" w:rsidP="007503FA">
      <w:pPr>
        <w:jc w:val="center"/>
        <w:rPr>
          <w:b/>
          <w:color w:val="000000" w:themeColor="text1"/>
          <w:sz w:val="26"/>
          <w:szCs w:val="26"/>
        </w:rPr>
      </w:pPr>
    </w:p>
    <w:p w:rsidR="00AC7A1D" w:rsidRPr="00DE1B28" w:rsidRDefault="00AC7A1D" w:rsidP="00AC7A1D">
      <w:pPr>
        <w:jc w:val="center"/>
        <w:rPr>
          <w:i/>
          <w:color w:val="000000" w:themeColor="text1"/>
        </w:rPr>
      </w:pPr>
      <w:r w:rsidRPr="00DE1B28">
        <w:rPr>
          <w:b/>
          <w:color w:val="000000" w:themeColor="text1"/>
          <w:sz w:val="26"/>
          <w:szCs w:val="26"/>
        </w:rPr>
        <w:t>Таблица площадей планируемого перевода земель из категории «земли населенных пунктов» в категорию «земли особо охраняемых территорий и объектов»</w:t>
      </w:r>
      <w:r w:rsidRPr="00DE1B28">
        <w:rPr>
          <w:i/>
          <w:color w:val="000000" w:themeColor="text1"/>
        </w:rPr>
        <w:t xml:space="preserve"> </w:t>
      </w:r>
    </w:p>
    <w:p w:rsidR="00AC7A1D" w:rsidRPr="00DE1B28" w:rsidRDefault="00AC7A1D" w:rsidP="00AC7A1D">
      <w:pPr>
        <w:pStyle w:val="afff4"/>
        <w:jc w:val="right"/>
        <w:rPr>
          <w:i/>
          <w:color w:val="000000" w:themeColor="text1"/>
        </w:rPr>
      </w:pPr>
      <w:r w:rsidRPr="00DE1B28">
        <w:rPr>
          <w:i/>
          <w:color w:val="000000" w:themeColor="text1"/>
          <w:lang w:val="ru-RU"/>
        </w:rPr>
        <w:t>Таблица 39</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DE1B28" w:rsidRPr="00DE1B28" w:rsidTr="00C41FD3">
        <w:trPr>
          <w:jc w:val="center"/>
        </w:trPr>
        <w:tc>
          <w:tcPr>
            <w:tcW w:w="2373" w:type="dxa"/>
            <w:tcBorders>
              <w:top w:val="single" w:sz="4" w:space="0" w:color="000000"/>
              <w:left w:val="single" w:sz="4" w:space="0" w:color="000000"/>
              <w:bottom w:val="single" w:sz="4" w:space="0" w:color="000000"/>
              <w:right w:val="nil"/>
            </w:tcBorders>
            <w:vAlign w:val="center"/>
            <w:hideMark/>
          </w:tcPr>
          <w:p w:rsidR="00AC7A1D" w:rsidRPr="00DE1B28" w:rsidRDefault="00AC7A1D" w:rsidP="00C41FD3">
            <w:pPr>
              <w:ind w:left="34"/>
              <w:jc w:val="center"/>
              <w:rPr>
                <w:b/>
                <w:color w:val="000000" w:themeColor="text1"/>
              </w:rPr>
            </w:pPr>
            <w:r w:rsidRPr="00DE1B28">
              <w:rPr>
                <w:b/>
                <w:color w:val="000000" w:themeColor="text1"/>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AC7A1D" w:rsidRPr="00DE1B28" w:rsidRDefault="00AC7A1D" w:rsidP="00C41FD3">
            <w:pPr>
              <w:ind w:right="-108"/>
              <w:jc w:val="center"/>
              <w:rPr>
                <w:b/>
                <w:color w:val="000000" w:themeColor="text1"/>
              </w:rPr>
            </w:pPr>
            <w:r w:rsidRPr="00DE1B28">
              <w:rPr>
                <w:b/>
                <w:color w:val="000000" w:themeColor="text1"/>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AC7A1D" w:rsidRPr="00DE1B28" w:rsidRDefault="00AC7A1D" w:rsidP="00C41FD3">
            <w:pPr>
              <w:jc w:val="center"/>
              <w:rPr>
                <w:b/>
                <w:color w:val="000000" w:themeColor="text1"/>
              </w:rPr>
            </w:pPr>
            <w:r w:rsidRPr="00DE1B28">
              <w:rPr>
                <w:b/>
                <w:color w:val="000000" w:themeColor="text1"/>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AC7A1D" w:rsidRPr="00DE1B28" w:rsidRDefault="00AC7A1D" w:rsidP="00C41FD3">
            <w:pPr>
              <w:ind w:left="-186" w:right="-109"/>
              <w:jc w:val="center"/>
              <w:rPr>
                <w:b/>
                <w:color w:val="000000" w:themeColor="text1"/>
              </w:rPr>
            </w:pPr>
            <w:r w:rsidRPr="00DE1B28">
              <w:rPr>
                <w:b/>
                <w:color w:val="000000" w:themeColor="text1"/>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AC7A1D" w:rsidRPr="00DE1B28" w:rsidRDefault="00AC7A1D" w:rsidP="00C41FD3">
            <w:pPr>
              <w:jc w:val="center"/>
              <w:rPr>
                <w:b/>
                <w:color w:val="000000" w:themeColor="text1"/>
              </w:rPr>
            </w:pPr>
            <w:r w:rsidRPr="00DE1B28">
              <w:rPr>
                <w:b/>
                <w:color w:val="000000" w:themeColor="text1"/>
              </w:rPr>
              <w:t>Срок реализации</w:t>
            </w:r>
          </w:p>
        </w:tc>
      </w:tr>
      <w:tr w:rsidR="00DE1B28" w:rsidRPr="00DE1B28" w:rsidTr="00C41FD3">
        <w:trPr>
          <w:trHeight w:val="369"/>
          <w:jc w:val="center"/>
        </w:trPr>
        <w:tc>
          <w:tcPr>
            <w:tcW w:w="9879" w:type="dxa"/>
            <w:gridSpan w:val="5"/>
            <w:tcBorders>
              <w:top w:val="single" w:sz="4" w:space="0" w:color="000000"/>
              <w:left w:val="single" w:sz="4" w:space="0" w:color="auto"/>
              <w:right w:val="single" w:sz="4" w:space="0" w:color="000000"/>
            </w:tcBorders>
            <w:vAlign w:val="center"/>
          </w:tcPr>
          <w:p w:rsidR="00AC7A1D" w:rsidRPr="00DE1B28" w:rsidRDefault="00AC7A1D" w:rsidP="00C41FD3">
            <w:pPr>
              <w:pStyle w:val="Main0"/>
              <w:snapToGrid w:val="0"/>
              <w:spacing w:line="240" w:lineRule="auto"/>
              <w:ind w:firstLine="0"/>
              <w:jc w:val="center"/>
              <w:rPr>
                <w:color w:val="000000" w:themeColor="text1"/>
              </w:rPr>
            </w:pPr>
            <w:r w:rsidRPr="00DE1B28">
              <w:rPr>
                <w:b/>
                <w:i/>
                <w:color w:val="000000" w:themeColor="text1"/>
                <w:szCs w:val="24"/>
              </w:rPr>
              <w:t>юго-западнее дер. Сляднево</w:t>
            </w:r>
          </w:p>
        </w:tc>
      </w:tr>
      <w:tr w:rsidR="00DE1B28" w:rsidRPr="00DE1B28" w:rsidTr="00C41FD3">
        <w:trPr>
          <w:trHeight w:val="545"/>
          <w:jc w:val="center"/>
        </w:trPr>
        <w:tc>
          <w:tcPr>
            <w:tcW w:w="2373" w:type="dxa"/>
            <w:tcBorders>
              <w:top w:val="single" w:sz="4" w:space="0" w:color="000000"/>
              <w:left w:val="single" w:sz="4" w:space="0" w:color="auto"/>
              <w:right w:val="nil"/>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40:13:000000:1678</w:t>
            </w:r>
          </w:p>
        </w:tc>
        <w:tc>
          <w:tcPr>
            <w:tcW w:w="1333"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0,65</w:t>
            </w:r>
          </w:p>
        </w:tc>
        <w:tc>
          <w:tcPr>
            <w:tcW w:w="1843"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108" w:right="-108"/>
              <w:jc w:val="center"/>
              <w:rPr>
                <w:color w:val="000000" w:themeColor="text1"/>
              </w:rPr>
            </w:pPr>
            <w:r w:rsidRPr="00DE1B28">
              <w:rPr>
                <w:color w:val="000000" w:themeColor="text1"/>
              </w:rPr>
              <w:t>Муниципальная</w:t>
            </w:r>
          </w:p>
        </w:tc>
        <w:tc>
          <w:tcPr>
            <w:tcW w:w="1984"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spacing w:line="192" w:lineRule="auto"/>
              <w:ind w:left="-108" w:right="-108"/>
              <w:jc w:val="center"/>
              <w:rPr>
                <w:color w:val="000000" w:themeColor="text1"/>
              </w:rPr>
            </w:pPr>
            <w:r w:rsidRPr="00DE1B28">
              <w:rPr>
                <w:color w:val="000000" w:themeColor="text1"/>
              </w:rPr>
              <w:t>Существующее кладбище</w:t>
            </w:r>
          </w:p>
        </w:tc>
        <w:tc>
          <w:tcPr>
            <w:tcW w:w="2346"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89" w:right="-108"/>
              <w:jc w:val="center"/>
              <w:rPr>
                <w:color w:val="000000" w:themeColor="text1"/>
              </w:rPr>
            </w:pPr>
            <w:r w:rsidRPr="00DE1B28">
              <w:rPr>
                <w:color w:val="000000" w:themeColor="text1"/>
              </w:rPr>
              <w:t>Первая очередь</w:t>
            </w:r>
          </w:p>
        </w:tc>
      </w:tr>
      <w:tr w:rsidR="00DE1B28" w:rsidRPr="00DE1B28" w:rsidTr="00C41FD3">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right="-108"/>
              <w:jc w:val="center"/>
              <w:rPr>
                <w:b/>
                <w:color w:val="000000" w:themeColor="text1"/>
              </w:rPr>
            </w:pPr>
            <w:r w:rsidRPr="00DE1B28">
              <w:rPr>
                <w:b/>
                <w:color w:val="000000" w:themeColor="text1"/>
              </w:rPr>
              <w:t>Итого</w:t>
            </w:r>
          </w:p>
        </w:tc>
        <w:tc>
          <w:tcPr>
            <w:tcW w:w="1333" w:type="dxa"/>
            <w:tcBorders>
              <w:top w:val="single" w:sz="4" w:space="0" w:color="000000"/>
              <w:left w:val="single" w:sz="4" w:space="0" w:color="auto"/>
              <w:bottom w:val="single" w:sz="4" w:space="0" w:color="000000"/>
              <w:right w:val="nil"/>
            </w:tcBorders>
            <w:vAlign w:val="center"/>
          </w:tcPr>
          <w:p w:rsidR="00AC7A1D" w:rsidRPr="00DE1B28" w:rsidRDefault="00AC7A1D" w:rsidP="00C41FD3">
            <w:pPr>
              <w:snapToGrid w:val="0"/>
              <w:ind w:left="-192" w:right="-108"/>
              <w:jc w:val="center"/>
              <w:rPr>
                <w:b/>
                <w:color w:val="000000" w:themeColor="text1"/>
              </w:rPr>
            </w:pPr>
            <w:r w:rsidRPr="00DE1B28">
              <w:rPr>
                <w:b/>
                <w:color w:val="000000" w:themeColor="text1"/>
              </w:rPr>
              <w:t>0,65</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AC7A1D" w:rsidRPr="00DE1B28" w:rsidRDefault="00AC7A1D" w:rsidP="00C41FD3">
            <w:pPr>
              <w:snapToGrid w:val="0"/>
              <w:ind w:left="-89" w:right="-108"/>
              <w:jc w:val="center"/>
              <w:rPr>
                <w:color w:val="000000" w:themeColor="text1"/>
              </w:rPr>
            </w:pPr>
          </w:p>
        </w:tc>
      </w:tr>
    </w:tbl>
    <w:p w:rsidR="00AC7A1D" w:rsidRPr="00DE1B28" w:rsidRDefault="00AC7A1D" w:rsidP="00AC7A1D">
      <w:pPr>
        <w:rPr>
          <w:color w:val="000000" w:themeColor="text1"/>
        </w:rPr>
      </w:pPr>
    </w:p>
    <w:p w:rsidR="00AC7A1D" w:rsidRPr="00DE1B28" w:rsidRDefault="00AC7A1D" w:rsidP="00AC7A1D">
      <w:pPr>
        <w:jc w:val="center"/>
        <w:rPr>
          <w:i/>
          <w:color w:val="000000" w:themeColor="text1"/>
        </w:rPr>
      </w:pPr>
      <w:r w:rsidRPr="00DE1B28">
        <w:rPr>
          <w:b/>
          <w:color w:val="000000" w:themeColor="text1"/>
          <w:sz w:val="26"/>
          <w:szCs w:val="26"/>
        </w:rPr>
        <w:lastRenderedPageBreak/>
        <w:t>Таблица площадей планируемого перевода земель из категории «земли сельскохозяйственного назначения» в категорию «земли особо охраняемых территорий и объектов»</w:t>
      </w:r>
      <w:r w:rsidRPr="00DE1B28">
        <w:rPr>
          <w:i/>
          <w:color w:val="000000" w:themeColor="text1"/>
        </w:rPr>
        <w:t xml:space="preserve"> </w:t>
      </w:r>
    </w:p>
    <w:p w:rsidR="00AC7A1D" w:rsidRPr="00DE1B28" w:rsidRDefault="00AC7A1D" w:rsidP="00AC7A1D">
      <w:pPr>
        <w:pStyle w:val="afff4"/>
        <w:jc w:val="right"/>
        <w:rPr>
          <w:i/>
          <w:color w:val="000000" w:themeColor="text1"/>
        </w:rPr>
      </w:pPr>
      <w:r w:rsidRPr="00DE1B28">
        <w:rPr>
          <w:i/>
          <w:color w:val="000000" w:themeColor="text1"/>
          <w:lang w:val="ru-RU"/>
        </w:rPr>
        <w:t>Таблица 40</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DE1B28" w:rsidRPr="00DE1B28" w:rsidTr="00C41FD3">
        <w:trPr>
          <w:jc w:val="center"/>
        </w:trPr>
        <w:tc>
          <w:tcPr>
            <w:tcW w:w="2373" w:type="dxa"/>
            <w:tcBorders>
              <w:top w:val="single" w:sz="4" w:space="0" w:color="000000"/>
              <w:left w:val="single" w:sz="4" w:space="0" w:color="000000"/>
              <w:bottom w:val="single" w:sz="4" w:space="0" w:color="000000"/>
              <w:right w:val="nil"/>
            </w:tcBorders>
            <w:vAlign w:val="center"/>
            <w:hideMark/>
          </w:tcPr>
          <w:p w:rsidR="00AC7A1D" w:rsidRPr="00DE1B28" w:rsidRDefault="00AC7A1D" w:rsidP="00C41FD3">
            <w:pPr>
              <w:ind w:left="34"/>
              <w:jc w:val="center"/>
              <w:rPr>
                <w:b/>
                <w:color w:val="000000" w:themeColor="text1"/>
              </w:rPr>
            </w:pPr>
            <w:r w:rsidRPr="00DE1B28">
              <w:rPr>
                <w:b/>
                <w:color w:val="000000" w:themeColor="text1"/>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AC7A1D" w:rsidRPr="00DE1B28" w:rsidRDefault="00AC7A1D" w:rsidP="00C41FD3">
            <w:pPr>
              <w:ind w:right="-108"/>
              <w:jc w:val="center"/>
              <w:rPr>
                <w:b/>
                <w:color w:val="000000" w:themeColor="text1"/>
              </w:rPr>
            </w:pPr>
            <w:r w:rsidRPr="00DE1B28">
              <w:rPr>
                <w:b/>
                <w:color w:val="000000" w:themeColor="text1"/>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AC7A1D" w:rsidRPr="00DE1B28" w:rsidRDefault="00AC7A1D" w:rsidP="00C41FD3">
            <w:pPr>
              <w:jc w:val="center"/>
              <w:rPr>
                <w:b/>
                <w:color w:val="000000" w:themeColor="text1"/>
              </w:rPr>
            </w:pPr>
            <w:r w:rsidRPr="00DE1B28">
              <w:rPr>
                <w:b/>
                <w:color w:val="000000" w:themeColor="text1"/>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AC7A1D" w:rsidRPr="00DE1B28" w:rsidRDefault="00AC7A1D" w:rsidP="00C41FD3">
            <w:pPr>
              <w:ind w:left="-186" w:right="-109"/>
              <w:jc w:val="center"/>
              <w:rPr>
                <w:b/>
                <w:color w:val="000000" w:themeColor="text1"/>
              </w:rPr>
            </w:pPr>
            <w:r w:rsidRPr="00DE1B28">
              <w:rPr>
                <w:b/>
                <w:color w:val="000000" w:themeColor="text1"/>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AC7A1D" w:rsidRPr="00DE1B28" w:rsidRDefault="00AC7A1D" w:rsidP="00C41FD3">
            <w:pPr>
              <w:jc w:val="center"/>
              <w:rPr>
                <w:b/>
                <w:color w:val="000000" w:themeColor="text1"/>
              </w:rPr>
            </w:pPr>
            <w:r w:rsidRPr="00DE1B28">
              <w:rPr>
                <w:b/>
                <w:color w:val="000000" w:themeColor="text1"/>
              </w:rPr>
              <w:t>Срок реализации</w:t>
            </w:r>
          </w:p>
        </w:tc>
      </w:tr>
      <w:tr w:rsidR="00E91381" w:rsidRPr="00DE1B28" w:rsidTr="00E91381">
        <w:trPr>
          <w:trHeight w:val="70"/>
          <w:jc w:val="center"/>
        </w:trPr>
        <w:tc>
          <w:tcPr>
            <w:tcW w:w="9879" w:type="dxa"/>
            <w:gridSpan w:val="5"/>
            <w:tcBorders>
              <w:top w:val="single" w:sz="4" w:space="0" w:color="000000"/>
              <w:left w:val="single" w:sz="4" w:space="0" w:color="auto"/>
              <w:right w:val="single" w:sz="4" w:space="0" w:color="000000"/>
            </w:tcBorders>
            <w:vAlign w:val="center"/>
          </w:tcPr>
          <w:p w:rsidR="00E91381" w:rsidRPr="00DE1B28" w:rsidRDefault="00E91381" w:rsidP="00E91381">
            <w:pPr>
              <w:snapToGrid w:val="0"/>
              <w:ind w:left="-89" w:right="-108"/>
              <w:jc w:val="center"/>
              <w:rPr>
                <w:color w:val="000000" w:themeColor="text1"/>
              </w:rPr>
            </w:pPr>
            <w:r>
              <w:rPr>
                <w:b/>
                <w:i/>
                <w:color w:val="000000" w:themeColor="text1"/>
              </w:rPr>
              <w:t>восточнее</w:t>
            </w:r>
            <w:r w:rsidRPr="00DE1B28">
              <w:rPr>
                <w:b/>
                <w:i/>
                <w:color w:val="000000" w:themeColor="text1"/>
              </w:rPr>
              <w:t xml:space="preserve"> дер. </w:t>
            </w:r>
            <w:r>
              <w:rPr>
                <w:b/>
                <w:i/>
                <w:color w:val="000000" w:themeColor="text1"/>
              </w:rPr>
              <w:t>Торбеево</w:t>
            </w:r>
          </w:p>
        </w:tc>
      </w:tr>
      <w:tr w:rsidR="00DE1B28" w:rsidRPr="00DE1B28" w:rsidTr="00C41FD3">
        <w:trPr>
          <w:trHeight w:val="545"/>
          <w:jc w:val="center"/>
        </w:trPr>
        <w:tc>
          <w:tcPr>
            <w:tcW w:w="2373" w:type="dxa"/>
            <w:tcBorders>
              <w:top w:val="single" w:sz="4" w:space="0" w:color="000000"/>
              <w:left w:val="single" w:sz="4" w:space="0" w:color="auto"/>
              <w:right w:val="nil"/>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40:13:170911:3</w:t>
            </w:r>
          </w:p>
        </w:tc>
        <w:tc>
          <w:tcPr>
            <w:tcW w:w="1333"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1,57</w:t>
            </w:r>
          </w:p>
        </w:tc>
        <w:tc>
          <w:tcPr>
            <w:tcW w:w="1843"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108" w:right="-108"/>
              <w:jc w:val="center"/>
              <w:rPr>
                <w:color w:val="000000" w:themeColor="text1"/>
              </w:rPr>
            </w:pPr>
            <w:r w:rsidRPr="00DE1B28">
              <w:rPr>
                <w:color w:val="000000" w:themeColor="text1"/>
              </w:rPr>
              <w:t>Муниципальная</w:t>
            </w:r>
          </w:p>
        </w:tc>
        <w:tc>
          <w:tcPr>
            <w:tcW w:w="1984"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spacing w:line="192" w:lineRule="auto"/>
              <w:ind w:left="-108" w:right="-108"/>
              <w:jc w:val="center"/>
              <w:rPr>
                <w:color w:val="000000" w:themeColor="text1"/>
              </w:rPr>
            </w:pPr>
            <w:r w:rsidRPr="00DE1B28">
              <w:rPr>
                <w:color w:val="000000" w:themeColor="text1"/>
              </w:rPr>
              <w:t>Существующее кладбище</w:t>
            </w:r>
          </w:p>
        </w:tc>
        <w:tc>
          <w:tcPr>
            <w:tcW w:w="2346"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89" w:right="-108"/>
              <w:jc w:val="center"/>
              <w:rPr>
                <w:color w:val="000000" w:themeColor="text1"/>
              </w:rPr>
            </w:pPr>
            <w:r w:rsidRPr="00DE1B28">
              <w:rPr>
                <w:color w:val="000000" w:themeColor="text1"/>
              </w:rPr>
              <w:t>Первая очередь</w:t>
            </w:r>
          </w:p>
        </w:tc>
      </w:tr>
      <w:tr w:rsidR="00E91381" w:rsidRPr="00DE1B28" w:rsidTr="00E91381">
        <w:trPr>
          <w:trHeight w:val="172"/>
          <w:jc w:val="center"/>
        </w:trPr>
        <w:tc>
          <w:tcPr>
            <w:tcW w:w="9879" w:type="dxa"/>
            <w:gridSpan w:val="5"/>
            <w:tcBorders>
              <w:top w:val="single" w:sz="4" w:space="0" w:color="000000"/>
              <w:left w:val="single" w:sz="4" w:space="0" w:color="auto"/>
              <w:right w:val="single" w:sz="4" w:space="0" w:color="000000"/>
            </w:tcBorders>
            <w:vAlign w:val="center"/>
          </w:tcPr>
          <w:p w:rsidR="00E91381" w:rsidRPr="00DE1B28" w:rsidRDefault="00E91381" w:rsidP="00E91381">
            <w:pPr>
              <w:snapToGrid w:val="0"/>
              <w:ind w:left="-89" w:right="-108"/>
              <w:jc w:val="center"/>
              <w:rPr>
                <w:color w:val="000000" w:themeColor="text1"/>
              </w:rPr>
            </w:pPr>
            <w:r>
              <w:rPr>
                <w:b/>
                <w:i/>
                <w:color w:val="000000" w:themeColor="text1"/>
              </w:rPr>
              <w:t>севернее п.</w:t>
            </w:r>
            <w:r w:rsidRPr="00DE1B28">
              <w:rPr>
                <w:b/>
                <w:i/>
                <w:color w:val="000000" w:themeColor="text1"/>
              </w:rPr>
              <w:t xml:space="preserve"> </w:t>
            </w:r>
            <w:r>
              <w:rPr>
                <w:b/>
                <w:i/>
                <w:color w:val="000000" w:themeColor="text1"/>
              </w:rPr>
              <w:t>Юбилейный</w:t>
            </w:r>
          </w:p>
        </w:tc>
      </w:tr>
      <w:tr w:rsidR="00DE1B28" w:rsidRPr="00DE1B28" w:rsidTr="00C41FD3">
        <w:trPr>
          <w:trHeight w:val="545"/>
          <w:jc w:val="center"/>
        </w:trPr>
        <w:tc>
          <w:tcPr>
            <w:tcW w:w="2373" w:type="dxa"/>
            <w:tcBorders>
              <w:top w:val="single" w:sz="4" w:space="0" w:color="000000"/>
              <w:left w:val="single" w:sz="4" w:space="0" w:color="auto"/>
              <w:right w:val="nil"/>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40:13:170210:9</w:t>
            </w:r>
          </w:p>
        </w:tc>
        <w:tc>
          <w:tcPr>
            <w:tcW w:w="1333"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1,39</w:t>
            </w:r>
          </w:p>
        </w:tc>
        <w:tc>
          <w:tcPr>
            <w:tcW w:w="1843"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108" w:right="-108"/>
              <w:jc w:val="center"/>
              <w:rPr>
                <w:color w:val="000000" w:themeColor="text1"/>
              </w:rPr>
            </w:pPr>
            <w:r w:rsidRPr="00DE1B28">
              <w:rPr>
                <w:color w:val="000000" w:themeColor="text1"/>
              </w:rPr>
              <w:t>Муниципальная</w:t>
            </w:r>
          </w:p>
        </w:tc>
        <w:tc>
          <w:tcPr>
            <w:tcW w:w="1984"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spacing w:line="192" w:lineRule="auto"/>
              <w:ind w:left="-108" w:right="-108"/>
              <w:jc w:val="center"/>
              <w:rPr>
                <w:color w:val="000000" w:themeColor="text1"/>
              </w:rPr>
            </w:pPr>
            <w:r w:rsidRPr="00DE1B28">
              <w:rPr>
                <w:color w:val="000000" w:themeColor="text1"/>
              </w:rPr>
              <w:t>Существующее кладбище</w:t>
            </w:r>
          </w:p>
        </w:tc>
        <w:tc>
          <w:tcPr>
            <w:tcW w:w="2346"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89" w:right="-108"/>
              <w:jc w:val="center"/>
              <w:rPr>
                <w:color w:val="000000" w:themeColor="text1"/>
              </w:rPr>
            </w:pPr>
            <w:r w:rsidRPr="00DE1B28">
              <w:rPr>
                <w:color w:val="000000" w:themeColor="text1"/>
              </w:rPr>
              <w:t>Первая очередь</w:t>
            </w:r>
          </w:p>
        </w:tc>
      </w:tr>
      <w:tr w:rsidR="00E91381" w:rsidRPr="00DE1B28" w:rsidTr="00E91381">
        <w:trPr>
          <w:trHeight w:val="325"/>
          <w:jc w:val="center"/>
        </w:trPr>
        <w:tc>
          <w:tcPr>
            <w:tcW w:w="9879" w:type="dxa"/>
            <w:gridSpan w:val="5"/>
            <w:tcBorders>
              <w:top w:val="single" w:sz="4" w:space="0" w:color="000000"/>
              <w:left w:val="single" w:sz="4" w:space="0" w:color="auto"/>
              <w:right w:val="single" w:sz="4" w:space="0" w:color="000000"/>
            </w:tcBorders>
            <w:vAlign w:val="center"/>
          </w:tcPr>
          <w:p w:rsidR="00E91381" w:rsidRPr="00DE1B28" w:rsidRDefault="00E91381" w:rsidP="00C41FD3">
            <w:pPr>
              <w:snapToGrid w:val="0"/>
              <w:ind w:left="-89" w:right="-108"/>
              <w:jc w:val="center"/>
              <w:rPr>
                <w:color w:val="000000" w:themeColor="text1"/>
              </w:rPr>
            </w:pPr>
            <w:r>
              <w:rPr>
                <w:b/>
                <w:i/>
                <w:color w:val="000000" w:themeColor="text1"/>
              </w:rPr>
              <w:t>з</w:t>
            </w:r>
            <w:r w:rsidRPr="00E91381">
              <w:rPr>
                <w:b/>
                <w:i/>
                <w:color w:val="000000" w:themeColor="text1"/>
              </w:rPr>
              <w:t>ападнее д</w:t>
            </w:r>
            <w:r>
              <w:rPr>
                <w:b/>
                <w:i/>
                <w:color w:val="000000" w:themeColor="text1"/>
              </w:rPr>
              <w:t>ер</w:t>
            </w:r>
            <w:r w:rsidRPr="00E91381">
              <w:rPr>
                <w:b/>
                <w:i/>
                <w:color w:val="000000" w:themeColor="text1"/>
              </w:rPr>
              <w:t>. Осоргино</w:t>
            </w:r>
          </w:p>
        </w:tc>
      </w:tr>
      <w:tr w:rsidR="00DE1B28" w:rsidRPr="00DE1B28" w:rsidTr="00C41FD3">
        <w:trPr>
          <w:trHeight w:val="545"/>
          <w:jc w:val="center"/>
        </w:trPr>
        <w:tc>
          <w:tcPr>
            <w:tcW w:w="2373" w:type="dxa"/>
            <w:tcBorders>
              <w:top w:val="single" w:sz="4" w:space="0" w:color="000000"/>
              <w:left w:val="single" w:sz="4" w:space="0" w:color="auto"/>
              <w:right w:val="nil"/>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40:13:170505:16</w:t>
            </w:r>
          </w:p>
        </w:tc>
        <w:tc>
          <w:tcPr>
            <w:tcW w:w="1333"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1,07</w:t>
            </w:r>
          </w:p>
        </w:tc>
        <w:tc>
          <w:tcPr>
            <w:tcW w:w="1843"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108" w:right="-108"/>
              <w:jc w:val="center"/>
              <w:rPr>
                <w:color w:val="000000" w:themeColor="text1"/>
              </w:rPr>
            </w:pPr>
            <w:r w:rsidRPr="00DE1B28">
              <w:rPr>
                <w:color w:val="000000" w:themeColor="text1"/>
              </w:rPr>
              <w:t>Муниципальная</w:t>
            </w:r>
          </w:p>
        </w:tc>
        <w:tc>
          <w:tcPr>
            <w:tcW w:w="1984"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spacing w:line="192" w:lineRule="auto"/>
              <w:ind w:left="-108" w:right="-108"/>
              <w:jc w:val="center"/>
              <w:rPr>
                <w:color w:val="000000" w:themeColor="text1"/>
              </w:rPr>
            </w:pPr>
            <w:r w:rsidRPr="00DE1B28">
              <w:rPr>
                <w:color w:val="000000" w:themeColor="text1"/>
              </w:rPr>
              <w:t>Существующее кладбище</w:t>
            </w:r>
          </w:p>
        </w:tc>
        <w:tc>
          <w:tcPr>
            <w:tcW w:w="2346"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89" w:right="-108"/>
              <w:jc w:val="center"/>
              <w:rPr>
                <w:color w:val="000000" w:themeColor="text1"/>
              </w:rPr>
            </w:pPr>
            <w:r w:rsidRPr="00DE1B28">
              <w:rPr>
                <w:color w:val="000000" w:themeColor="text1"/>
              </w:rPr>
              <w:t>Первая очередь</w:t>
            </w:r>
          </w:p>
        </w:tc>
      </w:tr>
      <w:tr w:rsidR="00E91381" w:rsidRPr="00DE1B28" w:rsidTr="00E91381">
        <w:trPr>
          <w:trHeight w:val="70"/>
          <w:jc w:val="center"/>
        </w:trPr>
        <w:tc>
          <w:tcPr>
            <w:tcW w:w="9879" w:type="dxa"/>
            <w:gridSpan w:val="5"/>
            <w:tcBorders>
              <w:top w:val="single" w:sz="4" w:space="0" w:color="000000"/>
              <w:left w:val="single" w:sz="4" w:space="0" w:color="auto"/>
              <w:right w:val="single" w:sz="4" w:space="0" w:color="000000"/>
            </w:tcBorders>
            <w:vAlign w:val="center"/>
          </w:tcPr>
          <w:p w:rsidR="00E91381" w:rsidRPr="00DE1B28" w:rsidRDefault="00E91381" w:rsidP="00E91381">
            <w:pPr>
              <w:snapToGrid w:val="0"/>
              <w:ind w:left="-89" w:right="-108"/>
              <w:jc w:val="center"/>
              <w:rPr>
                <w:color w:val="000000" w:themeColor="text1"/>
              </w:rPr>
            </w:pPr>
            <w:r>
              <w:rPr>
                <w:b/>
                <w:i/>
                <w:color w:val="000000" w:themeColor="text1"/>
              </w:rPr>
              <w:t>восточнее</w:t>
            </w:r>
            <w:r w:rsidRPr="00E91381">
              <w:rPr>
                <w:b/>
                <w:i/>
                <w:color w:val="000000" w:themeColor="text1"/>
              </w:rPr>
              <w:t xml:space="preserve"> д</w:t>
            </w:r>
            <w:r>
              <w:rPr>
                <w:b/>
                <w:i/>
                <w:color w:val="000000" w:themeColor="text1"/>
              </w:rPr>
              <w:t>ер</w:t>
            </w:r>
            <w:r w:rsidRPr="00E91381">
              <w:rPr>
                <w:b/>
                <w:i/>
                <w:color w:val="000000" w:themeColor="text1"/>
              </w:rPr>
              <w:t xml:space="preserve">. </w:t>
            </w:r>
            <w:r>
              <w:rPr>
                <w:b/>
                <w:i/>
                <w:color w:val="000000" w:themeColor="text1"/>
              </w:rPr>
              <w:t>Дубровка</w:t>
            </w:r>
          </w:p>
        </w:tc>
      </w:tr>
      <w:tr w:rsidR="00DE1B28" w:rsidRPr="00DE1B28" w:rsidTr="00C41FD3">
        <w:trPr>
          <w:trHeight w:val="545"/>
          <w:jc w:val="center"/>
        </w:trPr>
        <w:tc>
          <w:tcPr>
            <w:tcW w:w="2373" w:type="dxa"/>
            <w:tcBorders>
              <w:top w:val="single" w:sz="4" w:space="0" w:color="000000"/>
              <w:left w:val="single" w:sz="4" w:space="0" w:color="auto"/>
              <w:right w:val="nil"/>
            </w:tcBorders>
            <w:vAlign w:val="center"/>
          </w:tcPr>
          <w:p w:rsidR="00AC7A1D" w:rsidRPr="00DE1B28" w:rsidRDefault="00AC7A1D" w:rsidP="00C41FD3">
            <w:pPr>
              <w:snapToGrid w:val="0"/>
              <w:ind w:left="-186" w:right="-108"/>
              <w:jc w:val="center"/>
              <w:rPr>
                <w:color w:val="000000" w:themeColor="text1"/>
              </w:rPr>
            </w:pPr>
            <w:r w:rsidRPr="00DE1B28">
              <w:rPr>
                <w:color w:val="000000" w:themeColor="text1"/>
              </w:rPr>
              <w:t>40:13:170505:15</w:t>
            </w:r>
          </w:p>
        </w:tc>
        <w:tc>
          <w:tcPr>
            <w:tcW w:w="1333"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ind w:left="-139" w:right="-108"/>
              <w:jc w:val="center"/>
              <w:rPr>
                <w:color w:val="000000" w:themeColor="text1"/>
              </w:rPr>
            </w:pPr>
            <w:r w:rsidRPr="00DE1B28">
              <w:rPr>
                <w:color w:val="000000" w:themeColor="text1"/>
              </w:rPr>
              <w:t>0,68</w:t>
            </w:r>
          </w:p>
        </w:tc>
        <w:tc>
          <w:tcPr>
            <w:tcW w:w="1843"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108" w:right="-108"/>
              <w:jc w:val="center"/>
              <w:rPr>
                <w:color w:val="000000" w:themeColor="text1"/>
              </w:rPr>
            </w:pPr>
            <w:r w:rsidRPr="00DE1B28">
              <w:rPr>
                <w:color w:val="000000" w:themeColor="text1"/>
              </w:rPr>
              <w:t>Муниципальная</w:t>
            </w:r>
          </w:p>
        </w:tc>
        <w:tc>
          <w:tcPr>
            <w:tcW w:w="1984" w:type="dxa"/>
            <w:tcBorders>
              <w:top w:val="single" w:sz="4" w:space="0" w:color="000000"/>
              <w:left w:val="single" w:sz="4" w:space="0" w:color="000000"/>
              <w:bottom w:val="single" w:sz="4" w:space="0" w:color="auto"/>
              <w:right w:val="nil"/>
            </w:tcBorders>
            <w:vAlign w:val="center"/>
          </w:tcPr>
          <w:p w:rsidR="00AC7A1D" w:rsidRPr="00DE1B28" w:rsidRDefault="00AC7A1D" w:rsidP="00C41FD3">
            <w:pPr>
              <w:snapToGrid w:val="0"/>
              <w:spacing w:line="192" w:lineRule="auto"/>
              <w:ind w:left="-108" w:right="-108"/>
              <w:jc w:val="center"/>
              <w:rPr>
                <w:color w:val="000000" w:themeColor="text1"/>
              </w:rPr>
            </w:pPr>
            <w:r w:rsidRPr="00DE1B28">
              <w:rPr>
                <w:color w:val="000000" w:themeColor="text1"/>
              </w:rPr>
              <w:t>Существующее кладбище</w:t>
            </w:r>
          </w:p>
        </w:tc>
        <w:tc>
          <w:tcPr>
            <w:tcW w:w="2346" w:type="dxa"/>
            <w:tcBorders>
              <w:top w:val="single" w:sz="4" w:space="0" w:color="000000"/>
              <w:left w:val="single" w:sz="4" w:space="0" w:color="000000"/>
              <w:bottom w:val="single" w:sz="4" w:space="0" w:color="auto"/>
              <w:right w:val="single" w:sz="4" w:space="0" w:color="000000"/>
            </w:tcBorders>
            <w:vAlign w:val="center"/>
          </w:tcPr>
          <w:p w:rsidR="00AC7A1D" w:rsidRPr="00DE1B28" w:rsidRDefault="00AC7A1D" w:rsidP="00C41FD3">
            <w:pPr>
              <w:snapToGrid w:val="0"/>
              <w:ind w:left="-89" w:right="-108"/>
              <w:jc w:val="center"/>
              <w:rPr>
                <w:color w:val="000000" w:themeColor="text1"/>
              </w:rPr>
            </w:pPr>
            <w:r w:rsidRPr="00DE1B28">
              <w:rPr>
                <w:color w:val="000000" w:themeColor="text1"/>
              </w:rPr>
              <w:t>Первая очередь</w:t>
            </w:r>
          </w:p>
        </w:tc>
      </w:tr>
      <w:tr w:rsidR="00DE1B28" w:rsidRPr="00DE1B28" w:rsidTr="00C41FD3">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AC7A1D" w:rsidRPr="00DE1B28" w:rsidRDefault="00AC7A1D" w:rsidP="00C41FD3">
            <w:pPr>
              <w:snapToGrid w:val="0"/>
              <w:ind w:right="-108"/>
              <w:jc w:val="center"/>
              <w:rPr>
                <w:b/>
                <w:color w:val="000000" w:themeColor="text1"/>
              </w:rPr>
            </w:pPr>
            <w:r w:rsidRPr="00DE1B28">
              <w:rPr>
                <w:b/>
                <w:color w:val="000000" w:themeColor="text1"/>
              </w:rPr>
              <w:t>Итого</w:t>
            </w:r>
          </w:p>
        </w:tc>
        <w:tc>
          <w:tcPr>
            <w:tcW w:w="1333" w:type="dxa"/>
            <w:tcBorders>
              <w:top w:val="single" w:sz="4" w:space="0" w:color="000000"/>
              <w:left w:val="single" w:sz="4" w:space="0" w:color="auto"/>
              <w:bottom w:val="single" w:sz="4" w:space="0" w:color="000000"/>
              <w:right w:val="nil"/>
            </w:tcBorders>
            <w:vAlign w:val="center"/>
          </w:tcPr>
          <w:p w:rsidR="00AC7A1D" w:rsidRPr="00DE1B28" w:rsidRDefault="00AC7A1D" w:rsidP="00C41FD3">
            <w:pPr>
              <w:snapToGrid w:val="0"/>
              <w:ind w:left="-192" w:right="-108"/>
              <w:jc w:val="center"/>
              <w:rPr>
                <w:b/>
                <w:color w:val="000000" w:themeColor="text1"/>
              </w:rPr>
            </w:pPr>
            <w:r w:rsidRPr="00DE1B28">
              <w:rPr>
                <w:b/>
                <w:color w:val="000000" w:themeColor="text1"/>
              </w:rPr>
              <w:t>4,71</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AC7A1D" w:rsidRPr="00DE1B28" w:rsidRDefault="00AC7A1D" w:rsidP="00C41FD3">
            <w:pPr>
              <w:snapToGrid w:val="0"/>
              <w:ind w:left="-89" w:right="-108"/>
              <w:jc w:val="center"/>
              <w:rPr>
                <w:color w:val="000000" w:themeColor="text1"/>
              </w:rPr>
            </w:pPr>
          </w:p>
        </w:tc>
      </w:tr>
    </w:tbl>
    <w:p w:rsidR="00AC7A1D" w:rsidRPr="00DE1B28" w:rsidRDefault="00AC7A1D" w:rsidP="007503FA">
      <w:pPr>
        <w:jc w:val="center"/>
        <w:rPr>
          <w:b/>
          <w:color w:val="000000" w:themeColor="text1"/>
          <w:sz w:val="26"/>
          <w:szCs w:val="26"/>
        </w:rPr>
      </w:pPr>
    </w:p>
    <w:p w:rsidR="00AC7A1D" w:rsidRPr="00DE1B28" w:rsidRDefault="00AC7A1D" w:rsidP="00AC7A1D">
      <w:pPr>
        <w:spacing w:line="276" w:lineRule="auto"/>
        <w:ind w:firstLine="720"/>
        <w:jc w:val="both"/>
        <w:rPr>
          <w:color w:val="000000" w:themeColor="text1"/>
          <w:sz w:val="26"/>
          <w:szCs w:val="26"/>
        </w:rPr>
      </w:pPr>
      <w:r w:rsidRPr="00DE1B28">
        <w:rPr>
          <w:b/>
          <w:i/>
          <w:color w:val="000000" w:themeColor="text1"/>
          <w:sz w:val="26"/>
          <w:szCs w:val="26"/>
        </w:rPr>
        <w:t>Приведение в соответствие границ населенных пунктов:</w:t>
      </w:r>
    </w:p>
    <w:p w:rsidR="00AC7A1D" w:rsidRPr="00E91381" w:rsidRDefault="00AC7A1D" w:rsidP="00E91381">
      <w:pPr>
        <w:pStyle w:val="aff3"/>
        <w:numPr>
          <w:ilvl w:val="0"/>
          <w:numId w:val="47"/>
        </w:numPr>
        <w:spacing w:line="240" w:lineRule="auto"/>
        <w:ind w:left="142" w:hanging="284"/>
        <w:contextualSpacing/>
        <w:jc w:val="both"/>
        <w:rPr>
          <w:color w:val="000000" w:themeColor="text1"/>
        </w:rPr>
      </w:pPr>
      <w:r w:rsidRPr="00E91381">
        <w:rPr>
          <w:color w:val="000000" w:themeColor="text1"/>
        </w:rPr>
        <w:t>дер. Торбеево – устранено пересечение установленной границы населенного пункта с границей земельного участка с кадастровым номером 40:13:000000:1397 – земли населенных пунктов, под автомобильной дорогой и границей территориальной зоны ИТ - Зона инженерно-транспортной инфраструктуры (реестровый номер 40:13-7.314).</w:t>
      </w:r>
    </w:p>
    <w:p w:rsidR="00AC7A1D" w:rsidRPr="00E91381" w:rsidRDefault="00AC7A1D" w:rsidP="00E91381">
      <w:pPr>
        <w:pStyle w:val="aff3"/>
        <w:numPr>
          <w:ilvl w:val="0"/>
          <w:numId w:val="47"/>
        </w:numPr>
        <w:spacing w:line="240" w:lineRule="auto"/>
        <w:ind w:left="142" w:hanging="284"/>
        <w:contextualSpacing/>
        <w:jc w:val="both"/>
        <w:rPr>
          <w:color w:val="000000" w:themeColor="text1"/>
        </w:rPr>
      </w:pPr>
      <w:r w:rsidRPr="00E91381">
        <w:rPr>
          <w:color w:val="000000" w:themeColor="text1"/>
        </w:rPr>
        <w:t xml:space="preserve">дер. Кирюхино – устранено пересечение установленной границы населенного пункта с границей земельного участка с кадастровым </w:t>
      </w:r>
      <w:r w:rsidR="00B52ABF" w:rsidRPr="00E91381">
        <w:rPr>
          <w:color w:val="000000" w:themeColor="text1"/>
        </w:rPr>
        <w:t>номером 40:13:170801</w:t>
      </w:r>
      <w:r w:rsidRPr="00E91381">
        <w:rPr>
          <w:color w:val="000000" w:themeColor="text1"/>
        </w:rPr>
        <w:t>:39 - земли населенных пунктов</w:t>
      </w:r>
      <w:r w:rsidR="00B52ABF" w:rsidRPr="00E91381">
        <w:rPr>
          <w:color w:val="000000" w:themeColor="text1"/>
        </w:rPr>
        <w:t>.</w:t>
      </w:r>
    </w:p>
    <w:p w:rsidR="00AC7A1D" w:rsidRPr="00E91381" w:rsidRDefault="00AC7A1D" w:rsidP="00E91381">
      <w:pPr>
        <w:pStyle w:val="aff3"/>
        <w:numPr>
          <w:ilvl w:val="0"/>
          <w:numId w:val="47"/>
        </w:numPr>
        <w:spacing w:line="240" w:lineRule="auto"/>
        <w:ind w:left="142" w:hanging="284"/>
        <w:contextualSpacing/>
        <w:jc w:val="both"/>
        <w:rPr>
          <w:color w:val="000000" w:themeColor="text1"/>
        </w:rPr>
      </w:pPr>
      <w:r w:rsidRPr="00E91381">
        <w:rPr>
          <w:color w:val="000000" w:themeColor="text1"/>
        </w:rPr>
        <w:t xml:space="preserve"> дер. Мызги – </w:t>
      </w:r>
      <w:r w:rsidR="00B52ABF" w:rsidRPr="00E91381">
        <w:rPr>
          <w:color w:val="000000" w:themeColor="text1"/>
        </w:rPr>
        <w:t xml:space="preserve">устранено пересечение установленной границы населенного пункта с границей земельного участка с кадастровым номером </w:t>
      </w:r>
      <w:r w:rsidRPr="00E91381">
        <w:rPr>
          <w:color w:val="000000" w:themeColor="text1"/>
        </w:rPr>
        <w:t>40:13:170201:2 - земли населенных пунктов, т.к установленная граница пересекала границу земельного участка</w:t>
      </w:r>
      <w:r w:rsidR="00B52ABF" w:rsidRPr="00E91381">
        <w:rPr>
          <w:color w:val="000000" w:themeColor="text1"/>
        </w:rPr>
        <w:t>.</w:t>
      </w:r>
    </w:p>
    <w:p w:rsidR="00AC7A1D" w:rsidRPr="00E91381" w:rsidRDefault="00AC7A1D" w:rsidP="00E91381">
      <w:pPr>
        <w:pStyle w:val="aff3"/>
        <w:numPr>
          <w:ilvl w:val="0"/>
          <w:numId w:val="47"/>
        </w:numPr>
        <w:spacing w:line="240" w:lineRule="auto"/>
        <w:ind w:left="142" w:hanging="284"/>
        <w:contextualSpacing/>
        <w:jc w:val="both"/>
        <w:rPr>
          <w:color w:val="000000" w:themeColor="text1"/>
        </w:rPr>
      </w:pPr>
      <w:r w:rsidRPr="00E91381">
        <w:rPr>
          <w:color w:val="000000" w:themeColor="text1"/>
        </w:rPr>
        <w:t>п. Юбилейны – из границы населенного пункта исключен земельный участок с кадастровым номером 40:13:170212:9 - земли населенных пунктов, для хранения и переработка сельскохозяйственной продукции т.к земельный участок включен в установленную территориальную зону «Зоны, занятые объектами сельскохозяйственного назначения и предназначенные для ведения сельскохозяйственного производства» (реестровый номер 40:13-7.152). На земельном участке размещается здание зерносклада и участок используется для сельскохозяйственных нужд. Предлагается перевод земельного участка в категорию «земли сельскохозяйственного назначения».</w:t>
      </w:r>
    </w:p>
    <w:p w:rsidR="00AC7A1D" w:rsidRPr="00E91381" w:rsidRDefault="00AC7A1D" w:rsidP="00E91381">
      <w:pPr>
        <w:pStyle w:val="aff3"/>
        <w:numPr>
          <w:ilvl w:val="0"/>
          <w:numId w:val="47"/>
        </w:numPr>
        <w:spacing w:line="240" w:lineRule="auto"/>
        <w:ind w:left="142" w:hanging="284"/>
        <w:contextualSpacing/>
        <w:jc w:val="both"/>
        <w:rPr>
          <w:color w:val="000000" w:themeColor="text1"/>
        </w:rPr>
      </w:pPr>
      <w:r w:rsidRPr="00E91381">
        <w:rPr>
          <w:color w:val="000000" w:themeColor="text1"/>
        </w:rPr>
        <w:t>дер. Дурово – граница уточнена по границе Малоярославецкого участкового лесничества (реестровый номер 40:00-15.50), кроме мест пересечения с границами земельных участков 40:13:170303:226, 40:13:170303:121, 40:13:170303:125, 40:13:170303:271, 40:13:170303:5.</w:t>
      </w:r>
    </w:p>
    <w:p w:rsidR="00AC7A1D" w:rsidRPr="00E91381" w:rsidRDefault="00AC7A1D" w:rsidP="00E91381">
      <w:pPr>
        <w:pStyle w:val="aff3"/>
        <w:numPr>
          <w:ilvl w:val="0"/>
          <w:numId w:val="47"/>
        </w:numPr>
        <w:spacing w:line="240" w:lineRule="auto"/>
        <w:ind w:left="142" w:hanging="284"/>
        <w:contextualSpacing/>
        <w:jc w:val="both"/>
        <w:rPr>
          <w:color w:val="000000" w:themeColor="text1"/>
        </w:rPr>
      </w:pPr>
      <w:r w:rsidRPr="00E91381">
        <w:rPr>
          <w:color w:val="000000" w:themeColor="text1"/>
        </w:rPr>
        <w:t>дер. Пнево – граница уточнена по границе Малоярославецкого участкового лесничества (реестровый номер 40:00-15.50), кроме мест пересечения с границами земельных участков 40:13:170204:10, 40:13:170301:2239, 40:13:170304:16, 40:13:170304:13, 40:13:170304:14.</w:t>
      </w:r>
    </w:p>
    <w:p w:rsidR="00AC7A1D" w:rsidRPr="00E91381" w:rsidRDefault="00AC7A1D" w:rsidP="00E91381">
      <w:pPr>
        <w:pStyle w:val="aff3"/>
        <w:numPr>
          <w:ilvl w:val="0"/>
          <w:numId w:val="47"/>
        </w:numPr>
        <w:spacing w:line="240" w:lineRule="auto"/>
        <w:ind w:left="142" w:hanging="284"/>
        <w:contextualSpacing/>
        <w:jc w:val="both"/>
        <w:rPr>
          <w:color w:val="000000" w:themeColor="text1"/>
        </w:rPr>
      </w:pPr>
      <w:r w:rsidRPr="00E91381">
        <w:rPr>
          <w:color w:val="000000" w:themeColor="text1"/>
        </w:rPr>
        <w:t xml:space="preserve">дер. Митинка - граница уточнена по границе Малоярославецкого участкового лесничества (реестровый номер 40:00-15.50), кроме мест пересечения с границами земельных участков </w:t>
      </w:r>
      <w:r w:rsidRPr="00E91381">
        <w:rPr>
          <w:color w:val="000000" w:themeColor="text1"/>
          <w:shd w:val="clear" w:color="auto" w:fill="F8F9FA"/>
        </w:rPr>
        <w:t>40:13:170108:24, 40:13:170108:26, 40:13:170106:4.</w:t>
      </w:r>
    </w:p>
    <w:p w:rsidR="00BC5F38" w:rsidRPr="00DE1B28" w:rsidRDefault="00BC5F38" w:rsidP="007503FA">
      <w:pPr>
        <w:rPr>
          <w:color w:val="000000" w:themeColor="text1"/>
        </w:rPr>
      </w:pPr>
    </w:p>
    <w:p w:rsidR="009043DD" w:rsidRPr="00DE1B28" w:rsidRDefault="00297CC5" w:rsidP="00C36142">
      <w:pPr>
        <w:pStyle w:val="1"/>
        <w:spacing w:line="240" w:lineRule="auto"/>
        <w:ind w:left="431" w:hanging="431"/>
        <w:rPr>
          <w:color w:val="000000" w:themeColor="text1"/>
          <w:sz w:val="28"/>
          <w:szCs w:val="28"/>
        </w:rPr>
      </w:pPr>
      <w:bookmarkStart w:id="212" w:name="_Toc103695400"/>
      <w:r w:rsidRPr="00DE1B28">
        <w:rPr>
          <w:color w:val="000000" w:themeColor="text1"/>
          <w:sz w:val="28"/>
          <w:szCs w:val="28"/>
          <w:lang w:val="en-US"/>
        </w:rPr>
        <w:lastRenderedPageBreak/>
        <w:t>V</w:t>
      </w:r>
      <w:r w:rsidR="00332D59" w:rsidRPr="00DE1B28">
        <w:rPr>
          <w:color w:val="000000" w:themeColor="text1"/>
          <w:sz w:val="28"/>
          <w:szCs w:val="28"/>
          <w:lang w:val="en-US"/>
        </w:rPr>
        <w:t>I</w:t>
      </w:r>
      <w:r w:rsidR="009043DD" w:rsidRPr="00DE1B28">
        <w:rPr>
          <w:color w:val="000000" w:themeColor="text1"/>
          <w:sz w:val="28"/>
          <w:szCs w:val="28"/>
          <w:lang w:val="en-US"/>
        </w:rPr>
        <w:t>II</w:t>
      </w:r>
      <w:r w:rsidR="009043DD" w:rsidRPr="00DE1B28">
        <w:rPr>
          <w:color w:val="000000" w:themeColor="text1"/>
          <w:sz w:val="28"/>
          <w:szCs w:val="28"/>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12"/>
    </w:p>
    <w:p w:rsidR="00332D59" w:rsidRPr="00DE1B28" w:rsidRDefault="00332D59" w:rsidP="00C36142">
      <w:pPr>
        <w:rPr>
          <w:color w:val="000000" w:themeColor="text1"/>
        </w:rPr>
      </w:pPr>
    </w:p>
    <w:p w:rsidR="00ED3300" w:rsidRPr="00DE1B28" w:rsidRDefault="009043DD" w:rsidP="00D85D94">
      <w:pPr>
        <w:spacing w:line="276" w:lineRule="auto"/>
        <w:ind w:firstLine="567"/>
        <w:jc w:val="both"/>
        <w:rPr>
          <w:color w:val="000000" w:themeColor="text1"/>
          <w:sz w:val="26"/>
          <w:szCs w:val="26"/>
        </w:rPr>
      </w:pPr>
      <w:r w:rsidRPr="00DE1B28">
        <w:rPr>
          <w:color w:val="000000" w:themeColor="text1"/>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D85D94">
      <w:pPr>
        <w:spacing w:line="276" w:lineRule="auto"/>
        <w:ind w:firstLine="567"/>
        <w:jc w:val="both"/>
        <w:rPr>
          <w:color w:val="000000" w:themeColor="text1"/>
          <w:sz w:val="26"/>
          <w:szCs w:val="26"/>
        </w:rPr>
      </w:pPr>
    </w:p>
    <w:p w:rsidR="009F03E2" w:rsidRPr="00DE1B28" w:rsidRDefault="009F03E2" w:rsidP="00596DA0">
      <w:pPr>
        <w:spacing w:line="276" w:lineRule="auto"/>
        <w:jc w:val="both"/>
        <w:rPr>
          <w:color w:val="000000" w:themeColor="text1"/>
          <w:sz w:val="26"/>
          <w:szCs w:val="26"/>
        </w:rPr>
      </w:pPr>
    </w:p>
    <w:p w:rsidR="00297890" w:rsidRPr="00DE1B28" w:rsidRDefault="00297890">
      <w:pPr>
        <w:spacing w:line="276" w:lineRule="auto"/>
        <w:jc w:val="both"/>
        <w:rPr>
          <w:color w:val="000000" w:themeColor="text1"/>
          <w:sz w:val="26"/>
          <w:szCs w:val="26"/>
        </w:rPr>
      </w:pPr>
    </w:p>
    <w:sectPr w:rsidR="00297890" w:rsidRPr="00DE1B28"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2C8" w:rsidRDefault="00CF32C8">
      <w:r>
        <w:separator/>
      </w:r>
    </w:p>
  </w:endnote>
  <w:endnote w:type="continuationSeparator" w:id="0">
    <w:p w:rsidR="00CF32C8" w:rsidRDefault="00CF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667076"/>
      <w:docPartObj>
        <w:docPartGallery w:val="Page Numbers (Bottom of Page)"/>
        <w:docPartUnique/>
      </w:docPartObj>
    </w:sdtPr>
    <w:sdtEndPr>
      <w:rPr>
        <w:sz w:val="20"/>
      </w:rPr>
    </w:sdtEndPr>
    <w:sdtContent>
      <w:p w:rsidR="00F02717" w:rsidRPr="00181FC1" w:rsidRDefault="00F02717">
        <w:pPr>
          <w:pStyle w:val="afa"/>
          <w:jc w:val="right"/>
          <w:rPr>
            <w:sz w:val="20"/>
          </w:rPr>
        </w:pPr>
        <w:r w:rsidRPr="00181FC1">
          <w:rPr>
            <w:sz w:val="20"/>
          </w:rPr>
          <w:fldChar w:fldCharType="begin"/>
        </w:r>
        <w:r w:rsidRPr="00181FC1">
          <w:rPr>
            <w:sz w:val="20"/>
          </w:rPr>
          <w:instrText>PAGE   \* MERGEFORMAT</w:instrText>
        </w:r>
        <w:r w:rsidRPr="00181FC1">
          <w:rPr>
            <w:sz w:val="20"/>
          </w:rPr>
          <w:fldChar w:fldCharType="separate"/>
        </w:r>
        <w:r w:rsidR="00441F30">
          <w:rPr>
            <w:noProof/>
            <w:sz w:val="20"/>
          </w:rPr>
          <w:t>18</w:t>
        </w:r>
        <w:r w:rsidRPr="00181FC1">
          <w:rPr>
            <w:sz w:val="20"/>
          </w:rPr>
          <w:fldChar w:fldCharType="end"/>
        </w:r>
      </w:p>
    </w:sdtContent>
  </w:sdt>
  <w:p w:rsidR="00F02717" w:rsidRDefault="00F02717">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17" w:rsidRDefault="00F0271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17" w:rsidRDefault="00F02717">
    <w:pPr>
      <w:jc w:val="right"/>
    </w:pPr>
    <w:r>
      <w:fldChar w:fldCharType="begin"/>
    </w:r>
    <w:r>
      <w:instrText xml:space="preserve"> PAGE </w:instrText>
    </w:r>
    <w:r>
      <w:fldChar w:fldCharType="separate"/>
    </w:r>
    <w:r w:rsidR="00441F30">
      <w:rPr>
        <w:noProof/>
      </w:rPr>
      <w:t>61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17" w:rsidRDefault="00F027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2C8" w:rsidRDefault="00CF32C8">
      <w:r>
        <w:separator/>
      </w:r>
    </w:p>
  </w:footnote>
  <w:footnote w:type="continuationSeparator" w:id="0">
    <w:p w:rsidR="00CF32C8" w:rsidRDefault="00CF3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17" w:rsidRPr="004841C2" w:rsidRDefault="00F02717" w:rsidP="00163A7C">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17" w:rsidRDefault="00F0271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17" w:rsidRDefault="00F0271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17" w:rsidRDefault="00F0271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17" w:rsidRPr="004841C2" w:rsidRDefault="00F02717" w:rsidP="00163A7C">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15:restartNumberingAfterBreak="0">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15:restartNumberingAfterBreak="0">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7A462B"/>
    <w:multiLevelType w:val="hybridMultilevel"/>
    <w:tmpl w:val="4C0A8468"/>
    <w:lvl w:ilvl="0" w:tplc="F9AA91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2C614E5"/>
    <w:multiLevelType w:val="hybridMultilevel"/>
    <w:tmpl w:val="528E6358"/>
    <w:lvl w:ilvl="0" w:tplc="86087A32">
      <w:start w:val="1"/>
      <w:numFmt w:val="decimal"/>
      <w:lvlText w:val="%1."/>
      <w:lvlJc w:val="left"/>
      <w:pPr>
        <w:ind w:left="1353" w:hanging="360"/>
      </w:pPr>
      <w:rPr>
        <w:rFonts w:hint="default"/>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0ACE27F8"/>
    <w:multiLevelType w:val="hybridMultilevel"/>
    <w:tmpl w:val="03E6D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7B19A8"/>
    <w:multiLevelType w:val="hybridMultilevel"/>
    <w:tmpl w:val="D4F67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165FE9"/>
    <w:multiLevelType w:val="hybridMultilevel"/>
    <w:tmpl w:val="66BCBC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9A2E82"/>
    <w:multiLevelType w:val="hybridMultilevel"/>
    <w:tmpl w:val="E73EC8E8"/>
    <w:lvl w:ilvl="0" w:tplc="4B705760">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55F18BA"/>
    <w:multiLevelType w:val="hybridMultilevel"/>
    <w:tmpl w:val="A17448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204D75"/>
    <w:multiLevelType w:val="hybridMultilevel"/>
    <w:tmpl w:val="065C6C72"/>
    <w:lvl w:ilvl="0" w:tplc="4E28B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306589F"/>
    <w:multiLevelType w:val="hybridMultilevel"/>
    <w:tmpl w:val="250A3590"/>
    <w:lvl w:ilvl="0" w:tplc="0419000F">
      <w:start w:val="1"/>
      <w:numFmt w:val="decimal"/>
      <w:lvlText w:val="%1."/>
      <w:lvlJc w:val="left"/>
      <w:pPr>
        <w:tabs>
          <w:tab w:val="num" w:pos="1450"/>
        </w:tabs>
        <w:ind w:left="1450" w:hanging="360"/>
      </w:pPr>
    </w:lvl>
    <w:lvl w:ilvl="1" w:tplc="04190019" w:tentative="1">
      <w:start w:val="1"/>
      <w:numFmt w:val="lowerLetter"/>
      <w:lvlText w:val="%2."/>
      <w:lvlJc w:val="left"/>
      <w:pPr>
        <w:tabs>
          <w:tab w:val="num" w:pos="2170"/>
        </w:tabs>
        <w:ind w:left="2170" w:hanging="360"/>
      </w:pPr>
    </w:lvl>
    <w:lvl w:ilvl="2" w:tplc="0419001B" w:tentative="1">
      <w:start w:val="1"/>
      <w:numFmt w:val="lowerRoman"/>
      <w:lvlText w:val="%3."/>
      <w:lvlJc w:val="right"/>
      <w:pPr>
        <w:tabs>
          <w:tab w:val="num" w:pos="2890"/>
        </w:tabs>
        <w:ind w:left="2890" w:hanging="180"/>
      </w:pPr>
    </w:lvl>
    <w:lvl w:ilvl="3" w:tplc="0419000F" w:tentative="1">
      <w:start w:val="1"/>
      <w:numFmt w:val="decimal"/>
      <w:lvlText w:val="%4."/>
      <w:lvlJc w:val="left"/>
      <w:pPr>
        <w:tabs>
          <w:tab w:val="num" w:pos="3610"/>
        </w:tabs>
        <w:ind w:left="3610" w:hanging="360"/>
      </w:pPr>
    </w:lvl>
    <w:lvl w:ilvl="4" w:tplc="04190019" w:tentative="1">
      <w:start w:val="1"/>
      <w:numFmt w:val="lowerLetter"/>
      <w:lvlText w:val="%5."/>
      <w:lvlJc w:val="left"/>
      <w:pPr>
        <w:tabs>
          <w:tab w:val="num" w:pos="4330"/>
        </w:tabs>
        <w:ind w:left="4330" w:hanging="360"/>
      </w:pPr>
    </w:lvl>
    <w:lvl w:ilvl="5" w:tplc="0419001B" w:tentative="1">
      <w:start w:val="1"/>
      <w:numFmt w:val="lowerRoman"/>
      <w:lvlText w:val="%6."/>
      <w:lvlJc w:val="right"/>
      <w:pPr>
        <w:tabs>
          <w:tab w:val="num" w:pos="5050"/>
        </w:tabs>
        <w:ind w:left="5050" w:hanging="180"/>
      </w:pPr>
    </w:lvl>
    <w:lvl w:ilvl="6" w:tplc="0419000F" w:tentative="1">
      <w:start w:val="1"/>
      <w:numFmt w:val="decimal"/>
      <w:lvlText w:val="%7."/>
      <w:lvlJc w:val="left"/>
      <w:pPr>
        <w:tabs>
          <w:tab w:val="num" w:pos="5770"/>
        </w:tabs>
        <w:ind w:left="5770" w:hanging="360"/>
      </w:pPr>
    </w:lvl>
    <w:lvl w:ilvl="7" w:tplc="04190019" w:tentative="1">
      <w:start w:val="1"/>
      <w:numFmt w:val="lowerLetter"/>
      <w:lvlText w:val="%8."/>
      <w:lvlJc w:val="left"/>
      <w:pPr>
        <w:tabs>
          <w:tab w:val="num" w:pos="6490"/>
        </w:tabs>
        <w:ind w:left="6490" w:hanging="360"/>
      </w:pPr>
    </w:lvl>
    <w:lvl w:ilvl="8" w:tplc="0419001B" w:tentative="1">
      <w:start w:val="1"/>
      <w:numFmt w:val="lowerRoman"/>
      <w:lvlText w:val="%9."/>
      <w:lvlJc w:val="right"/>
      <w:pPr>
        <w:tabs>
          <w:tab w:val="num" w:pos="7210"/>
        </w:tabs>
        <w:ind w:left="7210" w:hanging="180"/>
      </w:pPr>
    </w:lvl>
  </w:abstractNum>
  <w:abstractNum w:abstractNumId="18"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27580B9B"/>
    <w:multiLevelType w:val="hybridMultilevel"/>
    <w:tmpl w:val="8234A6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DAB21E6"/>
    <w:multiLevelType w:val="hybridMultilevel"/>
    <w:tmpl w:val="5422343E"/>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2EDC729C"/>
    <w:multiLevelType w:val="hybridMultilevel"/>
    <w:tmpl w:val="3D6CC154"/>
    <w:lvl w:ilvl="0" w:tplc="05F02D7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3018454C"/>
    <w:multiLevelType w:val="hybridMultilevel"/>
    <w:tmpl w:val="5C92E4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8182FC6"/>
    <w:multiLevelType w:val="hybridMultilevel"/>
    <w:tmpl w:val="1C3A614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AB0791E"/>
    <w:multiLevelType w:val="hybridMultilevel"/>
    <w:tmpl w:val="F8A0A1E0"/>
    <w:lvl w:ilvl="0" w:tplc="E30601D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15:restartNumberingAfterBreak="0">
    <w:nsid w:val="4C0D4318"/>
    <w:multiLevelType w:val="multilevel"/>
    <w:tmpl w:val="BEE01520"/>
    <w:lvl w:ilvl="0">
      <w:start w:val="1"/>
      <w:numFmt w:val="decimal"/>
      <w:lvlText w:val="%1."/>
      <w:lvlJc w:val="left"/>
      <w:pPr>
        <w:ind w:left="1637" w:hanging="360"/>
      </w:pPr>
    </w:lvl>
    <w:lvl w:ilvl="1">
      <w:start w:val="1"/>
      <w:numFmt w:val="decimal"/>
      <w:lvlText w:val="%1.%2."/>
      <w:lvlJc w:val="left"/>
      <w:pPr>
        <w:ind w:left="79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C1465F"/>
    <w:multiLevelType w:val="hybridMultilevel"/>
    <w:tmpl w:val="D90E9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0D70554"/>
    <w:multiLevelType w:val="multilevel"/>
    <w:tmpl w:val="50D70554"/>
    <w:lvl w:ilvl="0">
      <w:start w:val="1"/>
      <w:numFmt w:val="decimal"/>
      <w:lvlText w:val="%1."/>
      <w:lvlJc w:val="left"/>
      <w:pPr>
        <w:tabs>
          <w:tab w:val="left" w:pos="644"/>
        </w:tabs>
        <w:ind w:left="644"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0E20CFB"/>
    <w:multiLevelType w:val="hybridMultilevel"/>
    <w:tmpl w:val="309EAD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6" w15:restartNumberingAfterBreak="0">
    <w:nsid w:val="67EE5C2A"/>
    <w:multiLevelType w:val="hybridMultilevel"/>
    <w:tmpl w:val="80C6CC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80C55BE"/>
    <w:multiLevelType w:val="hybridMultilevel"/>
    <w:tmpl w:val="66E0349A"/>
    <w:lvl w:ilvl="0" w:tplc="08A4DFC6">
      <w:start w:val="1"/>
      <w:numFmt w:val="bullet"/>
      <w:lvlText w:val=""/>
      <w:lvlJc w:val="left"/>
      <w:pPr>
        <w:tabs>
          <w:tab w:val="num" w:pos="1996"/>
        </w:tabs>
        <w:ind w:left="1996"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9" w15:restartNumberingAfterBreak="0">
    <w:nsid w:val="6A47671A"/>
    <w:multiLevelType w:val="multilevel"/>
    <w:tmpl w:val="6A47671A"/>
    <w:lvl w:ilvl="0">
      <w:start w:val="1"/>
      <w:numFmt w:val="decimal"/>
      <w:lvlText w:val="%1."/>
      <w:lvlJc w:val="left"/>
      <w:pPr>
        <w:tabs>
          <w:tab w:val="left" w:pos="720"/>
        </w:tabs>
        <w:ind w:left="72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B0B64D0"/>
    <w:multiLevelType w:val="hybridMultilevel"/>
    <w:tmpl w:val="79506DF8"/>
    <w:lvl w:ilvl="0" w:tplc="0D4A336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16E63CA"/>
    <w:multiLevelType w:val="multilevel"/>
    <w:tmpl w:val="2D0C6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1D0EE0"/>
    <w:multiLevelType w:val="hybridMultilevel"/>
    <w:tmpl w:val="CEBA75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2"/>
    <w:lvlOverride w:ilvl="0">
      <w:startOverride w:val="1"/>
    </w:lvlOverride>
  </w:num>
  <w:num w:numId="4">
    <w:abstractNumId w:val="4"/>
  </w:num>
  <w:num w:numId="5">
    <w:abstractNumId w:val="34"/>
  </w:num>
  <w:num w:numId="6">
    <w:abstractNumId w:val="22"/>
  </w:num>
  <w:num w:numId="7">
    <w:abstractNumId w:val="23"/>
  </w:num>
  <w:num w:numId="8">
    <w:abstractNumId w:val="24"/>
  </w:num>
  <w:num w:numId="9">
    <w:abstractNumId w:val="12"/>
  </w:num>
  <w:num w:numId="10">
    <w:abstractNumId w:val="10"/>
  </w:num>
  <w:num w:numId="11">
    <w:abstractNumId w:val="9"/>
  </w:num>
  <w:num w:numId="12">
    <w:abstractNumId w:val="14"/>
  </w:num>
  <w:num w:numId="13">
    <w:abstractNumId w:val="30"/>
  </w:num>
  <w:num w:numId="14">
    <w:abstractNumId w:val="31"/>
  </w:num>
  <w:num w:numId="15">
    <w:abstractNumId w:val="11"/>
  </w:num>
  <w:num w:numId="16">
    <w:abstractNumId w:val="27"/>
  </w:num>
  <w:num w:numId="17">
    <w:abstractNumId w:val="43"/>
  </w:num>
  <w:num w:numId="18">
    <w:abstractNumId w:val="36"/>
  </w:num>
  <w:num w:numId="19">
    <w:abstractNumId w:val="25"/>
  </w:num>
  <w:num w:numId="20">
    <w:abstractNumId w:val="33"/>
  </w:num>
  <w:num w:numId="21">
    <w:abstractNumId w:val="19"/>
  </w:num>
  <w:num w:numId="22">
    <w:abstractNumId w:val="21"/>
    <w:lvlOverride w:ilvl="0">
      <w:startOverride w:val="1"/>
    </w:lvlOverride>
    <w:lvlOverride w:ilvl="1"/>
    <w:lvlOverride w:ilvl="2"/>
    <w:lvlOverride w:ilvl="3"/>
    <w:lvlOverride w:ilvl="4"/>
    <w:lvlOverride w:ilvl="5"/>
    <w:lvlOverride w:ilvl="6"/>
    <w:lvlOverride w:ilvl="7"/>
    <w:lvlOverride w:ilvl="8"/>
  </w:num>
  <w:num w:numId="23">
    <w:abstractNumId w:val="41"/>
  </w:num>
  <w:num w:numId="24">
    <w:abstractNumId w:val="18"/>
  </w:num>
  <w:num w:numId="25">
    <w:abstractNumId w:val="35"/>
  </w:num>
  <w:num w:numId="26">
    <w:abstractNumId w:val="0"/>
  </w:num>
  <w:num w:numId="27">
    <w:abstractNumId w:val="26"/>
  </w:num>
  <w:num w:numId="28">
    <w:abstractNumId w:val="40"/>
  </w:num>
  <w:num w:numId="29">
    <w:abstractNumId w:val="32"/>
  </w:num>
  <w:num w:numId="30">
    <w:abstractNumId w:val="39"/>
  </w:num>
  <w:num w:numId="31">
    <w:abstractNumId w:val="6"/>
  </w:num>
  <w:num w:numId="32">
    <w:abstractNumId w:val="8"/>
  </w:num>
  <w:num w:numId="33">
    <w:abstractNumId w:val="20"/>
  </w:num>
  <w:num w:numId="34">
    <w:abstractNumId w:val="28"/>
  </w:num>
  <w:num w:numId="35">
    <w:abstractNumId w:val="37"/>
  </w:num>
  <w:num w:numId="36">
    <w:abstractNumId w:val="16"/>
  </w:num>
  <w:num w:numId="37">
    <w:abstractNumId w:val="5"/>
  </w:num>
  <w:num w:numId="38">
    <w:abstractNumId w:val="1"/>
  </w:num>
  <w:num w:numId="39">
    <w:abstractNumId w:val="42"/>
  </w:num>
  <w:num w:numId="40">
    <w:abstractNumId w:val="1"/>
  </w:num>
  <w:num w:numId="41">
    <w:abstractNumId w:val="7"/>
  </w:num>
  <w:num w:numId="42">
    <w:abstractNumId w:val="1"/>
  </w:num>
  <w:num w:numId="43">
    <w:abstractNumId w:val="38"/>
  </w:num>
  <w:num w:numId="44">
    <w:abstractNumId w:val="17"/>
  </w:num>
  <w:num w:numId="45">
    <w:abstractNumId w:val="13"/>
  </w:num>
  <w:num w:numId="46">
    <w:abstractNumId w:val="29"/>
  </w:num>
  <w:num w:numId="47">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404"/>
    <w:rsid w:val="000025F3"/>
    <w:rsid w:val="00002FB4"/>
    <w:rsid w:val="0000324C"/>
    <w:rsid w:val="000033A3"/>
    <w:rsid w:val="0000754A"/>
    <w:rsid w:val="00007751"/>
    <w:rsid w:val="00007D3B"/>
    <w:rsid w:val="00010852"/>
    <w:rsid w:val="00011547"/>
    <w:rsid w:val="00011E19"/>
    <w:rsid w:val="000128E5"/>
    <w:rsid w:val="0001372A"/>
    <w:rsid w:val="00014F23"/>
    <w:rsid w:val="00015D77"/>
    <w:rsid w:val="00022A6A"/>
    <w:rsid w:val="00023FDB"/>
    <w:rsid w:val="00026FB9"/>
    <w:rsid w:val="00031B9D"/>
    <w:rsid w:val="000331BD"/>
    <w:rsid w:val="00035CBC"/>
    <w:rsid w:val="00036D11"/>
    <w:rsid w:val="000376D2"/>
    <w:rsid w:val="00040841"/>
    <w:rsid w:val="00040FBB"/>
    <w:rsid w:val="00044A5B"/>
    <w:rsid w:val="0004657C"/>
    <w:rsid w:val="00047526"/>
    <w:rsid w:val="00050261"/>
    <w:rsid w:val="000521CF"/>
    <w:rsid w:val="00053680"/>
    <w:rsid w:val="000540AA"/>
    <w:rsid w:val="00054CB2"/>
    <w:rsid w:val="000560AE"/>
    <w:rsid w:val="00056F01"/>
    <w:rsid w:val="00057280"/>
    <w:rsid w:val="00057655"/>
    <w:rsid w:val="00057FA3"/>
    <w:rsid w:val="0006009F"/>
    <w:rsid w:val="0006264F"/>
    <w:rsid w:val="00062BE2"/>
    <w:rsid w:val="00064763"/>
    <w:rsid w:val="00064A18"/>
    <w:rsid w:val="000659E7"/>
    <w:rsid w:val="00065EB5"/>
    <w:rsid w:val="00067873"/>
    <w:rsid w:val="00070599"/>
    <w:rsid w:val="00070802"/>
    <w:rsid w:val="000712C7"/>
    <w:rsid w:val="00071790"/>
    <w:rsid w:val="00071F7A"/>
    <w:rsid w:val="00073449"/>
    <w:rsid w:val="00075DDE"/>
    <w:rsid w:val="00076140"/>
    <w:rsid w:val="00076DFE"/>
    <w:rsid w:val="00076FA0"/>
    <w:rsid w:val="000772F8"/>
    <w:rsid w:val="00077E0A"/>
    <w:rsid w:val="00081E47"/>
    <w:rsid w:val="000843E6"/>
    <w:rsid w:val="0008545A"/>
    <w:rsid w:val="000855A5"/>
    <w:rsid w:val="0008698A"/>
    <w:rsid w:val="00091545"/>
    <w:rsid w:val="00091780"/>
    <w:rsid w:val="00091B52"/>
    <w:rsid w:val="00091CFF"/>
    <w:rsid w:val="00091D80"/>
    <w:rsid w:val="000930A7"/>
    <w:rsid w:val="000944E4"/>
    <w:rsid w:val="0009556A"/>
    <w:rsid w:val="000959A7"/>
    <w:rsid w:val="00095A91"/>
    <w:rsid w:val="00095D1A"/>
    <w:rsid w:val="00096806"/>
    <w:rsid w:val="00096DB1"/>
    <w:rsid w:val="000A2077"/>
    <w:rsid w:val="000A3112"/>
    <w:rsid w:val="000A4402"/>
    <w:rsid w:val="000A4731"/>
    <w:rsid w:val="000A4D3A"/>
    <w:rsid w:val="000A4F70"/>
    <w:rsid w:val="000A6628"/>
    <w:rsid w:val="000A6C13"/>
    <w:rsid w:val="000A72B1"/>
    <w:rsid w:val="000A739D"/>
    <w:rsid w:val="000A7E16"/>
    <w:rsid w:val="000B0A09"/>
    <w:rsid w:val="000B28C8"/>
    <w:rsid w:val="000B2B4A"/>
    <w:rsid w:val="000B6572"/>
    <w:rsid w:val="000B69B9"/>
    <w:rsid w:val="000B69C1"/>
    <w:rsid w:val="000B6E60"/>
    <w:rsid w:val="000B7A8F"/>
    <w:rsid w:val="000C133A"/>
    <w:rsid w:val="000C4199"/>
    <w:rsid w:val="000C4439"/>
    <w:rsid w:val="000C45A1"/>
    <w:rsid w:val="000C629D"/>
    <w:rsid w:val="000C643C"/>
    <w:rsid w:val="000D18F8"/>
    <w:rsid w:val="000D1F8F"/>
    <w:rsid w:val="000D3348"/>
    <w:rsid w:val="000D3902"/>
    <w:rsid w:val="000D693E"/>
    <w:rsid w:val="000E10BE"/>
    <w:rsid w:val="000E270D"/>
    <w:rsid w:val="000E324F"/>
    <w:rsid w:val="000E349F"/>
    <w:rsid w:val="000E3F13"/>
    <w:rsid w:val="000E4487"/>
    <w:rsid w:val="000E61F6"/>
    <w:rsid w:val="000E6758"/>
    <w:rsid w:val="000E7C49"/>
    <w:rsid w:val="000F041D"/>
    <w:rsid w:val="000F0475"/>
    <w:rsid w:val="000F11D2"/>
    <w:rsid w:val="000F15E9"/>
    <w:rsid w:val="000F4103"/>
    <w:rsid w:val="000F598D"/>
    <w:rsid w:val="000F6DE0"/>
    <w:rsid w:val="000F721E"/>
    <w:rsid w:val="000F779E"/>
    <w:rsid w:val="000F7B7F"/>
    <w:rsid w:val="00102C22"/>
    <w:rsid w:val="00103C3D"/>
    <w:rsid w:val="00104061"/>
    <w:rsid w:val="00104DBA"/>
    <w:rsid w:val="00105862"/>
    <w:rsid w:val="00107304"/>
    <w:rsid w:val="00107994"/>
    <w:rsid w:val="001104B6"/>
    <w:rsid w:val="00111CF1"/>
    <w:rsid w:val="00111D2E"/>
    <w:rsid w:val="00112220"/>
    <w:rsid w:val="00113FE4"/>
    <w:rsid w:val="001149E0"/>
    <w:rsid w:val="001217AE"/>
    <w:rsid w:val="00121CD8"/>
    <w:rsid w:val="0012244A"/>
    <w:rsid w:val="0012290B"/>
    <w:rsid w:val="00123656"/>
    <w:rsid w:val="00123DD1"/>
    <w:rsid w:val="00123EBA"/>
    <w:rsid w:val="00123F73"/>
    <w:rsid w:val="001257AF"/>
    <w:rsid w:val="0012619E"/>
    <w:rsid w:val="001261B1"/>
    <w:rsid w:val="0012672D"/>
    <w:rsid w:val="00126D19"/>
    <w:rsid w:val="001275C6"/>
    <w:rsid w:val="00127EC9"/>
    <w:rsid w:val="0013139A"/>
    <w:rsid w:val="001316B4"/>
    <w:rsid w:val="00132B13"/>
    <w:rsid w:val="00132B53"/>
    <w:rsid w:val="00132D4D"/>
    <w:rsid w:val="001331C1"/>
    <w:rsid w:val="001335AF"/>
    <w:rsid w:val="00133601"/>
    <w:rsid w:val="00136759"/>
    <w:rsid w:val="001372DB"/>
    <w:rsid w:val="00137487"/>
    <w:rsid w:val="001408D2"/>
    <w:rsid w:val="001411A6"/>
    <w:rsid w:val="00141B1E"/>
    <w:rsid w:val="00142492"/>
    <w:rsid w:val="00143F96"/>
    <w:rsid w:val="00144274"/>
    <w:rsid w:val="00144A53"/>
    <w:rsid w:val="00145F33"/>
    <w:rsid w:val="00146F7E"/>
    <w:rsid w:val="00146FBC"/>
    <w:rsid w:val="00150E64"/>
    <w:rsid w:val="00151BBE"/>
    <w:rsid w:val="0015224B"/>
    <w:rsid w:val="00153075"/>
    <w:rsid w:val="0015312D"/>
    <w:rsid w:val="001538F6"/>
    <w:rsid w:val="0015470D"/>
    <w:rsid w:val="0016009A"/>
    <w:rsid w:val="001605CB"/>
    <w:rsid w:val="0016075B"/>
    <w:rsid w:val="00160E81"/>
    <w:rsid w:val="0016116C"/>
    <w:rsid w:val="00161954"/>
    <w:rsid w:val="00161A74"/>
    <w:rsid w:val="00163A7C"/>
    <w:rsid w:val="00163ADE"/>
    <w:rsid w:val="00164599"/>
    <w:rsid w:val="00164ACD"/>
    <w:rsid w:val="00166301"/>
    <w:rsid w:val="0016769F"/>
    <w:rsid w:val="0016772F"/>
    <w:rsid w:val="0017179F"/>
    <w:rsid w:val="00171E7B"/>
    <w:rsid w:val="001727FE"/>
    <w:rsid w:val="0017403A"/>
    <w:rsid w:val="001749A6"/>
    <w:rsid w:val="0017683B"/>
    <w:rsid w:val="0017724F"/>
    <w:rsid w:val="001801C8"/>
    <w:rsid w:val="001813C7"/>
    <w:rsid w:val="00181BAD"/>
    <w:rsid w:val="00181FC1"/>
    <w:rsid w:val="00182E41"/>
    <w:rsid w:val="0018548B"/>
    <w:rsid w:val="00185A4E"/>
    <w:rsid w:val="00186E4B"/>
    <w:rsid w:val="00191BFE"/>
    <w:rsid w:val="001944C4"/>
    <w:rsid w:val="00194A73"/>
    <w:rsid w:val="00195F9D"/>
    <w:rsid w:val="00196717"/>
    <w:rsid w:val="0019681D"/>
    <w:rsid w:val="001A0082"/>
    <w:rsid w:val="001A083F"/>
    <w:rsid w:val="001A0E87"/>
    <w:rsid w:val="001A1939"/>
    <w:rsid w:val="001A207C"/>
    <w:rsid w:val="001A236A"/>
    <w:rsid w:val="001A38CE"/>
    <w:rsid w:val="001A49FD"/>
    <w:rsid w:val="001A4E28"/>
    <w:rsid w:val="001A5387"/>
    <w:rsid w:val="001A5416"/>
    <w:rsid w:val="001A58BF"/>
    <w:rsid w:val="001A5F19"/>
    <w:rsid w:val="001A709D"/>
    <w:rsid w:val="001A71B8"/>
    <w:rsid w:val="001A720A"/>
    <w:rsid w:val="001B14FD"/>
    <w:rsid w:val="001B63CC"/>
    <w:rsid w:val="001B68A4"/>
    <w:rsid w:val="001B7167"/>
    <w:rsid w:val="001C0E98"/>
    <w:rsid w:val="001C0F32"/>
    <w:rsid w:val="001C1491"/>
    <w:rsid w:val="001C1763"/>
    <w:rsid w:val="001C32AD"/>
    <w:rsid w:val="001C3AE7"/>
    <w:rsid w:val="001C4362"/>
    <w:rsid w:val="001C5897"/>
    <w:rsid w:val="001C6C24"/>
    <w:rsid w:val="001C75BC"/>
    <w:rsid w:val="001D0961"/>
    <w:rsid w:val="001D1C6B"/>
    <w:rsid w:val="001D3116"/>
    <w:rsid w:val="001D3B51"/>
    <w:rsid w:val="001D494B"/>
    <w:rsid w:val="001D561D"/>
    <w:rsid w:val="001D5A5C"/>
    <w:rsid w:val="001D6184"/>
    <w:rsid w:val="001E0565"/>
    <w:rsid w:val="001E1A56"/>
    <w:rsid w:val="001E2428"/>
    <w:rsid w:val="001E4AD4"/>
    <w:rsid w:val="001E5F93"/>
    <w:rsid w:val="001E616D"/>
    <w:rsid w:val="001E6175"/>
    <w:rsid w:val="001E7B08"/>
    <w:rsid w:val="001F150A"/>
    <w:rsid w:val="001F1555"/>
    <w:rsid w:val="001F1811"/>
    <w:rsid w:val="001F1A0E"/>
    <w:rsid w:val="001F209D"/>
    <w:rsid w:val="001F3164"/>
    <w:rsid w:val="001F4FB6"/>
    <w:rsid w:val="001F529C"/>
    <w:rsid w:val="001F5A4C"/>
    <w:rsid w:val="001F67AC"/>
    <w:rsid w:val="001F723B"/>
    <w:rsid w:val="00200134"/>
    <w:rsid w:val="0020092A"/>
    <w:rsid w:val="00201EC4"/>
    <w:rsid w:val="00204181"/>
    <w:rsid w:val="00204581"/>
    <w:rsid w:val="00204925"/>
    <w:rsid w:val="00206883"/>
    <w:rsid w:val="0020737A"/>
    <w:rsid w:val="00207CAF"/>
    <w:rsid w:val="00210451"/>
    <w:rsid w:val="0021147A"/>
    <w:rsid w:val="00211931"/>
    <w:rsid w:val="002135E2"/>
    <w:rsid w:val="00213810"/>
    <w:rsid w:val="00214465"/>
    <w:rsid w:val="00215318"/>
    <w:rsid w:val="002176D3"/>
    <w:rsid w:val="00217CF0"/>
    <w:rsid w:val="00220467"/>
    <w:rsid w:val="002204FD"/>
    <w:rsid w:val="00222D3B"/>
    <w:rsid w:val="00222E5E"/>
    <w:rsid w:val="00224336"/>
    <w:rsid w:val="002253BE"/>
    <w:rsid w:val="00225757"/>
    <w:rsid w:val="00225D6C"/>
    <w:rsid w:val="00226654"/>
    <w:rsid w:val="002279AE"/>
    <w:rsid w:val="0023036A"/>
    <w:rsid w:val="0023078D"/>
    <w:rsid w:val="0023180D"/>
    <w:rsid w:val="0023188C"/>
    <w:rsid w:val="00232380"/>
    <w:rsid w:val="00232905"/>
    <w:rsid w:val="00232D3B"/>
    <w:rsid w:val="00234195"/>
    <w:rsid w:val="002349FB"/>
    <w:rsid w:val="00235969"/>
    <w:rsid w:val="0023604C"/>
    <w:rsid w:val="0023609B"/>
    <w:rsid w:val="002368A8"/>
    <w:rsid w:val="00236C28"/>
    <w:rsid w:val="0023743C"/>
    <w:rsid w:val="0024042F"/>
    <w:rsid w:val="002414AE"/>
    <w:rsid w:val="00241D28"/>
    <w:rsid w:val="00243BE6"/>
    <w:rsid w:val="002445BB"/>
    <w:rsid w:val="00245582"/>
    <w:rsid w:val="00250BFC"/>
    <w:rsid w:val="00251D96"/>
    <w:rsid w:val="00254645"/>
    <w:rsid w:val="00254B18"/>
    <w:rsid w:val="00255790"/>
    <w:rsid w:val="00256393"/>
    <w:rsid w:val="002576CA"/>
    <w:rsid w:val="00261FBD"/>
    <w:rsid w:val="002620F3"/>
    <w:rsid w:val="00263BC5"/>
    <w:rsid w:val="00263FF8"/>
    <w:rsid w:val="00264307"/>
    <w:rsid w:val="00266265"/>
    <w:rsid w:val="00266E77"/>
    <w:rsid w:val="00267E12"/>
    <w:rsid w:val="00267F19"/>
    <w:rsid w:val="00270633"/>
    <w:rsid w:val="00270C7B"/>
    <w:rsid w:val="00271256"/>
    <w:rsid w:val="0027126C"/>
    <w:rsid w:val="00271B15"/>
    <w:rsid w:val="0027287B"/>
    <w:rsid w:val="002733EB"/>
    <w:rsid w:val="00275015"/>
    <w:rsid w:val="00275261"/>
    <w:rsid w:val="00275F5A"/>
    <w:rsid w:val="002761E7"/>
    <w:rsid w:val="002763CF"/>
    <w:rsid w:val="00276DE2"/>
    <w:rsid w:val="00277301"/>
    <w:rsid w:val="00277415"/>
    <w:rsid w:val="0028028A"/>
    <w:rsid w:val="002803F3"/>
    <w:rsid w:val="00281107"/>
    <w:rsid w:val="00284DC6"/>
    <w:rsid w:val="0028591C"/>
    <w:rsid w:val="002867CB"/>
    <w:rsid w:val="00287F08"/>
    <w:rsid w:val="00290EF8"/>
    <w:rsid w:val="002930E6"/>
    <w:rsid w:val="002942E4"/>
    <w:rsid w:val="0029442B"/>
    <w:rsid w:val="0029617D"/>
    <w:rsid w:val="0029665B"/>
    <w:rsid w:val="00296829"/>
    <w:rsid w:val="00297890"/>
    <w:rsid w:val="00297CC5"/>
    <w:rsid w:val="002A107F"/>
    <w:rsid w:val="002A264B"/>
    <w:rsid w:val="002A4A8A"/>
    <w:rsid w:val="002A4D05"/>
    <w:rsid w:val="002A4D3C"/>
    <w:rsid w:val="002A57E5"/>
    <w:rsid w:val="002A63E4"/>
    <w:rsid w:val="002A6F28"/>
    <w:rsid w:val="002A7CC8"/>
    <w:rsid w:val="002B01CE"/>
    <w:rsid w:val="002B0403"/>
    <w:rsid w:val="002B04AF"/>
    <w:rsid w:val="002B16C0"/>
    <w:rsid w:val="002B1FDF"/>
    <w:rsid w:val="002B2051"/>
    <w:rsid w:val="002B2261"/>
    <w:rsid w:val="002B36D3"/>
    <w:rsid w:val="002B3FB6"/>
    <w:rsid w:val="002B445A"/>
    <w:rsid w:val="002B4610"/>
    <w:rsid w:val="002B66F6"/>
    <w:rsid w:val="002B744D"/>
    <w:rsid w:val="002C0AF2"/>
    <w:rsid w:val="002C1CD8"/>
    <w:rsid w:val="002C23B0"/>
    <w:rsid w:val="002C3A98"/>
    <w:rsid w:val="002C4474"/>
    <w:rsid w:val="002C7CD7"/>
    <w:rsid w:val="002D1941"/>
    <w:rsid w:val="002D1BFC"/>
    <w:rsid w:val="002D2091"/>
    <w:rsid w:val="002D4248"/>
    <w:rsid w:val="002D5322"/>
    <w:rsid w:val="002D5DE2"/>
    <w:rsid w:val="002D77C2"/>
    <w:rsid w:val="002D78B4"/>
    <w:rsid w:val="002E0DC5"/>
    <w:rsid w:val="002E114B"/>
    <w:rsid w:val="002E1830"/>
    <w:rsid w:val="002E1B63"/>
    <w:rsid w:val="002E1F14"/>
    <w:rsid w:val="002E26B1"/>
    <w:rsid w:val="002E289F"/>
    <w:rsid w:val="002E3D52"/>
    <w:rsid w:val="002E43EA"/>
    <w:rsid w:val="002E44B0"/>
    <w:rsid w:val="002E465F"/>
    <w:rsid w:val="002E4F14"/>
    <w:rsid w:val="002E5CB8"/>
    <w:rsid w:val="002E6968"/>
    <w:rsid w:val="002E6A00"/>
    <w:rsid w:val="002E7504"/>
    <w:rsid w:val="002E77BB"/>
    <w:rsid w:val="002F0D9A"/>
    <w:rsid w:val="002F4AC6"/>
    <w:rsid w:val="002F6250"/>
    <w:rsid w:val="002F6B62"/>
    <w:rsid w:val="003014F0"/>
    <w:rsid w:val="003019BE"/>
    <w:rsid w:val="00302D8D"/>
    <w:rsid w:val="003039FE"/>
    <w:rsid w:val="00307B01"/>
    <w:rsid w:val="00312AB2"/>
    <w:rsid w:val="00312CC4"/>
    <w:rsid w:val="00313FE2"/>
    <w:rsid w:val="003149B3"/>
    <w:rsid w:val="00314BD2"/>
    <w:rsid w:val="00314C2F"/>
    <w:rsid w:val="00315808"/>
    <w:rsid w:val="00316342"/>
    <w:rsid w:val="003177E0"/>
    <w:rsid w:val="00320187"/>
    <w:rsid w:val="003209E9"/>
    <w:rsid w:val="00321123"/>
    <w:rsid w:val="00321652"/>
    <w:rsid w:val="00322540"/>
    <w:rsid w:val="0032622F"/>
    <w:rsid w:val="00326770"/>
    <w:rsid w:val="00330857"/>
    <w:rsid w:val="00330F7F"/>
    <w:rsid w:val="00332D59"/>
    <w:rsid w:val="00333A7D"/>
    <w:rsid w:val="00333AE2"/>
    <w:rsid w:val="003352B9"/>
    <w:rsid w:val="003366FB"/>
    <w:rsid w:val="00336B4A"/>
    <w:rsid w:val="00336CF1"/>
    <w:rsid w:val="00340217"/>
    <w:rsid w:val="0034101A"/>
    <w:rsid w:val="003411F8"/>
    <w:rsid w:val="0034460E"/>
    <w:rsid w:val="003448E8"/>
    <w:rsid w:val="00344F47"/>
    <w:rsid w:val="00344FBB"/>
    <w:rsid w:val="00347514"/>
    <w:rsid w:val="00351420"/>
    <w:rsid w:val="0035144F"/>
    <w:rsid w:val="00351D36"/>
    <w:rsid w:val="00352358"/>
    <w:rsid w:val="00355A8E"/>
    <w:rsid w:val="00357C43"/>
    <w:rsid w:val="00360683"/>
    <w:rsid w:val="003611F5"/>
    <w:rsid w:val="00361C83"/>
    <w:rsid w:val="00362A5A"/>
    <w:rsid w:val="00364813"/>
    <w:rsid w:val="00364AD4"/>
    <w:rsid w:val="00365CFA"/>
    <w:rsid w:val="0036753D"/>
    <w:rsid w:val="00367CFA"/>
    <w:rsid w:val="0037084C"/>
    <w:rsid w:val="003714B3"/>
    <w:rsid w:val="00371B34"/>
    <w:rsid w:val="00371FBD"/>
    <w:rsid w:val="00380602"/>
    <w:rsid w:val="00380DC9"/>
    <w:rsid w:val="00382375"/>
    <w:rsid w:val="0038263E"/>
    <w:rsid w:val="003831F0"/>
    <w:rsid w:val="00384537"/>
    <w:rsid w:val="00384FE5"/>
    <w:rsid w:val="003851E3"/>
    <w:rsid w:val="00385927"/>
    <w:rsid w:val="00387825"/>
    <w:rsid w:val="0038792E"/>
    <w:rsid w:val="00390ACA"/>
    <w:rsid w:val="003916C2"/>
    <w:rsid w:val="00391A5C"/>
    <w:rsid w:val="00393672"/>
    <w:rsid w:val="00393C51"/>
    <w:rsid w:val="0039504C"/>
    <w:rsid w:val="00395517"/>
    <w:rsid w:val="003955EC"/>
    <w:rsid w:val="003956D9"/>
    <w:rsid w:val="003A05BE"/>
    <w:rsid w:val="003A15D4"/>
    <w:rsid w:val="003A2160"/>
    <w:rsid w:val="003A2666"/>
    <w:rsid w:val="003A2B77"/>
    <w:rsid w:val="003A37F5"/>
    <w:rsid w:val="003A47C5"/>
    <w:rsid w:val="003A47E6"/>
    <w:rsid w:val="003B2CBA"/>
    <w:rsid w:val="003B2F3F"/>
    <w:rsid w:val="003B2F8C"/>
    <w:rsid w:val="003B3171"/>
    <w:rsid w:val="003B5F25"/>
    <w:rsid w:val="003B6F22"/>
    <w:rsid w:val="003B79F1"/>
    <w:rsid w:val="003B7C9C"/>
    <w:rsid w:val="003C0B7C"/>
    <w:rsid w:val="003C0BB0"/>
    <w:rsid w:val="003C2C92"/>
    <w:rsid w:val="003C3E73"/>
    <w:rsid w:val="003C4A97"/>
    <w:rsid w:val="003C5169"/>
    <w:rsid w:val="003C5631"/>
    <w:rsid w:val="003C5759"/>
    <w:rsid w:val="003C6964"/>
    <w:rsid w:val="003D1BD6"/>
    <w:rsid w:val="003D2772"/>
    <w:rsid w:val="003D3451"/>
    <w:rsid w:val="003D44CB"/>
    <w:rsid w:val="003D4D4C"/>
    <w:rsid w:val="003D4FE7"/>
    <w:rsid w:val="003D6EDE"/>
    <w:rsid w:val="003E027C"/>
    <w:rsid w:val="003E061B"/>
    <w:rsid w:val="003E25C1"/>
    <w:rsid w:val="003E26D3"/>
    <w:rsid w:val="003E26EE"/>
    <w:rsid w:val="003E3176"/>
    <w:rsid w:val="003E382D"/>
    <w:rsid w:val="003E4476"/>
    <w:rsid w:val="003E512C"/>
    <w:rsid w:val="003E5EA6"/>
    <w:rsid w:val="003F0DB4"/>
    <w:rsid w:val="003F1DBD"/>
    <w:rsid w:val="003F218D"/>
    <w:rsid w:val="003F23D7"/>
    <w:rsid w:val="003F462F"/>
    <w:rsid w:val="003F46CF"/>
    <w:rsid w:val="003F7067"/>
    <w:rsid w:val="00400B15"/>
    <w:rsid w:val="00400E64"/>
    <w:rsid w:val="00401639"/>
    <w:rsid w:val="004035A4"/>
    <w:rsid w:val="004046EB"/>
    <w:rsid w:val="00404930"/>
    <w:rsid w:val="00405CA6"/>
    <w:rsid w:val="004063ED"/>
    <w:rsid w:val="0041016B"/>
    <w:rsid w:val="0041080B"/>
    <w:rsid w:val="004121B6"/>
    <w:rsid w:val="004127A5"/>
    <w:rsid w:val="00413DB5"/>
    <w:rsid w:val="00414238"/>
    <w:rsid w:val="00414CF2"/>
    <w:rsid w:val="004178F3"/>
    <w:rsid w:val="00420557"/>
    <w:rsid w:val="004210D9"/>
    <w:rsid w:val="004210E3"/>
    <w:rsid w:val="0042305A"/>
    <w:rsid w:val="00423A71"/>
    <w:rsid w:val="00423CDE"/>
    <w:rsid w:val="00423E97"/>
    <w:rsid w:val="00424583"/>
    <w:rsid w:val="00425B5B"/>
    <w:rsid w:val="00427CDA"/>
    <w:rsid w:val="004304D4"/>
    <w:rsid w:val="00430982"/>
    <w:rsid w:val="00431615"/>
    <w:rsid w:val="00435627"/>
    <w:rsid w:val="00435D75"/>
    <w:rsid w:val="00435F50"/>
    <w:rsid w:val="004376F5"/>
    <w:rsid w:val="00437751"/>
    <w:rsid w:val="004377A4"/>
    <w:rsid w:val="004416B3"/>
    <w:rsid w:val="00441F30"/>
    <w:rsid w:val="00441F95"/>
    <w:rsid w:val="004422EA"/>
    <w:rsid w:val="00442FE3"/>
    <w:rsid w:val="00444FB2"/>
    <w:rsid w:val="00445661"/>
    <w:rsid w:val="004457D2"/>
    <w:rsid w:val="004461F1"/>
    <w:rsid w:val="0044672C"/>
    <w:rsid w:val="00447B4F"/>
    <w:rsid w:val="00447E7C"/>
    <w:rsid w:val="00450DCA"/>
    <w:rsid w:val="00451721"/>
    <w:rsid w:val="0045354C"/>
    <w:rsid w:val="00453DE5"/>
    <w:rsid w:val="00455CD5"/>
    <w:rsid w:val="0045644C"/>
    <w:rsid w:val="00456AE0"/>
    <w:rsid w:val="00456E83"/>
    <w:rsid w:val="00456F7B"/>
    <w:rsid w:val="00457869"/>
    <w:rsid w:val="00461EFB"/>
    <w:rsid w:val="0046215C"/>
    <w:rsid w:val="00462B29"/>
    <w:rsid w:val="00462EEE"/>
    <w:rsid w:val="00464C1D"/>
    <w:rsid w:val="0046599F"/>
    <w:rsid w:val="00466203"/>
    <w:rsid w:val="00467F43"/>
    <w:rsid w:val="00470EC3"/>
    <w:rsid w:val="00471407"/>
    <w:rsid w:val="004716B9"/>
    <w:rsid w:val="004753CB"/>
    <w:rsid w:val="004764F7"/>
    <w:rsid w:val="00476F19"/>
    <w:rsid w:val="004805AD"/>
    <w:rsid w:val="00480B4A"/>
    <w:rsid w:val="00481729"/>
    <w:rsid w:val="004822F8"/>
    <w:rsid w:val="004841C2"/>
    <w:rsid w:val="00484E39"/>
    <w:rsid w:val="004850BE"/>
    <w:rsid w:val="00485235"/>
    <w:rsid w:val="00486043"/>
    <w:rsid w:val="00487026"/>
    <w:rsid w:val="004907C1"/>
    <w:rsid w:val="00490831"/>
    <w:rsid w:val="00491FA4"/>
    <w:rsid w:val="00493265"/>
    <w:rsid w:val="00495076"/>
    <w:rsid w:val="0049586F"/>
    <w:rsid w:val="00495B8F"/>
    <w:rsid w:val="0049618F"/>
    <w:rsid w:val="004A0856"/>
    <w:rsid w:val="004A0E1C"/>
    <w:rsid w:val="004A1023"/>
    <w:rsid w:val="004A1143"/>
    <w:rsid w:val="004A1A3F"/>
    <w:rsid w:val="004A1BF3"/>
    <w:rsid w:val="004A1EEB"/>
    <w:rsid w:val="004A2C8F"/>
    <w:rsid w:val="004A31CA"/>
    <w:rsid w:val="004A448B"/>
    <w:rsid w:val="004A448C"/>
    <w:rsid w:val="004A52C2"/>
    <w:rsid w:val="004A58B9"/>
    <w:rsid w:val="004A701B"/>
    <w:rsid w:val="004A7A2D"/>
    <w:rsid w:val="004B0248"/>
    <w:rsid w:val="004B05B7"/>
    <w:rsid w:val="004B1C61"/>
    <w:rsid w:val="004B3631"/>
    <w:rsid w:val="004B3F6D"/>
    <w:rsid w:val="004B4E70"/>
    <w:rsid w:val="004B5DA3"/>
    <w:rsid w:val="004B6EC3"/>
    <w:rsid w:val="004C150E"/>
    <w:rsid w:val="004C157A"/>
    <w:rsid w:val="004C20F7"/>
    <w:rsid w:val="004C21F4"/>
    <w:rsid w:val="004C2357"/>
    <w:rsid w:val="004C2F62"/>
    <w:rsid w:val="004C34D4"/>
    <w:rsid w:val="004C388F"/>
    <w:rsid w:val="004C4486"/>
    <w:rsid w:val="004C4A4F"/>
    <w:rsid w:val="004C4ECE"/>
    <w:rsid w:val="004C64C7"/>
    <w:rsid w:val="004C6E26"/>
    <w:rsid w:val="004C6FC0"/>
    <w:rsid w:val="004C7F10"/>
    <w:rsid w:val="004D08AA"/>
    <w:rsid w:val="004D1B20"/>
    <w:rsid w:val="004D1C10"/>
    <w:rsid w:val="004D2DC2"/>
    <w:rsid w:val="004D468F"/>
    <w:rsid w:val="004D58A2"/>
    <w:rsid w:val="004D7282"/>
    <w:rsid w:val="004E2498"/>
    <w:rsid w:val="004E3718"/>
    <w:rsid w:val="004E3913"/>
    <w:rsid w:val="004E48BF"/>
    <w:rsid w:val="004E4D82"/>
    <w:rsid w:val="004E5DB7"/>
    <w:rsid w:val="004E67E0"/>
    <w:rsid w:val="004E6B09"/>
    <w:rsid w:val="004E6DFB"/>
    <w:rsid w:val="004E7D12"/>
    <w:rsid w:val="004F155B"/>
    <w:rsid w:val="004F3163"/>
    <w:rsid w:val="004F374F"/>
    <w:rsid w:val="004F4CF8"/>
    <w:rsid w:val="004F622C"/>
    <w:rsid w:val="004F7E77"/>
    <w:rsid w:val="00502579"/>
    <w:rsid w:val="00503A83"/>
    <w:rsid w:val="00503D9D"/>
    <w:rsid w:val="0050432A"/>
    <w:rsid w:val="00504CBD"/>
    <w:rsid w:val="005050B7"/>
    <w:rsid w:val="00505705"/>
    <w:rsid w:val="0050640A"/>
    <w:rsid w:val="005073CA"/>
    <w:rsid w:val="0050755A"/>
    <w:rsid w:val="00507B23"/>
    <w:rsid w:val="00510DE7"/>
    <w:rsid w:val="0051122D"/>
    <w:rsid w:val="0051177E"/>
    <w:rsid w:val="0051223B"/>
    <w:rsid w:val="00512633"/>
    <w:rsid w:val="00512A7C"/>
    <w:rsid w:val="005149DF"/>
    <w:rsid w:val="0051533D"/>
    <w:rsid w:val="0051579D"/>
    <w:rsid w:val="005204B3"/>
    <w:rsid w:val="0052120E"/>
    <w:rsid w:val="00522570"/>
    <w:rsid w:val="00523DF9"/>
    <w:rsid w:val="00524014"/>
    <w:rsid w:val="005243E2"/>
    <w:rsid w:val="00525B07"/>
    <w:rsid w:val="00526192"/>
    <w:rsid w:val="0052673A"/>
    <w:rsid w:val="00530ACF"/>
    <w:rsid w:val="00531725"/>
    <w:rsid w:val="00532A4F"/>
    <w:rsid w:val="005336FC"/>
    <w:rsid w:val="00534093"/>
    <w:rsid w:val="005352B9"/>
    <w:rsid w:val="0053539E"/>
    <w:rsid w:val="00535FBB"/>
    <w:rsid w:val="0053651E"/>
    <w:rsid w:val="0053674D"/>
    <w:rsid w:val="00536E7B"/>
    <w:rsid w:val="0054144F"/>
    <w:rsid w:val="005425F0"/>
    <w:rsid w:val="00542FBF"/>
    <w:rsid w:val="005443B3"/>
    <w:rsid w:val="00544C88"/>
    <w:rsid w:val="00545F2F"/>
    <w:rsid w:val="00546A2C"/>
    <w:rsid w:val="00546E8D"/>
    <w:rsid w:val="00547CEB"/>
    <w:rsid w:val="005504FB"/>
    <w:rsid w:val="00550BC3"/>
    <w:rsid w:val="00552F14"/>
    <w:rsid w:val="005536BC"/>
    <w:rsid w:val="00553E8E"/>
    <w:rsid w:val="0055453E"/>
    <w:rsid w:val="00554A11"/>
    <w:rsid w:val="00554E73"/>
    <w:rsid w:val="00557F60"/>
    <w:rsid w:val="005610F9"/>
    <w:rsid w:val="0056227E"/>
    <w:rsid w:val="00562528"/>
    <w:rsid w:val="00563473"/>
    <w:rsid w:val="00564E47"/>
    <w:rsid w:val="00565D25"/>
    <w:rsid w:val="00570CC2"/>
    <w:rsid w:val="00572403"/>
    <w:rsid w:val="0057288A"/>
    <w:rsid w:val="00575BD8"/>
    <w:rsid w:val="00576BC6"/>
    <w:rsid w:val="00576C31"/>
    <w:rsid w:val="00581273"/>
    <w:rsid w:val="00582432"/>
    <w:rsid w:val="00582F8A"/>
    <w:rsid w:val="00583C63"/>
    <w:rsid w:val="00583E78"/>
    <w:rsid w:val="00584177"/>
    <w:rsid w:val="00584342"/>
    <w:rsid w:val="00584A0C"/>
    <w:rsid w:val="00584A5E"/>
    <w:rsid w:val="00584B1A"/>
    <w:rsid w:val="0058508B"/>
    <w:rsid w:val="005854D9"/>
    <w:rsid w:val="005861E5"/>
    <w:rsid w:val="0058722C"/>
    <w:rsid w:val="005904FC"/>
    <w:rsid w:val="00590F26"/>
    <w:rsid w:val="005919DE"/>
    <w:rsid w:val="0059265C"/>
    <w:rsid w:val="00593416"/>
    <w:rsid w:val="00593483"/>
    <w:rsid w:val="005938BD"/>
    <w:rsid w:val="005943BE"/>
    <w:rsid w:val="00594F79"/>
    <w:rsid w:val="005960F0"/>
    <w:rsid w:val="005961DE"/>
    <w:rsid w:val="005961FD"/>
    <w:rsid w:val="00596DA0"/>
    <w:rsid w:val="0059734A"/>
    <w:rsid w:val="005A1645"/>
    <w:rsid w:val="005A1827"/>
    <w:rsid w:val="005A1BDD"/>
    <w:rsid w:val="005A34F8"/>
    <w:rsid w:val="005A643D"/>
    <w:rsid w:val="005A6A9B"/>
    <w:rsid w:val="005B10F9"/>
    <w:rsid w:val="005B1463"/>
    <w:rsid w:val="005B14EC"/>
    <w:rsid w:val="005B19CC"/>
    <w:rsid w:val="005B38BF"/>
    <w:rsid w:val="005B4C1C"/>
    <w:rsid w:val="005B73F5"/>
    <w:rsid w:val="005B7A73"/>
    <w:rsid w:val="005B7CC2"/>
    <w:rsid w:val="005B7DEE"/>
    <w:rsid w:val="005C220A"/>
    <w:rsid w:val="005C2609"/>
    <w:rsid w:val="005C2D22"/>
    <w:rsid w:val="005C3C05"/>
    <w:rsid w:val="005C46BA"/>
    <w:rsid w:val="005C4E41"/>
    <w:rsid w:val="005C552C"/>
    <w:rsid w:val="005C6E7B"/>
    <w:rsid w:val="005C71DC"/>
    <w:rsid w:val="005D09F5"/>
    <w:rsid w:val="005D34A0"/>
    <w:rsid w:val="005D3DE7"/>
    <w:rsid w:val="005D4A83"/>
    <w:rsid w:val="005E2574"/>
    <w:rsid w:val="005E49C4"/>
    <w:rsid w:val="005E65EB"/>
    <w:rsid w:val="005E7257"/>
    <w:rsid w:val="005F1F34"/>
    <w:rsid w:val="005F3764"/>
    <w:rsid w:val="005F4903"/>
    <w:rsid w:val="005F5878"/>
    <w:rsid w:val="00600022"/>
    <w:rsid w:val="00603A42"/>
    <w:rsid w:val="00603F27"/>
    <w:rsid w:val="006049CC"/>
    <w:rsid w:val="00604E0D"/>
    <w:rsid w:val="00607E73"/>
    <w:rsid w:val="00610265"/>
    <w:rsid w:val="00611066"/>
    <w:rsid w:val="00612733"/>
    <w:rsid w:val="00613875"/>
    <w:rsid w:val="00614350"/>
    <w:rsid w:val="00614D9C"/>
    <w:rsid w:val="0061559D"/>
    <w:rsid w:val="00617797"/>
    <w:rsid w:val="00620705"/>
    <w:rsid w:val="00621478"/>
    <w:rsid w:val="00623353"/>
    <w:rsid w:val="006233F5"/>
    <w:rsid w:val="00623596"/>
    <w:rsid w:val="0062681F"/>
    <w:rsid w:val="00626C3A"/>
    <w:rsid w:val="00627C44"/>
    <w:rsid w:val="00631600"/>
    <w:rsid w:val="00632D1A"/>
    <w:rsid w:val="00633AFC"/>
    <w:rsid w:val="006346FF"/>
    <w:rsid w:val="00636F23"/>
    <w:rsid w:val="006379CB"/>
    <w:rsid w:val="00637AA2"/>
    <w:rsid w:val="0064136D"/>
    <w:rsid w:val="006415C6"/>
    <w:rsid w:val="006448FD"/>
    <w:rsid w:val="0064761A"/>
    <w:rsid w:val="00647975"/>
    <w:rsid w:val="006501AA"/>
    <w:rsid w:val="006518DE"/>
    <w:rsid w:val="00651F96"/>
    <w:rsid w:val="00653165"/>
    <w:rsid w:val="006539DA"/>
    <w:rsid w:val="006558CE"/>
    <w:rsid w:val="00656958"/>
    <w:rsid w:val="00656964"/>
    <w:rsid w:val="00657670"/>
    <w:rsid w:val="006578E1"/>
    <w:rsid w:val="00657E11"/>
    <w:rsid w:val="006615D5"/>
    <w:rsid w:val="00661610"/>
    <w:rsid w:val="00661BF3"/>
    <w:rsid w:val="00662360"/>
    <w:rsid w:val="006624A2"/>
    <w:rsid w:val="006626C6"/>
    <w:rsid w:val="006632C2"/>
    <w:rsid w:val="00663702"/>
    <w:rsid w:val="006643D1"/>
    <w:rsid w:val="0066551A"/>
    <w:rsid w:val="00666714"/>
    <w:rsid w:val="00666952"/>
    <w:rsid w:val="00671677"/>
    <w:rsid w:val="006718CF"/>
    <w:rsid w:val="006732ED"/>
    <w:rsid w:val="0067333A"/>
    <w:rsid w:val="006733E2"/>
    <w:rsid w:val="00673CC7"/>
    <w:rsid w:val="0067511C"/>
    <w:rsid w:val="00675445"/>
    <w:rsid w:val="00675BE3"/>
    <w:rsid w:val="006773FA"/>
    <w:rsid w:val="00677EBC"/>
    <w:rsid w:val="006826C2"/>
    <w:rsid w:val="00683D5C"/>
    <w:rsid w:val="00683E2A"/>
    <w:rsid w:val="006843F7"/>
    <w:rsid w:val="0068462D"/>
    <w:rsid w:val="006864F6"/>
    <w:rsid w:val="00687C42"/>
    <w:rsid w:val="00690ABB"/>
    <w:rsid w:val="00691A5B"/>
    <w:rsid w:val="00691C69"/>
    <w:rsid w:val="00695242"/>
    <w:rsid w:val="0069635D"/>
    <w:rsid w:val="0069669B"/>
    <w:rsid w:val="006966A1"/>
    <w:rsid w:val="00696A7A"/>
    <w:rsid w:val="00697EC4"/>
    <w:rsid w:val="006A2292"/>
    <w:rsid w:val="006A313E"/>
    <w:rsid w:val="006A336E"/>
    <w:rsid w:val="006A34AA"/>
    <w:rsid w:val="006A4202"/>
    <w:rsid w:val="006A4BA1"/>
    <w:rsid w:val="006A5782"/>
    <w:rsid w:val="006A61DB"/>
    <w:rsid w:val="006A6DDF"/>
    <w:rsid w:val="006B122E"/>
    <w:rsid w:val="006B2DBF"/>
    <w:rsid w:val="006B2F13"/>
    <w:rsid w:val="006B4286"/>
    <w:rsid w:val="006B4AEA"/>
    <w:rsid w:val="006B7396"/>
    <w:rsid w:val="006C06B7"/>
    <w:rsid w:val="006C1545"/>
    <w:rsid w:val="006C16B6"/>
    <w:rsid w:val="006C2B39"/>
    <w:rsid w:val="006C4772"/>
    <w:rsid w:val="006C621C"/>
    <w:rsid w:val="006C6A4C"/>
    <w:rsid w:val="006C6C9A"/>
    <w:rsid w:val="006D0C1E"/>
    <w:rsid w:val="006D0E73"/>
    <w:rsid w:val="006D2A2A"/>
    <w:rsid w:val="006D3C47"/>
    <w:rsid w:val="006D46D2"/>
    <w:rsid w:val="006D66DC"/>
    <w:rsid w:val="006E0540"/>
    <w:rsid w:val="006E0E9A"/>
    <w:rsid w:val="006E3A00"/>
    <w:rsid w:val="006E4393"/>
    <w:rsid w:val="006E48DE"/>
    <w:rsid w:val="006E5027"/>
    <w:rsid w:val="006E58C6"/>
    <w:rsid w:val="006E5939"/>
    <w:rsid w:val="006E6277"/>
    <w:rsid w:val="006E6642"/>
    <w:rsid w:val="006E6A1B"/>
    <w:rsid w:val="006F1655"/>
    <w:rsid w:val="006F1722"/>
    <w:rsid w:val="006F1C2D"/>
    <w:rsid w:val="006F2FCB"/>
    <w:rsid w:val="006F3504"/>
    <w:rsid w:val="006F3DA5"/>
    <w:rsid w:val="006F5A5B"/>
    <w:rsid w:val="00703A32"/>
    <w:rsid w:val="00707374"/>
    <w:rsid w:val="00707794"/>
    <w:rsid w:val="00710542"/>
    <w:rsid w:val="0071107A"/>
    <w:rsid w:val="0071129C"/>
    <w:rsid w:val="00714602"/>
    <w:rsid w:val="00715CE9"/>
    <w:rsid w:val="00717566"/>
    <w:rsid w:val="007214C0"/>
    <w:rsid w:val="00721B75"/>
    <w:rsid w:val="00722C38"/>
    <w:rsid w:val="0072599A"/>
    <w:rsid w:val="007267A4"/>
    <w:rsid w:val="00727009"/>
    <w:rsid w:val="00730328"/>
    <w:rsid w:val="00730FE3"/>
    <w:rsid w:val="00732CF8"/>
    <w:rsid w:val="0073309C"/>
    <w:rsid w:val="007338AB"/>
    <w:rsid w:val="00736257"/>
    <w:rsid w:val="007407D2"/>
    <w:rsid w:val="00741621"/>
    <w:rsid w:val="00741A59"/>
    <w:rsid w:val="007420C0"/>
    <w:rsid w:val="0074493A"/>
    <w:rsid w:val="00744BD5"/>
    <w:rsid w:val="007503FA"/>
    <w:rsid w:val="00750630"/>
    <w:rsid w:val="00751C84"/>
    <w:rsid w:val="00751FFA"/>
    <w:rsid w:val="0075242D"/>
    <w:rsid w:val="00752667"/>
    <w:rsid w:val="007532A7"/>
    <w:rsid w:val="007560E7"/>
    <w:rsid w:val="00756228"/>
    <w:rsid w:val="00757863"/>
    <w:rsid w:val="00761B1A"/>
    <w:rsid w:val="00761ED6"/>
    <w:rsid w:val="00762853"/>
    <w:rsid w:val="0076400D"/>
    <w:rsid w:val="007645DE"/>
    <w:rsid w:val="00764E8B"/>
    <w:rsid w:val="00766797"/>
    <w:rsid w:val="007667E4"/>
    <w:rsid w:val="007673C6"/>
    <w:rsid w:val="00770D9F"/>
    <w:rsid w:val="007715CA"/>
    <w:rsid w:val="00772F8F"/>
    <w:rsid w:val="00776848"/>
    <w:rsid w:val="00776BB1"/>
    <w:rsid w:val="007779DA"/>
    <w:rsid w:val="00777A93"/>
    <w:rsid w:val="00782A30"/>
    <w:rsid w:val="00782C5F"/>
    <w:rsid w:val="00783026"/>
    <w:rsid w:val="00783B59"/>
    <w:rsid w:val="00784CCF"/>
    <w:rsid w:val="007851D9"/>
    <w:rsid w:val="00786932"/>
    <w:rsid w:val="007875D6"/>
    <w:rsid w:val="00787842"/>
    <w:rsid w:val="00791B3B"/>
    <w:rsid w:val="00794213"/>
    <w:rsid w:val="00794B62"/>
    <w:rsid w:val="007970C8"/>
    <w:rsid w:val="00797A48"/>
    <w:rsid w:val="007A03DA"/>
    <w:rsid w:val="007A0868"/>
    <w:rsid w:val="007A0D7D"/>
    <w:rsid w:val="007A1CEA"/>
    <w:rsid w:val="007A57E9"/>
    <w:rsid w:val="007A7550"/>
    <w:rsid w:val="007A769A"/>
    <w:rsid w:val="007B313B"/>
    <w:rsid w:val="007B32DE"/>
    <w:rsid w:val="007B4178"/>
    <w:rsid w:val="007B421F"/>
    <w:rsid w:val="007B45A7"/>
    <w:rsid w:val="007B4C6F"/>
    <w:rsid w:val="007B7B2B"/>
    <w:rsid w:val="007C08EF"/>
    <w:rsid w:val="007C11DE"/>
    <w:rsid w:val="007C28DC"/>
    <w:rsid w:val="007C2A74"/>
    <w:rsid w:val="007C3501"/>
    <w:rsid w:val="007C403E"/>
    <w:rsid w:val="007C45F5"/>
    <w:rsid w:val="007C4AC0"/>
    <w:rsid w:val="007C5740"/>
    <w:rsid w:val="007D003B"/>
    <w:rsid w:val="007D15A5"/>
    <w:rsid w:val="007D1D81"/>
    <w:rsid w:val="007D3375"/>
    <w:rsid w:val="007D36F3"/>
    <w:rsid w:val="007D453C"/>
    <w:rsid w:val="007D6489"/>
    <w:rsid w:val="007D663F"/>
    <w:rsid w:val="007D7E6F"/>
    <w:rsid w:val="007E0098"/>
    <w:rsid w:val="007E1534"/>
    <w:rsid w:val="007E15BB"/>
    <w:rsid w:val="007E1F01"/>
    <w:rsid w:val="007E2376"/>
    <w:rsid w:val="007E39CC"/>
    <w:rsid w:val="007E4409"/>
    <w:rsid w:val="007E5567"/>
    <w:rsid w:val="007E61BC"/>
    <w:rsid w:val="007E6665"/>
    <w:rsid w:val="007E71F8"/>
    <w:rsid w:val="007F0198"/>
    <w:rsid w:val="007F05F9"/>
    <w:rsid w:val="007F563B"/>
    <w:rsid w:val="007F565A"/>
    <w:rsid w:val="007F5C9A"/>
    <w:rsid w:val="007F6B88"/>
    <w:rsid w:val="007F6F1D"/>
    <w:rsid w:val="008039DB"/>
    <w:rsid w:val="008041DD"/>
    <w:rsid w:val="008049C7"/>
    <w:rsid w:val="00807562"/>
    <w:rsid w:val="008108C2"/>
    <w:rsid w:val="00811260"/>
    <w:rsid w:val="008116CA"/>
    <w:rsid w:val="00811BB7"/>
    <w:rsid w:val="00811C83"/>
    <w:rsid w:val="0081360B"/>
    <w:rsid w:val="00814538"/>
    <w:rsid w:val="00815FFC"/>
    <w:rsid w:val="00820C5D"/>
    <w:rsid w:val="00820F08"/>
    <w:rsid w:val="00820FC4"/>
    <w:rsid w:val="0082327F"/>
    <w:rsid w:val="00825A54"/>
    <w:rsid w:val="008263B2"/>
    <w:rsid w:val="008277F8"/>
    <w:rsid w:val="00827B79"/>
    <w:rsid w:val="00827EE6"/>
    <w:rsid w:val="0083008A"/>
    <w:rsid w:val="0083022D"/>
    <w:rsid w:val="00834E46"/>
    <w:rsid w:val="008351AC"/>
    <w:rsid w:val="008407A0"/>
    <w:rsid w:val="008426E1"/>
    <w:rsid w:val="0084305E"/>
    <w:rsid w:val="00843D40"/>
    <w:rsid w:val="008440C0"/>
    <w:rsid w:val="00844399"/>
    <w:rsid w:val="00845310"/>
    <w:rsid w:val="00845B26"/>
    <w:rsid w:val="00847337"/>
    <w:rsid w:val="00847CA0"/>
    <w:rsid w:val="00850847"/>
    <w:rsid w:val="00852701"/>
    <w:rsid w:val="008527CD"/>
    <w:rsid w:val="0085354B"/>
    <w:rsid w:val="0085457D"/>
    <w:rsid w:val="00855624"/>
    <w:rsid w:val="00855954"/>
    <w:rsid w:val="00855B0C"/>
    <w:rsid w:val="00855F90"/>
    <w:rsid w:val="00856124"/>
    <w:rsid w:val="008565FC"/>
    <w:rsid w:val="008573D4"/>
    <w:rsid w:val="00857547"/>
    <w:rsid w:val="008602F3"/>
    <w:rsid w:val="008608CA"/>
    <w:rsid w:val="00863A6F"/>
    <w:rsid w:val="00863FB5"/>
    <w:rsid w:val="008646BE"/>
    <w:rsid w:val="00866065"/>
    <w:rsid w:val="008664CF"/>
    <w:rsid w:val="00873103"/>
    <w:rsid w:val="00874296"/>
    <w:rsid w:val="008742F4"/>
    <w:rsid w:val="00874EE9"/>
    <w:rsid w:val="00875540"/>
    <w:rsid w:val="00875941"/>
    <w:rsid w:val="00876CD8"/>
    <w:rsid w:val="00880649"/>
    <w:rsid w:val="008806F6"/>
    <w:rsid w:val="00883138"/>
    <w:rsid w:val="0088338C"/>
    <w:rsid w:val="00883B1B"/>
    <w:rsid w:val="00885516"/>
    <w:rsid w:val="00885750"/>
    <w:rsid w:val="008858EA"/>
    <w:rsid w:val="00886F1F"/>
    <w:rsid w:val="00886F59"/>
    <w:rsid w:val="0088722D"/>
    <w:rsid w:val="0089017F"/>
    <w:rsid w:val="00890EC2"/>
    <w:rsid w:val="00892079"/>
    <w:rsid w:val="00893346"/>
    <w:rsid w:val="00894C98"/>
    <w:rsid w:val="008952C3"/>
    <w:rsid w:val="00896C23"/>
    <w:rsid w:val="0089767A"/>
    <w:rsid w:val="00897692"/>
    <w:rsid w:val="008A10FF"/>
    <w:rsid w:val="008A275F"/>
    <w:rsid w:val="008A4002"/>
    <w:rsid w:val="008A4B01"/>
    <w:rsid w:val="008A5641"/>
    <w:rsid w:val="008A705C"/>
    <w:rsid w:val="008B09D6"/>
    <w:rsid w:val="008B10E2"/>
    <w:rsid w:val="008B17CB"/>
    <w:rsid w:val="008B2D27"/>
    <w:rsid w:val="008B4A24"/>
    <w:rsid w:val="008B4F03"/>
    <w:rsid w:val="008B51A0"/>
    <w:rsid w:val="008B52AA"/>
    <w:rsid w:val="008B530D"/>
    <w:rsid w:val="008B5851"/>
    <w:rsid w:val="008B7F51"/>
    <w:rsid w:val="008C062B"/>
    <w:rsid w:val="008C18E0"/>
    <w:rsid w:val="008C1F44"/>
    <w:rsid w:val="008C2757"/>
    <w:rsid w:val="008C2BE2"/>
    <w:rsid w:val="008C3071"/>
    <w:rsid w:val="008C353A"/>
    <w:rsid w:val="008C39D4"/>
    <w:rsid w:val="008C39D6"/>
    <w:rsid w:val="008C3B74"/>
    <w:rsid w:val="008C63A1"/>
    <w:rsid w:val="008C64C5"/>
    <w:rsid w:val="008C65CD"/>
    <w:rsid w:val="008C69DD"/>
    <w:rsid w:val="008D06C0"/>
    <w:rsid w:val="008D09EC"/>
    <w:rsid w:val="008D1731"/>
    <w:rsid w:val="008D217E"/>
    <w:rsid w:val="008D302D"/>
    <w:rsid w:val="008D6567"/>
    <w:rsid w:val="008D6E51"/>
    <w:rsid w:val="008D715D"/>
    <w:rsid w:val="008D7BF1"/>
    <w:rsid w:val="008D7F14"/>
    <w:rsid w:val="008E0A20"/>
    <w:rsid w:val="008E3061"/>
    <w:rsid w:val="008E3A85"/>
    <w:rsid w:val="008E3DE1"/>
    <w:rsid w:val="008E40AF"/>
    <w:rsid w:val="008E4469"/>
    <w:rsid w:val="008E6176"/>
    <w:rsid w:val="008E64B8"/>
    <w:rsid w:val="008E7FF8"/>
    <w:rsid w:val="008F11FE"/>
    <w:rsid w:val="008F1E60"/>
    <w:rsid w:val="008F25F1"/>
    <w:rsid w:val="008F30F0"/>
    <w:rsid w:val="008F39CE"/>
    <w:rsid w:val="008F4BB4"/>
    <w:rsid w:val="008F5A54"/>
    <w:rsid w:val="008F5D1E"/>
    <w:rsid w:val="008F7AAA"/>
    <w:rsid w:val="00900AA8"/>
    <w:rsid w:val="00901BB5"/>
    <w:rsid w:val="00902F41"/>
    <w:rsid w:val="00903362"/>
    <w:rsid w:val="00904260"/>
    <w:rsid w:val="009043DD"/>
    <w:rsid w:val="0090484E"/>
    <w:rsid w:val="0090525E"/>
    <w:rsid w:val="009059BA"/>
    <w:rsid w:val="0090654C"/>
    <w:rsid w:val="00907CB4"/>
    <w:rsid w:val="0091162A"/>
    <w:rsid w:val="009117D9"/>
    <w:rsid w:val="00911925"/>
    <w:rsid w:val="00911F61"/>
    <w:rsid w:val="009144C9"/>
    <w:rsid w:val="009151E1"/>
    <w:rsid w:val="00915253"/>
    <w:rsid w:val="009156D7"/>
    <w:rsid w:val="0091643A"/>
    <w:rsid w:val="009172DB"/>
    <w:rsid w:val="009177EA"/>
    <w:rsid w:val="00917DD7"/>
    <w:rsid w:val="00917E06"/>
    <w:rsid w:val="00921DF8"/>
    <w:rsid w:val="00922C99"/>
    <w:rsid w:val="00923471"/>
    <w:rsid w:val="00924374"/>
    <w:rsid w:val="009245D7"/>
    <w:rsid w:val="00925119"/>
    <w:rsid w:val="009254CC"/>
    <w:rsid w:val="00927A63"/>
    <w:rsid w:val="00927A6D"/>
    <w:rsid w:val="009342E9"/>
    <w:rsid w:val="00934D2B"/>
    <w:rsid w:val="00940F2A"/>
    <w:rsid w:val="009412E0"/>
    <w:rsid w:val="00941655"/>
    <w:rsid w:val="00941E21"/>
    <w:rsid w:val="009432AE"/>
    <w:rsid w:val="0094395A"/>
    <w:rsid w:val="00944250"/>
    <w:rsid w:val="00945225"/>
    <w:rsid w:val="00946714"/>
    <w:rsid w:val="009479DE"/>
    <w:rsid w:val="00950B13"/>
    <w:rsid w:val="00951034"/>
    <w:rsid w:val="009515F7"/>
    <w:rsid w:val="00951967"/>
    <w:rsid w:val="00952C39"/>
    <w:rsid w:val="009538A0"/>
    <w:rsid w:val="009546AE"/>
    <w:rsid w:val="00955809"/>
    <w:rsid w:val="00955D67"/>
    <w:rsid w:val="009567BA"/>
    <w:rsid w:val="00960254"/>
    <w:rsid w:val="009602B6"/>
    <w:rsid w:val="009617F0"/>
    <w:rsid w:val="009622F2"/>
    <w:rsid w:val="00963526"/>
    <w:rsid w:val="009636BD"/>
    <w:rsid w:val="00964AAD"/>
    <w:rsid w:val="00966BC5"/>
    <w:rsid w:val="00967820"/>
    <w:rsid w:val="00971DA4"/>
    <w:rsid w:val="00971E7F"/>
    <w:rsid w:val="00975599"/>
    <w:rsid w:val="0097596F"/>
    <w:rsid w:val="00976986"/>
    <w:rsid w:val="00976C46"/>
    <w:rsid w:val="00981242"/>
    <w:rsid w:val="00981E62"/>
    <w:rsid w:val="00982595"/>
    <w:rsid w:val="00982E8E"/>
    <w:rsid w:val="0098392B"/>
    <w:rsid w:val="0098526B"/>
    <w:rsid w:val="00986857"/>
    <w:rsid w:val="009908BB"/>
    <w:rsid w:val="00991F25"/>
    <w:rsid w:val="00992438"/>
    <w:rsid w:val="009924FD"/>
    <w:rsid w:val="00992BE0"/>
    <w:rsid w:val="00993C35"/>
    <w:rsid w:val="00993C93"/>
    <w:rsid w:val="00993DA5"/>
    <w:rsid w:val="00994395"/>
    <w:rsid w:val="00995434"/>
    <w:rsid w:val="0099584D"/>
    <w:rsid w:val="00996361"/>
    <w:rsid w:val="00996C86"/>
    <w:rsid w:val="00996DC2"/>
    <w:rsid w:val="009A0A8C"/>
    <w:rsid w:val="009A1777"/>
    <w:rsid w:val="009A1A5C"/>
    <w:rsid w:val="009A2195"/>
    <w:rsid w:val="009A2FA5"/>
    <w:rsid w:val="009A312F"/>
    <w:rsid w:val="009A399C"/>
    <w:rsid w:val="009A455C"/>
    <w:rsid w:val="009A5FCF"/>
    <w:rsid w:val="009A6EB5"/>
    <w:rsid w:val="009A7EE8"/>
    <w:rsid w:val="009B0CFF"/>
    <w:rsid w:val="009B1083"/>
    <w:rsid w:val="009B1158"/>
    <w:rsid w:val="009B1569"/>
    <w:rsid w:val="009B1DAC"/>
    <w:rsid w:val="009B23ED"/>
    <w:rsid w:val="009B63DF"/>
    <w:rsid w:val="009B6531"/>
    <w:rsid w:val="009B7DB3"/>
    <w:rsid w:val="009C072B"/>
    <w:rsid w:val="009C084C"/>
    <w:rsid w:val="009C0875"/>
    <w:rsid w:val="009C0C79"/>
    <w:rsid w:val="009C164E"/>
    <w:rsid w:val="009C4ADA"/>
    <w:rsid w:val="009D0BA2"/>
    <w:rsid w:val="009D14AB"/>
    <w:rsid w:val="009D1FC5"/>
    <w:rsid w:val="009D25E3"/>
    <w:rsid w:val="009D2809"/>
    <w:rsid w:val="009D37ED"/>
    <w:rsid w:val="009D426D"/>
    <w:rsid w:val="009D6EF0"/>
    <w:rsid w:val="009D7B2D"/>
    <w:rsid w:val="009E11F8"/>
    <w:rsid w:val="009E2756"/>
    <w:rsid w:val="009E2F9C"/>
    <w:rsid w:val="009E5D92"/>
    <w:rsid w:val="009E5E09"/>
    <w:rsid w:val="009E6704"/>
    <w:rsid w:val="009E73BF"/>
    <w:rsid w:val="009F03E2"/>
    <w:rsid w:val="009F1D27"/>
    <w:rsid w:val="009F1FF2"/>
    <w:rsid w:val="009F2457"/>
    <w:rsid w:val="009F2FF6"/>
    <w:rsid w:val="009F3552"/>
    <w:rsid w:val="009F3CCF"/>
    <w:rsid w:val="009F3EDA"/>
    <w:rsid w:val="009F6127"/>
    <w:rsid w:val="009F703B"/>
    <w:rsid w:val="009F704D"/>
    <w:rsid w:val="009F7191"/>
    <w:rsid w:val="00A0158B"/>
    <w:rsid w:val="00A017B2"/>
    <w:rsid w:val="00A020EE"/>
    <w:rsid w:val="00A027C6"/>
    <w:rsid w:val="00A028D7"/>
    <w:rsid w:val="00A03310"/>
    <w:rsid w:val="00A033E3"/>
    <w:rsid w:val="00A0360D"/>
    <w:rsid w:val="00A03D41"/>
    <w:rsid w:val="00A06DB8"/>
    <w:rsid w:val="00A1075F"/>
    <w:rsid w:val="00A10878"/>
    <w:rsid w:val="00A113C0"/>
    <w:rsid w:val="00A12203"/>
    <w:rsid w:val="00A12A93"/>
    <w:rsid w:val="00A13841"/>
    <w:rsid w:val="00A141F7"/>
    <w:rsid w:val="00A15AA8"/>
    <w:rsid w:val="00A165D1"/>
    <w:rsid w:val="00A16655"/>
    <w:rsid w:val="00A20EBB"/>
    <w:rsid w:val="00A210ED"/>
    <w:rsid w:val="00A2208C"/>
    <w:rsid w:val="00A239CC"/>
    <w:rsid w:val="00A24900"/>
    <w:rsid w:val="00A261D5"/>
    <w:rsid w:val="00A265A3"/>
    <w:rsid w:val="00A26F1D"/>
    <w:rsid w:val="00A34784"/>
    <w:rsid w:val="00A35499"/>
    <w:rsid w:val="00A366E2"/>
    <w:rsid w:val="00A428C1"/>
    <w:rsid w:val="00A43397"/>
    <w:rsid w:val="00A4393D"/>
    <w:rsid w:val="00A448ED"/>
    <w:rsid w:val="00A47DA8"/>
    <w:rsid w:val="00A50357"/>
    <w:rsid w:val="00A51092"/>
    <w:rsid w:val="00A51D5F"/>
    <w:rsid w:val="00A5274F"/>
    <w:rsid w:val="00A5478D"/>
    <w:rsid w:val="00A5494B"/>
    <w:rsid w:val="00A55872"/>
    <w:rsid w:val="00A568AB"/>
    <w:rsid w:val="00A56941"/>
    <w:rsid w:val="00A569E5"/>
    <w:rsid w:val="00A573DC"/>
    <w:rsid w:val="00A57564"/>
    <w:rsid w:val="00A60460"/>
    <w:rsid w:val="00A632FB"/>
    <w:rsid w:val="00A63644"/>
    <w:rsid w:val="00A63B2E"/>
    <w:rsid w:val="00A64136"/>
    <w:rsid w:val="00A64348"/>
    <w:rsid w:val="00A6505E"/>
    <w:rsid w:val="00A663C6"/>
    <w:rsid w:val="00A71D2F"/>
    <w:rsid w:val="00A727F2"/>
    <w:rsid w:val="00A73074"/>
    <w:rsid w:val="00A7326F"/>
    <w:rsid w:val="00A7334B"/>
    <w:rsid w:val="00A74148"/>
    <w:rsid w:val="00A77EAD"/>
    <w:rsid w:val="00A8029E"/>
    <w:rsid w:val="00A80B82"/>
    <w:rsid w:val="00A81A38"/>
    <w:rsid w:val="00A830AE"/>
    <w:rsid w:val="00A830C1"/>
    <w:rsid w:val="00A833FA"/>
    <w:rsid w:val="00A84BDE"/>
    <w:rsid w:val="00A85315"/>
    <w:rsid w:val="00A863CA"/>
    <w:rsid w:val="00A8652E"/>
    <w:rsid w:val="00A90C25"/>
    <w:rsid w:val="00A90DED"/>
    <w:rsid w:val="00A90E7F"/>
    <w:rsid w:val="00A9145A"/>
    <w:rsid w:val="00A93A6D"/>
    <w:rsid w:val="00A96322"/>
    <w:rsid w:val="00A96931"/>
    <w:rsid w:val="00A96DD1"/>
    <w:rsid w:val="00A970E7"/>
    <w:rsid w:val="00A971C8"/>
    <w:rsid w:val="00A9739C"/>
    <w:rsid w:val="00A97DE2"/>
    <w:rsid w:val="00AA0371"/>
    <w:rsid w:val="00AA1B96"/>
    <w:rsid w:val="00AA3ED5"/>
    <w:rsid w:val="00AA41FB"/>
    <w:rsid w:val="00AA474A"/>
    <w:rsid w:val="00AA47CE"/>
    <w:rsid w:val="00AA6B36"/>
    <w:rsid w:val="00AB002A"/>
    <w:rsid w:val="00AB0251"/>
    <w:rsid w:val="00AB0A90"/>
    <w:rsid w:val="00AB1203"/>
    <w:rsid w:val="00AB1898"/>
    <w:rsid w:val="00AB19C3"/>
    <w:rsid w:val="00AB35B8"/>
    <w:rsid w:val="00AB37A1"/>
    <w:rsid w:val="00AB408C"/>
    <w:rsid w:val="00AB40EF"/>
    <w:rsid w:val="00AB610F"/>
    <w:rsid w:val="00AB6632"/>
    <w:rsid w:val="00AB7F94"/>
    <w:rsid w:val="00AC230E"/>
    <w:rsid w:val="00AC2C15"/>
    <w:rsid w:val="00AC3D55"/>
    <w:rsid w:val="00AC3E74"/>
    <w:rsid w:val="00AC3EA0"/>
    <w:rsid w:val="00AC7139"/>
    <w:rsid w:val="00AC7555"/>
    <w:rsid w:val="00AC7A1D"/>
    <w:rsid w:val="00AC7C82"/>
    <w:rsid w:val="00AC7E20"/>
    <w:rsid w:val="00AD09EA"/>
    <w:rsid w:val="00AD12DC"/>
    <w:rsid w:val="00AD1A36"/>
    <w:rsid w:val="00AD238F"/>
    <w:rsid w:val="00AD2457"/>
    <w:rsid w:val="00AD341C"/>
    <w:rsid w:val="00AD51AA"/>
    <w:rsid w:val="00AD51C1"/>
    <w:rsid w:val="00AD6193"/>
    <w:rsid w:val="00AD7334"/>
    <w:rsid w:val="00AD7FE4"/>
    <w:rsid w:val="00AE00EB"/>
    <w:rsid w:val="00AE0DA3"/>
    <w:rsid w:val="00AE0F61"/>
    <w:rsid w:val="00AE186B"/>
    <w:rsid w:val="00AE2E81"/>
    <w:rsid w:val="00AE3495"/>
    <w:rsid w:val="00AE3E3E"/>
    <w:rsid w:val="00AE5263"/>
    <w:rsid w:val="00AE6629"/>
    <w:rsid w:val="00AE66ED"/>
    <w:rsid w:val="00AF05DF"/>
    <w:rsid w:val="00AF0793"/>
    <w:rsid w:val="00AF2081"/>
    <w:rsid w:val="00AF23B6"/>
    <w:rsid w:val="00AF2AA0"/>
    <w:rsid w:val="00AF4A0D"/>
    <w:rsid w:val="00AF4F76"/>
    <w:rsid w:val="00AF5067"/>
    <w:rsid w:val="00AF567B"/>
    <w:rsid w:val="00AF6C8D"/>
    <w:rsid w:val="00AF6E24"/>
    <w:rsid w:val="00AF705B"/>
    <w:rsid w:val="00AF7486"/>
    <w:rsid w:val="00AF78DE"/>
    <w:rsid w:val="00AF7ABB"/>
    <w:rsid w:val="00B00746"/>
    <w:rsid w:val="00B0302B"/>
    <w:rsid w:val="00B03D12"/>
    <w:rsid w:val="00B04ABA"/>
    <w:rsid w:val="00B05050"/>
    <w:rsid w:val="00B10960"/>
    <w:rsid w:val="00B10B4E"/>
    <w:rsid w:val="00B11720"/>
    <w:rsid w:val="00B11B3A"/>
    <w:rsid w:val="00B12079"/>
    <w:rsid w:val="00B1412B"/>
    <w:rsid w:val="00B1520C"/>
    <w:rsid w:val="00B17C94"/>
    <w:rsid w:val="00B20DA5"/>
    <w:rsid w:val="00B230C5"/>
    <w:rsid w:val="00B23158"/>
    <w:rsid w:val="00B231BE"/>
    <w:rsid w:val="00B2378F"/>
    <w:rsid w:val="00B23BEE"/>
    <w:rsid w:val="00B24530"/>
    <w:rsid w:val="00B25100"/>
    <w:rsid w:val="00B265BD"/>
    <w:rsid w:val="00B30D71"/>
    <w:rsid w:val="00B32CA9"/>
    <w:rsid w:val="00B32E0E"/>
    <w:rsid w:val="00B335EE"/>
    <w:rsid w:val="00B33E89"/>
    <w:rsid w:val="00B3499B"/>
    <w:rsid w:val="00B34EE7"/>
    <w:rsid w:val="00B36009"/>
    <w:rsid w:val="00B401AA"/>
    <w:rsid w:val="00B40783"/>
    <w:rsid w:val="00B413DA"/>
    <w:rsid w:val="00B42E08"/>
    <w:rsid w:val="00B4365C"/>
    <w:rsid w:val="00B437C8"/>
    <w:rsid w:val="00B44F52"/>
    <w:rsid w:val="00B4694D"/>
    <w:rsid w:val="00B477B7"/>
    <w:rsid w:val="00B51BF2"/>
    <w:rsid w:val="00B52ABF"/>
    <w:rsid w:val="00B55259"/>
    <w:rsid w:val="00B55A5F"/>
    <w:rsid w:val="00B55C47"/>
    <w:rsid w:val="00B56132"/>
    <w:rsid w:val="00B563F0"/>
    <w:rsid w:val="00B56424"/>
    <w:rsid w:val="00B570F5"/>
    <w:rsid w:val="00B571C3"/>
    <w:rsid w:val="00B573E1"/>
    <w:rsid w:val="00B577E1"/>
    <w:rsid w:val="00B57CD0"/>
    <w:rsid w:val="00B605E9"/>
    <w:rsid w:val="00B6159F"/>
    <w:rsid w:val="00B61D3B"/>
    <w:rsid w:val="00B623DC"/>
    <w:rsid w:val="00B627B6"/>
    <w:rsid w:val="00B63457"/>
    <w:rsid w:val="00B63772"/>
    <w:rsid w:val="00B65CBD"/>
    <w:rsid w:val="00B6637C"/>
    <w:rsid w:val="00B6689E"/>
    <w:rsid w:val="00B700C7"/>
    <w:rsid w:val="00B71847"/>
    <w:rsid w:val="00B74746"/>
    <w:rsid w:val="00B752AA"/>
    <w:rsid w:val="00B75521"/>
    <w:rsid w:val="00B773FB"/>
    <w:rsid w:val="00B77A7F"/>
    <w:rsid w:val="00B80D66"/>
    <w:rsid w:val="00B81BDD"/>
    <w:rsid w:val="00B82CE4"/>
    <w:rsid w:val="00B8410A"/>
    <w:rsid w:val="00B84F4A"/>
    <w:rsid w:val="00B858EA"/>
    <w:rsid w:val="00B90CAD"/>
    <w:rsid w:val="00B90F10"/>
    <w:rsid w:val="00B91407"/>
    <w:rsid w:val="00B921CC"/>
    <w:rsid w:val="00B93D90"/>
    <w:rsid w:val="00B96688"/>
    <w:rsid w:val="00BA0CD5"/>
    <w:rsid w:val="00BA0DD8"/>
    <w:rsid w:val="00BA1B50"/>
    <w:rsid w:val="00BA21EF"/>
    <w:rsid w:val="00BA3ADF"/>
    <w:rsid w:val="00BA4096"/>
    <w:rsid w:val="00BB0E7F"/>
    <w:rsid w:val="00BB17B0"/>
    <w:rsid w:val="00BB4CA0"/>
    <w:rsid w:val="00BB5AA0"/>
    <w:rsid w:val="00BC006F"/>
    <w:rsid w:val="00BC2323"/>
    <w:rsid w:val="00BC2A18"/>
    <w:rsid w:val="00BC40EB"/>
    <w:rsid w:val="00BC5F38"/>
    <w:rsid w:val="00BC7D47"/>
    <w:rsid w:val="00BC7E2C"/>
    <w:rsid w:val="00BD1B9B"/>
    <w:rsid w:val="00BD1D56"/>
    <w:rsid w:val="00BD246C"/>
    <w:rsid w:val="00BD4252"/>
    <w:rsid w:val="00BD6113"/>
    <w:rsid w:val="00BD79F5"/>
    <w:rsid w:val="00BF0235"/>
    <w:rsid w:val="00BF0723"/>
    <w:rsid w:val="00BF1394"/>
    <w:rsid w:val="00BF2BC6"/>
    <w:rsid w:val="00BF3ABD"/>
    <w:rsid w:val="00BF3BD7"/>
    <w:rsid w:val="00BF59E6"/>
    <w:rsid w:val="00BF5E01"/>
    <w:rsid w:val="00BF672C"/>
    <w:rsid w:val="00C01C2E"/>
    <w:rsid w:val="00C031EF"/>
    <w:rsid w:val="00C05B82"/>
    <w:rsid w:val="00C0677F"/>
    <w:rsid w:val="00C07191"/>
    <w:rsid w:val="00C0789B"/>
    <w:rsid w:val="00C07D35"/>
    <w:rsid w:val="00C1152F"/>
    <w:rsid w:val="00C11798"/>
    <w:rsid w:val="00C121FC"/>
    <w:rsid w:val="00C12783"/>
    <w:rsid w:val="00C144A1"/>
    <w:rsid w:val="00C14D4A"/>
    <w:rsid w:val="00C14E20"/>
    <w:rsid w:val="00C154F5"/>
    <w:rsid w:val="00C16332"/>
    <w:rsid w:val="00C16BF0"/>
    <w:rsid w:val="00C17405"/>
    <w:rsid w:val="00C201A4"/>
    <w:rsid w:val="00C2105A"/>
    <w:rsid w:val="00C213BD"/>
    <w:rsid w:val="00C21FB0"/>
    <w:rsid w:val="00C23817"/>
    <w:rsid w:val="00C262A7"/>
    <w:rsid w:val="00C27561"/>
    <w:rsid w:val="00C30C7D"/>
    <w:rsid w:val="00C31F5D"/>
    <w:rsid w:val="00C31F91"/>
    <w:rsid w:val="00C32C77"/>
    <w:rsid w:val="00C33BDD"/>
    <w:rsid w:val="00C36142"/>
    <w:rsid w:val="00C36255"/>
    <w:rsid w:val="00C3698D"/>
    <w:rsid w:val="00C36D47"/>
    <w:rsid w:val="00C378CC"/>
    <w:rsid w:val="00C37E8F"/>
    <w:rsid w:val="00C37FFC"/>
    <w:rsid w:val="00C41FD3"/>
    <w:rsid w:val="00C42674"/>
    <w:rsid w:val="00C42C10"/>
    <w:rsid w:val="00C42C71"/>
    <w:rsid w:val="00C43316"/>
    <w:rsid w:val="00C450C9"/>
    <w:rsid w:val="00C454D5"/>
    <w:rsid w:val="00C50248"/>
    <w:rsid w:val="00C5032A"/>
    <w:rsid w:val="00C52AA5"/>
    <w:rsid w:val="00C52DC3"/>
    <w:rsid w:val="00C5319B"/>
    <w:rsid w:val="00C555C6"/>
    <w:rsid w:val="00C5621B"/>
    <w:rsid w:val="00C5626E"/>
    <w:rsid w:val="00C569AC"/>
    <w:rsid w:val="00C570AC"/>
    <w:rsid w:val="00C57582"/>
    <w:rsid w:val="00C57606"/>
    <w:rsid w:val="00C6021B"/>
    <w:rsid w:val="00C6067B"/>
    <w:rsid w:val="00C60748"/>
    <w:rsid w:val="00C6088C"/>
    <w:rsid w:val="00C61233"/>
    <w:rsid w:val="00C61338"/>
    <w:rsid w:val="00C61BD9"/>
    <w:rsid w:val="00C6270B"/>
    <w:rsid w:val="00C62D47"/>
    <w:rsid w:val="00C631C7"/>
    <w:rsid w:val="00C63D58"/>
    <w:rsid w:val="00C66269"/>
    <w:rsid w:val="00C70307"/>
    <w:rsid w:val="00C7076D"/>
    <w:rsid w:val="00C70DC0"/>
    <w:rsid w:val="00C72BF7"/>
    <w:rsid w:val="00C73568"/>
    <w:rsid w:val="00C74458"/>
    <w:rsid w:val="00C74BF3"/>
    <w:rsid w:val="00C74F05"/>
    <w:rsid w:val="00C751A1"/>
    <w:rsid w:val="00C769CD"/>
    <w:rsid w:val="00C86761"/>
    <w:rsid w:val="00C8690C"/>
    <w:rsid w:val="00C90363"/>
    <w:rsid w:val="00C903C0"/>
    <w:rsid w:val="00C918D5"/>
    <w:rsid w:val="00C92185"/>
    <w:rsid w:val="00C922B5"/>
    <w:rsid w:val="00C929E3"/>
    <w:rsid w:val="00C94586"/>
    <w:rsid w:val="00C95A39"/>
    <w:rsid w:val="00C971C6"/>
    <w:rsid w:val="00CA1553"/>
    <w:rsid w:val="00CA17F2"/>
    <w:rsid w:val="00CA2933"/>
    <w:rsid w:val="00CA3B59"/>
    <w:rsid w:val="00CA5366"/>
    <w:rsid w:val="00CA5BAD"/>
    <w:rsid w:val="00CA679F"/>
    <w:rsid w:val="00CA7094"/>
    <w:rsid w:val="00CA7540"/>
    <w:rsid w:val="00CA76E9"/>
    <w:rsid w:val="00CA79C2"/>
    <w:rsid w:val="00CA7A65"/>
    <w:rsid w:val="00CB0083"/>
    <w:rsid w:val="00CB10F8"/>
    <w:rsid w:val="00CB286E"/>
    <w:rsid w:val="00CB351F"/>
    <w:rsid w:val="00CB5902"/>
    <w:rsid w:val="00CB5CAB"/>
    <w:rsid w:val="00CB5FC4"/>
    <w:rsid w:val="00CB6606"/>
    <w:rsid w:val="00CB6AC9"/>
    <w:rsid w:val="00CC059B"/>
    <w:rsid w:val="00CC0709"/>
    <w:rsid w:val="00CC086E"/>
    <w:rsid w:val="00CC1134"/>
    <w:rsid w:val="00CC27C7"/>
    <w:rsid w:val="00CC2A98"/>
    <w:rsid w:val="00CC4B8D"/>
    <w:rsid w:val="00CC4EF5"/>
    <w:rsid w:val="00CC5AFA"/>
    <w:rsid w:val="00CC742F"/>
    <w:rsid w:val="00CD310F"/>
    <w:rsid w:val="00CD3FD8"/>
    <w:rsid w:val="00CE16A3"/>
    <w:rsid w:val="00CE1C4D"/>
    <w:rsid w:val="00CE41AE"/>
    <w:rsid w:val="00CE57FB"/>
    <w:rsid w:val="00CE5CC1"/>
    <w:rsid w:val="00CE6F65"/>
    <w:rsid w:val="00CE7D33"/>
    <w:rsid w:val="00CF0152"/>
    <w:rsid w:val="00CF046F"/>
    <w:rsid w:val="00CF0D9D"/>
    <w:rsid w:val="00CF32C8"/>
    <w:rsid w:val="00CF5C52"/>
    <w:rsid w:val="00CF6630"/>
    <w:rsid w:val="00CF7211"/>
    <w:rsid w:val="00CF7947"/>
    <w:rsid w:val="00D027FB"/>
    <w:rsid w:val="00D02DBD"/>
    <w:rsid w:val="00D04C0C"/>
    <w:rsid w:val="00D12697"/>
    <w:rsid w:val="00D1279C"/>
    <w:rsid w:val="00D1311C"/>
    <w:rsid w:val="00D15353"/>
    <w:rsid w:val="00D15CBB"/>
    <w:rsid w:val="00D16A1B"/>
    <w:rsid w:val="00D20300"/>
    <w:rsid w:val="00D20951"/>
    <w:rsid w:val="00D224D9"/>
    <w:rsid w:val="00D24036"/>
    <w:rsid w:val="00D24045"/>
    <w:rsid w:val="00D25561"/>
    <w:rsid w:val="00D25996"/>
    <w:rsid w:val="00D2687D"/>
    <w:rsid w:val="00D26C40"/>
    <w:rsid w:val="00D273CF"/>
    <w:rsid w:val="00D32A44"/>
    <w:rsid w:val="00D35654"/>
    <w:rsid w:val="00D36C78"/>
    <w:rsid w:val="00D36D17"/>
    <w:rsid w:val="00D40138"/>
    <w:rsid w:val="00D42E20"/>
    <w:rsid w:val="00D43D1B"/>
    <w:rsid w:val="00D44268"/>
    <w:rsid w:val="00D44FCC"/>
    <w:rsid w:val="00D4549A"/>
    <w:rsid w:val="00D47145"/>
    <w:rsid w:val="00D47D4F"/>
    <w:rsid w:val="00D47EF5"/>
    <w:rsid w:val="00D5159B"/>
    <w:rsid w:val="00D517E7"/>
    <w:rsid w:val="00D52CF1"/>
    <w:rsid w:val="00D55EE2"/>
    <w:rsid w:val="00D57D07"/>
    <w:rsid w:val="00D602D9"/>
    <w:rsid w:val="00D61588"/>
    <w:rsid w:val="00D617AC"/>
    <w:rsid w:val="00D61D1D"/>
    <w:rsid w:val="00D63244"/>
    <w:rsid w:val="00D63E06"/>
    <w:rsid w:val="00D64A74"/>
    <w:rsid w:val="00D65034"/>
    <w:rsid w:val="00D65B9D"/>
    <w:rsid w:val="00D66B79"/>
    <w:rsid w:val="00D70D9B"/>
    <w:rsid w:val="00D74361"/>
    <w:rsid w:val="00D74DAD"/>
    <w:rsid w:val="00D75797"/>
    <w:rsid w:val="00D75D3F"/>
    <w:rsid w:val="00D76B82"/>
    <w:rsid w:val="00D7775A"/>
    <w:rsid w:val="00D77EA7"/>
    <w:rsid w:val="00D805C9"/>
    <w:rsid w:val="00D83383"/>
    <w:rsid w:val="00D83F6A"/>
    <w:rsid w:val="00D85D94"/>
    <w:rsid w:val="00D86C72"/>
    <w:rsid w:val="00D909A8"/>
    <w:rsid w:val="00D9158D"/>
    <w:rsid w:val="00D91A74"/>
    <w:rsid w:val="00D928CC"/>
    <w:rsid w:val="00D92F19"/>
    <w:rsid w:val="00D94368"/>
    <w:rsid w:val="00D95EBE"/>
    <w:rsid w:val="00D96170"/>
    <w:rsid w:val="00D96660"/>
    <w:rsid w:val="00D967E6"/>
    <w:rsid w:val="00DA14AA"/>
    <w:rsid w:val="00DA16AC"/>
    <w:rsid w:val="00DA2060"/>
    <w:rsid w:val="00DA26CE"/>
    <w:rsid w:val="00DA2701"/>
    <w:rsid w:val="00DA3DD4"/>
    <w:rsid w:val="00DA425D"/>
    <w:rsid w:val="00DA4564"/>
    <w:rsid w:val="00DA51F0"/>
    <w:rsid w:val="00DA54D8"/>
    <w:rsid w:val="00DA5A70"/>
    <w:rsid w:val="00DA6829"/>
    <w:rsid w:val="00DA7666"/>
    <w:rsid w:val="00DB18F1"/>
    <w:rsid w:val="00DB1AC9"/>
    <w:rsid w:val="00DB21EA"/>
    <w:rsid w:val="00DB49B9"/>
    <w:rsid w:val="00DB7D6C"/>
    <w:rsid w:val="00DB7ECA"/>
    <w:rsid w:val="00DC02B8"/>
    <w:rsid w:val="00DC0F7F"/>
    <w:rsid w:val="00DC5B73"/>
    <w:rsid w:val="00DC5FBC"/>
    <w:rsid w:val="00DC64B9"/>
    <w:rsid w:val="00DC779F"/>
    <w:rsid w:val="00DD0983"/>
    <w:rsid w:val="00DD12BE"/>
    <w:rsid w:val="00DD1740"/>
    <w:rsid w:val="00DD2109"/>
    <w:rsid w:val="00DD321C"/>
    <w:rsid w:val="00DE0193"/>
    <w:rsid w:val="00DE0769"/>
    <w:rsid w:val="00DE1B28"/>
    <w:rsid w:val="00DE34D5"/>
    <w:rsid w:val="00DE35F2"/>
    <w:rsid w:val="00DE3F4D"/>
    <w:rsid w:val="00DE46DC"/>
    <w:rsid w:val="00DE5072"/>
    <w:rsid w:val="00DE5EDD"/>
    <w:rsid w:val="00DE60CB"/>
    <w:rsid w:val="00DE70FF"/>
    <w:rsid w:val="00DF03F8"/>
    <w:rsid w:val="00DF156F"/>
    <w:rsid w:val="00DF2910"/>
    <w:rsid w:val="00DF3526"/>
    <w:rsid w:val="00DF4162"/>
    <w:rsid w:val="00DF54D3"/>
    <w:rsid w:val="00DF607D"/>
    <w:rsid w:val="00DF65EC"/>
    <w:rsid w:val="00E01AF3"/>
    <w:rsid w:val="00E01C48"/>
    <w:rsid w:val="00E0354B"/>
    <w:rsid w:val="00E03D56"/>
    <w:rsid w:val="00E0439B"/>
    <w:rsid w:val="00E050C2"/>
    <w:rsid w:val="00E051AB"/>
    <w:rsid w:val="00E05B7E"/>
    <w:rsid w:val="00E0677A"/>
    <w:rsid w:val="00E06E2F"/>
    <w:rsid w:val="00E07020"/>
    <w:rsid w:val="00E071DE"/>
    <w:rsid w:val="00E074FE"/>
    <w:rsid w:val="00E076B0"/>
    <w:rsid w:val="00E07F8B"/>
    <w:rsid w:val="00E101DD"/>
    <w:rsid w:val="00E1021F"/>
    <w:rsid w:val="00E10479"/>
    <w:rsid w:val="00E1379A"/>
    <w:rsid w:val="00E16513"/>
    <w:rsid w:val="00E2238B"/>
    <w:rsid w:val="00E23C00"/>
    <w:rsid w:val="00E265DE"/>
    <w:rsid w:val="00E32754"/>
    <w:rsid w:val="00E34347"/>
    <w:rsid w:val="00E3561C"/>
    <w:rsid w:val="00E35E36"/>
    <w:rsid w:val="00E36233"/>
    <w:rsid w:val="00E364A6"/>
    <w:rsid w:val="00E3676F"/>
    <w:rsid w:val="00E367B2"/>
    <w:rsid w:val="00E37A63"/>
    <w:rsid w:val="00E37EC7"/>
    <w:rsid w:val="00E4203B"/>
    <w:rsid w:val="00E42464"/>
    <w:rsid w:val="00E42808"/>
    <w:rsid w:val="00E43640"/>
    <w:rsid w:val="00E44423"/>
    <w:rsid w:val="00E446C6"/>
    <w:rsid w:val="00E44FB9"/>
    <w:rsid w:val="00E4595F"/>
    <w:rsid w:val="00E45B00"/>
    <w:rsid w:val="00E46AB8"/>
    <w:rsid w:val="00E476F9"/>
    <w:rsid w:val="00E47D6B"/>
    <w:rsid w:val="00E50FAA"/>
    <w:rsid w:val="00E511B0"/>
    <w:rsid w:val="00E51D21"/>
    <w:rsid w:val="00E52855"/>
    <w:rsid w:val="00E52D5B"/>
    <w:rsid w:val="00E52E01"/>
    <w:rsid w:val="00E5360C"/>
    <w:rsid w:val="00E54AFD"/>
    <w:rsid w:val="00E54B12"/>
    <w:rsid w:val="00E55EF7"/>
    <w:rsid w:val="00E5650E"/>
    <w:rsid w:val="00E5669C"/>
    <w:rsid w:val="00E579F8"/>
    <w:rsid w:val="00E60142"/>
    <w:rsid w:val="00E60DDE"/>
    <w:rsid w:val="00E61F10"/>
    <w:rsid w:val="00E63512"/>
    <w:rsid w:val="00E64E23"/>
    <w:rsid w:val="00E659FC"/>
    <w:rsid w:val="00E65A8D"/>
    <w:rsid w:val="00E66E7E"/>
    <w:rsid w:val="00E66F4E"/>
    <w:rsid w:val="00E702C8"/>
    <w:rsid w:val="00E71A12"/>
    <w:rsid w:val="00E7498C"/>
    <w:rsid w:val="00E7712E"/>
    <w:rsid w:val="00E77214"/>
    <w:rsid w:val="00E776DA"/>
    <w:rsid w:val="00E77781"/>
    <w:rsid w:val="00E80BE5"/>
    <w:rsid w:val="00E81003"/>
    <w:rsid w:val="00E81C81"/>
    <w:rsid w:val="00E82E9C"/>
    <w:rsid w:val="00E84436"/>
    <w:rsid w:val="00E8573A"/>
    <w:rsid w:val="00E85978"/>
    <w:rsid w:val="00E86A87"/>
    <w:rsid w:val="00E91381"/>
    <w:rsid w:val="00E9158C"/>
    <w:rsid w:val="00E95253"/>
    <w:rsid w:val="00E9559A"/>
    <w:rsid w:val="00E96227"/>
    <w:rsid w:val="00E9661F"/>
    <w:rsid w:val="00EA183F"/>
    <w:rsid w:val="00EA54F2"/>
    <w:rsid w:val="00EA62C2"/>
    <w:rsid w:val="00EA646B"/>
    <w:rsid w:val="00EA7DFF"/>
    <w:rsid w:val="00EB1D0A"/>
    <w:rsid w:val="00EB310D"/>
    <w:rsid w:val="00EB3754"/>
    <w:rsid w:val="00EB3B2B"/>
    <w:rsid w:val="00EB438C"/>
    <w:rsid w:val="00EB4CF9"/>
    <w:rsid w:val="00EB5356"/>
    <w:rsid w:val="00EB6CBF"/>
    <w:rsid w:val="00EB6D28"/>
    <w:rsid w:val="00EB7467"/>
    <w:rsid w:val="00EC00CC"/>
    <w:rsid w:val="00EC00D9"/>
    <w:rsid w:val="00EC0282"/>
    <w:rsid w:val="00EC0FA1"/>
    <w:rsid w:val="00EC305F"/>
    <w:rsid w:val="00EC44A8"/>
    <w:rsid w:val="00EC5C30"/>
    <w:rsid w:val="00EC5C78"/>
    <w:rsid w:val="00EC687A"/>
    <w:rsid w:val="00EC7429"/>
    <w:rsid w:val="00ED0C75"/>
    <w:rsid w:val="00ED1D87"/>
    <w:rsid w:val="00ED3300"/>
    <w:rsid w:val="00ED4284"/>
    <w:rsid w:val="00ED4382"/>
    <w:rsid w:val="00ED43D7"/>
    <w:rsid w:val="00ED4B7F"/>
    <w:rsid w:val="00ED4C39"/>
    <w:rsid w:val="00ED72D7"/>
    <w:rsid w:val="00ED748F"/>
    <w:rsid w:val="00EE04D0"/>
    <w:rsid w:val="00EE21C5"/>
    <w:rsid w:val="00EE493A"/>
    <w:rsid w:val="00EE7A67"/>
    <w:rsid w:val="00EF10FF"/>
    <w:rsid w:val="00EF441B"/>
    <w:rsid w:val="00EF4EFB"/>
    <w:rsid w:val="00EF61D1"/>
    <w:rsid w:val="00EF7F41"/>
    <w:rsid w:val="00F02717"/>
    <w:rsid w:val="00F02FF0"/>
    <w:rsid w:val="00F034A4"/>
    <w:rsid w:val="00F03C9C"/>
    <w:rsid w:val="00F04F25"/>
    <w:rsid w:val="00F05724"/>
    <w:rsid w:val="00F058A6"/>
    <w:rsid w:val="00F0595E"/>
    <w:rsid w:val="00F10191"/>
    <w:rsid w:val="00F108AC"/>
    <w:rsid w:val="00F10EDE"/>
    <w:rsid w:val="00F1373B"/>
    <w:rsid w:val="00F147B6"/>
    <w:rsid w:val="00F15511"/>
    <w:rsid w:val="00F15F84"/>
    <w:rsid w:val="00F1723F"/>
    <w:rsid w:val="00F20405"/>
    <w:rsid w:val="00F21303"/>
    <w:rsid w:val="00F22BE7"/>
    <w:rsid w:val="00F22DD7"/>
    <w:rsid w:val="00F24E1B"/>
    <w:rsid w:val="00F25BDD"/>
    <w:rsid w:val="00F26751"/>
    <w:rsid w:val="00F305B9"/>
    <w:rsid w:val="00F306B5"/>
    <w:rsid w:val="00F338EF"/>
    <w:rsid w:val="00F3438F"/>
    <w:rsid w:val="00F35A5B"/>
    <w:rsid w:val="00F37C9F"/>
    <w:rsid w:val="00F37FE2"/>
    <w:rsid w:val="00F418BB"/>
    <w:rsid w:val="00F41C75"/>
    <w:rsid w:val="00F41CD7"/>
    <w:rsid w:val="00F41F23"/>
    <w:rsid w:val="00F4383B"/>
    <w:rsid w:val="00F43F6B"/>
    <w:rsid w:val="00F440D4"/>
    <w:rsid w:val="00F45460"/>
    <w:rsid w:val="00F458A1"/>
    <w:rsid w:val="00F45AE2"/>
    <w:rsid w:val="00F46089"/>
    <w:rsid w:val="00F46D45"/>
    <w:rsid w:val="00F46E1D"/>
    <w:rsid w:val="00F4790F"/>
    <w:rsid w:val="00F47FFE"/>
    <w:rsid w:val="00F5008D"/>
    <w:rsid w:val="00F505BE"/>
    <w:rsid w:val="00F52435"/>
    <w:rsid w:val="00F52A30"/>
    <w:rsid w:val="00F52F30"/>
    <w:rsid w:val="00F53DCD"/>
    <w:rsid w:val="00F54989"/>
    <w:rsid w:val="00F55A64"/>
    <w:rsid w:val="00F55A7B"/>
    <w:rsid w:val="00F562AD"/>
    <w:rsid w:val="00F56D60"/>
    <w:rsid w:val="00F5770D"/>
    <w:rsid w:val="00F57946"/>
    <w:rsid w:val="00F57D2F"/>
    <w:rsid w:val="00F6158B"/>
    <w:rsid w:val="00F61DB8"/>
    <w:rsid w:val="00F61DEC"/>
    <w:rsid w:val="00F632E0"/>
    <w:rsid w:val="00F63383"/>
    <w:rsid w:val="00F63D14"/>
    <w:rsid w:val="00F64A2B"/>
    <w:rsid w:val="00F64C97"/>
    <w:rsid w:val="00F64D2B"/>
    <w:rsid w:val="00F65EFB"/>
    <w:rsid w:val="00F66153"/>
    <w:rsid w:val="00F66CDF"/>
    <w:rsid w:val="00F66D35"/>
    <w:rsid w:val="00F67B4A"/>
    <w:rsid w:val="00F70806"/>
    <w:rsid w:val="00F71FB7"/>
    <w:rsid w:val="00F720F2"/>
    <w:rsid w:val="00F73645"/>
    <w:rsid w:val="00F744CD"/>
    <w:rsid w:val="00F74BDE"/>
    <w:rsid w:val="00F75614"/>
    <w:rsid w:val="00F76FD6"/>
    <w:rsid w:val="00F80A92"/>
    <w:rsid w:val="00F80D5D"/>
    <w:rsid w:val="00F81E3A"/>
    <w:rsid w:val="00F81F48"/>
    <w:rsid w:val="00F83BDF"/>
    <w:rsid w:val="00F86D2C"/>
    <w:rsid w:val="00F87A48"/>
    <w:rsid w:val="00F912FD"/>
    <w:rsid w:val="00F91B2C"/>
    <w:rsid w:val="00F91DD2"/>
    <w:rsid w:val="00F93049"/>
    <w:rsid w:val="00F9498C"/>
    <w:rsid w:val="00F958DD"/>
    <w:rsid w:val="00F9638E"/>
    <w:rsid w:val="00FA1BD4"/>
    <w:rsid w:val="00FA1D65"/>
    <w:rsid w:val="00FA2BCD"/>
    <w:rsid w:val="00FA307F"/>
    <w:rsid w:val="00FA3E04"/>
    <w:rsid w:val="00FA3FAA"/>
    <w:rsid w:val="00FA40B3"/>
    <w:rsid w:val="00FA498D"/>
    <w:rsid w:val="00FB034A"/>
    <w:rsid w:val="00FB2ABE"/>
    <w:rsid w:val="00FB2BD3"/>
    <w:rsid w:val="00FB2DDC"/>
    <w:rsid w:val="00FB3A5F"/>
    <w:rsid w:val="00FB512C"/>
    <w:rsid w:val="00FB5A0F"/>
    <w:rsid w:val="00FB5EBA"/>
    <w:rsid w:val="00FB6187"/>
    <w:rsid w:val="00FB6295"/>
    <w:rsid w:val="00FB7088"/>
    <w:rsid w:val="00FB72EA"/>
    <w:rsid w:val="00FB73C4"/>
    <w:rsid w:val="00FC1832"/>
    <w:rsid w:val="00FC3B00"/>
    <w:rsid w:val="00FC4EA4"/>
    <w:rsid w:val="00FC67EC"/>
    <w:rsid w:val="00FC6F79"/>
    <w:rsid w:val="00FC7083"/>
    <w:rsid w:val="00FC74F8"/>
    <w:rsid w:val="00FD0E8D"/>
    <w:rsid w:val="00FD19FA"/>
    <w:rsid w:val="00FD2547"/>
    <w:rsid w:val="00FD49AA"/>
    <w:rsid w:val="00FD5307"/>
    <w:rsid w:val="00FD6425"/>
    <w:rsid w:val="00FD6F99"/>
    <w:rsid w:val="00FD74EC"/>
    <w:rsid w:val="00FE0500"/>
    <w:rsid w:val="00FE07FE"/>
    <w:rsid w:val="00FE34FD"/>
    <w:rsid w:val="00FE7493"/>
    <w:rsid w:val="00FE7EE1"/>
    <w:rsid w:val="00FF067D"/>
    <w:rsid w:val="00FF1387"/>
    <w:rsid w:val="00FF4287"/>
    <w:rsid w:val="00FF43F5"/>
    <w:rsid w:val="00FF5404"/>
    <w:rsid w:val="00FF5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DF29F3-07BD-4A25-B914-2CE0027B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a">
    <w:name w:val="footer"/>
    <w:basedOn w:val="a"/>
    <w:link w:val="afb"/>
    <w:uiPriority w:val="99"/>
    <w:rsid w:val="00F720F2"/>
    <w:pPr>
      <w:tabs>
        <w:tab w:val="center" w:pos="4677"/>
        <w:tab w:val="right" w:pos="9355"/>
      </w:tabs>
    </w:pPr>
    <w:rPr>
      <w:sz w:val="28"/>
      <w:szCs w:val="20"/>
    </w:rPr>
  </w:style>
  <w:style w:type="character" w:customStyle="1" w:styleId="afb">
    <w:name w:val="Нижний колонтитул Знак"/>
    <w:link w:val="afa"/>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c">
    <w:name w:val="Табличный"/>
    <w:basedOn w:val="a"/>
    <w:rsid w:val="00F720F2"/>
    <w:pPr>
      <w:jc w:val="center"/>
    </w:pPr>
  </w:style>
  <w:style w:type="paragraph" w:styleId="afd">
    <w:name w:val="Normal (Web)"/>
    <w:aliases w:val="Обычный (Web),Обычный (Web)1,Обычный (Web)11"/>
    <w:basedOn w:val="a"/>
    <w:link w:val="afe"/>
    <w:uiPriority w:val="99"/>
    <w:qFormat/>
    <w:rsid w:val="00F720F2"/>
    <w:pPr>
      <w:spacing w:before="100" w:after="100"/>
    </w:pPr>
  </w:style>
  <w:style w:type="character" w:customStyle="1" w:styleId="afe">
    <w:name w:val="Обычный (веб) Знак"/>
    <w:aliases w:val="Обычный (Web) Знак,Обычный (Web)1 Знак,Обычный (Web)11 Знак"/>
    <w:link w:val="afd"/>
    <w:locked/>
    <w:rsid w:val="0006264F"/>
    <w:rPr>
      <w:sz w:val="24"/>
      <w:szCs w:val="24"/>
      <w:lang w:eastAsia="zh-CN"/>
    </w:rPr>
  </w:style>
  <w:style w:type="paragraph" w:customStyle="1" w:styleId="aff">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0">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1">
    <w:name w:val="Название таблицы"/>
    <w:basedOn w:val="a"/>
    <w:qFormat/>
    <w:rsid w:val="00F720F2"/>
    <w:pPr>
      <w:spacing w:line="360" w:lineRule="auto"/>
      <w:jc w:val="center"/>
    </w:pPr>
  </w:style>
  <w:style w:type="paragraph" w:customStyle="1" w:styleId="aff2">
    <w:name w:val="Начало"/>
    <w:basedOn w:val="13"/>
    <w:next w:val="13"/>
    <w:rsid w:val="00F720F2"/>
    <w:pPr>
      <w:spacing w:line="360" w:lineRule="auto"/>
    </w:pPr>
    <w:rPr>
      <w:sz w:val="28"/>
      <w:szCs w:val="28"/>
    </w:rPr>
  </w:style>
  <w:style w:type="paragraph" w:styleId="aff3">
    <w:name w:val="List Paragraph"/>
    <w:basedOn w:val="a"/>
    <w:link w:val="aff4"/>
    <w:uiPriority w:val="34"/>
    <w:qFormat/>
    <w:rsid w:val="00F720F2"/>
    <w:pPr>
      <w:spacing w:line="360" w:lineRule="auto"/>
      <w:ind w:left="720" w:firstLine="709"/>
    </w:pPr>
  </w:style>
  <w:style w:type="character" w:customStyle="1" w:styleId="aff4">
    <w:name w:val="Абзац списка Знак"/>
    <w:link w:val="aff3"/>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6">
    <w:name w:val="Заголовок таблицы"/>
    <w:basedOn w:val="aff0"/>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7">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8">
    <w:name w:val="Маркеры списка"/>
    <w:rsid w:val="005A1BDD"/>
    <w:rPr>
      <w:rFonts w:ascii="OpenSymbol" w:eastAsia="OpenSymbol" w:hAnsi="OpenSymbol" w:cs="OpenSymbol"/>
    </w:rPr>
  </w:style>
  <w:style w:type="character" w:customStyle="1" w:styleId="aff9">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a">
    <w:name w:val="Символ нумерации"/>
    <w:rsid w:val="005A1BDD"/>
  </w:style>
  <w:style w:type="character" w:customStyle="1" w:styleId="81">
    <w:name w:val="Знак Знак8"/>
    <w:rsid w:val="005A1BDD"/>
    <w:rPr>
      <w:b/>
      <w:bCs/>
      <w:sz w:val="24"/>
      <w:szCs w:val="24"/>
      <w:lang w:val="ru-RU" w:bidi="ar-SA"/>
    </w:rPr>
  </w:style>
  <w:style w:type="character" w:styleId="affb">
    <w:name w:val="footnote reference"/>
    <w:rsid w:val="005A1BDD"/>
    <w:rPr>
      <w:vertAlign w:val="superscript"/>
    </w:rPr>
  </w:style>
  <w:style w:type="character" w:styleId="affc">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d">
    <w:name w:val="Balloon Text"/>
    <w:basedOn w:val="a"/>
    <w:link w:val="affe"/>
    <w:uiPriority w:val="99"/>
    <w:rsid w:val="005A1BDD"/>
    <w:rPr>
      <w:rFonts w:ascii="Tahoma" w:hAnsi="Tahoma" w:cs="Tahoma"/>
      <w:sz w:val="16"/>
      <w:szCs w:val="16"/>
    </w:rPr>
  </w:style>
  <w:style w:type="character" w:customStyle="1" w:styleId="affe">
    <w:name w:val="Текст выноски Знак"/>
    <w:link w:val="affd"/>
    <w:uiPriority w:val="99"/>
    <w:rsid w:val="005A1BDD"/>
    <w:rPr>
      <w:rFonts w:ascii="Tahoma" w:hAnsi="Tahoma" w:cs="Tahoma"/>
      <w:sz w:val="16"/>
      <w:szCs w:val="16"/>
      <w:lang w:eastAsia="zh-CN"/>
    </w:rPr>
  </w:style>
  <w:style w:type="paragraph" w:styleId="afff">
    <w:name w:val="Document Map"/>
    <w:basedOn w:val="a"/>
    <w:link w:val="afff0"/>
    <w:semiHidden/>
    <w:unhideWhenUsed/>
    <w:rsid w:val="00E659FC"/>
    <w:rPr>
      <w:rFonts w:ascii="Tahoma" w:hAnsi="Tahoma" w:cs="Tahoma"/>
      <w:sz w:val="16"/>
      <w:szCs w:val="16"/>
    </w:rPr>
  </w:style>
  <w:style w:type="character" w:customStyle="1" w:styleId="afff0">
    <w:name w:val="Схема документа Знак"/>
    <w:basedOn w:val="a0"/>
    <w:link w:val="afff"/>
    <w:uiPriority w:val="99"/>
    <w:semiHidden/>
    <w:rsid w:val="00E659FC"/>
    <w:rPr>
      <w:rFonts w:ascii="Tahoma" w:hAnsi="Tahoma" w:cs="Tahoma"/>
      <w:sz w:val="16"/>
      <w:szCs w:val="16"/>
      <w:lang w:eastAsia="zh-CN"/>
    </w:rPr>
  </w:style>
  <w:style w:type="paragraph" w:customStyle="1" w:styleId="afff1">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2">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3">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4">
    <w:name w:val="Обычный текст"/>
    <w:basedOn w:val="a"/>
    <w:link w:val="afff5"/>
    <w:qFormat/>
    <w:rsid w:val="00A16655"/>
    <w:pPr>
      <w:suppressAutoHyphens w:val="0"/>
      <w:ind w:firstLine="709"/>
      <w:jc w:val="both"/>
    </w:pPr>
    <w:rPr>
      <w:lang w:val="en-US" w:eastAsia="ar-SA" w:bidi="en-US"/>
    </w:rPr>
  </w:style>
  <w:style w:type="character" w:customStyle="1" w:styleId="afff5">
    <w:name w:val="Обычный текст Знак"/>
    <w:link w:val="afff4"/>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6">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7">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7"/>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8">
    <w:name w:val="No Spacing"/>
    <w:uiPriority w:val="1"/>
    <w:qFormat/>
    <w:rsid w:val="00FF1387"/>
    <w:pPr>
      <w:spacing w:after="80"/>
    </w:pPr>
    <w:rPr>
      <w:rFonts w:ascii="Calibri" w:eastAsia="Calibri" w:hAnsi="Calibri"/>
      <w:sz w:val="22"/>
      <w:szCs w:val="22"/>
      <w:lang w:eastAsia="en-US"/>
    </w:rPr>
  </w:style>
  <w:style w:type="paragraph" w:customStyle="1" w:styleId="afff9">
    <w:name w:val="Полужирный"/>
    <w:basedOn w:val="a"/>
    <w:link w:val="afffa"/>
    <w:rsid w:val="00FF1387"/>
    <w:pPr>
      <w:suppressAutoHyphens w:val="0"/>
      <w:ind w:firstLine="709"/>
      <w:jc w:val="both"/>
    </w:pPr>
    <w:rPr>
      <w:b/>
      <w:sz w:val="28"/>
      <w:lang w:eastAsia="ru-RU"/>
    </w:rPr>
  </w:style>
  <w:style w:type="character" w:customStyle="1" w:styleId="afffa">
    <w:name w:val="Полужирный Знак"/>
    <w:link w:val="afff9"/>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b">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c">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d"/>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d">
    <w:name w:val="Подпись к таблице_"/>
    <w:link w:val="afffe"/>
    <w:rsid w:val="00F66153"/>
    <w:rPr>
      <w:sz w:val="26"/>
      <w:szCs w:val="26"/>
      <w:shd w:val="clear" w:color="auto" w:fill="FFFFFF"/>
    </w:rPr>
  </w:style>
  <w:style w:type="paragraph" w:customStyle="1" w:styleId="afffe">
    <w:name w:val="Подпись к таблице"/>
    <w:basedOn w:val="a"/>
    <w:link w:val="afffd"/>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
    <w:name w:val="annotation reference"/>
    <w:rsid w:val="00F66153"/>
    <w:rPr>
      <w:sz w:val="16"/>
      <w:szCs w:val="16"/>
    </w:rPr>
  </w:style>
  <w:style w:type="paragraph" w:styleId="affff0">
    <w:name w:val="annotation text"/>
    <w:basedOn w:val="a"/>
    <w:link w:val="affff1"/>
    <w:rsid w:val="00F66153"/>
    <w:pPr>
      <w:suppressAutoHyphens w:val="0"/>
    </w:pPr>
    <w:rPr>
      <w:sz w:val="20"/>
      <w:szCs w:val="20"/>
      <w:lang w:eastAsia="ru-RU"/>
    </w:rPr>
  </w:style>
  <w:style w:type="character" w:customStyle="1" w:styleId="affff1">
    <w:name w:val="Текст примечания Знак"/>
    <w:basedOn w:val="a0"/>
    <w:link w:val="affff0"/>
    <w:rsid w:val="00F66153"/>
  </w:style>
  <w:style w:type="paragraph" w:styleId="affff2">
    <w:name w:val="annotation subject"/>
    <w:basedOn w:val="affff0"/>
    <w:next w:val="affff0"/>
    <w:link w:val="affff3"/>
    <w:rsid w:val="00F66153"/>
    <w:rPr>
      <w:b/>
      <w:bCs/>
    </w:rPr>
  </w:style>
  <w:style w:type="character" w:customStyle="1" w:styleId="affff3">
    <w:name w:val="Тема примечания Знак"/>
    <w:basedOn w:val="affff1"/>
    <w:link w:val="affff2"/>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4">
    <w:name w:val="Subtle Reference"/>
    <w:uiPriority w:val="31"/>
    <w:qFormat/>
    <w:rsid w:val="00F66153"/>
    <w:rPr>
      <w:smallCaps/>
      <w:color w:val="C0504D"/>
      <w:u w:val="single"/>
    </w:rPr>
  </w:style>
  <w:style w:type="character" w:styleId="affff5">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6">
    <w:name w:val="отчет"/>
    <w:basedOn w:val="a"/>
    <w:link w:val="affff7"/>
    <w:qFormat/>
    <w:rsid w:val="00276DE2"/>
    <w:pPr>
      <w:suppressAutoHyphens w:val="0"/>
      <w:spacing w:line="276" w:lineRule="auto"/>
      <w:ind w:firstLine="709"/>
      <w:jc w:val="both"/>
    </w:pPr>
    <w:rPr>
      <w:sz w:val="28"/>
      <w:szCs w:val="22"/>
      <w:lang w:val="x-none" w:eastAsia="x-none"/>
    </w:rPr>
  </w:style>
  <w:style w:type="character" w:customStyle="1" w:styleId="affff7">
    <w:name w:val="отчет Знак"/>
    <w:link w:val="affff6"/>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link w:val="af7"/>
    <w:rsid w:val="00A4393D"/>
    <w:rPr>
      <w:b/>
      <w:lang w:eastAsia="zh-CN"/>
    </w:rPr>
  </w:style>
  <w:style w:type="paragraph" w:styleId="affff8">
    <w:name w:val="Plain Text"/>
    <w:basedOn w:val="a"/>
    <w:link w:val="affff9"/>
    <w:qFormat/>
    <w:rsid w:val="000A7E16"/>
    <w:pPr>
      <w:suppressAutoHyphens w:val="0"/>
    </w:pPr>
    <w:rPr>
      <w:rFonts w:ascii="Courier New" w:hAnsi="Courier New" w:cs="Courier New"/>
      <w:sz w:val="20"/>
      <w:szCs w:val="20"/>
      <w:lang w:eastAsia="ru-RU"/>
    </w:rPr>
  </w:style>
  <w:style w:type="character" w:customStyle="1" w:styleId="affff9">
    <w:name w:val="Текст Знак"/>
    <w:basedOn w:val="a0"/>
    <w:link w:val="affff8"/>
    <w:qFormat/>
    <w:rsid w:val="000A7E16"/>
    <w:rPr>
      <w:rFonts w:ascii="Courier New" w:hAnsi="Courier New" w:cs="Courier New"/>
    </w:rPr>
  </w:style>
  <w:style w:type="paragraph" w:customStyle="1" w:styleId="affffa">
    <w:name w:val="таблица."/>
    <w:basedOn w:val="a"/>
    <w:link w:val="affffb"/>
    <w:qFormat/>
    <w:rsid w:val="002F6250"/>
    <w:pPr>
      <w:suppressAutoHyphens w:val="0"/>
      <w:spacing w:line="276" w:lineRule="auto"/>
      <w:jc w:val="center"/>
    </w:pPr>
    <w:rPr>
      <w:color w:val="000000"/>
      <w:sz w:val="26"/>
      <w:szCs w:val="26"/>
      <w:lang w:val="x-none" w:eastAsia="x-none"/>
    </w:rPr>
  </w:style>
  <w:style w:type="character" w:customStyle="1" w:styleId="affffb">
    <w:name w:val="таблица. Знак"/>
    <w:link w:val="affffa"/>
    <w:rsid w:val="002F6250"/>
    <w:rPr>
      <w:color w:val="000000"/>
      <w:sz w:val="26"/>
      <w:szCs w:val="26"/>
      <w:lang w:val="x-none" w:eastAsia="x-none"/>
    </w:rPr>
  </w:style>
  <w:style w:type="character" w:customStyle="1" w:styleId="title-link">
    <w:name w:val="title-link"/>
    <w:basedOn w:val="a0"/>
    <w:rsid w:val="000033A3"/>
  </w:style>
  <w:style w:type="table" w:styleId="affffc">
    <w:name w:val="Table Grid"/>
    <w:basedOn w:val="a1"/>
    <w:uiPriority w:val="5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d">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e">
    <w:name w:val="Абзац"/>
    <w:basedOn w:val="a"/>
    <w:link w:val="afffff"/>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
    <w:name w:val="Абзац Знак"/>
    <w:link w:val="affffe"/>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0">
    <w:name w:val="простой текст"/>
    <w:basedOn w:val="a"/>
    <w:link w:val="afffff1"/>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1">
    <w:name w:val="простой текст Знак"/>
    <w:link w:val="afffff0"/>
    <w:rsid w:val="00091545"/>
    <w:rPr>
      <w:rFonts w:eastAsia="Times New Roman"/>
      <w:sz w:val="28"/>
      <w:szCs w:val="28"/>
    </w:rPr>
  </w:style>
  <w:style w:type="paragraph" w:customStyle="1" w:styleId="10">
    <w:name w:val="Список_маркерный_1_уровень"/>
    <w:link w:val="1f1"/>
    <w:uiPriority w:val="99"/>
    <w:qFormat/>
    <w:rsid w:val="00B30D71"/>
    <w:pPr>
      <w:numPr>
        <w:numId w:val="43"/>
      </w:numPr>
      <w:spacing w:before="60"/>
      <w:jc w:val="both"/>
    </w:pPr>
    <w:rPr>
      <w:rFonts w:eastAsia="Calibri"/>
      <w:snapToGrid w:val="0"/>
      <w:sz w:val="24"/>
      <w:szCs w:val="24"/>
    </w:rPr>
  </w:style>
  <w:style w:type="character" w:customStyle="1" w:styleId="1f1">
    <w:name w:val="Список_маркерный_1_уровень Знак"/>
    <w:basedOn w:val="a0"/>
    <w:link w:val="10"/>
    <w:uiPriority w:val="99"/>
    <w:rsid w:val="00B30D71"/>
    <w:rPr>
      <w:rFonts w:eastAsia="Calibri"/>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16732688">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295240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68720414">
      <w:bodyDiv w:val="1"/>
      <w:marLeft w:val="0"/>
      <w:marRight w:val="0"/>
      <w:marTop w:val="0"/>
      <w:marBottom w:val="0"/>
      <w:divBdr>
        <w:top w:val="none" w:sz="0" w:space="0" w:color="auto"/>
        <w:left w:val="none" w:sz="0" w:space="0" w:color="auto"/>
        <w:bottom w:val="none" w:sz="0" w:space="0" w:color="auto"/>
        <w:right w:val="none" w:sz="0" w:space="0" w:color="auto"/>
      </w:divBdr>
      <w:divsChild>
        <w:div w:id="983658180">
          <w:marLeft w:val="0"/>
          <w:marRight w:val="0"/>
          <w:marTop w:val="0"/>
          <w:marBottom w:val="0"/>
          <w:divBdr>
            <w:top w:val="none" w:sz="0" w:space="0" w:color="auto"/>
            <w:left w:val="none" w:sz="0" w:space="0" w:color="auto"/>
            <w:bottom w:val="none" w:sz="0" w:space="0" w:color="auto"/>
            <w:right w:val="none" w:sz="0" w:space="0" w:color="auto"/>
          </w:divBdr>
        </w:div>
      </w:divsChild>
    </w:div>
    <w:div w:id="182281414">
      <w:bodyDiv w:val="1"/>
      <w:marLeft w:val="0"/>
      <w:marRight w:val="0"/>
      <w:marTop w:val="0"/>
      <w:marBottom w:val="0"/>
      <w:divBdr>
        <w:top w:val="none" w:sz="0" w:space="0" w:color="auto"/>
        <w:left w:val="none" w:sz="0" w:space="0" w:color="auto"/>
        <w:bottom w:val="none" w:sz="0" w:space="0" w:color="auto"/>
        <w:right w:val="none" w:sz="0" w:space="0" w:color="auto"/>
      </w:divBdr>
      <w:divsChild>
        <w:div w:id="1264150048">
          <w:marLeft w:val="0"/>
          <w:marRight w:val="0"/>
          <w:marTop w:val="0"/>
          <w:marBottom w:val="0"/>
          <w:divBdr>
            <w:top w:val="none" w:sz="0" w:space="0" w:color="auto"/>
            <w:left w:val="none" w:sz="0" w:space="0" w:color="auto"/>
            <w:bottom w:val="none" w:sz="0" w:space="0" w:color="auto"/>
            <w:right w:val="none" w:sz="0" w:space="0" w:color="auto"/>
          </w:divBdr>
        </w:div>
      </w:divsChild>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5074750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67583908">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86855320">
      <w:bodyDiv w:val="1"/>
      <w:marLeft w:val="0"/>
      <w:marRight w:val="0"/>
      <w:marTop w:val="0"/>
      <w:marBottom w:val="0"/>
      <w:divBdr>
        <w:top w:val="none" w:sz="0" w:space="0" w:color="auto"/>
        <w:left w:val="none" w:sz="0" w:space="0" w:color="auto"/>
        <w:bottom w:val="none" w:sz="0" w:space="0" w:color="auto"/>
        <w:right w:val="none" w:sz="0" w:space="0" w:color="auto"/>
      </w:divBdr>
    </w:div>
    <w:div w:id="305936594">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73888696">
      <w:bodyDiv w:val="1"/>
      <w:marLeft w:val="0"/>
      <w:marRight w:val="0"/>
      <w:marTop w:val="0"/>
      <w:marBottom w:val="0"/>
      <w:divBdr>
        <w:top w:val="none" w:sz="0" w:space="0" w:color="auto"/>
        <w:left w:val="none" w:sz="0" w:space="0" w:color="auto"/>
        <w:bottom w:val="none" w:sz="0" w:space="0" w:color="auto"/>
        <w:right w:val="none" w:sz="0" w:space="0" w:color="auto"/>
      </w:divBdr>
    </w:div>
    <w:div w:id="380985798">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560553784">
      <w:bodyDiv w:val="1"/>
      <w:marLeft w:val="0"/>
      <w:marRight w:val="0"/>
      <w:marTop w:val="0"/>
      <w:marBottom w:val="0"/>
      <w:divBdr>
        <w:top w:val="none" w:sz="0" w:space="0" w:color="auto"/>
        <w:left w:val="none" w:sz="0" w:space="0" w:color="auto"/>
        <w:bottom w:val="none" w:sz="0" w:space="0" w:color="auto"/>
        <w:right w:val="none" w:sz="0" w:space="0" w:color="auto"/>
      </w:divBdr>
    </w:div>
    <w:div w:id="575478541">
      <w:bodyDiv w:val="1"/>
      <w:marLeft w:val="0"/>
      <w:marRight w:val="0"/>
      <w:marTop w:val="0"/>
      <w:marBottom w:val="0"/>
      <w:divBdr>
        <w:top w:val="none" w:sz="0" w:space="0" w:color="auto"/>
        <w:left w:val="none" w:sz="0" w:space="0" w:color="auto"/>
        <w:bottom w:val="none" w:sz="0" w:space="0" w:color="auto"/>
        <w:right w:val="none" w:sz="0" w:space="0" w:color="auto"/>
      </w:divBdr>
    </w:div>
    <w:div w:id="617374158">
      <w:bodyDiv w:val="1"/>
      <w:marLeft w:val="0"/>
      <w:marRight w:val="0"/>
      <w:marTop w:val="0"/>
      <w:marBottom w:val="0"/>
      <w:divBdr>
        <w:top w:val="none" w:sz="0" w:space="0" w:color="auto"/>
        <w:left w:val="none" w:sz="0" w:space="0" w:color="auto"/>
        <w:bottom w:val="none" w:sz="0" w:space="0" w:color="auto"/>
        <w:right w:val="none" w:sz="0" w:space="0" w:color="auto"/>
      </w:divBdr>
    </w:div>
    <w:div w:id="630094873">
      <w:bodyDiv w:val="1"/>
      <w:marLeft w:val="0"/>
      <w:marRight w:val="0"/>
      <w:marTop w:val="0"/>
      <w:marBottom w:val="0"/>
      <w:divBdr>
        <w:top w:val="none" w:sz="0" w:space="0" w:color="auto"/>
        <w:left w:val="none" w:sz="0" w:space="0" w:color="auto"/>
        <w:bottom w:val="none" w:sz="0" w:space="0" w:color="auto"/>
        <w:right w:val="none" w:sz="0" w:space="0" w:color="auto"/>
      </w:divBdr>
    </w:div>
    <w:div w:id="654649828">
      <w:bodyDiv w:val="1"/>
      <w:marLeft w:val="0"/>
      <w:marRight w:val="0"/>
      <w:marTop w:val="0"/>
      <w:marBottom w:val="0"/>
      <w:divBdr>
        <w:top w:val="none" w:sz="0" w:space="0" w:color="auto"/>
        <w:left w:val="none" w:sz="0" w:space="0" w:color="auto"/>
        <w:bottom w:val="none" w:sz="0" w:space="0" w:color="auto"/>
        <w:right w:val="none" w:sz="0" w:space="0" w:color="auto"/>
      </w:divBdr>
    </w:div>
    <w:div w:id="719093607">
      <w:bodyDiv w:val="1"/>
      <w:marLeft w:val="0"/>
      <w:marRight w:val="0"/>
      <w:marTop w:val="0"/>
      <w:marBottom w:val="0"/>
      <w:divBdr>
        <w:top w:val="none" w:sz="0" w:space="0" w:color="auto"/>
        <w:left w:val="none" w:sz="0" w:space="0" w:color="auto"/>
        <w:bottom w:val="none" w:sz="0" w:space="0" w:color="auto"/>
        <w:right w:val="none" w:sz="0" w:space="0" w:color="auto"/>
      </w:divBdr>
      <w:divsChild>
        <w:div w:id="1821313382">
          <w:marLeft w:val="0"/>
          <w:marRight w:val="0"/>
          <w:marTop w:val="0"/>
          <w:marBottom w:val="0"/>
          <w:divBdr>
            <w:top w:val="none" w:sz="0" w:space="0" w:color="auto"/>
            <w:left w:val="none" w:sz="0" w:space="0" w:color="auto"/>
            <w:bottom w:val="none" w:sz="0" w:space="0" w:color="auto"/>
            <w:right w:val="none" w:sz="0" w:space="0" w:color="auto"/>
          </w:divBdr>
        </w:div>
      </w:divsChild>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71903568">
      <w:bodyDiv w:val="1"/>
      <w:marLeft w:val="0"/>
      <w:marRight w:val="0"/>
      <w:marTop w:val="0"/>
      <w:marBottom w:val="0"/>
      <w:divBdr>
        <w:top w:val="none" w:sz="0" w:space="0" w:color="auto"/>
        <w:left w:val="none" w:sz="0" w:space="0" w:color="auto"/>
        <w:bottom w:val="none" w:sz="0" w:space="0" w:color="auto"/>
        <w:right w:val="none" w:sz="0" w:space="0" w:color="auto"/>
      </w:divBdr>
      <w:divsChild>
        <w:div w:id="2136017501">
          <w:marLeft w:val="0"/>
          <w:marRight w:val="0"/>
          <w:marTop w:val="0"/>
          <w:marBottom w:val="0"/>
          <w:divBdr>
            <w:top w:val="none" w:sz="0" w:space="0" w:color="auto"/>
            <w:left w:val="none" w:sz="0" w:space="0" w:color="auto"/>
            <w:bottom w:val="none" w:sz="0" w:space="0" w:color="auto"/>
            <w:right w:val="none" w:sz="0" w:space="0" w:color="auto"/>
          </w:divBdr>
        </w:div>
      </w:divsChild>
    </w:div>
    <w:div w:id="782194822">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16264834">
      <w:bodyDiv w:val="1"/>
      <w:marLeft w:val="0"/>
      <w:marRight w:val="0"/>
      <w:marTop w:val="0"/>
      <w:marBottom w:val="0"/>
      <w:divBdr>
        <w:top w:val="none" w:sz="0" w:space="0" w:color="auto"/>
        <w:left w:val="none" w:sz="0" w:space="0" w:color="auto"/>
        <w:bottom w:val="none" w:sz="0" w:space="0" w:color="auto"/>
        <w:right w:val="none" w:sz="0" w:space="0" w:color="auto"/>
      </w:divBdr>
    </w:div>
    <w:div w:id="867372116">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25774123">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049454899">
      <w:bodyDiv w:val="1"/>
      <w:marLeft w:val="0"/>
      <w:marRight w:val="0"/>
      <w:marTop w:val="0"/>
      <w:marBottom w:val="0"/>
      <w:divBdr>
        <w:top w:val="none" w:sz="0" w:space="0" w:color="auto"/>
        <w:left w:val="none" w:sz="0" w:space="0" w:color="auto"/>
        <w:bottom w:val="none" w:sz="0" w:space="0" w:color="auto"/>
        <w:right w:val="none" w:sz="0" w:space="0" w:color="auto"/>
      </w:divBdr>
    </w:div>
    <w:div w:id="1070152233">
      <w:bodyDiv w:val="1"/>
      <w:marLeft w:val="0"/>
      <w:marRight w:val="0"/>
      <w:marTop w:val="0"/>
      <w:marBottom w:val="0"/>
      <w:divBdr>
        <w:top w:val="none" w:sz="0" w:space="0" w:color="auto"/>
        <w:left w:val="none" w:sz="0" w:space="0" w:color="auto"/>
        <w:bottom w:val="none" w:sz="0" w:space="0" w:color="auto"/>
        <w:right w:val="none" w:sz="0" w:space="0" w:color="auto"/>
      </w:divBdr>
    </w:div>
    <w:div w:id="1075739931">
      <w:bodyDiv w:val="1"/>
      <w:marLeft w:val="0"/>
      <w:marRight w:val="0"/>
      <w:marTop w:val="0"/>
      <w:marBottom w:val="0"/>
      <w:divBdr>
        <w:top w:val="none" w:sz="0" w:space="0" w:color="auto"/>
        <w:left w:val="none" w:sz="0" w:space="0" w:color="auto"/>
        <w:bottom w:val="none" w:sz="0" w:space="0" w:color="auto"/>
        <w:right w:val="none" w:sz="0" w:space="0" w:color="auto"/>
      </w:divBdr>
      <w:divsChild>
        <w:div w:id="504053759">
          <w:marLeft w:val="0"/>
          <w:marRight w:val="0"/>
          <w:marTop w:val="0"/>
          <w:marBottom w:val="0"/>
          <w:divBdr>
            <w:top w:val="none" w:sz="0" w:space="0" w:color="auto"/>
            <w:left w:val="none" w:sz="0" w:space="0" w:color="auto"/>
            <w:bottom w:val="none" w:sz="0" w:space="0" w:color="auto"/>
            <w:right w:val="none" w:sz="0" w:space="0" w:color="auto"/>
          </w:divBdr>
        </w:div>
      </w:divsChild>
    </w:div>
    <w:div w:id="107585970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62967134">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195116087">
      <w:bodyDiv w:val="1"/>
      <w:marLeft w:val="0"/>
      <w:marRight w:val="0"/>
      <w:marTop w:val="0"/>
      <w:marBottom w:val="0"/>
      <w:divBdr>
        <w:top w:val="none" w:sz="0" w:space="0" w:color="auto"/>
        <w:left w:val="none" w:sz="0" w:space="0" w:color="auto"/>
        <w:bottom w:val="none" w:sz="0" w:space="0" w:color="auto"/>
        <w:right w:val="none" w:sz="0" w:space="0" w:color="auto"/>
      </w:divBdr>
      <w:divsChild>
        <w:div w:id="1940796421">
          <w:marLeft w:val="0"/>
          <w:marRight w:val="0"/>
          <w:marTop w:val="0"/>
          <w:marBottom w:val="0"/>
          <w:divBdr>
            <w:top w:val="none" w:sz="0" w:space="0" w:color="auto"/>
            <w:left w:val="none" w:sz="0" w:space="0" w:color="auto"/>
            <w:bottom w:val="none" w:sz="0" w:space="0" w:color="auto"/>
            <w:right w:val="none" w:sz="0" w:space="0" w:color="auto"/>
          </w:divBdr>
        </w:div>
      </w:divsChild>
    </w:div>
    <w:div w:id="1238516867">
      <w:bodyDiv w:val="1"/>
      <w:marLeft w:val="0"/>
      <w:marRight w:val="0"/>
      <w:marTop w:val="0"/>
      <w:marBottom w:val="0"/>
      <w:divBdr>
        <w:top w:val="none" w:sz="0" w:space="0" w:color="auto"/>
        <w:left w:val="none" w:sz="0" w:space="0" w:color="auto"/>
        <w:bottom w:val="none" w:sz="0" w:space="0" w:color="auto"/>
        <w:right w:val="none" w:sz="0" w:space="0" w:color="auto"/>
      </w:divBdr>
    </w:div>
    <w:div w:id="1246762791">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315911746">
      <w:bodyDiv w:val="1"/>
      <w:marLeft w:val="0"/>
      <w:marRight w:val="0"/>
      <w:marTop w:val="0"/>
      <w:marBottom w:val="0"/>
      <w:divBdr>
        <w:top w:val="none" w:sz="0" w:space="0" w:color="auto"/>
        <w:left w:val="none" w:sz="0" w:space="0" w:color="auto"/>
        <w:bottom w:val="none" w:sz="0" w:space="0" w:color="auto"/>
        <w:right w:val="none" w:sz="0" w:space="0" w:color="auto"/>
      </w:divBdr>
    </w:div>
    <w:div w:id="1368799278">
      <w:bodyDiv w:val="1"/>
      <w:marLeft w:val="0"/>
      <w:marRight w:val="0"/>
      <w:marTop w:val="0"/>
      <w:marBottom w:val="0"/>
      <w:divBdr>
        <w:top w:val="none" w:sz="0" w:space="0" w:color="auto"/>
        <w:left w:val="none" w:sz="0" w:space="0" w:color="auto"/>
        <w:bottom w:val="none" w:sz="0" w:space="0" w:color="auto"/>
        <w:right w:val="none" w:sz="0" w:space="0" w:color="auto"/>
      </w:divBdr>
    </w:div>
    <w:div w:id="1404789664">
      <w:bodyDiv w:val="1"/>
      <w:marLeft w:val="0"/>
      <w:marRight w:val="0"/>
      <w:marTop w:val="0"/>
      <w:marBottom w:val="0"/>
      <w:divBdr>
        <w:top w:val="none" w:sz="0" w:space="0" w:color="auto"/>
        <w:left w:val="none" w:sz="0" w:space="0" w:color="auto"/>
        <w:bottom w:val="none" w:sz="0" w:space="0" w:color="auto"/>
        <w:right w:val="none" w:sz="0" w:space="0" w:color="auto"/>
      </w:divBdr>
    </w:div>
    <w:div w:id="1420445874">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35849719">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06172526">
      <w:bodyDiv w:val="1"/>
      <w:marLeft w:val="0"/>
      <w:marRight w:val="0"/>
      <w:marTop w:val="0"/>
      <w:marBottom w:val="0"/>
      <w:divBdr>
        <w:top w:val="none" w:sz="0" w:space="0" w:color="auto"/>
        <w:left w:val="none" w:sz="0" w:space="0" w:color="auto"/>
        <w:bottom w:val="none" w:sz="0" w:space="0" w:color="auto"/>
        <w:right w:val="none" w:sz="0" w:space="0" w:color="auto"/>
      </w:divBdr>
      <w:divsChild>
        <w:div w:id="2023892373">
          <w:marLeft w:val="0"/>
          <w:marRight w:val="0"/>
          <w:marTop w:val="0"/>
          <w:marBottom w:val="0"/>
          <w:divBdr>
            <w:top w:val="none" w:sz="0" w:space="0" w:color="auto"/>
            <w:left w:val="none" w:sz="0" w:space="0" w:color="auto"/>
            <w:bottom w:val="none" w:sz="0" w:space="0" w:color="auto"/>
            <w:right w:val="none" w:sz="0" w:space="0" w:color="auto"/>
          </w:divBdr>
        </w:div>
      </w:divsChild>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36659915">
      <w:bodyDiv w:val="1"/>
      <w:marLeft w:val="0"/>
      <w:marRight w:val="0"/>
      <w:marTop w:val="0"/>
      <w:marBottom w:val="0"/>
      <w:divBdr>
        <w:top w:val="none" w:sz="0" w:space="0" w:color="auto"/>
        <w:left w:val="none" w:sz="0" w:space="0" w:color="auto"/>
        <w:bottom w:val="none" w:sz="0" w:space="0" w:color="auto"/>
        <w:right w:val="none" w:sz="0" w:space="0" w:color="auto"/>
      </w:divBdr>
    </w:div>
    <w:div w:id="1747989611">
      <w:bodyDiv w:val="1"/>
      <w:marLeft w:val="0"/>
      <w:marRight w:val="0"/>
      <w:marTop w:val="0"/>
      <w:marBottom w:val="0"/>
      <w:divBdr>
        <w:top w:val="none" w:sz="0" w:space="0" w:color="auto"/>
        <w:left w:val="none" w:sz="0" w:space="0" w:color="auto"/>
        <w:bottom w:val="none" w:sz="0" w:space="0" w:color="auto"/>
        <w:right w:val="none" w:sz="0" w:space="0" w:color="auto"/>
      </w:divBdr>
    </w:div>
    <w:div w:id="1754205587">
      <w:bodyDiv w:val="1"/>
      <w:marLeft w:val="0"/>
      <w:marRight w:val="0"/>
      <w:marTop w:val="0"/>
      <w:marBottom w:val="0"/>
      <w:divBdr>
        <w:top w:val="none" w:sz="0" w:space="0" w:color="auto"/>
        <w:left w:val="none" w:sz="0" w:space="0" w:color="auto"/>
        <w:bottom w:val="none" w:sz="0" w:space="0" w:color="auto"/>
        <w:right w:val="none" w:sz="0" w:space="0" w:color="auto"/>
      </w:divBdr>
      <w:divsChild>
        <w:div w:id="2021347123">
          <w:marLeft w:val="0"/>
          <w:marRight w:val="0"/>
          <w:marTop w:val="0"/>
          <w:marBottom w:val="0"/>
          <w:divBdr>
            <w:top w:val="none" w:sz="0" w:space="0" w:color="auto"/>
            <w:left w:val="none" w:sz="0" w:space="0" w:color="auto"/>
            <w:bottom w:val="none" w:sz="0" w:space="0" w:color="auto"/>
            <w:right w:val="none" w:sz="0" w:space="0" w:color="auto"/>
          </w:divBdr>
        </w:div>
      </w:divsChild>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79930206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22429922">
      <w:bodyDiv w:val="1"/>
      <w:marLeft w:val="0"/>
      <w:marRight w:val="0"/>
      <w:marTop w:val="0"/>
      <w:marBottom w:val="0"/>
      <w:divBdr>
        <w:top w:val="none" w:sz="0" w:space="0" w:color="auto"/>
        <w:left w:val="none" w:sz="0" w:space="0" w:color="auto"/>
        <w:bottom w:val="none" w:sz="0" w:space="0" w:color="auto"/>
        <w:right w:val="none" w:sz="0" w:space="0" w:color="auto"/>
      </w:divBdr>
      <w:divsChild>
        <w:div w:id="1884949808">
          <w:marLeft w:val="0"/>
          <w:marRight w:val="0"/>
          <w:marTop w:val="0"/>
          <w:marBottom w:val="0"/>
          <w:divBdr>
            <w:top w:val="none" w:sz="0" w:space="0" w:color="auto"/>
            <w:left w:val="none" w:sz="0" w:space="0" w:color="auto"/>
            <w:bottom w:val="none" w:sz="0" w:space="0" w:color="auto"/>
            <w:right w:val="none" w:sz="0" w:space="0" w:color="auto"/>
          </w:divBdr>
        </w:div>
      </w:divsChild>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16208342">
      <w:bodyDiv w:val="1"/>
      <w:marLeft w:val="0"/>
      <w:marRight w:val="0"/>
      <w:marTop w:val="0"/>
      <w:marBottom w:val="0"/>
      <w:divBdr>
        <w:top w:val="none" w:sz="0" w:space="0" w:color="auto"/>
        <w:left w:val="none" w:sz="0" w:space="0" w:color="auto"/>
        <w:bottom w:val="none" w:sz="0" w:space="0" w:color="auto"/>
        <w:right w:val="none" w:sz="0" w:space="0" w:color="auto"/>
      </w:divBdr>
    </w:div>
    <w:div w:id="1916744561">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3539629">
      <w:bodyDiv w:val="1"/>
      <w:marLeft w:val="0"/>
      <w:marRight w:val="0"/>
      <w:marTop w:val="0"/>
      <w:marBottom w:val="0"/>
      <w:divBdr>
        <w:top w:val="none" w:sz="0" w:space="0" w:color="auto"/>
        <w:left w:val="none" w:sz="0" w:space="0" w:color="auto"/>
        <w:bottom w:val="none" w:sz="0" w:space="0" w:color="auto"/>
        <w:right w:val="none" w:sz="0" w:space="0" w:color="auto"/>
      </w:divBdr>
      <w:divsChild>
        <w:div w:id="1667980401">
          <w:marLeft w:val="0"/>
          <w:marRight w:val="0"/>
          <w:marTop w:val="0"/>
          <w:marBottom w:val="0"/>
          <w:divBdr>
            <w:top w:val="none" w:sz="0" w:space="0" w:color="auto"/>
            <w:left w:val="none" w:sz="0" w:space="0" w:color="auto"/>
            <w:bottom w:val="none" w:sz="0" w:space="0" w:color="auto"/>
            <w:right w:val="none" w:sz="0" w:space="0" w:color="auto"/>
          </w:divBdr>
        </w:div>
      </w:divsChild>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05434286">
      <w:bodyDiv w:val="1"/>
      <w:marLeft w:val="0"/>
      <w:marRight w:val="0"/>
      <w:marTop w:val="0"/>
      <w:marBottom w:val="0"/>
      <w:divBdr>
        <w:top w:val="none" w:sz="0" w:space="0" w:color="auto"/>
        <w:left w:val="none" w:sz="0" w:space="0" w:color="auto"/>
        <w:bottom w:val="none" w:sz="0" w:space="0" w:color="auto"/>
        <w:right w:val="none" w:sz="0" w:space="0" w:color="auto"/>
      </w:divBdr>
    </w:div>
    <w:div w:id="2012176924">
      <w:bodyDiv w:val="1"/>
      <w:marLeft w:val="0"/>
      <w:marRight w:val="0"/>
      <w:marTop w:val="0"/>
      <w:marBottom w:val="0"/>
      <w:divBdr>
        <w:top w:val="none" w:sz="0" w:space="0" w:color="auto"/>
        <w:left w:val="none" w:sz="0" w:space="0" w:color="auto"/>
        <w:bottom w:val="none" w:sz="0" w:space="0" w:color="auto"/>
        <w:right w:val="none" w:sz="0" w:space="0" w:color="auto"/>
      </w:divBdr>
    </w:div>
    <w:div w:id="2030990149">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64B7EDCE63FB6078C8C80E83F4E9296FD4D05CC70C2991C659ADE22D05F16D90316CE5F339D731994029B0J9A1J" TargetMode="External"/><Relationship Id="rId18" Type="http://schemas.openxmlformats.org/officeDocument/2006/relationships/footer" Target="footer3.xml"/><Relationship Id="rId26" Type="http://schemas.openxmlformats.org/officeDocument/2006/relationships/hyperlink" Target="https://inndex.ru/ul/trubino-r26/ogrn-1094011001281-227-mkuk-trubinskoe-skdso" TargetMode="External"/><Relationship Id="rId3" Type="http://schemas.openxmlformats.org/officeDocument/2006/relationships/styles" Target="styles.xml"/><Relationship Id="rId21" Type="http://schemas.openxmlformats.org/officeDocument/2006/relationships/hyperlink" Target="consultantplus://offline/ref=9D298B025C6D0CE8D487289E7F41408D57324718411B84DFB136AAA8638023F7960B5E2FEAA46717F3AA3C8344E6F0DBB128C47325b667N" TargetMode="External"/><Relationship Id="rId7" Type="http://schemas.openxmlformats.org/officeDocument/2006/relationships/endnotes" Target="endnotes.xml"/><Relationship Id="rId12" Type="http://schemas.openxmlformats.org/officeDocument/2006/relationships/hyperlink" Target="consultantplus://offline/ref=7012D3DDF102A26BE9DA06FCE2619503AF9DFC8B80BFB00D0F9AD28B591B35F6179DDAB47972B5E9FC000F9273A0DBE4ABE168DC9ENDdFH" TargetMode="External"/><Relationship Id="rId17" Type="http://schemas.openxmlformats.org/officeDocument/2006/relationships/footer" Target="footer2.xml"/><Relationship Id="rId25" Type="http://schemas.openxmlformats.org/officeDocument/2006/relationships/hyperlink" Target="normacs://normacs.ru/AD1?dob=41275.000012&amp;dol=41318.613819"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EBB2C2C85BF98A3AE164385E18E129A25B9AC3C2BE341B03622A6AF0743D4B31C0979AF284F169BE6F0E349A9962AC6C4D83DB7F3139F0M" TargetMode="External"/><Relationship Id="rId24" Type="http://schemas.openxmlformats.org/officeDocument/2006/relationships/hyperlink" Target="consultantplus://offline/ref=B703F3737F03BB8C44205895FE02D94D02CA5397F2464B4A8D8EBE064854BB65DC80816DB0AC8C8E2BFC76B1F63C886E3B04530E4D324888K1C3I"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consultantplus://offline/ref=B703F3737F03BB8C44205895FE02D94D00C35499F2404B4A8D8EBE064854BB65DC80816FB5A7D8DF67A22FE0B077846E2718520FK5CAI"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u.wikipedia.org/wiki/%D0%A8%D0%B0%D0%BD%D1%8F" TargetMode="Externa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7BB47-B0AE-4399-822D-1B4691C23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12894</TotalTime>
  <Pages>93</Pages>
  <Words>28406</Words>
  <Characters>161918</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189945</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Щербаков Дмитрий Валерьевич</cp:lastModifiedBy>
  <cp:revision>950</cp:revision>
  <cp:lastPrinted>2020-07-16T10:30:00Z</cp:lastPrinted>
  <dcterms:created xsi:type="dcterms:W3CDTF">2020-11-05T12:15:00Z</dcterms:created>
  <dcterms:modified xsi:type="dcterms:W3CDTF">2022-06-15T07:10:00Z</dcterms:modified>
</cp:coreProperties>
</file>